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pStyle w:val="Sommario1"/>
        <w:tabs>
          <w:tab w:val="right" w:leader="dot" w:pos="9628"/>
        </w:tabs>
        <w:rPr>
          <w:rFonts w:ascii="Arial" w:hAnsi="Arial" w:cs="Arial"/>
          <w:caps w:val="0"/>
        </w:rPr>
      </w:pPr>
    </w:p>
    <w:p w:rsidR="004C5CE2" w:rsidRDefault="004C5CE2">
      <w:pPr>
        <w:autoSpaceDE w:val="0"/>
        <w:jc w:val="center"/>
        <w:rPr>
          <w:rFonts w:ascii="TimesNewRoman" w:hAnsi="TimesNewRoman"/>
          <w:b/>
          <w:bCs/>
          <w:color w:val="000000"/>
          <w:sz w:val="36"/>
          <w:szCs w:val="36"/>
        </w:rPr>
      </w:pPr>
    </w:p>
    <w:p w:rsidR="004C5CE2" w:rsidRDefault="004C5CE2">
      <w:pPr>
        <w:autoSpaceDE w:val="0"/>
        <w:jc w:val="center"/>
        <w:rPr>
          <w:rFonts w:ascii="TimesNewRoman" w:hAnsi="TimesNewRoman"/>
          <w:b/>
          <w:bCs/>
          <w:color w:val="000000"/>
          <w:sz w:val="36"/>
          <w:szCs w:val="36"/>
        </w:rPr>
      </w:pPr>
    </w:p>
    <w:p w:rsidR="004C5CE2" w:rsidRDefault="0058012E">
      <w:pPr>
        <w:autoSpaceDE w:val="0"/>
        <w:jc w:val="center"/>
        <w:rPr>
          <w:rFonts w:ascii="TimesNewRoman" w:hAnsi="TimesNewRoman"/>
          <w:bCs/>
          <w:iCs/>
          <w:sz w:val="72"/>
          <w:szCs w:val="72"/>
        </w:rPr>
      </w:pPr>
      <w:r>
        <w:rPr>
          <w:rFonts w:ascii="TimesNewRoman" w:hAnsi="TimesNewRoman"/>
          <w:bCs/>
          <w:iCs/>
          <w:sz w:val="72"/>
          <w:szCs w:val="72"/>
        </w:rPr>
        <w:t>Integrazione dei sistemi informativi regionali con il SIB</w:t>
      </w:r>
    </w:p>
    <w:p w:rsidR="004C5CE2" w:rsidRDefault="004C5CE2">
      <w:pPr>
        <w:autoSpaceDE w:val="0"/>
        <w:jc w:val="center"/>
        <w:rPr>
          <w:rFonts w:ascii="TimesNewRoman" w:hAnsi="TimesNewRoman"/>
          <w:i/>
          <w:iCs/>
          <w:color w:val="000000"/>
          <w:sz w:val="44"/>
          <w:szCs w:val="40"/>
        </w:rPr>
      </w:pPr>
    </w:p>
    <w:p w:rsidR="004C5CE2" w:rsidRDefault="0058012E">
      <w:pPr>
        <w:autoSpaceDE w:val="0"/>
        <w:jc w:val="center"/>
        <w:rPr>
          <w:rFonts w:ascii="TimesNewRoman" w:hAnsi="TimesNewRoman"/>
          <w:i/>
          <w:iCs/>
          <w:color w:val="000000"/>
          <w:sz w:val="44"/>
          <w:szCs w:val="40"/>
        </w:rPr>
      </w:pPr>
      <w:r>
        <w:rPr>
          <w:rFonts w:ascii="TimesNewRoman" w:hAnsi="TimesNewRoman"/>
          <w:i/>
          <w:iCs/>
          <w:color w:val="000000"/>
          <w:sz w:val="44"/>
          <w:szCs w:val="40"/>
        </w:rPr>
        <w:t>Cooperazione applicativa per lo scambio dei dati relativi alla Notifica di Attività Biologica</w:t>
      </w:r>
    </w:p>
    <w:p w:rsidR="004C5CE2" w:rsidRDefault="0058012E">
      <w:pPr>
        <w:autoSpaceDE w:val="0"/>
        <w:jc w:val="center"/>
        <w:rPr>
          <w:rFonts w:ascii="TimesNewRoman" w:hAnsi="TimesNewRoman"/>
          <w:i/>
          <w:iCs/>
          <w:color w:val="000000"/>
          <w:sz w:val="44"/>
          <w:szCs w:val="40"/>
        </w:rPr>
      </w:pPr>
      <w:r>
        <w:rPr>
          <w:rFonts w:ascii="TimesNewRoman" w:hAnsi="TimesNewRoman"/>
          <w:i/>
          <w:iCs/>
          <w:color w:val="000000"/>
          <w:sz w:val="44"/>
          <w:szCs w:val="40"/>
        </w:rPr>
        <w:t xml:space="preserve"> </w:t>
      </w:r>
    </w:p>
    <w:p w:rsidR="004C5CE2" w:rsidRDefault="0058012E">
      <w:pPr>
        <w:autoSpaceDE w:val="0"/>
        <w:jc w:val="center"/>
        <w:rPr>
          <w:rFonts w:ascii="TimesNewRoman" w:hAnsi="TimesNewRoman"/>
          <w:i/>
          <w:iCs/>
          <w:color w:val="000000"/>
          <w:sz w:val="44"/>
          <w:szCs w:val="40"/>
        </w:rPr>
      </w:pPr>
      <w:r>
        <w:rPr>
          <w:rFonts w:ascii="TimesNewRoman" w:hAnsi="TimesNewRoman"/>
          <w:i/>
          <w:iCs/>
          <w:color w:val="000000"/>
          <w:sz w:val="44"/>
          <w:szCs w:val="40"/>
        </w:rPr>
        <w:t>Protocollo e interfacce di comunicazione</w:t>
      </w:r>
      <w:r w:rsidR="00CF0DB6">
        <w:rPr>
          <w:rFonts w:ascii="TimesNewRoman" w:hAnsi="TimesNewRoman"/>
          <w:i/>
          <w:iCs/>
          <w:color w:val="000000"/>
          <w:sz w:val="44"/>
          <w:szCs w:val="40"/>
        </w:rPr>
        <w:t xml:space="preserve"> per le Regioni</w:t>
      </w:r>
    </w:p>
    <w:p w:rsidR="004C5CE2" w:rsidRDefault="004C5CE2">
      <w:pPr>
        <w:autoSpaceDE w:val="0"/>
        <w:jc w:val="center"/>
        <w:rPr>
          <w:rFonts w:ascii="TimesNewRoman" w:hAnsi="TimesNewRoman"/>
          <w:i/>
          <w:iCs/>
          <w:color w:val="000000"/>
          <w:sz w:val="44"/>
          <w:szCs w:val="40"/>
        </w:rPr>
      </w:pPr>
    </w:p>
    <w:p w:rsidR="004C5CE2" w:rsidRDefault="001150E2">
      <w:pPr>
        <w:pStyle w:val="Corpodeltesto"/>
        <w:ind w:left="3545"/>
        <w:jc w:val="both"/>
        <w:rPr>
          <w:i/>
          <w:iCs/>
          <w:sz w:val="36"/>
        </w:rPr>
      </w:pPr>
      <w:r>
        <w:rPr>
          <w:i/>
          <w:iCs/>
          <w:sz w:val="36"/>
        </w:rPr>
        <w:t>Versione 2.1</w:t>
      </w:r>
    </w:p>
    <w:p w:rsidR="004C5CE2" w:rsidRDefault="004C5CE2">
      <w:pPr>
        <w:jc w:val="center"/>
        <w:rPr>
          <w:sz w:val="96"/>
          <w:szCs w:val="96"/>
        </w:rPr>
      </w:pPr>
    </w:p>
    <w:p w:rsidR="004C5CE2" w:rsidRDefault="004C5CE2">
      <w:pPr>
        <w:jc w:val="center"/>
        <w:rPr>
          <w:b/>
          <w:color w:val="333333"/>
          <w:sz w:val="96"/>
          <w:szCs w:val="96"/>
        </w:rPr>
      </w:pPr>
    </w:p>
    <w:p w:rsidR="004C5CE2" w:rsidRDefault="004C5CE2">
      <w:pPr>
        <w:sectPr w:rsidR="004C5CE2">
          <w:pgSz w:w="11906" w:h="16838"/>
          <w:pgMar w:top="1694" w:right="1531" w:bottom="1694" w:left="1701" w:header="1418" w:footer="1418" w:gutter="0"/>
          <w:cols w:space="720"/>
          <w:docGrid w:linePitch="360"/>
        </w:sectPr>
      </w:pPr>
    </w:p>
    <w:p w:rsidR="004B2443" w:rsidRPr="004B2443" w:rsidRDefault="004B2443">
      <w:pPr>
        <w:suppressAutoHyphens w:val="0"/>
      </w:pPr>
      <w:r>
        <w:rPr>
          <w:rFonts w:ascii="Consolas" w:hAnsi="Consolas" w:cs="Consolas"/>
          <w:sz w:val="21"/>
          <w:szCs w:val="21"/>
        </w:rPr>
        <w:lastRenderedPageBreak/>
        <w:br w:type="page"/>
      </w:r>
    </w:p>
    <w:sdt>
      <w:sdtPr>
        <w:rPr>
          <w:rFonts w:ascii="Times New Roman" w:hAnsi="Times New Roman"/>
          <w:b w:val="0"/>
          <w:bCs w:val="0"/>
          <w:color w:val="auto"/>
          <w:sz w:val="24"/>
          <w:szCs w:val="24"/>
          <w:lang w:eastAsia="ar-SA"/>
        </w:rPr>
        <w:id w:val="22171533"/>
        <w:docPartObj>
          <w:docPartGallery w:val="Table of Contents"/>
          <w:docPartUnique/>
        </w:docPartObj>
      </w:sdtPr>
      <w:sdtContent>
        <w:p w:rsidR="004B2443" w:rsidRDefault="004B2443">
          <w:pPr>
            <w:pStyle w:val="Titolosommario"/>
          </w:pPr>
          <w:r>
            <w:t>Sommario</w:t>
          </w:r>
        </w:p>
        <w:p w:rsidR="004B2443" w:rsidRDefault="00390282">
          <w:pPr>
            <w:pStyle w:val="Sommario1"/>
            <w:tabs>
              <w:tab w:val="right" w:leader="dot" w:pos="8664"/>
            </w:tabs>
            <w:rPr>
              <w:rFonts w:asciiTheme="minorHAnsi" w:eastAsiaTheme="minorEastAsia" w:hAnsiTheme="minorHAnsi" w:cstheme="minorBidi"/>
              <w:b w:val="0"/>
              <w:bCs w:val="0"/>
              <w:caps w:val="0"/>
              <w:noProof/>
              <w:sz w:val="22"/>
              <w:szCs w:val="22"/>
              <w:lang w:eastAsia="it-IT"/>
            </w:rPr>
          </w:pPr>
          <w:r w:rsidRPr="00390282">
            <w:fldChar w:fldCharType="begin"/>
          </w:r>
          <w:r w:rsidR="004B2443">
            <w:instrText xml:space="preserve"> TOC \o "1-3" \h \z \u </w:instrText>
          </w:r>
          <w:r w:rsidRPr="00390282">
            <w:fldChar w:fldCharType="separate"/>
          </w:r>
          <w:hyperlink w:anchor="_Toc382840440" w:history="1">
            <w:r w:rsidR="004B2443" w:rsidRPr="00187FAC">
              <w:rPr>
                <w:rStyle w:val="Collegamentoipertestuale"/>
                <w:noProof/>
              </w:rPr>
              <w:t>1. Introduzione</w:t>
            </w:r>
            <w:r w:rsidR="004B2443">
              <w:rPr>
                <w:noProof/>
                <w:webHidden/>
              </w:rPr>
              <w:tab/>
            </w:r>
            <w:r>
              <w:rPr>
                <w:noProof/>
                <w:webHidden/>
              </w:rPr>
              <w:fldChar w:fldCharType="begin"/>
            </w:r>
            <w:r w:rsidR="004B2443">
              <w:rPr>
                <w:noProof/>
                <w:webHidden/>
              </w:rPr>
              <w:instrText xml:space="preserve"> PAGEREF _Toc382840440 \h </w:instrText>
            </w:r>
            <w:r>
              <w:rPr>
                <w:noProof/>
                <w:webHidden/>
              </w:rPr>
            </w:r>
            <w:r>
              <w:rPr>
                <w:noProof/>
                <w:webHidden/>
              </w:rPr>
              <w:fldChar w:fldCharType="separate"/>
            </w:r>
            <w:r w:rsidR="004B2443">
              <w:rPr>
                <w:noProof/>
                <w:webHidden/>
              </w:rPr>
              <w:t>5</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1" w:history="1">
            <w:r w:rsidR="004B2443" w:rsidRPr="00187FAC">
              <w:rPr>
                <w:rStyle w:val="Collegamentoipertestuale"/>
                <w:noProof/>
              </w:rPr>
              <w:t>1.1 Premessa</w:t>
            </w:r>
            <w:r w:rsidR="004B2443">
              <w:rPr>
                <w:noProof/>
                <w:webHidden/>
              </w:rPr>
              <w:tab/>
            </w:r>
            <w:r>
              <w:rPr>
                <w:noProof/>
                <w:webHidden/>
              </w:rPr>
              <w:fldChar w:fldCharType="begin"/>
            </w:r>
            <w:r w:rsidR="004B2443">
              <w:rPr>
                <w:noProof/>
                <w:webHidden/>
              </w:rPr>
              <w:instrText xml:space="preserve"> PAGEREF _Toc382840441 \h </w:instrText>
            </w:r>
            <w:r>
              <w:rPr>
                <w:noProof/>
                <w:webHidden/>
              </w:rPr>
            </w:r>
            <w:r>
              <w:rPr>
                <w:noProof/>
                <w:webHidden/>
              </w:rPr>
              <w:fldChar w:fldCharType="separate"/>
            </w:r>
            <w:r w:rsidR="004B2443">
              <w:rPr>
                <w:noProof/>
                <w:webHidden/>
              </w:rPr>
              <w:t>6</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2" w:history="1">
            <w:r w:rsidR="004B2443" w:rsidRPr="00187FAC">
              <w:rPr>
                <w:rStyle w:val="Collegamentoipertestuale"/>
                <w:noProof/>
              </w:rPr>
              <w:t>1.2 Scopo</w:t>
            </w:r>
            <w:r w:rsidR="004B2443">
              <w:rPr>
                <w:noProof/>
                <w:webHidden/>
              </w:rPr>
              <w:tab/>
            </w:r>
            <w:r>
              <w:rPr>
                <w:noProof/>
                <w:webHidden/>
              </w:rPr>
              <w:fldChar w:fldCharType="begin"/>
            </w:r>
            <w:r w:rsidR="004B2443">
              <w:rPr>
                <w:noProof/>
                <w:webHidden/>
              </w:rPr>
              <w:instrText xml:space="preserve"> PAGEREF _Toc382840442 \h </w:instrText>
            </w:r>
            <w:r>
              <w:rPr>
                <w:noProof/>
                <w:webHidden/>
              </w:rPr>
            </w:r>
            <w:r>
              <w:rPr>
                <w:noProof/>
                <w:webHidden/>
              </w:rPr>
              <w:fldChar w:fldCharType="separate"/>
            </w:r>
            <w:r w:rsidR="004B2443">
              <w:rPr>
                <w:noProof/>
                <w:webHidden/>
              </w:rPr>
              <w:t>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3" w:history="1">
            <w:r w:rsidR="004B2443" w:rsidRPr="00187FAC">
              <w:rPr>
                <w:rStyle w:val="Collegamentoipertestuale"/>
                <w:noProof/>
              </w:rPr>
              <w:t>1.3 Campo di applicazione</w:t>
            </w:r>
            <w:r w:rsidR="004B2443">
              <w:rPr>
                <w:noProof/>
                <w:webHidden/>
              </w:rPr>
              <w:tab/>
            </w:r>
            <w:r>
              <w:rPr>
                <w:noProof/>
                <w:webHidden/>
              </w:rPr>
              <w:fldChar w:fldCharType="begin"/>
            </w:r>
            <w:r w:rsidR="004B2443">
              <w:rPr>
                <w:noProof/>
                <w:webHidden/>
              </w:rPr>
              <w:instrText xml:space="preserve"> PAGEREF _Toc382840443 \h </w:instrText>
            </w:r>
            <w:r>
              <w:rPr>
                <w:noProof/>
                <w:webHidden/>
              </w:rPr>
            </w:r>
            <w:r>
              <w:rPr>
                <w:noProof/>
                <w:webHidden/>
              </w:rPr>
              <w:fldChar w:fldCharType="separate"/>
            </w:r>
            <w:r w:rsidR="004B2443">
              <w:rPr>
                <w:noProof/>
                <w:webHidden/>
              </w:rPr>
              <w:t>8</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4" w:history="1">
            <w:r w:rsidR="004B2443" w:rsidRPr="00187FAC">
              <w:rPr>
                <w:rStyle w:val="Collegamentoipertestuale"/>
                <w:noProof/>
              </w:rPr>
              <w:t>1.4 Riferimenti</w:t>
            </w:r>
            <w:r w:rsidR="004B2443">
              <w:rPr>
                <w:noProof/>
                <w:webHidden/>
              </w:rPr>
              <w:tab/>
            </w:r>
            <w:r>
              <w:rPr>
                <w:noProof/>
                <w:webHidden/>
              </w:rPr>
              <w:fldChar w:fldCharType="begin"/>
            </w:r>
            <w:r w:rsidR="004B2443">
              <w:rPr>
                <w:noProof/>
                <w:webHidden/>
              </w:rPr>
              <w:instrText xml:space="preserve"> PAGEREF _Toc382840444 \h </w:instrText>
            </w:r>
            <w:r>
              <w:rPr>
                <w:noProof/>
                <w:webHidden/>
              </w:rPr>
            </w:r>
            <w:r>
              <w:rPr>
                <w:noProof/>
                <w:webHidden/>
              </w:rPr>
              <w:fldChar w:fldCharType="separate"/>
            </w:r>
            <w:r w:rsidR="004B2443">
              <w:rPr>
                <w:noProof/>
                <w:webHidden/>
              </w:rPr>
              <w:t>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5" w:history="1">
            <w:r w:rsidR="004B2443" w:rsidRPr="00187FAC">
              <w:rPr>
                <w:rStyle w:val="Collegamentoipertestuale"/>
                <w:noProof/>
              </w:rPr>
              <w:t>1.5 Registro delle modifiche</w:t>
            </w:r>
            <w:r w:rsidR="004B2443">
              <w:rPr>
                <w:noProof/>
                <w:webHidden/>
              </w:rPr>
              <w:tab/>
            </w:r>
            <w:r>
              <w:rPr>
                <w:noProof/>
                <w:webHidden/>
              </w:rPr>
              <w:fldChar w:fldCharType="begin"/>
            </w:r>
            <w:r w:rsidR="004B2443">
              <w:rPr>
                <w:noProof/>
                <w:webHidden/>
              </w:rPr>
              <w:instrText xml:space="preserve"> PAGEREF _Toc382840445 \h </w:instrText>
            </w:r>
            <w:r>
              <w:rPr>
                <w:noProof/>
                <w:webHidden/>
              </w:rPr>
            </w:r>
            <w:r>
              <w:rPr>
                <w:noProof/>
                <w:webHidden/>
              </w:rPr>
              <w:fldChar w:fldCharType="separate"/>
            </w:r>
            <w:r w:rsidR="004B2443">
              <w:rPr>
                <w:noProof/>
                <w:webHidden/>
              </w:rPr>
              <w:t>10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6" w:history="1">
            <w:r w:rsidR="004B2443" w:rsidRPr="00187FAC">
              <w:rPr>
                <w:rStyle w:val="Collegamentoipertestuale"/>
                <w:noProof/>
              </w:rPr>
              <w:t>1.6 Descrizione dei dati utilizzati dai servizi</w:t>
            </w:r>
            <w:r w:rsidR="004B2443">
              <w:rPr>
                <w:noProof/>
                <w:webHidden/>
              </w:rPr>
              <w:tab/>
            </w:r>
            <w:r>
              <w:rPr>
                <w:noProof/>
                <w:webHidden/>
              </w:rPr>
              <w:fldChar w:fldCharType="begin"/>
            </w:r>
            <w:r w:rsidR="004B2443">
              <w:rPr>
                <w:noProof/>
                <w:webHidden/>
              </w:rPr>
              <w:instrText xml:space="preserve"> PAGEREF _Toc382840446 \h </w:instrText>
            </w:r>
            <w:r>
              <w:rPr>
                <w:noProof/>
                <w:webHidden/>
              </w:rPr>
            </w:r>
            <w:r>
              <w:rPr>
                <w:noProof/>
                <w:webHidden/>
              </w:rPr>
              <w:fldChar w:fldCharType="separate"/>
            </w:r>
            <w:r w:rsidR="004B2443">
              <w:rPr>
                <w:noProof/>
                <w:webHidden/>
              </w:rPr>
              <w:t>12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7" w:history="1">
            <w:r w:rsidR="004B2443" w:rsidRPr="00187FAC">
              <w:rPr>
                <w:rStyle w:val="Collegamentoipertestuale"/>
                <w:noProof/>
              </w:rPr>
              <w:t>1.7 Convenzioni e codici</w:t>
            </w:r>
            <w:r w:rsidR="004B2443">
              <w:rPr>
                <w:noProof/>
                <w:webHidden/>
              </w:rPr>
              <w:tab/>
            </w:r>
            <w:r>
              <w:rPr>
                <w:noProof/>
                <w:webHidden/>
              </w:rPr>
              <w:fldChar w:fldCharType="begin"/>
            </w:r>
            <w:r w:rsidR="004B2443">
              <w:rPr>
                <w:noProof/>
                <w:webHidden/>
              </w:rPr>
              <w:instrText xml:space="preserve"> PAGEREF _Toc382840447 \h </w:instrText>
            </w:r>
            <w:r>
              <w:rPr>
                <w:noProof/>
                <w:webHidden/>
              </w:rPr>
            </w:r>
            <w:r>
              <w:rPr>
                <w:noProof/>
                <w:webHidden/>
              </w:rPr>
              <w:fldChar w:fldCharType="separate"/>
            </w:r>
            <w:r w:rsidR="004B2443">
              <w:rPr>
                <w:noProof/>
                <w:webHidden/>
              </w:rPr>
              <w:t>39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8" w:history="1">
            <w:r w:rsidR="004B2443" w:rsidRPr="00187FAC">
              <w:rPr>
                <w:rStyle w:val="Collegamentoipertestuale"/>
                <w:noProof/>
              </w:rPr>
              <w:t>1.8 Dati della Notifica di attività Biologica</w:t>
            </w:r>
            <w:r w:rsidR="004B2443">
              <w:rPr>
                <w:noProof/>
                <w:webHidden/>
              </w:rPr>
              <w:tab/>
            </w:r>
            <w:r>
              <w:rPr>
                <w:noProof/>
                <w:webHidden/>
              </w:rPr>
              <w:fldChar w:fldCharType="begin"/>
            </w:r>
            <w:r w:rsidR="004B2443">
              <w:rPr>
                <w:noProof/>
                <w:webHidden/>
              </w:rPr>
              <w:instrText xml:space="preserve"> PAGEREF _Toc382840448 \h </w:instrText>
            </w:r>
            <w:r>
              <w:rPr>
                <w:noProof/>
                <w:webHidden/>
              </w:rPr>
            </w:r>
            <w:r>
              <w:rPr>
                <w:noProof/>
                <w:webHidden/>
              </w:rPr>
              <w:fldChar w:fldCharType="separate"/>
            </w:r>
            <w:r w:rsidR="004B2443">
              <w:rPr>
                <w:noProof/>
                <w:webHidden/>
              </w:rPr>
              <w:t>41</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49" w:history="1">
            <w:r w:rsidR="004B2443" w:rsidRPr="00187FAC">
              <w:rPr>
                <w:rStyle w:val="Collegamentoipertestuale"/>
                <w:noProof/>
              </w:rPr>
              <w:t>1.9 Tabelle di decodifica</w:t>
            </w:r>
            <w:r w:rsidR="004B2443">
              <w:rPr>
                <w:noProof/>
                <w:webHidden/>
              </w:rPr>
              <w:tab/>
            </w:r>
            <w:r>
              <w:rPr>
                <w:noProof/>
                <w:webHidden/>
              </w:rPr>
              <w:fldChar w:fldCharType="begin"/>
            </w:r>
            <w:r w:rsidR="004B2443">
              <w:rPr>
                <w:noProof/>
                <w:webHidden/>
              </w:rPr>
              <w:instrText xml:space="preserve"> PAGEREF _Toc382840449 \h </w:instrText>
            </w:r>
            <w:r>
              <w:rPr>
                <w:noProof/>
                <w:webHidden/>
              </w:rPr>
            </w:r>
            <w:r>
              <w:rPr>
                <w:noProof/>
                <w:webHidden/>
              </w:rPr>
              <w:fldChar w:fldCharType="separate"/>
            </w:r>
            <w:r w:rsidR="004B2443">
              <w:rPr>
                <w:noProof/>
                <w:webHidden/>
              </w:rPr>
              <w:t>44</w:t>
            </w:r>
            <w:r>
              <w:rPr>
                <w:noProof/>
                <w:webHidden/>
              </w:rPr>
              <w:fldChar w:fldCharType="end"/>
            </w:r>
          </w:hyperlink>
        </w:p>
        <w:p w:rsidR="004B2443" w:rsidRDefault="00390282">
          <w:pPr>
            <w:pStyle w:val="Sommario1"/>
            <w:tabs>
              <w:tab w:val="right" w:leader="dot" w:pos="8664"/>
            </w:tabs>
            <w:rPr>
              <w:rFonts w:asciiTheme="minorHAnsi" w:eastAsiaTheme="minorEastAsia" w:hAnsiTheme="minorHAnsi" w:cstheme="minorBidi"/>
              <w:b w:val="0"/>
              <w:bCs w:val="0"/>
              <w:caps w:val="0"/>
              <w:noProof/>
              <w:sz w:val="22"/>
              <w:szCs w:val="22"/>
              <w:lang w:eastAsia="it-IT"/>
            </w:rPr>
          </w:pPr>
          <w:hyperlink w:anchor="_Toc382840450" w:history="1">
            <w:r w:rsidR="004B2443" w:rsidRPr="00187FAC">
              <w:rPr>
                <w:rStyle w:val="Collegamentoipertestuale"/>
                <w:noProof/>
              </w:rPr>
              <w:t>2. Servizi pubblicati</w:t>
            </w:r>
            <w:r w:rsidR="004B2443">
              <w:rPr>
                <w:noProof/>
                <w:webHidden/>
              </w:rPr>
              <w:tab/>
            </w:r>
            <w:r>
              <w:rPr>
                <w:noProof/>
                <w:webHidden/>
              </w:rPr>
              <w:fldChar w:fldCharType="begin"/>
            </w:r>
            <w:r w:rsidR="004B2443">
              <w:rPr>
                <w:noProof/>
                <w:webHidden/>
              </w:rPr>
              <w:instrText xml:space="preserve"> PAGEREF _Toc382840450 \h </w:instrText>
            </w:r>
            <w:r>
              <w:rPr>
                <w:noProof/>
                <w:webHidden/>
              </w:rPr>
            </w:r>
            <w:r>
              <w:rPr>
                <w:noProof/>
                <w:webHidden/>
              </w:rPr>
              <w:fldChar w:fldCharType="separate"/>
            </w:r>
            <w:r w:rsidR="004B2443">
              <w:rPr>
                <w:noProof/>
                <w:webHidden/>
              </w:rPr>
              <w:t>54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1" w:history="1">
            <w:r w:rsidR="004B2443" w:rsidRPr="00187FAC">
              <w:rPr>
                <w:rStyle w:val="Collegamentoipertestuale"/>
                <w:noProof/>
              </w:rPr>
              <w:t>2.1 ElencoIdNotificheAggiornate</w:t>
            </w:r>
            <w:r w:rsidR="004B2443">
              <w:rPr>
                <w:noProof/>
                <w:webHidden/>
              </w:rPr>
              <w:tab/>
            </w:r>
            <w:r>
              <w:rPr>
                <w:noProof/>
                <w:webHidden/>
              </w:rPr>
              <w:fldChar w:fldCharType="begin"/>
            </w:r>
            <w:r w:rsidR="004B2443">
              <w:rPr>
                <w:noProof/>
                <w:webHidden/>
              </w:rPr>
              <w:instrText xml:space="preserve"> PAGEREF _Toc382840451 \h </w:instrText>
            </w:r>
            <w:r>
              <w:rPr>
                <w:noProof/>
                <w:webHidden/>
              </w:rPr>
            </w:r>
            <w:r>
              <w:rPr>
                <w:noProof/>
                <w:webHidden/>
              </w:rPr>
              <w:fldChar w:fldCharType="separate"/>
            </w:r>
            <w:r w:rsidR="004B2443">
              <w:rPr>
                <w:noProof/>
                <w:webHidden/>
              </w:rPr>
              <w:t>55</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2" w:history="1">
            <w:r w:rsidR="004B2443" w:rsidRPr="00187FAC">
              <w:rPr>
                <w:rStyle w:val="Collegamentoipertestuale"/>
                <w:noProof/>
              </w:rPr>
              <w:t>2.2 ConfermaLetturaIdNotifica</w:t>
            </w:r>
            <w:r w:rsidR="004B2443">
              <w:rPr>
                <w:noProof/>
                <w:webHidden/>
              </w:rPr>
              <w:tab/>
            </w:r>
            <w:r>
              <w:rPr>
                <w:noProof/>
                <w:webHidden/>
              </w:rPr>
              <w:fldChar w:fldCharType="begin"/>
            </w:r>
            <w:r w:rsidR="004B2443">
              <w:rPr>
                <w:noProof/>
                <w:webHidden/>
              </w:rPr>
              <w:instrText xml:space="preserve"> PAGEREF _Toc382840452 \h </w:instrText>
            </w:r>
            <w:r>
              <w:rPr>
                <w:noProof/>
                <w:webHidden/>
              </w:rPr>
            </w:r>
            <w:r>
              <w:rPr>
                <w:noProof/>
                <w:webHidden/>
              </w:rPr>
              <w:fldChar w:fldCharType="separate"/>
            </w:r>
            <w:r w:rsidR="004B2443">
              <w:rPr>
                <w:noProof/>
                <w:webHidden/>
              </w:rPr>
              <w:t>57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3" w:history="1">
            <w:r w:rsidR="004B2443" w:rsidRPr="00187FAC">
              <w:rPr>
                <w:rStyle w:val="Collegamentoipertestuale"/>
                <w:noProof/>
              </w:rPr>
              <w:t>2.3 DatiAnagraficiSoggetto</w:t>
            </w:r>
            <w:r w:rsidR="004B2443">
              <w:rPr>
                <w:noProof/>
                <w:webHidden/>
              </w:rPr>
              <w:tab/>
            </w:r>
            <w:r>
              <w:rPr>
                <w:noProof/>
                <w:webHidden/>
              </w:rPr>
              <w:fldChar w:fldCharType="begin"/>
            </w:r>
            <w:r w:rsidR="004B2443">
              <w:rPr>
                <w:noProof/>
                <w:webHidden/>
              </w:rPr>
              <w:instrText xml:space="preserve"> PAGEREF _Toc382840453 \h </w:instrText>
            </w:r>
            <w:r>
              <w:rPr>
                <w:noProof/>
                <w:webHidden/>
              </w:rPr>
            </w:r>
            <w:r>
              <w:rPr>
                <w:noProof/>
                <w:webHidden/>
              </w:rPr>
              <w:fldChar w:fldCharType="separate"/>
            </w:r>
            <w:r w:rsidR="004B2443">
              <w:rPr>
                <w:noProof/>
                <w:webHidden/>
              </w:rPr>
              <w:t>58</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4" w:history="1">
            <w:r w:rsidR="004B2443" w:rsidRPr="00187FAC">
              <w:rPr>
                <w:rStyle w:val="Collegamentoipertestuale"/>
                <w:noProof/>
              </w:rPr>
              <w:t>2.4 DatiNotificaPerSoggetto</w:t>
            </w:r>
            <w:r w:rsidR="004B2443">
              <w:rPr>
                <w:noProof/>
                <w:webHidden/>
              </w:rPr>
              <w:tab/>
            </w:r>
            <w:r>
              <w:rPr>
                <w:noProof/>
                <w:webHidden/>
              </w:rPr>
              <w:fldChar w:fldCharType="begin"/>
            </w:r>
            <w:r w:rsidR="004B2443">
              <w:rPr>
                <w:noProof/>
                <w:webHidden/>
              </w:rPr>
              <w:instrText xml:space="preserve"> PAGEREF _Toc382840454 \h </w:instrText>
            </w:r>
            <w:r>
              <w:rPr>
                <w:noProof/>
                <w:webHidden/>
              </w:rPr>
            </w:r>
            <w:r>
              <w:rPr>
                <w:noProof/>
                <w:webHidden/>
              </w:rPr>
              <w:fldChar w:fldCharType="separate"/>
            </w:r>
            <w:r w:rsidR="004B2443">
              <w:rPr>
                <w:noProof/>
                <w:webHidden/>
              </w:rPr>
              <w:t>59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5" w:history="1">
            <w:r w:rsidR="004B2443" w:rsidRPr="00187FAC">
              <w:rPr>
                <w:rStyle w:val="Collegamentoipertestuale"/>
                <w:noProof/>
              </w:rPr>
              <w:t>2.5 DatiNotificaPerSoggetto2</w:t>
            </w:r>
            <w:r w:rsidR="004B2443">
              <w:rPr>
                <w:noProof/>
                <w:webHidden/>
              </w:rPr>
              <w:tab/>
            </w:r>
            <w:r>
              <w:rPr>
                <w:noProof/>
                <w:webHidden/>
              </w:rPr>
              <w:fldChar w:fldCharType="begin"/>
            </w:r>
            <w:r w:rsidR="004B2443">
              <w:rPr>
                <w:noProof/>
                <w:webHidden/>
              </w:rPr>
              <w:instrText xml:space="preserve"> PAGEREF _Toc382840455 \h </w:instrText>
            </w:r>
            <w:r>
              <w:rPr>
                <w:noProof/>
                <w:webHidden/>
              </w:rPr>
            </w:r>
            <w:r>
              <w:rPr>
                <w:noProof/>
                <w:webHidden/>
              </w:rPr>
              <w:fldChar w:fldCharType="separate"/>
            </w:r>
            <w:r w:rsidR="004B2443">
              <w:rPr>
                <w:noProof/>
                <w:webHidden/>
              </w:rPr>
              <w:t>60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6" w:history="1">
            <w:r w:rsidR="004B2443" w:rsidRPr="00187FAC">
              <w:rPr>
                <w:rStyle w:val="Collegamentoipertestuale"/>
                <w:noProof/>
              </w:rPr>
              <w:t>2.6 DatiNotificaPerSoggettoCodificaOC</w:t>
            </w:r>
            <w:r w:rsidR="004B2443">
              <w:rPr>
                <w:noProof/>
                <w:webHidden/>
              </w:rPr>
              <w:tab/>
            </w:r>
            <w:r>
              <w:rPr>
                <w:noProof/>
                <w:webHidden/>
              </w:rPr>
              <w:fldChar w:fldCharType="begin"/>
            </w:r>
            <w:r w:rsidR="004B2443">
              <w:rPr>
                <w:noProof/>
                <w:webHidden/>
              </w:rPr>
              <w:instrText xml:space="preserve"> PAGEREF _Toc382840456 \h </w:instrText>
            </w:r>
            <w:r>
              <w:rPr>
                <w:noProof/>
                <w:webHidden/>
              </w:rPr>
            </w:r>
            <w:r>
              <w:rPr>
                <w:noProof/>
                <w:webHidden/>
              </w:rPr>
              <w:fldChar w:fldCharType="separate"/>
            </w:r>
            <w:r w:rsidR="004B2443">
              <w:rPr>
                <w:noProof/>
                <w:webHidden/>
              </w:rPr>
              <w:t>61</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7" w:history="1">
            <w:r w:rsidR="004B2443" w:rsidRPr="00187FAC">
              <w:rPr>
                <w:rStyle w:val="Collegamentoipertestuale"/>
                <w:noProof/>
              </w:rPr>
              <w:t>2.7 DatiNotificaPerSoggettoCodificaOC2</w:t>
            </w:r>
            <w:r w:rsidR="004B2443">
              <w:rPr>
                <w:noProof/>
                <w:webHidden/>
              </w:rPr>
              <w:tab/>
            </w:r>
            <w:r>
              <w:rPr>
                <w:noProof/>
                <w:webHidden/>
              </w:rPr>
              <w:fldChar w:fldCharType="begin"/>
            </w:r>
            <w:r w:rsidR="004B2443">
              <w:rPr>
                <w:noProof/>
                <w:webHidden/>
              </w:rPr>
              <w:instrText xml:space="preserve"> PAGEREF _Toc382840457 \h </w:instrText>
            </w:r>
            <w:r>
              <w:rPr>
                <w:noProof/>
                <w:webHidden/>
              </w:rPr>
            </w:r>
            <w:r>
              <w:rPr>
                <w:noProof/>
                <w:webHidden/>
              </w:rPr>
              <w:fldChar w:fldCharType="separate"/>
            </w:r>
            <w:r w:rsidR="004B2443">
              <w:rPr>
                <w:noProof/>
                <w:webHidden/>
              </w:rPr>
              <w:t>62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8" w:history="1">
            <w:r w:rsidR="004B2443" w:rsidRPr="00187FAC">
              <w:rPr>
                <w:rStyle w:val="Collegamentoipertestuale"/>
                <w:noProof/>
              </w:rPr>
              <w:t>2.8 DatiNotificaPerIdentificativo</w:t>
            </w:r>
            <w:r w:rsidR="004B2443">
              <w:rPr>
                <w:noProof/>
                <w:webHidden/>
              </w:rPr>
              <w:tab/>
            </w:r>
            <w:r>
              <w:rPr>
                <w:noProof/>
                <w:webHidden/>
              </w:rPr>
              <w:fldChar w:fldCharType="begin"/>
            </w:r>
            <w:r w:rsidR="004B2443">
              <w:rPr>
                <w:noProof/>
                <w:webHidden/>
              </w:rPr>
              <w:instrText xml:space="preserve"> PAGEREF _Toc382840458 \h </w:instrText>
            </w:r>
            <w:r>
              <w:rPr>
                <w:noProof/>
                <w:webHidden/>
              </w:rPr>
            </w:r>
            <w:r>
              <w:rPr>
                <w:noProof/>
                <w:webHidden/>
              </w:rPr>
              <w:fldChar w:fldCharType="separate"/>
            </w:r>
            <w:r w:rsidR="004B2443">
              <w:rPr>
                <w:noProof/>
                <w:webHidden/>
              </w:rPr>
              <w:t>63</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59" w:history="1">
            <w:r w:rsidR="004B2443" w:rsidRPr="00187FAC">
              <w:rPr>
                <w:rStyle w:val="Collegamentoipertestuale"/>
                <w:noProof/>
              </w:rPr>
              <w:t>2.9 DatiNotificaPerIdentificativo2</w:t>
            </w:r>
            <w:r w:rsidR="004B2443">
              <w:rPr>
                <w:noProof/>
                <w:webHidden/>
              </w:rPr>
              <w:tab/>
            </w:r>
            <w:r>
              <w:rPr>
                <w:noProof/>
                <w:webHidden/>
              </w:rPr>
              <w:fldChar w:fldCharType="begin"/>
            </w:r>
            <w:r w:rsidR="004B2443">
              <w:rPr>
                <w:noProof/>
                <w:webHidden/>
              </w:rPr>
              <w:instrText xml:space="preserve"> PAGEREF _Toc382840459 \h </w:instrText>
            </w:r>
            <w:r>
              <w:rPr>
                <w:noProof/>
                <w:webHidden/>
              </w:rPr>
            </w:r>
            <w:r>
              <w:rPr>
                <w:noProof/>
                <w:webHidden/>
              </w:rPr>
              <w:fldChar w:fldCharType="separate"/>
            </w:r>
            <w:r w:rsidR="004B2443">
              <w:rPr>
                <w:noProof/>
                <w:webHidden/>
              </w:rPr>
              <w:t>64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0" w:history="1">
            <w:r w:rsidR="004B2443" w:rsidRPr="00187FAC">
              <w:rPr>
                <w:rStyle w:val="Collegamentoipertestuale"/>
                <w:noProof/>
              </w:rPr>
              <w:t>2.10 DatiNotificaPerIdentificativoCodificaOC</w:t>
            </w:r>
            <w:r w:rsidR="004B2443">
              <w:rPr>
                <w:noProof/>
                <w:webHidden/>
              </w:rPr>
              <w:tab/>
            </w:r>
            <w:r>
              <w:rPr>
                <w:noProof/>
                <w:webHidden/>
              </w:rPr>
              <w:fldChar w:fldCharType="begin"/>
            </w:r>
            <w:r w:rsidR="004B2443">
              <w:rPr>
                <w:noProof/>
                <w:webHidden/>
              </w:rPr>
              <w:instrText xml:space="preserve"> PAGEREF _Toc382840460 \h </w:instrText>
            </w:r>
            <w:r>
              <w:rPr>
                <w:noProof/>
                <w:webHidden/>
              </w:rPr>
            </w:r>
            <w:r>
              <w:rPr>
                <w:noProof/>
                <w:webHidden/>
              </w:rPr>
              <w:fldChar w:fldCharType="separate"/>
            </w:r>
            <w:r w:rsidR="004B2443">
              <w:rPr>
                <w:noProof/>
                <w:webHidden/>
              </w:rPr>
              <w:t>65</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1" w:history="1">
            <w:r w:rsidR="004B2443" w:rsidRPr="00187FAC">
              <w:rPr>
                <w:rStyle w:val="Collegamentoipertestuale"/>
                <w:noProof/>
              </w:rPr>
              <w:t>2.11 DatiNotificaPerIdentificativoCodificaOC2</w:t>
            </w:r>
            <w:r w:rsidR="004B2443">
              <w:rPr>
                <w:noProof/>
                <w:webHidden/>
              </w:rPr>
              <w:tab/>
            </w:r>
            <w:r>
              <w:rPr>
                <w:noProof/>
                <w:webHidden/>
              </w:rPr>
              <w:fldChar w:fldCharType="begin"/>
            </w:r>
            <w:r w:rsidR="004B2443">
              <w:rPr>
                <w:noProof/>
                <w:webHidden/>
              </w:rPr>
              <w:instrText xml:space="preserve"> PAGEREF _Toc382840461 \h </w:instrText>
            </w:r>
            <w:r>
              <w:rPr>
                <w:noProof/>
                <w:webHidden/>
              </w:rPr>
            </w:r>
            <w:r>
              <w:rPr>
                <w:noProof/>
                <w:webHidden/>
              </w:rPr>
              <w:fldChar w:fldCharType="separate"/>
            </w:r>
            <w:r w:rsidR="004B2443">
              <w:rPr>
                <w:noProof/>
                <w:webHidden/>
              </w:rPr>
              <w:t>66</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2" w:history="1">
            <w:r w:rsidR="004B2443" w:rsidRPr="00187FAC">
              <w:rPr>
                <w:rStyle w:val="Collegamentoipertestuale"/>
                <w:noProof/>
              </w:rPr>
              <w:t>2.12 DatiStatoNotifica</w:t>
            </w:r>
            <w:r w:rsidR="004B2443">
              <w:rPr>
                <w:noProof/>
                <w:webHidden/>
              </w:rPr>
              <w:tab/>
            </w:r>
            <w:r>
              <w:rPr>
                <w:noProof/>
                <w:webHidden/>
              </w:rPr>
              <w:fldChar w:fldCharType="begin"/>
            </w:r>
            <w:r w:rsidR="004B2443">
              <w:rPr>
                <w:noProof/>
                <w:webHidden/>
              </w:rPr>
              <w:instrText xml:space="preserve"> PAGEREF _Toc382840462 \h </w:instrText>
            </w:r>
            <w:r>
              <w:rPr>
                <w:noProof/>
                <w:webHidden/>
              </w:rPr>
            </w:r>
            <w:r>
              <w:rPr>
                <w:noProof/>
                <w:webHidden/>
              </w:rPr>
              <w:fldChar w:fldCharType="separate"/>
            </w:r>
            <w:r w:rsidR="004B2443">
              <w:rPr>
                <w:noProof/>
                <w:webHidden/>
              </w:rPr>
              <w:t>67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3" w:history="1">
            <w:r w:rsidR="004B2443" w:rsidRPr="00187FAC">
              <w:rPr>
                <w:rStyle w:val="Collegamentoipertestuale"/>
                <w:noProof/>
              </w:rPr>
              <w:t>2.13 DatiSezioneUnitàProduttive</w:t>
            </w:r>
            <w:r w:rsidR="004B2443">
              <w:rPr>
                <w:noProof/>
                <w:webHidden/>
              </w:rPr>
              <w:tab/>
            </w:r>
            <w:r>
              <w:rPr>
                <w:noProof/>
                <w:webHidden/>
              </w:rPr>
              <w:fldChar w:fldCharType="begin"/>
            </w:r>
            <w:r w:rsidR="004B2443">
              <w:rPr>
                <w:noProof/>
                <w:webHidden/>
              </w:rPr>
              <w:instrText xml:space="preserve"> PAGEREF _Toc382840463 \h </w:instrText>
            </w:r>
            <w:r>
              <w:rPr>
                <w:noProof/>
                <w:webHidden/>
              </w:rPr>
            </w:r>
            <w:r>
              <w:rPr>
                <w:noProof/>
                <w:webHidden/>
              </w:rPr>
              <w:fldChar w:fldCharType="separate"/>
            </w:r>
            <w:r w:rsidR="004B2443">
              <w:rPr>
                <w:noProof/>
                <w:webHidden/>
              </w:rPr>
              <w:t>69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4" w:history="1">
            <w:r w:rsidR="004B2443" w:rsidRPr="00187FAC">
              <w:rPr>
                <w:rStyle w:val="Collegamentoipertestuale"/>
                <w:noProof/>
              </w:rPr>
              <w:t>2.14 DatiSezioneUnitaProduttive2</w:t>
            </w:r>
            <w:r w:rsidR="004B2443">
              <w:rPr>
                <w:noProof/>
                <w:webHidden/>
              </w:rPr>
              <w:tab/>
            </w:r>
            <w:r>
              <w:rPr>
                <w:noProof/>
                <w:webHidden/>
              </w:rPr>
              <w:fldChar w:fldCharType="begin"/>
            </w:r>
            <w:r w:rsidR="004B2443">
              <w:rPr>
                <w:noProof/>
                <w:webHidden/>
              </w:rPr>
              <w:instrText xml:space="preserve"> PAGEREF _Toc382840464 \h </w:instrText>
            </w:r>
            <w:r>
              <w:rPr>
                <w:noProof/>
                <w:webHidden/>
              </w:rPr>
            </w:r>
            <w:r>
              <w:rPr>
                <w:noProof/>
                <w:webHidden/>
              </w:rPr>
              <w:fldChar w:fldCharType="separate"/>
            </w:r>
            <w:r w:rsidR="004B2443">
              <w:rPr>
                <w:noProof/>
                <w:webHidden/>
              </w:rPr>
              <w:t>70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5" w:history="1">
            <w:r w:rsidR="004B2443" w:rsidRPr="00187FAC">
              <w:rPr>
                <w:rStyle w:val="Collegamentoipertestuale"/>
                <w:noProof/>
              </w:rPr>
              <w:t>2.15 DatiSezioneTerritorio</w:t>
            </w:r>
            <w:r w:rsidR="004B2443">
              <w:rPr>
                <w:noProof/>
                <w:webHidden/>
              </w:rPr>
              <w:tab/>
            </w:r>
            <w:r>
              <w:rPr>
                <w:noProof/>
                <w:webHidden/>
              </w:rPr>
              <w:fldChar w:fldCharType="begin"/>
            </w:r>
            <w:r w:rsidR="004B2443">
              <w:rPr>
                <w:noProof/>
                <w:webHidden/>
              </w:rPr>
              <w:instrText xml:space="preserve"> PAGEREF _Toc382840465 \h </w:instrText>
            </w:r>
            <w:r>
              <w:rPr>
                <w:noProof/>
                <w:webHidden/>
              </w:rPr>
            </w:r>
            <w:r>
              <w:rPr>
                <w:noProof/>
                <w:webHidden/>
              </w:rPr>
              <w:fldChar w:fldCharType="separate"/>
            </w:r>
            <w:r w:rsidR="004B2443">
              <w:rPr>
                <w:noProof/>
                <w:webHidden/>
              </w:rPr>
              <w:t>71</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6" w:history="1">
            <w:r w:rsidR="004B2443" w:rsidRPr="00187FAC">
              <w:rPr>
                <w:rStyle w:val="Collegamentoipertestuale"/>
                <w:noProof/>
              </w:rPr>
              <w:t>2.16 DatiSezioneTerritorioCodificaOC</w:t>
            </w:r>
            <w:r w:rsidR="004B2443">
              <w:rPr>
                <w:noProof/>
                <w:webHidden/>
              </w:rPr>
              <w:tab/>
            </w:r>
            <w:r>
              <w:rPr>
                <w:noProof/>
                <w:webHidden/>
              </w:rPr>
              <w:fldChar w:fldCharType="begin"/>
            </w:r>
            <w:r w:rsidR="004B2443">
              <w:rPr>
                <w:noProof/>
                <w:webHidden/>
              </w:rPr>
              <w:instrText xml:space="preserve"> PAGEREF _Toc382840466 \h </w:instrText>
            </w:r>
            <w:r>
              <w:rPr>
                <w:noProof/>
                <w:webHidden/>
              </w:rPr>
            </w:r>
            <w:r>
              <w:rPr>
                <w:noProof/>
                <w:webHidden/>
              </w:rPr>
              <w:fldChar w:fldCharType="separate"/>
            </w:r>
            <w:r w:rsidR="004B2443">
              <w:rPr>
                <w:noProof/>
                <w:webHidden/>
              </w:rPr>
              <w:t>73</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7" w:history="1">
            <w:r w:rsidR="004B2443" w:rsidRPr="00187FAC">
              <w:rPr>
                <w:rStyle w:val="Collegamentoipertestuale"/>
                <w:noProof/>
              </w:rPr>
              <w:t>2.17 DatiSezioneStrutture</w:t>
            </w:r>
            <w:r w:rsidR="004B2443">
              <w:rPr>
                <w:noProof/>
                <w:webHidden/>
              </w:rPr>
              <w:tab/>
            </w:r>
            <w:r>
              <w:rPr>
                <w:noProof/>
                <w:webHidden/>
              </w:rPr>
              <w:fldChar w:fldCharType="begin"/>
            </w:r>
            <w:r w:rsidR="004B2443">
              <w:rPr>
                <w:noProof/>
                <w:webHidden/>
              </w:rPr>
              <w:instrText xml:space="preserve"> PAGEREF _Toc382840467 \h </w:instrText>
            </w:r>
            <w:r>
              <w:rPr>
                <w:noProof/>
                <w:webHidden/>
              </w:rPr>
            </w:r>
            <w:r>
              <w:rPr>
                <w:noProof/>
                <w:webHidden/>
              </w:rPr>
              <w:fldChar w:fldCharType="separate"/>
            </w:r>
            <w:r w:rsidR="004B2443">
              <w:rPr>
                <w:noProof/>
                <w:webHidden/>
              </w:rPr>
              <w:t>75</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8" w:history="1">
            <w:r w:rsidR="004B2443" w:rsidRPr="00187FAC">
              <w:rPr>
                <w:rStyle w:val="Collegamentoipertestuale"/>
                <w:noProof/>
              </w:rPr>
              <w:t>2.18 DatiSezioneZootecnia</w:t>
            </w:r>
            <w:r w:rsidR="004B2443">
              <w:rPr>
                <w:noProof/>
                <w:webHidden/>
              </w:rPr>
              <w:tab/>
            </w:r>
            <w:r>
              <w:rPr>
                <w:noProof/>
                <w:webHidden/>
              </w:rPr>
              <w:fldChar w:fldCharType="begin"/>
            </w:r>
            <w:r w:rsidR="004B2443">
              <w:rPr>
                <w:noProof/>
                <w:webHidden/>
              </w:rPr>
              <w:instrText xml:space="preserve"> PAGEREF _Toc382840468 \h </w:instrText>
            </w:r>
            <w:r>
              <w:rPr>
                <w:noProof/>
                <w:webHidden/>
              </w:rPr>
            </w:r>
            <w:r>
              <w:rPr>
                <w:noProof/>
                <w:webHidden/>
              </w:rPr>
              <w:fldChar w:fldCharType="separate"/>
            </w:r>
            <w:r w:rsidR="004B2443">
              <w:rPr>
                <w:noProof/>
                <w:webHidden/>
              </w:rPr>
              <w:t>77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69" w:history="1">
            <w:r w:rsidR="004B2443" w:rsidRPr="00187FAC">
              <w:rPr>
                <w:rStyle w:val="Collegamentoipertestuale"/>
                <w:noProof/>
              </w:rPr>
              <w:t>2.19 DatiSezionePreparazione</w:t>
            </w:r>
            <w:r w:rsidR="004B2443">
              <w:rPr>
                <w:noProof/>
                <w:webHidden/>
              </w:rPr>
              <w:tab/>
            </w:r>
            <w:r>
              <w:rPr>
                <w:noProof/>
                <w:webHidden/>
              </w:rPr>
              <w:fldChar w:fldCharType="begin"/>
            </w:r>
            <w:r w:rsidR="004B2443">
              <w:rPr>
                <w:noProof/>
                <w:webHidden/>
              </w:rPr>
              <w:instrText xml:space="preserve"> PAGEREF _Toc382840469 \h </w:instrText>
            </w:r>
            <w:r>
              <w:rPr>
                <w:noProof/>
                <w:webHidden/>
              </w:rPr>
            </w:r>
            <w:r>
              <w:rPr>
                <w:noProof/>
                <w:webHidden/>
              </w:rPr>
              <w:fldChar w:fldCharType="separate"/>
            </w:r>
            <w:r w:rsidR="004B2443">
              <w:rPr>
                <w:noProof/>
                <w:webHidden/>
              </w:rPr>
              <w:t>79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0" w:history="1">
            <w:r w:rsidR="004B2443" w:rsidRPr="00187FAC">
              <w:rPr>
                <w:rStyle w:val="Collegamentoipertestuale"/>
                <w:noProof/>
              </w:rPr>
              <w:t>2.20 DatiSezioneContoTerzisti</w:t>
            </w:r>
            <w:r w:rsidR="004B2443">
              <w:rPr>
                <w:noProof/>
                <w:webHidden/>
              </w:rPr>
              <w:tab/>
            </w:r>
            <w:r>
              <w:rPr>
                <w:noProof/>
                <w:webHidden/>
              </w:rPr>
              <w:fldChar w:fldCharType="begin"/>
            </w:r>
            <w:r w:rsidR="004B2443">
              <w:rPr>
                <w:noProof/>
                <w:webHidden/>
              </w:rPr>
              <w:instrText xml:space="preserve"> PAGEREF _Toc382840470 \h </w:instrText>
            </w:r>
            <w:r>
              <w:rPr>
                <w:noProof/>
                <w:webHidden/>
              </w:rPr>
            </w:r>
            <w:r>
              <w:rPr>
                <w:noProof/>
                <w:webHidden/>
              </w:rPr>
              <w:fldChar w:fldCharType="separate"/>
            </w:r>
            <w:r w:rsidR="004B2443">
              <w:rPr>
                <w:noProof/>
                <w:webHidden/>
              </w:rPr>
              <w:t>81</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1" w:history="1">
            <w:r w:rsidR="004B2443" w:rsidRPr="00187FAC">
              <w:rPr>
                <w:rStyle w:val="Collegamentoipertestuale"/>
                <w:noProof/>
              </w:rPr>
              <w:t>2.21 DatiSezioneContoTerzisti2</w:t>
            </w:r>
            <w:r w:rsidR="004B2443">
              <w:rPr>
                <w:noProof/>
                <w:webHidden/>
              </w:rPr>
              <w:tab/>
            </w:r>
            <w:r>
              <w:rPr>
                <w:noProof/>
                <w:webHidden/>
              </w:rPr>
              <w:fldChar w:fldCharType="begin"/>
            </w:r>
            <w:r w:rsidR="004B2443">
              <w:rPr>
                <w:noProof/>
                <w:webHidden/>
              </w:rPr>
              <w:instrText xml:space="preserve"> PAGEREF _Toc382840471 \h </w:instrText>
            </w:r>
            <w:r>
              <w:rPr>
                <w:noProof/>
                <w:webHidden/>
              </w:rPr>
            </w:r>
            <w:r>
              <w:rPr>
                <w:noProof/>
                <w:webHidden/>
              </w:rPr>
              <w:fldChar w:fldCharType="separate"/>
            </w:r>
            <w:r w:rsidR="004B2443">
              <w:rPr>
                <w:noProof/>
                <w:webHidden/>
              </w:rPr>
              <w:t>82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2" w:history="1">
            <w:r w:rsidR="004B2443" w:rsidRPr="00187FAC">
              <w:rPr>
                <w:rStyle w:val="Collegamentoipertestuale"/>
                <w:noProof/>
              </w:rPr>
              <w:t>2.22 DatiSezioneAcquacoltura</w:t>
            </w:r>
            <w:r w:rsidR="004B2443">
              <w:rPr>
                <w:noProof/>
                <w:webHidden/>
              </w:rPr>
              <w:tab/>
            </w:r>
            <w:r>
              <w:rPr>
                <w:noProof/>
                <w:webHidden/>
              </w:rPr>
              <w:fldChar w:fldCharType="begin"/>
            </w:r>
            <w:r w:rsidR="004B2443">
              <w:rPr>
                <w:noProof/>
                <w:webHidden/>
              </w:rPr>
              <w:instrText xml:space="preserve"> PAGEREF _Toc382840472 \h </w:instrText>
            </w:r>
            <w:r>
              <w:rPr>
                <w:noProof/>
                <w:webHidden/>
              </w:rPr>
            </w:r>
            <w:r>
              <w:rPr>
                <w:noProof/>
                <w:webHidden/>
              </w:rPr>
              <w:fldChar w:fldCharType="separate"/>
            </w:r>
            <w:r w:rsidR="004B2443">
              <w:rPr>
                <w:noProof/>
                <w:webHidden/>
              </w:rPr>
              <w:t>83</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3" w:history="1">
            <w:r w:rsidR="004B2443" w:rsidRPr="00187FAC">
              <w:rPr>
                <w:rStyle w:val="Collegamentoipertestuale"/>
                <w:noProof/>
              </w:rPr>
              <w:t>2.23 DatiSezioneImportatori</w:t>
            </w:r>
            <w:r w:rsidR="004B2443">
              <w:rPr>
                <w:noProof/>
                <w:webHidden/>
              </w:rPr>
              <w:tab/>
            </w:r>
            <w:r>
              <w:rPr>
                <w:noProof/>
                <w:webHidden/>
              </w:rPr>
              <w:fldChar w:fldCharType="begin"/>
            </w:r>
            <w:r w:rsidR="004B2443">
              <w:rPr>
                <w:noProof/>
                <w:webHidden/>
              </w:rPr>
              <w:instrText xml:space="preserve"> PAGEREF _Toc382840473 \h </w:instrText>
            </w:r>
            <w:r>
              <w:rPr>
                <w:noProof/>
                <w:webHidden/>
              </w:rPr>
            </w:r>
            <w:r>
              <w:rPr>
                <w:noProof/>
                <w:webHidden/>
              </w:rPr>
              <w:fldChar w:fldCharType="separate"/>
            </w:r>
            <w:r w:rsidR="004B2443">
              <w:rPr>
                <w:noProof/>
                <w:webHidden/>
              </w:rPr>
              <w:t>84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4" w:history="1">
            <w:r w:rsidR="004B2443" w:rsidRPr="00187FAC">
              <w:rPr>
                <w:rStyle w:val="Collegamentoipertestuale"/>
                <w:noProof/>
              </w:rPr>
              <w:t>2.24 ComunicazioneNuovaNotifica</w:t>
            </w:r>
            <w:r w:rsidR="004B2443">
              <w:rPr>
                <w:noProof/>
                <w:webHidden/>
              </w:rPr>
              <w:tab/>
            </w:r>
            <w:r>
              <w:rPr>
                <w:noProof/>
                <w:webHidden/>
              </w:rPr>
              <w:fldChar w:fldCharType="begin"/>
            </w:r>
            <w:r w:rsidR="004B2443">
              <w:rPr>
                <w:noProof/>
                <w:webHidden/>
              </w:rPr>
              <w:instrText xml:space="preserve"> PAGEREF _Toc382840474 \h </w:instrText>
            </w:r>
            <w:r>
              <w:rPr>
                <w:noProof/>
                <w:webHidden/>
              </w:rPr>
            </w:r>
            <w:r>
              <w:rPr>
                <w:noProof/>
                <w:webHidden/>
              </w:rPr>
              <w:fldChar w:fldCharType="separate"/>
            </w:r>
            <w:r w:rsidR="004B2443">
              <w:rPr>
                <w:noProof/>
                <w:webHidden/>
              </w:rPr>
              <w:t>86</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5" w:history="1">
            <w:r w:rsidR="004B2443" w:rsidRPr="00187FAC">
              <w:rPr>
                <w:rStyle w:val="Collegamentoipertestuale"/>
                <w:noProof/>
              </w:rPr>
              <w:t>2.25 ComunicazioneNuovaNotifica2</w:t>
            </w:r>
            <w:r w:rsidR="004B2443">
              <w:rPr>
                <w:noProof/>
                <w:webHidden/>
              </w:rPr>
              <w:tab/>
            </w:r>
            <w:r>
              <w:rPr>
                <w:noProof/>
                <w:webHidden/>
              </w:rPr>
              <w:fldChar w:fldCharType="begin"/>
            </w:r>
            <w:r w:rsidR="004B2443">
              <w:rPr>
                <w:noProof/>
                <w:webHidden/>
              </w:rPr>
              <w:instrText xml:space="preserve"> PAGEREF _Toc382840475 \h </w:instrText>
            </w:r>
            <w:r>
              <w:rPr>
                <w:noProof/>
                <w:webHidden/>
              </w:rPr>
            </w:r>
            <w:r>
              <w:rPr>
                <w:noProof/>
                <w:webHidden/>
              </w:rPr>
              <w:fldChar w:fldCharType="separate"/>
            </w:r>
            <w:r w:rsidR="004B2443">
              <w:rPr>
                <w:noProof/>
                <w:webHidden/>
              </w:rPr>
              <w:t>88</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6" w:history="1">
            <w:r w:rsidR="004B2443" w:rsidRPr="00187FAC">
              <w:rPr>
                <w:rStyle w:val="Collegamentoipertestuale"/>
                <w:noProof/>
              </w:rPr>
              <w:t>2.26 ComunicazioneNotificaPregressa</w:t>
            </w:r>
            <w:r w:rsidR="004B2443">
              <w:rPr>
                <w:noProof/>
                <w:webHidden/>
              </w:rPr>
              <w:tab/>
            </w:r>
            <w:r>
              <w:rPr>
                <w:noProof/>
                <w:webHidden/>
              </w:rPr>
              <w:fldChar w:fldCharType="begin"/>
            </w:r>
            <w:r w:rsidR="004B2443">
              <w:rPr>
                <w:noProof/>
                <w:webHidden/>
              </w:rPr>
              <w:instrText xml:space="preserve"> PAGEREF _Toc382840476 \h </w:instrText>
            </w:r>
            <w:r>
              <w:rPr>
                <w:noProof/>
                <w:webHidden/>
              </w:rPr>
            </w:r>
            <w:r>
              <w:rPr>
                <w:noProof/>
                <w:webHidden/>
              </w:rPr>
              <w:fldChar w:fldCharType="separate"/>
            </w:r>
            <w:r w:rsidR="004B2443">
              <w:rPr>
                <w:noProof/>
                <w:webHidden/>
              </w:rPr>
              <w:t>90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7" w:history="1">
            <w:r w:rsidR="004B2443" w:rsidRPr="00187FAC">
              <w:rPr>
                <w:rStyle w:val="Collegamentoipertestuale"/>
                <w:noProof/>
              </w:rPr>
              <w:t>2.27 AnnullaComunicazioneNuovaNotifica</w:t>
            </w:r>
            <w:r w:rsidR="004B2443">
              <w:rPr>
                <w:noProof/>
                <w:webHidden/>
              </w:rPr>
              <w:tab/>
            </w:r>
            <w:r>
              <w:rPr>
                <w:noProof/>
                <w:webHidden/>
              </w:rPr>
              <w:fldChar w:fldCharType="begin"/>
            </w:r>
            <w:r w:rsidR="004B2443">
              <w:rPr>
                <w:noProof/>
                <w:webHidden/>
              </w:rPr>
              <w:instrText xml:space="preserve"> PAGEREF _Toc382840477 \h </w:instrText>
            </w:r>
            <w:r>
              <w:rPr>
                <w:noProof/>
                <w:webHidden/>
              </w:rPr>
            </w:r>
            <w:r>
              <w:rPr>
                <w:noProof/>
                <w:webHidden/>
              </w:rPr>
              <w:fldChar w:fldCharType="separate"/>
            </w:r>
            <w:r w:rsidR="004B2443">
              <w:rPr>
                <w:noProof/>
                <w:webHidden/>
              </w:rPr>
              <w:t>92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8" w:history="1">
            <w:r w:rsidR="004B2443" w:rsidRPr="00187FAC">
              <w:rPr>
                <w:rStyle w:val="Collegamentoipertestuale"/>
                <w:noProof/>
              </w:rPr>
              <w:t>2.28 ComunicazioneEsitoIstruttoria</w:t>
            </w:r>
            <w:r w:rsidR="004B2443">
              <w:rPr>
                <w:noProof/>
                <w:webHidden/>
              </w:rPr>
              <w:tab/>
            </w:r>
            <w:r>
              <w:rPr>
                <w:noProof/>
                <w:webHidden/>
              </w:rPr>
              <w:fldChar w:fldCharType="begin"/>
            </w:r>
            <w:r w:rsidR="004B2443">
              <w:rPr>
                <w:noProof/>
                <w:webHidden/>
              </w:rPr>
              <w:instrText xml:space="preserve"> PAGEREF _Toc382840478 \h </w:instrText>
            </w:r>
            <w:r>
              <w:rPr>
                <w:noProof/>
                <w:webHidden/>
              </w:rPr>
            </w:r>
            <w:r>
              <w:rPr>
                <w:noProof/>
                <w:webHidden/>
              </w:rPr>
              <w:fldChar w:fldCharType="separate"/>
            </w:r>
            <w:r w:rsidR="004B2443">
              <w:rPr>
                <w:noProof/>
                <w:webHidden/>
              </w:rPr>
              <w:t>93</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79" w:history="1">
            <w:r w:rsidR="004B2443" w:rsidRPr="00187FAC">
              <w:rPr>
                <w:rStyle w:val="Collegamentoipertestuale"/>
                <w:noProof/>
              </w:rPr>
              <w:t>2.29 AnnullaComunicazioneEsitoIstruttoria</w:t>
            </w:r>
            <w:r w:rsidR="004B2443">
              <w:rPr>
                <w:noProof/>
                <w:webHidden/>
              </w:rPr>
              <w:tab/>
            </w:r>
            <w:r>
              <w:rPr>
                <w:noProof/>
                <w:webHidden/>
              </w:rPr>
              <w:fldChar w:fldCharType="begin"/>
            </w:r>
            <w:r w:rsidR="004B2443">
              <w:rPr>
                <w:noProof/>
                <w:webHidden/>
              </w:rPr>
              <w:instrText xml:space="preserve"> PAGEREF _Toc382840479 \h </w:instrText>
            </w:r>
            <w:r>
              <w:rPr>
                <w:noProof/>
                <w:webHidden/>
              </w:rPr>
            </w:r>
            <w:r>
              <w:rPr>
                <w:noProof/>
                <w:webHidden/>
              </w:rPr>
              <w:fldChar w:fldCharType="separate"/>
            </w:r>
            <w:r w:rsidR="004B2443">
              <w:rPr>
                <w:noProof/>
                <w:webHidden/>
              </w:rPr>
              <w:t>95</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0" w:history="1">
            <w:r w:rsidR="004B2443" w:rsidRPr="00187FAC">
              <w:rPr>
                <w:rStyle w:val="Collegamentoipertestuale"/>
                <w:noProof/>
              </w:rPr>
              <w:t>2.30 ConsultazioneEsitoIstruttoria</w:t>
            </w:r>
            <w:r w:rsidR="004B2443">
              <w:rPr>
                <w:noProof/>
                <w:webHidden/>
              </w:rPr>
              <w:tab/>
            </w:r>
            <w:r>
              <w:rPr>
                <w:noProof/>
                <w:webHidden/>
              </w:rPr>
              <w:fldChar w:fldCharType="begin"/>
            </w:r>
            <w:r w:rsidR="004B2443">
              <w:rPr>
                <w:noProof/>
                <w:webHidden/>
              </w:rPr>
              <w:instrText xml:space="preserve"> PAGEREF _Toc382840480 \h </w:instrText>
            </w:r>
            <w:r>
              <w:rPr>
                <w:noProof/>
                <w:webHidden/>
              </w:rPr>
            </w:r>
            <w:r>
              <w:rPr>
                <w:noProof/>
                <w:webHidden/>
              </w:rPr>
              <w:fldChar w:fldCharType="separate"/>
            </w:r>
            <w:r w:rsidR="004B2443">
              <w:rPr>
                <w:noProof/>
                <w:webHidden/>
              </w:rPr>
              <w:t>97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1" w:history="1">
            <w:r w:rsidR="004B2443" w:rsidRPr="00187FAC">
              <w:rPr>
                <w:rStyle w:val="Collegamentoipertestuale"/>
                <w:noProof/>
              </w:rPr>
              <w:t>2.31 ConsultazioneEsitoIstruttoriaOdc</w:t>
            </w:r>
            <w:r w:rsidR="004B2443">
              <w:rPr>
                <w:noProof/>
                <w:webHidden/>
              </w:rPr>
              <w:tab/>
            </w:r>
            <w:r>
              <w:rPr>
                <w:noProof/>
                <w:webHidden/>
              </w:rPr>
              <w:fldChar w:fldCharType="begin"/>
            </w:r>
            <w:r w:rsidR="004B2443">
              <w:rPr>
                <w:noProof/>
                <w:webHidden/>
              </w:rPr>
              <w:instrText xml:space="preserve"> PAGEREF _Toc382840481 \h </w:instrText>
            </w:r>
            <w:r>
              <w:rPr>
                <w:noProof/>
                <w:webHidden/>
              </w:rPr>
            </w:r>
            <w:r>
              <w:rPr>
                <w:noProof/>
                <w:webHidden/>
              </w:rPr>
              <w:fldChar w:fldCharType="separate"/>
            </w:r>
            <w:r w:rsidR="004B2443">
              <w:rPr>
                <w:noProof/>
                <w:webHidden/>
              </w:rPr>
              <w:t>100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2" w:history="1">
            <w:r w:rsidR="004B2443" w:rsidRPr="00187FAC">
              <w:rPr>
                <w:rStyle w:val="Collegamentoipertestuale"/>
                <w:noProof/>
              </w:rPr>
              <w:t>2.32 ConsultazioneDocumentoGiustificativo</w:t>
            </w:r>
            <w:r w:rsidR="004B2443">
              <w:rPr>
                <w:noProof/>
                <w:webHidden/>
              </w:rPr>
              <w:tab/>
            </w:r>
            <w:r>
              <w:rPr>
                <w:noProof/>
                <w:webHidden/>
              </w:rPr>
              <w:fldChar w:fldCharType="begin"/>
            </w:r>
            <w:r w:rsidR="004B2443">
              <w:rPr>
                <w:noProof/>
                <w:webHidden/>
              </w:rPr>
              <w:instrText xml:space="preserve"> PAGEREF _Toc382840482 \h </w:instrText>
            </w:r>
            <w:r>
              <w:rPr>
                <w:noProof/>
                <w:webHidden/>
              </w:rPr>
            </w:r>
            <w:r>
              <w:rPr>
                <w:noProof/>
                <w:webHidden/>
              </w:rPr>
              <w:fldChar w:fldCharType="separate"/>
            </w:r>
            <w:r w:rsidR="004B2443">
              <w:rPr>
                <w:noProof/>
                <w:webHidden/>
              </w:rPr>
              <w:t>104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3" w:history="1">
            <w:r w:rsidR="004B2443" w:rsidRPr="00187FAC">
              <w:rPr>
                <w:rStyle w:val="Collegamentoipertestuale"/>
                <w:noProof/>
              </w:rPr>
              <w:t>2.33 ConsultazioneDocumentoConformita</w:t>
            </w:r>
            <w:r w:rsidR="004B2443">
              <w:rPr>
                <w:noProof/>
                <w:webHidden/>
              </w:rPr>
              <w:tab/>
            </w:r>
            <w:r>
              <w:rPr>
                <w:noProof/>
                <w:webHidden/>
              </w:rPr>
              <w:fldChar w:fldCharType="begin"/>
            </w:r>
            <w:r w:rsidR="004B2443">
              <w:rPr>
                <w:noProof/>
                <w:webHidden/>
              </w:rPr>
              <w:instrText xml:space="preserve"> PAGEREF _Toc382840483 \h </w:instrText>
            </w:r>
            <w:r>
              <w:rPr>
                <w:noProof/>
                <w:webHidden/>
              </w:rPr>
            </w:r>
            <w:r>
              <w:rPr>
                <w:noProof/>
                <w:webHidden/>
              </w:rPr>
              <w:fldChar w:fldCharType="separate"/>
            </w:r>
            <w:r w:rsidR="004B2443">
              <w:rPr>
                <w:noProof/>
                <w:webHidden/>
              </w:rPr>
              <w:t>108</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4" w:history="1">
            <w:r w:rsidR="004B2443" w:rsidRPr="00187FAC">
              <w:rPr>
                <w:rStyle w:val="Collegamentoipertestuale"/>
                <w:noProof/>
              </w:rPr>
              <w:t>2.34 ComunicazioneChiusuraProcedimento</w:t>
            </w:r>
            <w:r w:rsidR="004B2443">
              <w:rPr>
                <w:noProof/>
                <w:webHidden/>
              </w:rPr>
              <w:tab/>
            </w:r>
            <w:r>
              <w:rPr>
                <w:noProof/>
                <w:webHidden/>
              </w:rPr>
              <w:fldChar w:fldCharType="begin"/>
            </w:r>
            <w:r w:rsidR="004B2443">
              <w:rPr>
                <w:noProof/>
                <w:webHidden/>
              </w:rPr>
              <w:instrText xml:space="preserve"> PAGEREF _Toc382840484 \h </w:instrText>
            </w:r>
            <w:r>
              <w:rPr>
                <w:noProof/>
                <w:webHidden/>
              </w:rPr>
            </w:r>
            <w:r>
              <w:rPr>
                <w:noProof/>
                <w:webHidden/>
              </w:rPr>
              <w:fldChar w:fldCharType="separate"/>
            </w:r>
            <w:r w:rsidR="004B2443">
              <w:rPr>
                <w:noProof/>
                <w:webHidden/>
              </w:rPr>
              <w:t>112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5" w:history="1">
            <w:r w:rsidR="004B2443" w:rsidRPr="00187FAC">
              <w:rPr>
                <w:rStyle w:val="Collegamentoipertestuale"/>
                <w:noProof/>
              </w:rPr>
              <w:t>2.35 Annulla ComunicazioneChiusuraProcedimento</w:t>
            </w:r>
            <w:r w:rsidR="004B2443">
              <w:rPr>
                <w:noProof/>
                <w:webHidden/>
              </w:rPr>
              <w:tab/>
            </w:r>
            <w:r>
              <w:rPr>
                <w:noProof/>
                <w:webHidden/>
              </w:rPr>
              <w:fldChar w:fldCharType="begin"/>
            </w:r>
            <w:r w:rsidR="004B2443">
              <w:rPr>
                <w:noProof/>
                <w:webHidden/>
              </w:rPr>
              <w:instrText xml:space="preserve"> PAGEREF _Toc382840485 \h </w:instrText>
            </w:r>
            <w:r>
              <w:rPr>
                <w:noProof/>
                <w:webHidden/>
              </w:rPr>
            </w:r>
            <w:r>
              <w:rPr>
                <w:noProof/>
                <w:webHidden/>
              </w:rPr>
              <w:fldChar w:fldCharType="separate"/>
            </w:r>
            <w:r w:rsidR="004B2443">
              <w:rPr>
                <w:noProof/>
                <w:webHidden/>
              </w:rPr>
              <w:t>114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6" w:history="1">
            <w:r w:rsidR="004B2443" w:rsidRPr="00187FAC">
              <w:rPr>
                <w:rStyle w:val="Collegamentoipertestuale"/>
                <w:noProof/>
              </w:rPr>
              <w:t>2.36 ConsultazioneChiusuraProcedimento</w:t>
            </w:r>
            <w:r w:rsidR="004B2443">
              <w:rPr>
                <w:noProof/>
                <w:webHidden/>
              </w:rPr>
              <w:tab/>
            </w:r>
            <w:r>
              <w:rPr>
                <w:noProof/>
                <w:webHidden/>
              </w:rPr>
              <w:fldChar w:fldCharType="begin"/>
            </w:r>
            <w:r w:rsidR="004B2443">
              <w:rPr>
                <w:noProof/>
                <w:webHidden/>
              </w:rPr>
              <w:instrText xml:space="preserve"> PAGEREF _Toc382840486 \h </w:instrText>
            </w:r>
            <w:r>
              <w:rPr>
                <w:noProof/>
                <w:webHidden/>
              </w:rPr>
            </w:r>
            <w:r>
              <w:rPr>
                <w:noProof/>
                <w:webHidden/>
              </w:rPr>
              <w:fldChar w:fldCharType="separate"/>
            </w:r>
            <w:r w:rsidR="004B2443">
              <w:rPr>
                <w:noProof/>
                <w:webHidden/>
              </w:rPr>
              <w:t>116</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7" w:history="1">
            <w:r w:rsidR="004B2443" w:rsidRPr="00187FAC">
              <w:rPr>
                <w:rStyle w:val="Collegamentoipertestuale"/>
                <w:noProof/>
              </w:rPr>
              <w:t>2.37 ComunicazioneEsclusione</w:t>
            </w:r>
            <w:r w:rsidR="004B2443">
              <w:rPr>
                <w:noProof/>
                <w:webHidden/>
              </w:rPr>
              <w:tab/>
            </w:r>
            <w:r>
              <w:rPr>
                <w:noProof/>
                <w:webHidden/>
              </w:rPr>
              <w:fldChar w:fldCharType="begin"/>
            </w:r>
            <w:r w:rsidR="004B2443">
              <w:rPr>
                <w:noProof/>
                <w:webHidden/>
              </w:rPr>
              <w:instrText xml:space="preserve"> PAGEREF _Toc382840487 \h </w:instrText>
            </w:r>
            <w:r>
              <w:rPr>
                <w:noProof/>
                <w:webHidden/>
              </w:rPr>
            </w:r>
            <w:r>
              <w:rPr>
                <w:noProof/>
                <w:webHidden/>
              </w:rPr>
              <w:fldChar w:fldCharType="separate"/>
            </w:r>
            <w:r w:rsidR="004B2443">
              <w:rPr>
                <w:noProof/>
                <w:webHidden/>
              </w:rPr>
              <w:t>119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8" w:history="1">
            <w:r w:rsidR="004B2443" w:rsidRPr="00187FAC">
              <w:rPr>
                <w:rStyle w:val="Collegamentoipertestuale"/>
                <w:noProof/>
              </w:rPr>
              <w:t>2.38 AnnullaComunicazioneEsclusione</w:t>
            </w:r>
            <w:r w:rsidR="004B2443">
              <w:rPr>
                <w:noProof/>
                <w:webHidden/>
              </w:rPr>
              <w:tab/>
            </w:r>
            <w:r>
              <w:rPr>
                <w:noProof/>
                <w:webHidden/>
              </w:rPr>
              <w:fldChar w:fldCharType="begin"/>
            </w:r>
            <w:r w:rsidR="004B2443">
              <w:rPr>
                <w:noProof/>
                <w:webHidden/>
              </w:rPr>
              <w:instrText xml:space="preserve"> PAGEREF _Toc382840488 \h </w:instrText>
            </w:r>
            <w:r>
              <w:rPr>
                <w:noProof/>
                <w:webHidden/>
              </w:rPr>
            </w:r>
            <w:r>
              <w:rPr>
                <w:noProof/>
                <w:webHidden/>
              </w:rPr>
              <w:fldChar w:fldCharType="separate"/>
            </w:r>
            <w:r w:rsidR="004B2443">
              <w:rPr>
                <w:noProof/>
                <w:webHidden/>
              </w:rPr>
              <w:t>121</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89" w:history="1">
            <w:r w:rsidR="004B2443" w:rsidRPr="00187FAC">
              <w:rPr>
                <w:rStyle w:val="Collegamentoipertestuale"/>
                <w:noProof/>
              </w:rPr>
              <w:t>2.39 ConsultazioneComunicazioneEsclusione</w:t>
            </w:r>
            <w:r w:rsidR="004B2443">
              <w:rPr>
                <w:noProof/>
                <w:webHidden/>
              </w:rPr>
              <w:tab/>
            </w:r>
            <w:r>
              <w:rPr>
                <w:noProof/>
                <w:webHidden/>
              </w:rPr>
              <w:fldChar w:fldCharType="begin"/>
            </w:r>
            <w:r w:rsidR="004B2443">
              <w:rPr>
                <w:noProof/>
                <w:webHidden/>
              </w:rPr>
              <w:instrText xml:space="preserve"> PAGEREF _Toc382840489 \h </w:instrText>
            </w:r>
            <w:r>
              <w:rPr>
                <w:noProof/>
                <w:webHidden/>
              </w:rPr>
            </w:r>
            <w:r>
              <w:rPr>
                <w:noProof/>
                <w:webHidden/>
              </w:rPr>
              <w:fldChar w:fldCharType="separate"/>
            </w:r>
            <w:r w:rsidR="004B2443">
              <w:rPr>
                <w:noProof/>
                <w:webHidden/>
              </w:rPr>
              <w:t>123</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0" w:history="1">
            <w:r w:rsidR="004B2443" w:rsidRPr="00187FAC">
              <w:rPr>
                <w:rStyle w:val="Collegamentoipertestuale"/>
                <w:noProof/>
              </w:rPr>
              <w:t>2.40 ConsultazioneComunicazioneEsclusioneOdc</w:t>
            </w:r>
            <w:r w:rsidR="004B2443">
              <w:rPr>
                <w:noProof/>
                <w:webHidden/>
              </w:rPr>
              <w:tab/>
            </w:r>
            <w:r>
              <w:rPr>
                <w:noProof/>
                <w:webHidden/>
              </w:rPr>
              <w:fldChar w:fldCharType="begin"/>
            </w:r>
            <w:r w:rsidR="004B2443">
              <w:rPr>
                <w:noProof/>
                <w:webHidden/>
              </w:rPr>
              <w:instrText xml:space="preserve"> PAGEREF _Toc382840490 \h </w:instrText>
            </w:r>
            <w:r>
              <w:rPr>
                <w:noProof/>
                <w:webHidden/>
              </w:rPr>
            </w:r>
            <w:r>
              <w:rPr>
                <w:noProof/>
                <w:webHidden/>
              </w:rPr>
              <w:fldChar w:fldCharType="separate"/>
            </w:r>
            <w:r w:rsidR="004B2443">
              <w:rPr>
                <w:noProof/>
                <w:webHidden/>
              </w:rPr>
              <w:t>127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1" w:history="1">
            <w:r w:rsidR="004B2443" w:rsidRPr="00187FAC">
              <w:rPr>
                <w:rStyle w:val="Collegamentoipertestuale"/>
                <w:noProof/>
              </w:rPr>
              <w:t>2.41 ComunicazioneRecesso</w:t>
            </w:r>
            <w:r w:rsidR="004B2443">
              <w:rPr>
                <w:noProof/>
                <w:webHidden/>
              </w:rPr>
              <w:tab/>
            </w:r>
            <w:r>
              <w:rPr>
                <w:noProof/>
                <w:webHidden/>
              </w:rPr>
              <w:fldChar w:fldCharType="begin"/>
            </w:r>
            <w:r w:rsidR="004B2443">
              <w:rPr>
                <w:noProof/>
                <w:webHidden/>
              </w:rPr>
              <w:instrText xml:space="preserve"> PAGEREF _Toc382840491 \h </w:instrText>
            </w:r>
            <w:r>
              <w:rPr>
                <w:noProof/>
                <w:webHidden/>
              </w:rPr>
            </w:r>
            <w:r>
              <w:rPr>
                <w:noProof/>
                <w:webHidden/>
              </w:rPr>
              <w:fldChar w:fldCharType="separate"/>
            </w:r>
            <w:r w:rsidR="004B2443">
              <w:rPr>
                <w:noProof/>
                <w:webHidden/>
              </w:rPr>
              <w:t>130</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2" w:history="1">
            <w:r w:rsidR="004B2443" w:rsidRPr="00187FAC">
              <w:rPr>
                <w:rStyle w:val="Collegamentoipertestuale"/>
                <w:noProof/>
              </w:rPr>
              <w:t>2.42 AnnullaComunicazioneRecesso</w:t>
            </w:r>
            <w:r w:rsidR="004B2443">
              <w:rPr>
                <w:noProof/>
                <w:webHidden/>
              </w:rPr>
              <w:tab/>
            </w:r>
            <w:r>
              <w:rPr>
                <w:noProof/>
                <w:webHidden/>
              </w:rPr>
              <w:fldChar w:fldCharType="begin"/>
            </w:r>
            <w:r w:rsidR="004B2443">
              <w:rPr>
                <w:noProof/>
                <w:webHidden/>
              </w:rPr>
              <w:instrText xml:space="preserve"> PAGEREF _Toc382840492 \h </w:instrText>
            </w:r>
            <w:r>
              <w:rPr>
                <w:noProof/>
                <w:webHidden/>
              </w:rPr>
            </w:r>
            <w:r>
              <w:rPr>
                <w:noProof/>
                <w:webHidden/>
              </w:rPr>
              <w:fldChar w:fldCharType="separate"/>
            </w:r>
            <w:r w:rsidR="004B2443">
              <w:rPr>
                <w:noProof/>
                <w:webHidden/>
              </w:rPr>
              <w:t>132</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3" w:history="1">
            <w:r w:rsidR="004B2443" w:rsidRPr="00187FAC">
              <w:rPr>
                <w:rStyle w:val="Collegamentoipertestuale"/>
                <w:noProof/>
              </w:rPr>
              <w:t>2.43 ConsultazioneComunicazioneRecesso</w:t>
            </w:r>
            <w:r w:rsidR="004B2443">
              <w:rPr>
                <w:noProof/>
                <w:webHidden/>
              </w:rPr>
              <w:tab/>
            </w:r>
            <w:r>
              <w:rPr>
                <w:noProof/>
                <w:webHidden/>
              </w:rPr>
              <w:fldChar w:fldCharType="begin"/>
            </w:r>
            <w:r w:rsidR="004B2443">
              <w:rPr>
                <w:noProof/>
                <w:webHidden/>
              </w:rPr>
              <w:instrText xml:space="preserve"> PAGEREF _Toc382840493 \h </w:instrText>
            </w:r>
            <w:r>
              <w:rPr>
                <w:noProof/>
                <w:webHidden/>
              </w:rPr>
            </w:r>
            <w:r>
              <w:rPr>
                <w:noProof/>
                <w:webHidden/>
              </w:rPr>
              <w:fldChar w:fldCharType="separate"/>
            </w:r>
            <w:r w:rsidR="004B2443">
              <w:rPr>
                <w:noProof/>
                <w:webHidden/>
              </w:rPr>
              <w:t>134</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4" w:history="1">
            <w:r w:rsidR="004B2443" w:rsidRPr="00187FAC">
              <w:rPr>
                <w:rStyle w:val="Collegamentoipertestuale"/>
                <w:noProof/>
              </w:rPr>
              <w:t>2.44 EsitoComunicazioniNotifica</w:t>
            </w:r>
            <w:r w:rsidR="004B2443">
              <w:rPr>
                <w:noProof/>
                <w:webHidden/>
              </w:rPr>
              <w:tab/>
            </w:r>
            <w:r>
              <w:rPr>
                <w:noProof/>
                <w:webHidden/>
              </w:rPr>
              <w:fldChar w:fldCharType="begin"/>
            </w:r>
            <w:r w:rsidR="004B2443">
              <w:rPr>
                <w:noProof/>
                <w:webHidden/>
              </w:rPr>
              <w:instrText xml:space="preserve"> PAGEREF _Toc382840494 \h </w:instrText>
            </w:r>
            <w:r>
              <w:rPr>
                <w:noProof/>
                <w:webHidden/>
              </w:rPr>
            </w:r>
            <w:r>
              <w:rPr>
                <w:noProof/>
                <w:webHidden/>
              </w:rPr>
              <w:fldChar w:fldCharType="separate"/>
            </w:r>
            <w:r w:rsidR="004B2443">
              <w:rPr>
                <w:noProof/>
                <w:webHidden/>
              </w:rPr>
              <w:t>137</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5" w:history="1">
            <w:r w:rsidR="004B2443" w:rsidRPr="00187FAC">
              <w:rPr>
                <w:rStyle w:val="Collegamentoipertestuale"/>
                <w:noProof/>
              </w:rPr>
              <w:t>2.45 ConfermaLetturaEsito</w:t>
            </w:r>
            <w:r w:rsidR="004B2443">
              <w:rPr>
                <w:noProof/>
                <w:webHidden/>
              </w:rPr>
              <w:tab/>
            </w:r>
            <w:r>
              <w:rPr>
                <w:noProof/>
                <w:webHidden/>
              </w:rPr>
              <w:fldChar w:fldCharType="begin"/>
            </w:r>
            <w:r w:rsidR="004B2443">
              <w:rPr>
                <w:noProof/>
                <w:webHidden/>
              </w:rPr>
              <w:instrText xml:space="preserve"> PAGEREF _Toc382840495 \h </w:instrText>
            </w:r>
            <w:r>
              <w:rPr>
                <w:noProof/>
                <w:webHidden/>
              </w:rPr>
            </w:r>
            <w:r>
              <w:rPr>
                <w:noProof/>
                <w:webHidden/>
              </w:rPr>
              <w:fldChar w:fldCharType="separate"/>
            </w:r>
            <w:r w:rsidR="004B2443">
              <w:rPr>
                <w:noProof/>
                <w:webHidden/>
              </w:rPr>
              <w:t>139</w:t>
            </w:r>
            <w:r>
              <w:rPr>
                <w:noProof/>
                <w:webHidden/>
              </w:rPr>
              <w:fldChar w:fldCharType="end"/>
            </w:r>
          </w:hyperlink>
        </w:p>
        <w:p w:rsidR="004B2443" w:rsidRDefault="00390282">
          <w:pPr>
            <w:pStyle w:val="Sommario2"/>
            <w:tabs>
              <w:tab w:val="right" w:leader="dot" w:pos="8664"/>
            </w:tabs>
            <w:rPr>
              <w:rFonts w:asciiTheme="minorHAnsi" w:eastAsiaTheme="minorEastAsia" w:hAnsiTheme="minorHAnsi" w:cstheme="minorBidi"/>
              <w:smallCaps w:val="0"/>
              <w:noProof/>
              <w:sz w:val="22"/>
              <w:szCs w:val="22"/>
              <w:lang w:eastAsia="it-IT"/>
            </w:rPr>
          </w:pPr>
          <w:hyperlink w:anchor="_Toc382840496" w:history="1">
            <w:r w:rsidR="004B2443" w:rsidRPr="00187FAC">
              <w:rPr>
                <w:rStyle w:val="Collegamentoipertestuale"/>
                <w:noProof/>
              </w:rPr>
              <w:t>2.46 ConsultazioneIterAmministrativo</w:t>
            </w:r>
            <w:r w:rsidR="004B2443">
              <w:rPr>
                <w:noProof/>
                <w:webHidden/>
              </w:rPr>
              <w:tab/>
            </w:r>
            <w:r>
              <w:rPr>
                <w:noProof/>
                <w:webHidden/>
              </w:rPr>
              <w:fldChar w:fldCharType="begin"/>
            </w:r>
            <w:r w:rsidR="004B2443">
              <w:rPr>
                <w:noProof/>
                <w:webHidden/>
              </w:rPr>
              <w:instrText xml:space="preserve"> PAGEREF _Toc382840496 \h </w:instrText>
            </w:r>
            <w:r>
              <w:rPr>
                <w:noProof/>
                <w:webHidden/>
              </w:rPr>
            </w:r>
            <w:r>
              <w:rPr>
                <w:noProof/>
                <w:webHidden/>
              </w:rPr>
              <w:fldChar w:fldCharType="separate"/>
            </w:r>
            <w:r w:rsidR="004B2443">
              <w:rPr>
                <w:noProof/>
                <w:webHidden/>
              </w:rPr>
              <w:t>140</w:t>
            </w:r>
            <w:r>
              <w:rPr>
                <w:noProof/>
                <w:webHidden/>
              </w:rPr>
              <w:fldChar w:fldCharType="end"/>
            </w:r>
          </w:hyperlink>
        </w:p>
        <w:p w:rsidR="004B2443" w:rsidRDefault="00390282">
          <w:r>
            <w:fldChar w:fldCharType="end"/>
          </w:r>
        </w:p>
      </w:sdtContent>
    </w:sdt>
    <w:p w:rsidR="009C3B5D" w:rsidRDefault="009C3B5D" w:rsidP="00B64217">
      <w:pPr>
        <w:rPr>
          <w:rFonts w:ascii="Consolas" w:hAnsi="Consolas" w:cs="Consolas"/>
          <w:sz w:val="21"/>
          <w:szCs w:val="21"/>
        </w:rPr>
      </w:pPr>
    </w:p>
    <w:p w:rsidR="009C3B5D" w:rsidRDefault="009C3B5D" w:rsidP="009C3B5D">
      <w:pPr>
        <w:pStyle w:val="Titolo1"/>
      </w:pPr>
      <w:bookmarkStart w:id="0" w:name="_Toc358814762"/>
      <w:bookmarkStart w:id="1" w:name="_Toc380588671"/>
      <w:bookmarkStart w:id="2" w:name="_Toc382840383"/>
      <w:bookmarkStart w:id="3" w:name="_Toc382840440"/>
      <w:bookmarkStart w:id="4" w:name="_Toc358814763"/>
      <w:bookmarkStart w:id="5" w:name="_Toc382836931"/>
      <w:r>
        <w:lastRenderedPageBreak/>
        <w:t>1. Introduzione</w:t>
      </w:r>
      <w:bookmarkEnd w:id="0"/>
      <w:bookmarkEnd w:id="1"/>
      <w:bookmarkEnd w:id="2"/>
      <w:bookmarkEnd w:id="3"/>
    </w:p>
    <w:p w:rsidR="004C5CE2" w:rsidRDefault="0058012E" w:rsidP="009F76E4">
      <w:pPr>
        <w:pStyle w:val="Titolo2"/>
      </w:pPr>
      <w:bookmarkStart w:id="6" w:name="_Toc382840384"/>
      <w:bookmarkStart w:id="7" w:name="_Toc382840441"/>
      <w:r w:rsidRPr="00DA71ED">
        <w:lastRenderedPageBreak/>
        <w:t>1.1 Premessa</w:t>
      </w:r>
      <w:bookmarkEnd w:id="4"/>
      <w:bookmarkEnd w:id="5"/>
      <w:bookmarkEnd w:id="6"/>
      <w:bookmarkEnd w:id="7"/>
    </w:p>
    <w:p w:rsidR="007252B6" w:rsidRPr="007252B6" w:rsidRDefault="007252B6" w:rsidP="007252B6"/>
    <w:p w:rsidR="004C5CE2" w:rsidRDefault="0058012E" w:rsidP="00343D19">
      <w:pPr>
        <w:spacing w:after="120" w:line="320" w:lineRule="atLeast"/>
        <w:ind w:left="357"/>
        <w:jc w:val="both"/>
        <w:rPr>
          <w:rFonts w:ascii="Arial" w:hAnsi="Arial" w:cs="Arial"/>
          <w:sz w:val="22"/>
        </w:rPr>
      </w:pPr>
      <w:r>
        <w:rPr>
          <w:rFonts w:ascii="Arial" w:hAnsi="Arial" w:cs="Arial"/>
          <w:sz w:val="22"/>
        </w:rPr>
        <w:t>Il presente documento rappresenta la specifica dei dati, dei protocolli e le interfacce di comunicazione per l’integrazione dei sistemi informativi regionali con il SIB. Il fine è quello di consentire l’interscambio e la cooperazione applicativa con oggetto i dati della Notifica di Attività Biologica informatizzata e del suo iter amministrativo.</w:t>
      </w:r>
    </w:p>
    <w:p w:rsidR="004C5CE2" w:rsidRDefault="004C5CE2" w:rsidP="00343D19">
      <w:pPr>
        <w:spacing w:after="120" w:line="320" w:lineRule="atLeast"/>
        <w:ind w:left="357"/>
        <w:jc w:val="both"/>
        <w:rPr>
          <w:rFonts w:ascii="Arial" w:hAnsi="Arial" w:cs="Arial"/>
          <w:sz w:val="22"/>
        </w:rPr>
      </w:pPr>
    </w:p>
    <w:p w:rsidR="004C5CE2" w:rsidRDefault="0058012E" w:rsidP="00343D19">
      <w:pPr>
        <w:spacing w:after="120" w:line="320" w:lineRule="atLeast"/>
        <w:ind w:left="357"/>
        <w:jc w:val="both"/>
        <w:rPr>
          <w:rFonts w:ascii="Arial" w:hAnsi="Arial" w:cs="Arial"/>
          <w:sz w:val="22"/>
        </w:rPr>
      </w:pPr>
      <w:r>
        <w:rPr>
          <w:rFonts w:ascii="Arial" w:hAnsi="Arial" w:cs="Arial"/>
          <w:sz w:val="22"/>
        </w:rPr>
        <w:t>Per la modalità di accesso ai servizi, il formato dei web services, i requisiti utente per la cooperazione, la disponibilità e altre caratteristiche tecniche si rimanda alla documentazione prevista per i servizi di interscambio dati e cooperazione applicativa (Modalità web-service-1.2.pdf o aggiornamenti successivi) disponibile nell’area Download/Area di Cooperazione/ Specifiche di Cooperazione Applicativa del Portale SIAN.</w:t>
      </w:r>
    </w:p>
    <w:p w:rsidR="004C5CE2" w:rsidRDefault="0058012E" w:rsidP="009F76E4">
      <w:pPr>
        <w:pStyle w:val="Titolo2"/>
        <w:rPr>
          <w:i/>
        </w:rPr>
      </w:pPr>
      <w:bookmarkStart w:id="8" w:name="_Toc358814764"/>
      <w:bookmarkStart w:id="9" w:name="_Toc382836932"/>
      <w:bookmarkStart w:id="10" w:name="_Toc382840385"/>
      <w:bookmarkStart w:id="11" w:name="_Toc382840442"/>
      <w:r>
        <w:lastRenderedPageBreak/>
        <w:t>1.2 Scopo</w:t>
      </w:r>
      <w:bookmarkEnd w:id="8"/>
      <w:bookmarkEnd w:id="9"/>
      <w:bookmarkEnd w:id="10"/>
      <w:bookmarkEnd w:id="11"/>
    </w:p>
    <w:p w:rsidR="004C5CE2" w:rsidRDefault="0058012E">
      <w:pPr>
        <w:spacing w:after="120" w:line="320" w:lineRule="atLeast"/>
        <w:ind w:left="357"/>
        <w:jc w:val="both"/>
        <w:rPr>
          <w:rFonts w:ascii="Arial" w:hAnsi="Arial" w:cs="Arial"/>
          <w:sz w:val="22"/>
        </w:rPr>
      </w:pPr>
      <w:r>
        <w:rPr>
          <w:rFonts w:ascii="Arial" w:hAnsi="Arial" w:cs="Arial"/>
          <w:sz w:val="22"/>
        </w:rPr>
        <w:t xml:space="preserve">Lo scopo del seguente documento è quello di descrivere le modalità operative per l’interscambio in cooperazione applicativa </w:t>
      </w:r>
      <w:r w:rsidR="00691969">
        <w:rPr>
          <w:rFonts w:ascii="Arial" w:hAnsi="Arial" w:cs="Arial"/>
          <w:sz w:val="22"/>
        </w:rPr>
        <w:t xml:space="preserve">tra le Regioni e il SIB </w:t>
      </w:r>
      <w:r>
        <w:rPr>
          <w:rFonts w:ascii="Arial" w:hAnsi="Arial" w:cs="Arial"/>
          <w:sz w:val="22"/>
        </w:rPr>
        <w:t>dei dati della Notifica di Attività Biologica e del suo iter amministrativo.</w:t>
      </w:r>
      <w:r w:rsidR="00691969">
        <w:rPr>
          <w:rFonts w:ascii="Arial" w:hAnsi="Arial" w:cs="Arial"/>
          <w:sz w:val="22"/>
        </w:rPr>
        <w:t xml:space="preserve"> </w:t>
      </w:r>
    </w:p>
    <w:p w:rsidR="004C5CE2" w:rsidRDefault="0058012E" w:rsidP="009F76E4">
      <w:pPr>
        <w:pStyle w:val="Titolo2"/>
        <w:rPr>
          <w:i/>
        </w:rPr>
      </w:pPr>
      <w:bookmarkStart w:id="12" w:name="_Toc358814765"/>
      <w:bookmarkStart w:id="13" w:name="_Toc382836933"/>
      <w:bookmarkStart w:id="14" w:name="_Toc382840386"/>
      <w:bookmarkStart w:id="15" w:name="_Toc382840443"/>
      <w:r>
        <w:lastRenderedPageBreak/>
        <w:t>1.3 Campo di applicazione</w:t>
      </w:r>
      <w:bookmarkEnd w:id="12"/>
      <w:bookmarkEnd w:id="13"/>
      <w:bookmarkEnd w:id="14"/>
      <w:bookmarkEnd w:id="15"/>
    </w:p>
    <w:p w:rsidR="004C5CE2" w:rsidRDefault="0058012E">
      <w:pPr>
        <w:spacing w:after="120" w:line="320" w:lineRule="atLeast"/>
        <w:ind w:left="357"/>
        <w:jc w:val="both"/>
        <w:rPr>
          <w:rFonts w:ascii="Arial" w:hAnsi="Arial" w:cs="Arial"/>
          <w:sz w:val="22"/>
          <w:szCs w:val="22"/>
        </w:rPr>
      </w:pPr>
      <w:r>
        <w:rPr>
          <w:rFonts w:ascii="Arial" w:hAnsi="Arial" w:cs="Arial"/>
          <w:sz w:val="22"/>
          <w:szCs w:val="22"/>
        </w:rPr>
        <w:t xml:space="preserve">Il seguente manuale è rivolto a tutti gli attori regionali e delle provincie autonome forniti di sistemi informativi autonomi che partecipano, per i rispettivi ruoli istituzionali ed amministrativi, alla cooperazione applicativa </w:t>
      </w:r>
      <w:r w:rsidR="00B57638">
        <w:rPr>
          <w:rFonts w:ascii="Arial" w:hAnsi="Arial" w:cs="Arial"/>
          <w:sz w:val="22"/>
          <w:szCs w:val="22"/>
        </w:rPr>
        <w:t>ai fini dell’aggiornamento e l’</w:t>
      </w:r>
      <w:r>
        <w:rPr>
          <w:rFonts w:ascii="Arial" w:hAnsi="Arial" w:cs="Arial"/>
          <w:sz w:val="22"/>
          <w:szCs w:val="22"/>
        </w:rPr>
        <w:t>allineamento delle informazioni delle Notifiche di Attività Biologica.</w:t>
      </w:r>
    </w:p>
    <w:p w:rsidR="004C5CE2" w:rsidRDefault="0058012E" w:rsidP="009F76E4">
      <w:pPr>
        <w:pStyle w:val="Titolo2"/>
        <w:rPr>
          <w:i/>
        </w:rPr>
      </w:pPr>
      <w:bookmarkStart w:id="16" w:name="_Ref260048436"/>
      <w:bookmarkStart w:id="17" w:name="_Toc358814766"/>
      <w:bookmarkStart w:id="18" w:name="_Toc382836934"/>
      <w:bookmarkStart w:id="19" w:name="_Toc382840387"/>
      <w:bookmarkStart w:id="20" w:name="_Toc382840444"/>
      <w:r>
        <w:lastRenderedPageBreak/>
        <w:t>1.4 Riferimenti</w:t>
      </w:r>
      <w:bookmarkEnd w:id="16"/>
      <w:bookmarkEnd w:id="17"/>
      <w:bookmarkEnd w:id="18"/>
      <w:bookmarkEnd w:id="19"/>
      <w:bookmarkEnd w:id="20"/>
    </w:p>
    <w:p w:rsidR="004C5CE2" w:rsidRDefault="0058012E">
      <w:pPr>
        <w:spacing w:after="120" w:line="320" w:lineRule="atLeast"/>
        <w:ind w:left="357"/>
        <w:jc w:val="both"/>
        <w:rPr>
          <w:rFonts w:ascii="Arial" w:hAnsi="Arial" w:cs="Arial"/>
          <w:sz w:val="22"/>
          <w:szCs w:val="22"/>
        </w:rPr>
      </w:pPr>
      <w:r>
        <w:rPr>
          <w:rFonts w:ascii="Arial" w:hAnsi="Arial" w:cs="Arial"/>
          <w:sz w:val="22"/>
          <w:szCs w:val="22"/>
        </w:rPr>
        <w:t>Il seguente paragrafo contiene l’elenco della documentazione di riferimento.</w:t>
      </w:r>
    </w:p>
    <w:p w:rsidR="004C5CE2" w:rsidRDefault="0058012E">
      <w:pPr>
        <w:spacing w:after="120" w:line="320" w:lineRule="atLeast"/>
        <w:ind w:left="357"/>
        <w:jc w:val="both"/>
        <w:rPr>
          <w:rFonts w:ascii="Arial" w:hAnsi="Arial" w:cs="Arial"/>
          <w:sz w:val="22"/>
          <w:szCs w:val="22"/>
        </w:rPr>
      </w:pPr>
      <w:r>
        <w:rPr>
          <w:rFonts w:ascii="Arial" w:hAnsi="Arial" w:cs="Arial"/>
          <w:sz w:val="22"/>
          <w:szCs w:val="22"/>
        </w:rPr>
        <w:t>In particolare la documentazione d’interesse riferita al settore Biologico è la seguente:</w:t>
      </w:r>
    </w:p>
    <w:p w:rsidR="00E27A81" w:rsidRPr="00E27A81" w:rsidRDefault="0058012E" w:rsidP="00E27A81">
      <w:pPr>
        <w:numPr>
          <w:ilvl w:val="0"/>
          <w:numId w:val="7"/>
        </w:numPr>
        <w:tabs>
          <w:tab w:val="left" w:pos="0"/>
        </w:tabs>
        <w:rPr>
          <w:rFonts w:ascii="Arial" w:hAnsi="Arial" w:cs="Arial"/>
          <w:sz w:val="22"/>
          <w:szCs w:val="22"/>
        </w:rPr>
      </w:pPr>
      <w:r w:rsidRPr="00E27A81">
        <w:rPr>
          <w:rFonts w:ascii="Arial" w:hAnsi="Arial" w:cs="Arial"/>
          <w:sz w:val="22"/>
          <w:szCs w:val="22"/>
        </w:rPr>
        <w:t xml:space="preserve">Decreto ministeriale n. </w:t>
      </w:r>
      <w:r w:rsidR="00E27A81" w:rsidRPr="00E27A81">
        <w:rPr>
          <w:rFonts w:ascii="Arial" w:hAnsi="Arial" w:cs="Arial"/>
          <w:sz w:val="22"/>
          <w:szCs w:val="22"/>
        </w:rPr>
        <w:t>2049 del 1° febbraio 2012</w:t>
      </w:r>
    </w:p>
    <w:p w:rsidR="004C5CE2" w:rsidRPr="00005170" w:rsidRDefault="004C5CE2" w:rsidP="005F2A51">
      <w:pPr>
        <w:tabs>
          <w:tab w:val="left" w:pos="0"/>
        </w:tabs>
        <w:rPr>
          <w:rFonts w:ascii="Arial" w:hAnsi="Arial" w:cs="Arial"/>
          <w:sz w:val="22"/>
          <w:szCs w:val="22"/>
        </w:rPr>
      </w:pPr>
    </w:p>
    <w:p w:rsidR="004C5CE2" w:rsidRDefault="0058012E" w:rsidP="009F76E4">
      <w:pPr>
        <w:pStyle w:val="Titolo2"/>
        <w:rPr>
          <w:i/>
        </w:rPr>
      </w:pPr>
      <w:bookmarkStart w:id="21" w:name="_Toc358814767"/>
      <w:bookmarkStart w:id="22" w:name="_Toc382836935"/>
      <w:bookmarkStart w:id="23" w:name="_Toc382840388"/>
      <w:bookmarkStart w:id="24" w:name="_Toc382840445"/>
      <w:r>
        <w:lastRenderedPageBreak/>
        <w:t>1.5 Registro delle modifiche</w:t>
      </w:r>
      <w:bookmarkEnd w:id="21"/>
      <w:bookmarkEnd w:id="22"/>
      <w:bookmarkEnd w:id="23"/>
      <w:bookmarkEnd w:id="24"/>
    </w:p>
    <w:tbl>
      <w:tblPr>
        <w:tblW w:w="8899" w:type="dxa"/>
        <w:tblInd w:w="463" w:type="dxa"/>
        <w:tblLayout w:type="fixed"/>
        <w:tblLook w:val="0000"/>
      </w:tblPr>
      <w:tblGrid>
        <w:gridCol w:w="1488"/>
        <w:gridCol w:w="5954"/>
        <w:gridCol w:w="1457"/>
      </w:tblGrid>
      <w:tr w:rsidR="004C5CE2" w:rsidTr="00D3413D">
        <w:tc>
          <w:tcPr>
            <w:tcW w:w="1488"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b/>
              </w:rPr>
            </w:pPr>
            <w:r>
              <w:rPr>
                <w:rFonts w:ascii="Arial" w:hAnsi="Arial" w:cs="Arial"/>
                <w:b/>
              </w:rPr>
              <w:t>N° Revisione</w:t>
            </w:r>
          </w:p>
        </w:tc>
        <w:tc>
          <w:tcPr>
            <w:tcW w:w="5954"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b/>
              </w:rPr>
            </w:pPr>
            <w:r>
              <w:rPr>
                <w:rFonts w:ascii="Arial" w:hAnsi="Arial" w:cs="Arial"/>
                <w:b/>
              </w:rPr>
              <w:t>Descrizione</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jc w:val="center"/>
              <w:rPr>
                <w:rFonts w:ascii="Arial" w:hAnsi="Arial" w:cs="Arial"/>
                <w:b/>
              </w:rPr>
            </w:pPr>
            <w:r>
              <w:rPr>
                <w:rFonts w:ascii="Arial" w:hAnsi="Arial" w:cs="Arial"/>
                <w:b/>
              </w:rPr>
              <w:t>Data Emissione</w:t>
            </w:r>
          </w:p>
        </w:tc>
      </w:tr>
      <w:tr w:rsidR="004C5CE2" w:rsidTr="00D3413D">
        <w:tc>
          <w:tcPr>
            <w:tcW w:w="148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w:t>
            </w:r>
          </w:p>
        </w:tc>
        <w:tc>
          <w:tcPr>
            <w:tcW w:w="595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Bozza</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20/03/2012</w:t>
            </w:r>
          </w:p>
        </w:tc>
      </w:tr>
      <w:tr w:rsidR="004C5CE2" w:rsidTr="00D3413D">
        <w:tc>
          <w:tcPr>
            <w:tcW w:w="148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1.0</w:t>
            </w:r>
          </w:p>
        </w:tc>
        <w:tc>
          <w:tcPr>
            <w:tcW w:w="595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Prima Versione</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24/05/2012</w:t>
            </w:r>
          </w:p>
        </w:tc>
      </w:tr>
      <w:tr w:rsidR="004C5CE2" w:rsidTr="00D3413D">
        <w:tc>
          <w:tcPr>
            <w:tcW w:w="148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w:t>
            </w:r>
          </w:p>
        </w:tc>
        <w:tc>
          <w:tcPr>
            <w:tcW w:w="595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 xml:space="preserve">Aggiornamento invio Notifica </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11/09/2012</w:t>
            </w:r>
          </w:p>
        </w:tc>
      </w:tr>
      <w:tr w:rsidR="00FD0E3B" w:rsidTr="00D3413D">
        <w:tc>
          <w:tcPr>
            <w:tcW w:w="1488" w:type="dxa"/>
            <w:tcBorders>
              <w:top w:val="single" w:sz="4" w:space="0" w:color="000000"/>
              <w:left w:val="single" w:sz="4" w:space="0" w:color="000000"/>
              <w:bottom w:val="single" w:sz="4" w:space="0" w:color="000000"/>
            </w:tcBorders>
            <w:shd w:val="clear" w:color="auto" w:fill="auto"/>
          </w:tcPr>
          <w:p w:rsidR="00FD0E3B" w:rsidRPr="00726044" w:rsidRDefault="00726044">
            <w:pPr>
              <w:snapToGrid w:val="0"/>
              <w:rPr>
                <w:rFonts w:ascii="Arial" w:hAnsi="Arial" w:cs="Arial"/>
                <w:sz w:val="22"/>
                <w:szCs w:val="22"/>
              </w:rPr>
            </w:pPr>
            <w:r>
              <w:rPr>
                <w:rFonts w:ascii="Arial" w:hAnsi="Arial" w:cs="Arial"/>
                <w:sz w:val="22"/>
                <w:szCs w:val="22"/>
              </w:rPr>
              <w:t>1.x</w:t>
            </w:r>
          </w:p>
        </w:tc>
        <w:tc>
          <w:tcPr>
            <w:tcW w:w="5954" w:type="dxa"/>
            <w:tcBorders>
              <w:top w:val="single" w:sz="4" w:space="0" w:color="000000"/>
              <w:left w:val="single" w:sz="4" w:space="0" w:color="000000"/>
              <w:bottom w:val="single" w:sz="4" w:space="0" w:color="000000"/>
            </w:tcBorders>
            <w:shd w:val="clear" w:color="auto" w:fill="auto"/>
          </w:tcPr>
          <w:p w:rsidR="00FD0E3B" w:rsidRPr="00726044" w:rsidRDefault="00FD0E3B">
            <w:pPr>
              <w:snapToGrid w:val="0"/>
              <w:rPr>
                <w:rFonts w:ascii="Arial" w:hAnsi="Arial" w:cs="Arial"/>
                <w:sz w:val="22"/>
                <w:szCs w:val="22"/>
              </w:rPr>
            </w:pPr>
            <w:r w:rsidRPr="00726044">
              <w:rPr>
                <w:rFonts w:ascii="Arial" w:hAnsi="Arial" w:cs="Arial"/>
                <w:sz w:val="22"/>
                <w:szCs w:val="22"/>
              </w:rPr>
              <w:t xml:space="preserve">Allegato 1 </w:t>
            </w:r>
            <w:r w:rsidR="00204061">
              <w:rPr>
                <w:rFonts w:ascii="Arial" w:hAnsi="Arial" w:cs="Arial"/>
                <w:sz w:val="22"/>
                <w:szCs w:val="22"/>
              </w:rPr>
              <w:t>–</w:t>
            </w:r>
            <w:r w:rsidRPr="00726044">
              <w:rPr>
                <w:rFonts w:ascii="Arial" w:hAnsi="Arial" w:cs="Arial"/>
                <w:sz w:val="22"/>
                <w:szCs w:val="22"/>
              </w:rPr>
              <w:t xml:space="preserve"> Produzioni per specie animali.xls</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FD0E3B" w:rsidRPr="00726044" w:rsidRDefault="00FD0E3B">
            <w:pPr>
              <w:snapToGrid w:val="0"/>
              <w:rPr>
                <w:rFonts w:ascii="Arial" w:hAnsi="Arial" w:cs="Arial"/>
                <w:sz w:val="22"/>
                <w:szCs w:val="22"/>
              </w:rPr>
            </w:pPr>
            <w:r w:rsidRPr="00726044">
              <w:rPr>
                <w:rFonts w:ascii="Arial" w:hAnsi="Arial" w:cs="Arial"/>
                <w:sz w:val="22"/>
                <w:szCs w:val="22"/>
              </w:rPr>
              <w:t>15/02/2013</w:t>
            </w:r>
          </w:p>
        </w:tc>
      </w:tr>
      <w:tr w:rsidR="00FD0E3B" w:rsidTr="00D3413D">
        <w:tc>
          <w:tcPr>
            <w:tcW w:w="1488" w:type="dxa"/>
            <w:tcBorders>
              <w:top w:val="single" w:sz="4" w:space="0" w:color="000000"/>
              <w:left w:val="single" w:sz="4" w:space="0" w:color="000000"/>
              <w:bottom w:val="single" w:sz="4" w:space="0" w:color="000000"/>
            </w:tcBorders>
            <w:shd w:val="clear" w:color="auto" w:fill="auto"/>
          </w:tcPr>
          <w:p w:rsidR="00FD0E3B" w:rsidRPr="00726044" w:rsidRDefault="00726044">
            <w:pPr>
              <w:snapToGrid w:val="0"/>
              <w:rPr>
                <w:rFonts w:ascii="Arial" w:hAnsi="Arial" w:cs="Arial"/>
                <w:sz w:val="22"/>
                <w:szCs w:val="22"/>
              </w:rPr>
            </w:pPr>
            <w:r>
              <w:rPr>
                <w:rFonts w:ascii="Arial" w:hAnsi="Arial" w:cs="Arial"/>
                <w:sz w:val="22"/>
                <w:szCs w:val="22"/>
              </w:rPr>
              <w:t>1.x</w:t>
            </w:r>
          </w:p>
        </w:tc>
        <w:tc>
          <w:tcPr>
            <w:tcW w:w="5954" w:type="dxa"/>
            <w:tcBorders>
              <w:top w:val="single" w:sz="4" w:space="0" w:color="000000"/>
              <w:left w:val="single" w:sz="4" w:space="0" w:color="000000"/>
              <w:bottom w:val="single" w:sz="4" w:space="0" w:color="000000"/>
            </w:tcBorders>
            <w:shd w:val="clear" w:color="auto" w:fill="auto"/>
          </w:tcPr>
          <w:p w:rsidR="00FD0E3B" w:rsidRPr="00726044" w:rsidRDefault="00FD0E3B">
            <w:pPr>
              <w:snapToGrid w:val="0"/>
              <w:rPr>
                <w:rFonts w:ascii="Arial" w:hAnsi="Arial" w:cs="Arial"/>
                <w:sz w:val="22"/>
                <w:szCs w:val="22"/>
              </w:rPr>
            </w:pPr>
            <w:r w:rsidRPr="00726044">
              <w:rPr>
                <w:rFonts w:ascii="Arial" w:hAnsi="Arial" w:cs="Arial"/>
                <w:sz w:val="22"/>
                <w:szCs w:val="22"/>
              </w:rPr>
              <w:t>Allegato 2 – Uso del suolo</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FD0E3B" w:rsidRPr="00726044" w:rsidRDefault="00FD0E3B">
            <w:pPr>
              <w:snapToGrid w:val="0"/>
              <w:rPr>
                <w:rFonts w:ascii="Arial" w:hAnsi="Arial" w:cs="Arial"/>
                <w:sz w:val="22"/>
                <w:szCs w:val="22"/>
              </w:rPr>
            </w:pPr>
            <w:r w:rsidRPr="00726044">
              <w:rPr>
                <w:rFonts w:ascii="Arial" w:hAnsi="Arial" w:cs="Arial"/>
                <w:sz w:val="22"/>
                <w:szCs w:val="22"/>
              </w:rPr>
              <w:t>15/02/2013</w:t>
            </w:r>
          </w:p>
        </w:tc>
      </w:tr>
      <w:tr w:rsidR="00726044" w:rsidTr="00D3413D">
        <w:tc>
          <w:tcPr>
            <w:tcW w:w="1488" w:type="dxa"/>
            <w:tcBorders>
              <w:top w:val="single" w:sz="4" w:space="0" w:color="000000"/>
              <w:left w:val="single" w:sz="4" w:space="0" w:color="000000"/>
              <w:bottom w:val="single" w:sz="4" w:space="0" w:color="000000"/>
            </w:tcBorders>
            <w:shd w:val="clear" w:color="auto" w:fill="auto"/>
          </w:tcPr>
          <w:p w:rsidR="00726044" w:rsidRDefault="00726044">
            <w:pPr>
              <w:snapToGrid w:val="0"/>
              <w:rPr>
                <w:rFonts w:ascii="Arial" w:hAnsi="Arial" w:cs="Arial"/>
                <w:sz w:val="22"/>
                <w:szCs w:val="22"/>
              </w:rPr>
            </w:pPr>
            <w:r>
              <w:rPr>
                <w:rFonts w:ascii="Arial" w:hAnsi="Arial" w:cs="Arial"/>
                <w:sz w:val="22"/>
                <w:szCs w:val="22"/>
              </w:rPr>
              <w:t>1.6</w:t>
            </w:r>
          </w:p>
        </w:tc>
        <w:tc>
          <w:tcPr>
            <w:tcW w:w="5954" w:type="dxa"/>
            <w:tcBorders>
              <w:top w:val="single" w:sz="4" w:space="0" w:color="000000"/>
              <w:left w:val="single" w:sz="4" w:space="0" w:color="000000"/>
              <w:bottom w:val="single" w:sz="4" w:space="0" w:color="000000"/>
            </w:tcBorders>
            <w:shd w:val="clear" w:color="auto" w:fill="auto"/>
          </w:tcPr>
          <w:p w:rsidR="00726044" w:rsidRPr="00726044" w:rsidRDefault="00726044">
            <w:pPr>
              <w:snapToGrid w:val="0"/>
              <w:rPr>
                <w:rFonts w:ascii="Arial" w:hAnsi="Arial" w:cs="Arial"/>
                <w:sz w:val="22"/>
                <w:szCs w:val="22"/>
              </w:rPr>
            </w:pPr>
            <w:r>
              <w:rPr>
                <w:rFonts w:ascii="Arial" w:hAnsi="Arial" w:cs="Arial"/>
                <w:sz w:val="22"/>
                <w:szCs w:val="22"/>
              </w:rPr>
              <w:t xml:space="preserve">Aggiornata la tabella delle filiere di preparazione </w:t>
            </w:r>
            <w:r w:rsidR="004D423F">
              <w:rPr>
                <w:rFonts w:ascii="Arial" w:hAnsi="Arial" w:cs="Arial"/>
                <w:sz w:val="22"/>
                <w:szCs w:val="22"/>
              </w:rPr>
              <w:t>e importazione (1.9.12)</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726044" w:rsidRPr="00726044" w:rsidRDefault="004D423F">
            <w:pPr>
              <w:snapToGrid w:val="0"/>
              <w:rPr>
                <w:rFonts w:ascii="Arial" w:hAnsi="Arial" w:cs="Arial"/>
                <w:sz w:val="22"/>
                <w:szCs w:val="22"/>
              </w:rPr>
            </w:pPr>
            <w:r>
              <w:rPr>
                <w:rFonts w:ascii="Arial" w:hAnsi="Arial" w:cs="Arial"/>
                <w:sz w:val="22"/>
                <w:szCs w:val="22"/>
              </w:rPr>
              <w:t>26/03/2013</w:t>
            </w:r>
          </w:p>
        </w:tc>
      </w:tr>
      <w:tr w:rsidR="00204061" w:rsidTr="00D3413D">
        <w:tc>
          <w:tcPr>
            <w:tcW w:w="1488" w:type="dxa"/>
            <w:tcBorders>
              <w:top w:val="single" w:sz="4" w:space="0" w:color="000000"/>
              <w:left w:val="single" w:sz="4" w:space="0" w:color="000000"/>
              <w:bottom w:val="single" w:sz="4" w:space="0" w:color="000000"/>
            </w:tcBorders>
            <w:shd w:val="clear" w:color="auto" w:fill="auto"/>
          </w:tcPr>
          <w:p w:rsidR="00204061" w:rsidRDefault="00204061">
            <w:pPr>
              <w:snapToGrid w:val="0"/>
              <w:rPr>
                <w:rFonts w:ascii="Arial" w:hAnsi="Arial" w:cs="Arial"/>
                <w:sz w:val="22"/>
                <w:szCs w:val="22"/>
              </w:rPr>
            </w:pPr>
            <w:r>
              <w:rPr>
                <w:rFonts w:ascii="Arial" w:hAnsi="Arial" w:cs="Arial"/>
                <w:sz w:val="22"/>
                <w:szCs w:val="22"/>
              </w:rPr>
              <w:t>1.7</w:t>
            </w:r>
          </w:p>
        </w:tc>
        <w:tc>
          <w:tcPr>
            <w:tcW w:w="5954" w:type="dxa"/>
            <w:tcBorders>
              <w:top w:val="single" w:sz="4" w:space="0" w:color="000000"/>
              <w:left w:val="single" w:sz="4" w:space="0" w:color="000000"/>
              <w:bottom w:val="single" w:sz="4" w:space="0" w:color="000000"/>
            </w:tcBorders>
            <w:shd w:val="clear" w:color="auto" w:fill="auto"/>
          </w:tcPr>
          <w:p w:rsidR="00204061" w:rsidRDefault="00204061">
            <w:pPr>
              <w:snapToGrid w:val="0"/>
              <w:rPr>
                <w:rFonts w:ascii="Arial" w:hAnsi="Arial" w:cs="Arial"/>
                <w:sz w:val="22"/>
                <w:szCs w:val="22"/>
              </w:rPr>
            </w:pPr>
            <w:r>
              <w:rPr>
                <w:rFonts w:ascii="Arial" w:hAnsi="Arial" w:cs="Arial"/>
                <w:sz w:val="22"/>
                <w:szCs w:val="22"/>
              </w:rPr>
              <w:t xml:space="preserve">Aggiunti i </w:t>
            </w:r>
            <w:r w:rsidR="0092771C">
              <w:rPr>
                <w:rFonts w:ascii="Arial" w:hAnsi="Arial" w:cs="Arial"/>
                <w:sz w:val="22"/>
                <w:szCs w:val="22"/>
              </w:rPr>
              <w:t xml:space="preserve">nuovi </w:t>
            </w:r>
            <w:r>
              <w:rPr>
                <w:rFonts w:ascii="Arial" w:hAnsi="Arial" w:cs="Arial"/>
                <w:sz w:val="22"/>
                <w:szCs w:val="22"/>
              </w:rPr>
              <w:t xml:space="preserve">metodi: </w:t>
            </w:r>
          </w:p>
          <w:p w:rsidR="00204061" w:rsidRDefault="00204061" w:rsidP="00204061">
            <w:pPr>
              <w:numPr>
                <w:ilvl w:val="0"/>
                <w:numId w:val="10"/>
              </w:numPr>
              <w:snapToGrid w:val="0"/>
              <w:rPr>
                <w:rFonts w:ascii="Arial" w:hAnsi="Arial" w:cs="Arial"/>
                <w:sz w:val="22"/>
                <w:szCs w:val="22"/>
              </w:rPr>
            </w:pPr>
            <w:r w:rsidRPr="00204061">
              <w:rPr>
                <w:rFonts w:ascii="Arial" w:hAnsi="Arial" w:cs="Arial"/>
                <w:sz w:val="22"/>
                <w:szCs w:val="22"/>
              </w:rPr>
              <w:t>DatiNotificaPerSoggettoCodificaOC</w:t>
            </w:r>
          </w:p>
          <w:p w:rsidR="00204061" w:rsidRDefault="00204061" w:rsidP="00204061">
            <w:pPr>
              <w:numPr>
                <w:ilvl w:val="0"/>
                <w:numId w:val="10"/>
              </w:numPr>
              <w:snapToGrid w:val="0"/>
              <w:rPr>
                <w:rFonts w:ascii="Arial" w:hAnsi="Arial" w:cs="Arial"/>
                <w:sz w:val="22"/>
                <w:szCs w:val="22"/>
              </w:rPr>
            </w:pPr>
            <w:r w:rsidRPr="00204061">
              <w:rPr>
                <w:rFonts w:ascii="Arial" w:hAnsi="Arial" w:cs="Arial"/>
                <w:sz w:val="22"/>
                <w:szCs w:val="22"/>
              </w:rPr>
              <w:t>DatiNotificaPerIdentificativoCodificaOC</w:t>
            </w:r>
          </w:p>
          <w:p w:rsidR="00204061" w:rsidRDefault="00204061" w:rsidP="00204061">
            <w:pPr>
              <w:numPr>
                <w:ilvl w:val="0"/>
                <w:numId w:val="10"/>
              </w:numPr>
              <w:snapToGrid w:val="0"/>
              <w:rPr>
                <w:rFonts w:ascii="Arial" w:hAnsi="Arial" w:cs="Arial"/>
                <w:sz w:val="22"/>
                <w:szCs w:val="22"/>
              </w:rPr>
            </w:pPr>
            <w:r w:rsidRPr="00204061">
              <w:rPr>
                <w:rFonts w:ascii="Arial" w:hAnsi="Arial" w:cs="Arial"/>
                <w:sz w:val="22"/>
                <w:szCs w:val="22"/>
              </w:rPr>
              <w:t>DatiSezioneTerritorioCodificaOC</w:t>
            </w:r>
          </w:p>
          <w:p w:rsidR="007E73E8" w:rsidRPr="007B2376" w:rsidRDefault="00D3413D" w:rsidP="007B2376">
            <w:pPr>
              <w:numPr>
                <w:ilvl w:val="0"/>
                <w:numId w:val="10"/>
              </w:numPr>
              <w:snapToGrid w:val="0"/>
              <w:rPr>
                <w:rFonts w:ascii="Arial" w:hAnsi="Arial" w:cs="Arial"/>
                <w:sz w:val="22"/>
                <w:szCs w:val="22"/>
              </w:rPr>
            </w:pPr>
            <w:r>
              <w:rPr>
                <w:rFonts w:ascii="Arial" w:hAnsi="Arial" w:cs="Arial"/>
                <w:sz w:val="22"/>
                <w:szCs w:val="22"/>
              </w:rPr>
              <w:t>ComunicazioneDocumentoConformita</w:t>
            </w:r>
          </w:p>
          <w:p w:rsidR="00D3413D" w:rsidRDefault="00D3413D" w:rsidP="00204061">
            <w:pPr>
              <w:numPr>
                <w:ilvl w:val="0"/>
                <w:numId w:val="10"/>
              </w:numPr>
              <w:snapToGrid w:val="0"/>
              <w:rPr>
                <w:rFonts w:ascii="Arial" w:hAnsi="Arial" w:cs="Arial"/>
                <w:sz w:val="22"/>
                <w:szCs w:val="22"/>
              </w:rPr>
            </w:pPr>
            <w:r>
              <w:rPr>
                <w:rFonts w:ascii="Arial" w:hAnsi="Arial" w:cs="Arial"/>
                <w:sz w:val="22"/>
                <w:szCs w:val="22"/>
              </w:rPr>
              <w:t>AnnullaComunicazioneDocumentoConformita</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ConsultazioneEsitoIstruttoria</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ConsultazioneEsitoIstruttoriaOdc</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ConsultazioneDocumentoGiustificativo</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ConsultazioneDocumentoConformita</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ConsultazioneChiusuraProcedimento</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w:t>
            </w:r>
            <w:r w:rsidR="000727DA">
              <w:rPr>
                <w:rFonts w:ascii="Arial" w:hAnsi="Arial" w:cs="Arial"/>
                <w:sz w:val="22"/>
                <w:szCs w:val="22"/>
              </w:rPr>
              <w:t>n</w:t>
            </w:r>
            <w:r>
              <w:rPr>
                <w:rFonts w:ascii="Arial" w:hAnsi="Arial" w:cs="Arial"/>
                <w:sz w:val="22"/>
                <w:szCs w:val="22"/>
              </w:rPr>
              <w:t>sultazioneEsclusione</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ConsultazioneEsclusioneOdc</w:t>
            </w:r>
          </w:p>
          <w:p w:rsidR="002603ED" w:rsidRDefault="002603ED" w:rsidP="00204061">
            <w:pPr>
              <w:numPr>
                <w:ilvl w:val="0"/>
                <w:numId w:val="10"/>
              </w:numPr>
              <w:snapToGrid w:val="0"/>
              <w:rPr>
                <w:rFonts w:ascii="Arial" w:hAnsi="Arial" w:cs="Arial"/>
                <w:sz w:val="22"/>
                <w:szCs w:val="22"/>
              </w:rPr>
            </w:pPr>
            <w:r>
              <w:rPr>
                <w:rFonts w:ascii="Arial" w:hAnsi="Arial" w:cs="Arial"/>
                <w:sz w:val="22"/>
                <w:szCs w:val="22"/>
              </w:rPr>
              <w:t>ConsultazioneRecesso</w:t>
            </w:r>
          </w:p>
          <w:p w:rsidR="00204061" w:rsidRDefault="00204061" w:rsidP="00204061">
            <w:pPr>
              <w:snapToGrid w:val="0"/>
              <w:rPr>
                <w:rFonts w:ascii="Arial" w:hAnsi="Arial" w:cs="Arial"/>
                <w:sz w:val="22"/>
                <w:szCs w:val="22"/>
              </w:rPr>
            </w:pPr>
          </w:p>
          <w:p w:rsidR="00204061" w:rsidRDefault="00204061" w:rsidP="00204061">
            <w:pPr>
              <w:snapToGrid w:val="0"/>
              <w:rPr>
                <w:rFonts w:ascii="Arial" w:hAnsi="Arial" w:cs="Arial"/>
                <w:sz w:val="22"/>
                <w:szCs w:val="22"/>
              </w:rPr>
            </w:pPr>
            <w:r>
              <w:rPr>
                <w:rFonts w:ascii="Arial" w:hAnsi="Arial" w:cs="Arial"/>
                <w:sz w:val="22"/>
                <w:szCs w:val="22"/>
              </w:rPr>
              <w:t>Aggiornati i metodi:</w:t>
            </w:r>
          </w:p>
          <w:p w:rsidR="00654F94" w:rsidRDefault="00204061" w:rsidP="00654F94">
            <w:pPr>
              <w:numPr>
                <w:ilvl w:val="0"/>
                <w:numId w:val="10"/>
              </w:numPr>
              <w:snapToGrid w:val="0"/>
              <w:rPr>
                <w:rFonts w:ascii="Arial" w:hAnsi="Arial" w:cs="Arial"/>
                <w:sz w:val="22"/>
                <w:szCs w:val="22"/>
              </w:rPr>
            </w:pPr>
            <w:r w:rsidRPr="00204061">
              <w:rPr>
                <w:rFonts w:ascii="Arial" w:hAnsi="Arial" w:cs="Arial"/>
                <w:sz w:val="22"/>
                <w:szCs w:val="22"/>
              </w:rPr>
              <w:t>ComunicazioneNuovaNotifica</w:t>
            </w:r>
          </w:p>
          <w:p w:rsidR="00876526" w:rsidRDefault="00BB34A1" w:rsidP="00654F94">
            <w:pPr>
              <w:numPr>
                <w:ilvl w:val="0"/>
                <w:numId w:val="10"/>
              </w:numPr>
              <w:snapToGrid w:val="0"/>
              <w:rPr>
                <w:rFonts w:ascii="Arial" w:hAnsi="Arial" w:cs="Arial"/>
                <w:sz w:val="22"/>
                <w:szCs w:val="22"/>
              </w:rPr>
            </w:pPr>
            <w:r>
              <w:rPr>
                <w:rFonts w:ascii="Arial" w:hAnsi="Arial" w:cs="Arial"/>
                <w:sz w:val="22"/>
                <w:szCs w:val="22"/>
              </w:rPr>
              <w:t>DatiNotificaPerSoggetto</w:t>
            </w:r>
          </w:p>
          <w:p w:rsidR="00654F94" w:rsidRDefault="00654F94" w:rsidP="00654F94">
            <w:pPr>
              <w:snapToGrid w:val="0"/>
              <w:rPr>
                <w:rFonts w:ascii="Arial" w:hAnsi="Arial" w:cs="Arial"/>
                <w:sz w:val="22"/>
                <w:szCs w:val="22"/>
              </w:rPr>
            </w:pPr>
          </w:p>
          <w:p w:rsidR="00654F94" w:rsidRDefault="00654F94" w:rsidP="00654F94">
            <w:pPr>
              <w:snapToGrid w:val="0"/>
              <w:rPr>
                <w:rFonts w:ascii="Arial" w:hAnsi="Arial" w:cs="Arial"/>
                <w:sz w:val="22"/>
                <w:szCs w:val="22"/>
              </w:rPr>
            </w:pPr>
            <w:r>
              <w:rPr>
                <w:rFonts w:ascii="Arial" w:hAnsi="Arial" w:cs="Arial"/>
                <w:sz w:val="22"/>
                <w:szCs w:val="22"/>
              </w:rPr>
              <w:t>Aggiornata la tabella dei codici macrouso, prodotto e varietà (1.9.18)</w:t>
            </w:r>
          </w:p>
          <w:p w:rsidR="00B8525B" w:rsidRDefault="00B8525B" w:rsidP="00654F94">
            <w:pPr>
              <w:snapToGrid w:val="0"/>
              <w:rPr>
                <w:rFonts w:ascii="Arial" w:hAnsi="Arial" w:cs="Arial"/>
                <w:sz w:val="22"/>
                <w:szCs w:val="22"/>
              </w:rPr>
            </w:pPr>
          </w:p>
          <w:p w:rsidR="00B8525B" w:rsidRPr="00654F94" w:rsidRDefault="00B8525B" w:rsidP="00654F94">
            <w:pPr>
              <w:snapToGrid w:val="0"/>
              <w:rPr>
                <w:rFonts w:ascii="Arial" w:hAnsi="Arial" w:cs="Arial"/>
                <w:sz w:val="22"/>
                <w:szCs w:val="22"/>
              </w:rPr>
            </w:pPr>
            <w:r>
              <w:rPr>
                <w:rFonts w:ascii="Arial" w:hAnsi="Arial" w:cs="Arial"/>
                <w:sz w:val="22"/>
                <w:szCs w:val="22"/>
              </w:rPr>
              <w:t xml:space="preserve">Aggiunto il riferimento all’Allegato 3 </w:t>
            </w:r>
            <w:r w:rsidR="00894C59">
              <w:rPr>
                <w:rFonts w:ascii="Arial" w:hAnsi="Arial" w:cs="Arial"/>
                <w:sz w:val="22"/>
                <w:szCs w:val="22"/>
              </w:rPr>
              <w:t>–</w:t>
            </w:r>
            <w:r>
              <w:rPr>
                <w:rFonts w:ascii="Arial" w:hAnsi="Arial" w:cs="Arial"/>
                <w:sz w:val="22"/>
                <w:szCs w:val="22"/>
              </w:rPr>
              <w:t xml:space="preserve"> </w:t>
            </w:r>
            <w:r w:rsidR="008D6C2D">
              <w:rPr>
                <w:rFonts w:ascii="Arial" w:hAnsi="Arial" w:cs="Arial"/>
                <w:sz w:val="22"/>
                <w:szCs w:val="22"/>
              </w:rPr>
              <w:t>Codici Macrouso_Prodotto_Varietà</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204061" w:rsidRDefault="00CF5E1E">
            <w:pPr>
              <w:snapToGrid w:val="0"/>
              <w:rPr>
                <w:rFonts w:ascii="Arial" w:hAnsi="Arial" w:cs="Arial"/>
                <w:sz w:val="22"/>
                <w:szCs w:val="22"/>
              </w:rPr>
            </w:pPr>
            <w:r>
              <w:rPr>
                <w:rFonts w:ascii="Arial" w:hAnsi="Arial" w:cs="Arial"/>
                <w:sz w:val="22"/>
                <w:szCs w:val="22"/>
              </w:rPr>
              <w:t>14</w:t>
            </w:r>
            <w:r w:rsidR="002043BF">
              <w:rPr>
                <w:rFonts w:ascii="Arial" w:hAnsi="Arial" w:cs="Arial"/>
                <w:sz w:val="22"/>
                <w:szCs w:val="22"/>
              </w:rPr>
              <w:t>/06/2013</w:t>
            </w:r>
          </w:p>
        </w:tc>
      </w:tr>
      <w:tr w:rsidR="001815DF" w:rsidTr="00D3413D">
        <w:tc>
          <w:tcPr>
            <w:tcW w:w="1488" w:type="dxa"/>
            <w:tcBorders>
              <w:top w:val="single" w:sz="4" w:space="0" w:color="000000"/>
              <w:left w:val="single" w:sz="4" w:space="0" w:color="000000"/>
              <w:bottom w:val="single" w:sz="4" w:space="0" w:color="000000"/>
            </w:tcBorders>
            <w:shd w:val="clear" w:color="auto" w:fill="auto"/>
          </w:tcPr>
          <w:p w:rsidR="001815DF" w:rsidRDefault="001815DF">
            <w:pPr>
              <w:snapToGrid w:val="0"/>
              <w:rPr>
                <w:rFonts w:ascii="Arial" w:hAnsi="Arial" w:cs="Arial"/>
                <w:sz w:val="22"/>
                <w:szCs w:val="22"/>
              </w:rPr>
            </w:pPr>
            <w:r>
              <w:rPr>
                <w:rFonts w:ascii="Arial" w:hAnsi="Arial" w:cs="Arial"/>
                <w:sz w:val="22"/>
                <w:szCs w:val="22"/>
              </w:rPr>
              <w:t>1.8</w:t>
            </w:r>
          </w:p>
        </w:tc>
        <w:tc>
          <w:tcPr>
            <w:tcW w:w="5954" w:type="dxa"/>
            <w:tcBorders>
              <w:top w:val="single" w:sz="4" w:space="0" w:color="000000"/>
              <w:left w:val="single" w:sz="4" w:space="0" w:color="000000"/>
              <w:bottom w:val="single" w:sz="4" w:space="0" w:color="000000"/>
            </w:tcBorders>
            <w:shd w:val="clear" w:color="auto" w:fill="auto"/>
          </w:tcPr>
          <w:p w:rsidR="001815DF" w:rsidRDefault="001815DF">
            <w:pPr>
              <w:snapToGrid w:val="0"/>
              <w:rPr>
                <w:rFonts w:ascii="Arial" w:hAnsi="Arial" w:cs="Arial"/>
                <w:sz w:val="22"/>
                <w:szCs w:val="22"/>
              </w:rPr>
            </w:pPr>
            <w:r>
              <w:rPr>
                <w:rFonts w:ascii="Arial" w:hAnsi="Arial" w:cs="Arial"/>
                <w:sz w:val="22"/>
                <w:szCs w:val="22"/>
              </w:rPr>
              <w:t>Corrette alcune imprecisioni</w:t>
            </w:r>
            <w:r w:rsidR="00656565">
              <w:rPr>
                <w:rFonts w:ascii="Arial" w:hAnsi="Arial" w:cs="Arial"/>
                <w:sz w:val="22"/>
                <w:szCs w:val="22"/>
              </w:rPr>
              <w:t xml:space="preserve"> presenti nella versione precedente</w:t>
            </w:r>
            <w:r w:rsidR="008105E6">
              <w:rPr>
                <w:rFonts w:ascii="Arial" w:hAnsi="Arial" w:cs="Arial"/>
                <w:sz w:val="22"/>
                <w:szCs w:val="22"/>
              </w:rPr>
              <w:t xml:space="preserve"> relative alle descrizioni</w:t>
            </w:r>
            <w:r w:rsidR="00656565">
              <w:rPr>
                <w:rFonts w:ascii="Arial" w:hAnsi="Arial" w:cs="Arial"/>
                <w:sz w:val="22"/>
                <w:szCs w:val="22"/>
              </w:rPr>
              <w:t xml:space="preserve"> dei parametri di input e output dei metodi </w:t>
            </w:r>
            <w:r w:rsidR="006D5362">
              <w:rPr>
                <w:rFonts w:ascii="Arial" w:hAnsi="Arial" w:cs="Arial"/>
                <w:sz w:val="22"/>
                <w:szCs w:val="22"/>
              </w:rPr>
              <w:t xml:space="preserve">esposti dal </w:t>
            </w:r>
            <w:r w:rsidR="00656565">
              <w:rPr>
                <w:rFonts w:ascii="Arial" w:hAnsi="Arial" w:cs="Arial"/>
                <w:sz w:val="22"/>
                <w:szCs w:val="22"/>
              </w:rPr>
              <w:t>web service.</w:t>
            </w:r>
          </w:p>
          <w:p w:rsidR="00005170" w:rsidRDefault="00005170">
            <w:pPr>
              <w:snapToGrid w:val="0"/>
              <w:rPr>
                <w:rFonts w:ascii="Arial" w:hAnsi="Arial" w:cs="Arial"/>
                <w:sz w:val="22"/>
                <w:szCs w:val="22"/>
              </w:rPr>
            </w:pPr>
          </w:p>
          <w:p w:rsidR="00005170" w:rsidRDefault="00005170">
            <w:pPr>
              <w:snapToGrid w:val="0"/>
              <w:rPr>
                <w:rFonts w:ascii="Arial" w:hAnsi="Arial" w:cs="Arial"/>
                <w:sz w:val="22"/>
                <w:szCs w:val="22"/>
              </w:rPr>
            </w:pPr>
            <w:r>
              <w:rPr>
                <w:rFonts w:ascii="Arial" w:hAnsi="Arial" w:cs="Arial"/>
                <w:sz w:val="22"/>
                <w:szCs w:val="22"/>
              </w:rPr>
              <w:t>Nella sezione SIBWSSezioneStrutture</w:t>
            </w:r>
            <w:r w:rsidRPr="00D51366">
              <w:rPr>
                <w:rFonts w:ascii="Arial" w:hAnsi="Arial" w:cs="Arial"/>
                <w:sz w:val="22"/>
                <w:szCs w:val="22"/>
              </w:rPr>
              <w:t xml:space="preserve"> </w:t>
            </w:r>
            <w:r>
              <w:rPr>
                <w:rFonts w:ascii="Arial" w:hAnsi="Arial" w:cs="Arial"/>
                <w:sz w:val="22"/>
                <w:szCs w:val="22"/>
              </w:rPr>
              <w:t>sono stati resi non obbligatori i campi foglio e particella</w:t>
            </w:r>
          </w:p>
          <w:p w:rsidR="00005170" w:rsidRDefault="00005170">
            <w:pPr>
              <w:snapToGrid w:val="0"/>
              <w:rPr>
                <w:rFonts w:ascii="Arial" w:hAnsi="Arial" w:cs="Arial"/>
                <w:sz w:val="22"/>
                <w:szCs w:val="22"/>
              </w:rPr>
            </w:pPr>
          </w:p>
          <w:p w:rsidR="00D51366" w:rsidRDefault="00D51366">
            <w:pPr>
              <w:snapToGrid w:val="0"/>
              <w:rPr>
                <w:rFonts w:ascii="Arial" w:hAnsi="Arial" w:cs="Arial"/>
                <w:sz w:val="22"/>
                <w:szCs w:val="22"/>
              </w:rPr>
            </w:pPr>
            <w:r>
              <w:rPr>
                <w:rFonts w:ascii="Arial" w:hAnsi="Arial" w:cs="Arial"/>
                <w:sz w:val="22"/>
                <w:szCs w:val="22"/>
              </w:rPr>
              <w:t xml:space="preserve">Nella sezione </w:t>
            </w:r>
            <w:r w:rsidRPr="00D51366">
              <w:rPr>
                <w:rFonts w:ascii="Arial" w:hAnsi="Arial" w:cs="Arial"/>
                <w:sz w:val="22"/>
                <w:szCs w:val="22"/>
              </w:rPr>
              <w:t xml:space="preserve">SIBWSSezioneAcquacoltura </w:t>
            </w:r>
            <w:r>
              <w:rPr>
                <w:rFonts w:ascii="Arial" w:hAnsi="Arial" w:cs="Arial"/>
                <w:sz w:val="22"/>
                <w:szCs w:val="22"/>
              </w:rPr>
              <w:t>sono stati resi  non</w:t>
            </w:r>
            <w:r w:rsidR="007F4B43">
              <w:rPr>
                <w:rFonts w:ascii="Arial" w:hAnsi="Arial" w:cs="Arial"/>
                <w:sz w:val="22"/>
                <w:szCs w:val="22"/>
              </w:rPr>
              <w:t xml:space="preserve"> obbligatori i campi dettaglioM</w:t>
            </w:r>
            <w:r>
              <w:rPr>
                <w:rFonts w:ascii="Arial" w:hAnsi="Arial" w:cs="Arial"/>
                <w:sz w:val="22"/>
                <w:szCs w:val="22"/>
              </w:rPr>
              <w:t>acrouso e specie</w:t>
            </w:r>
          </w:p>
          <w:p w:rsidR="001B398B" w:rsidRDefault="001B398B">
            <w:pPr>
              <w:snapToGrid w:val="0"/>
              <w:rPr>
                <w:rFonts w:ascii="Arial" w:hAnsi="Arial" w:cs="Arial"/>
                <w:sz w:val="22"/>
                <w:szCs w:val="22"/>
              </w:rPr>
            </w:pPr>
          </w:p>
          <w:p w:rsidR="001B398B" w:rsidRDefault="001B398B">
            <w:pPr>
              <w:snapToGrid w:val="0"/>
              <w:rPr>
                <w:rFonts w:ascii="Arial" w:hAnsi="Arial" w:cs="Arial"/>
                <w:sz w:val="22"/>
                <w:szCs w:val="22"/>
              </w:rPr>
            </w:pPr>
            <w:r>
              <w:rPr>
                <w:rFonts w:ascii="Arial" w:hAnsi="Arial" w:cs="Arial"/>
                <w:sz w:val="22"/>
                <w:szCs w:val="22"/>
              </w:rPr>
              <w:t>Aggiornata la Tabella 1.9.8b Tipologie di produzione</w:t>
            </w:r>
          </w:p>
          <w:p w:rsidR="00361914" w:rsidRDefault="00361914">
            <w:pPr>
              <w:snapToGrid w:val="0"/>
              <w:rPr>
                <w:rFonts w:ascii="Arial" w:hAnsi="Arial" w:cs="Arial"/>
                <w:sz w:val="22"/>
                <w:szCs w:val="22"/>
              </w:rPr>
            </w:pPr>
          </w:p>
          <w:p w:rsidR="00361914" w:rsidRDefault="00361914">
            <w:pPr>
              <w:snapToGrid w:val="0"/>
              <w:rPr>
                <w:rFonts w:ascii="Arial" w:hAnsi="Arial" w:cs="Arial"/>
                <w:sz w:val="22"/>
                <w:szCs w:val="22"/>
              </w:rPr>
            </w:pPr>
            <w:r>
              <w:rPr>
                <w:rFonts w:ascii="Arial" w:hAnsi="Arial" w:cs="Arial"/>
                <w:sz w:val="22"/>
                <w:szCs w:val="22"/>
              </w:rPr>
              <w:t>Suddivis</w:t>
            </w:r>
            <w:r w:rsidR="005E7F65">
              <w:rPr>
                <w:rFonts w:ascii="Arial" w:hAnsi="Arial" w:cs="Arial"/>
                <w:sz w:val="22"/>
                <w:szCs w:val="22"/>
              </w:rPr>
              <w:t xml:space="preserve">a </w:t>
            </w:r>
            <w:r>
              <w:rPr>
                <w:rFonts w:ascii="Arial" w:hAnsi="Arial" w:cs="Arial"/>
                <w:sz w:val="22"/>
                <w:szCs w:val="22"/>
              </w:rPr>
              <w:t>la tabella 1.9.11 in 1.9.11</w:t>
            </w:r>
            <w:r w:rsidR="00894C59">
              <w:rPr>
                <w:rFonts w:ascii="Arial" w:hAnsi="Arial" w:cs="Arial"/>
                <w:sz w:val="22"/>
                <w:szCs w:val="22"/>
              </w:rPr>
              <w:t>°</w:t>
            </w:r>
            <w:r>
              <w:rPr>
                <w:rFonts w:ascii="Arial" w:hAnsi="Arial" w:cs="Arial"/>
                <w:sz w:val="22"/>
                <w:szCs w:val="22"/>
              </w:rPr>
              <w:t xml:space="preserve"> e 1.9.11b</w:t>
            </w:r>
          </w:p>
          <w:p w:rsidR="00F605A9" w:rsidRDefault="00F605A9">
            <w:pPr>
              <w:snapToGrid w:val="0"/>
              <w:rPr>
                <w:rFonts w:ascii="Arial" w:hAnsi="Arial" w:cs="Arial"/>
                <w:sz w:val="22"/>
                <w:szCs w:val="22"/>
              </w:rPr>
            </w:pPr>
          </w:p>
          <w:p w:rsidR="00F605A9" w:rsidRDefault="00F605A9">
            <w:pPr>
              <w:snapToGrid w:val="0"/>
              <w:rPr>
                <w:rFonts w:ascii="Arial" w:hAnsi="Arial" w:cs="Arial"/>
                <w:sz w:val="22"/>
                <w:szCs w:val="22"/>
              </w:rPr>
            </w:pPr>
            <w:r>
              <w:rPr>
                <w:rFonts w:ascii="Arial" w:hAnsi="Arial" w:cs="Arial"/>
                <w:sz w:val="22"/>
                <w:szCs w:val="22"/>
              </w:rPr>
              <w:lastRenderedPageBreak/>
              <w:t xml:space="preserve">Aggiornata la tabella 1.9.13 relativa alle </w:t>
            </w:r>
            <w:r w:rsidR="0064627B">
              <w:rPr>
                <w:rFonts w:ascii="Arial" w:hAnsi="Arial" w:cs="Arial"/>
                <w:sz w:val="22"/>
                <w:szCs w:val="22"/>
              </w:rPr>
              <w:t xml:space="preserve">tipologie di </w:t>
            </w:r>
            <w:r>
              <w:rPr>
                <w:rFonts w:ascii="Arial" w:hAnsi="Arial" w:cs="Arial"/>
                <w:sz w:val="22"/>
                <w:szCs w:val="22"/>
              </w:rPr>
              <w:t>attività</w:t>
            </w:r>
          </w:p>
          <w:p w:rsidR="001B398B" w:rsidRDefault="001B398B">
            <w:pPr>
              <w:snapToGrid w:val="0"/>
              <w:rPr>
                <w:rFonts w:ascii="Arial" w:hAnsi="Arial" w:cs="Arial"/>
                <w:sz w:val="22"/>
                <w:szCs w:val="22"/>
              </w:rPr>
            </w:pPr>
          </w:p>
          <w:p w:rsidR="001B398B" w:rsidRDefault="001B398B" w:rsidP="001B398B">
            <w:pPr>
              <w:snapToGrid w:val="0"/>
              <w:rPr>
                <w:rFonts w:ascii="Arial" w:hAnsi="Arial" w:cs="Arial"/>
                <w:sz w:val="22"/>
                <w:szCs w:val="22"/>
              </w:rPr>
            </w:pPr>
            <w:r>
              <w:rPr>
                <w:rFonts w:ascii="Arial" w:hAnsi="Arial" w:cs="Arial"/>
                <w:sz w:val="22"/>
                <w:szCs w:val="22"/>
              </w:rPr>
              <w:t xml:space="preserve">Modificata la Tabella 1.9.18 relativa all’utilizzo dei codici macrouso, prodotto e varietà </w:t>
            </w:r>
          </w:p>
          <w:p w:rsidR="001B398B" w:rsidRDefault="001B398B" w:rsidP="001B398B">
            <w:pPr>
              <w:snapToGrid w:val="0"/>
              <w:rPr>
                <w:rFonts w:ascii="Arial" w:hAnsi="Arial" w:cs="Arial"/>
                <w:sz w:val="22"/>
                <w:szCs w:val="22"/>
              </w:rPr>
            </w:pPr>
          </w:p>
          <w:p w:rsidR="001B398B" w:rsidRDefault="001B398B" w:rsidP="001B398B">
            <w:pPr>
              <w:snapToGrid w:val="0"/>
              <w:rPr>
                <w:rFonts w:ascii="Arial" w:hAnsi="Arial" w:cs="Arial"/>
                <w:sz w:val="22"/>
                <w:szCs w:val="22"/>
              </w:rPr>
            </w:pPr>
            <w:r>
              <w:rPr>
                <w:rFonts w:ascii="Arial" w:hAnsi="Arial" w:cs="Arial"/>
                <w:sz w:val="22"/>
                <w:szCs w:val="22"/>
              </w:rPr>
              <w:t>Aggiunta la Tabella 1.9.19 Utilizzo delle Strutture</w:t>
            </w:r>
          </w:p>
          <w:p w:rsidR="001B398B" w:rsidRDefault="001B398B">
            <w:pPr>
              <w:snapToGrid w:val="0"/>
              <w:rPr>
                <w:rFonts w:ascii="Arial" w:hAnsi="Arial" w:cs="Arial"/>
                <w:sz w:val="22"/>
                <w:szCs w:val="22"/>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1815DF" w:rsidRDefault="006D5362">
            <w:pPr>
              <w:snapToGrid w:val="0"/>
              <w:rPr>
                <w:rFonts w:ascii="Arial" w:hAnsi="Arial" w:cs="Arial"/>
                <w:sz w:val="22"/>
                <w:szCs w:val="22"/>
              </w:rPr>
            </w:pPr>
            <w:r>
              <w:rPr>
                <w:rFonts w:ascii="Arial" w:hAnsi="Arial" w:cs="Arial"/>
                <w:sz w:val="22"/>
                <w:szCs w:val="22"/>
              </w:rPr>
              <w:lastRenderedPageBreak/>
              <w:t>31/07/2013</w:t>
            </w:r>
          </w:p>
        </w:tc>
      </w:tr>
      <w:tr w:rsidR="006B33A4" w:rsidTr="00D3413D">
        <w:tc>
          <w:tcPr>
            <w:tcW w:w="1488" w:type="dxa"/>
            <w:tcBorders>
              <w:top w:val="single" w:sz="4" w:space="0" w:color="000000"/>
              <w:left w:val="single" w:sz="4" w:space="0" w:color="000000"/>
              <w:bottom w:val="single" w:sz="4" w:space="0" w:color="000000"/>
            </w:tcBorders>
            <w:shd w:val="clear" w:color="auto" w:fill="auto"/>
          </w:tcPr>
          <w:p w:rsidR="006B33A4" w:rsidRDefault="006B33A4" w:rsidP="000A5138">
            <w:pPr>
              <w:snapToGrid w:val="0"/>
              <w:rPr>
                <w:rFonts w:ascii="Arial" w:hAnsi="Arial" w:cs="Arial"/>
                <w:sz w:val="22"/>
                <w:szCs w:val="22"/>
              </w:rPr>
            </w:pPr>
            <w:r>
              <w:rPr>
                <w:rFonts w:ascii="Arial" w:hAnsi="Arial" w:cs="Arial"/>
                <w:sz w:val="22"/>
                <w:szCs w:val="22"/>
              </w:rPr>
              <w:lastRenderedPageBreak/>
              <w:t>1.8.1</w:t>
            </w:r>
          </w:p>
        </w:tc>
        <w:tc>
          <w:tcPr>
            <w:tcW w:w="5954" w:type="dxa"/>
            <w:tcBorders>
              <w:top w:val="single" w:sz="4" w:space="0" w:color="000000"/>
              <w:left w:val="single" w:sz="4" w:space="0" w:color="000000"/>
              <w:bottom w:val="single" w:sz="4" w:space="0" w:color="000000"/>
            </w:tcBorders>
            <w:shd w:val="clear" w:color="auto" w:fill="auto"/>
          </w:tcPr>
          <w:p w:rsidR="006B33A4" w:rsidRDefault="006B33A4" w:rsidP="000A5138">
            <w:pPr>
              <w:snapToGrid w:val="0"/>
              <w:rPr>
                <w:rFonts w:ascii="Arial" w:hAnsi="Arial" w:cs="Arial"/>
                <w:sz w:val="22"/>
                <w:szCs w:val="22"/>
              </w:rPr>
            </w:pPr>
            <w:r>
              <w:rPr>
                <w:rFonts w:ascii="Arial" w:hAnsi="Arial" w:cs="Arial"/>
                <w:sz w:val="22"/>
                <w:szCs w:val="22"/>
              </w:rPr>
              <w:t>Nella sezione SIBWSSezioneTerritorio, è stata corretta la descrizione del campo superficie.</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6B33A4" w:rsidRDefault="006B33A4" w:rsidP="000A5138">
            <w:pPr>
              <w:snapToGrid w:val="0"/>
              <w:rPr>
                <w:rFonts w:ascii="Arial" w:hAnsi="Arial" w:cs="Arial"/>
                <w:sz w:val="22"/>
                <w:szCs w:val="22"/>
              </w:rPr>
            </w:pPr>
            <w:r>
              <w:rPr>
                <w:rFonts w:ascii="Arial" w:hAnsi="Arial" w:cs="Arial"/>
                <w:sz w:val="22"/>
                <w:szCs w:val="22"/>
              </w:rPr>
              <w:t>11/10/2013</w:t>
            </w:r>
          </w:p>
        </w:tc>
      </w:tr>
      <w:tr w:rsidR="00D84C43" w:rsidTr="00D3413D">
        <w:tc>
          <w:tcPr>
            <w:tcW w:w="1488" w:type="dxa"/>
            <w:tcBorders>
              <w:top w:val="single" w:sz="4" w:space="0" w:color="000000"/>
              <w:left w:val="single" w:sz="4" w:space="0" w:color="000000"/>
              <w:bottom w:val="single" w:sz="4" w:space="0" w:color="000000"/>
            </w:tcBorders>
            <w:shd w:val="clear" w:color="auto" w:fill="auto"/>
          </w:tcPr>
          <w:p w:rsidR="00D84C43" w:rsidRDefault="00D84C43">
            <w:pPr>
              <w:snapToGrid w:val="0"/>
              <w:rPr>
                <w:rFonts w:ascii="Arial" w:hAnsi="Arial" w:cs="Arial"/>
                <w:sz w:val="22"/>
                <w:szCs w:val="22"/>
              </w:rPr>
            </w:pPr>
            <w:r>
              <w:rPr>
                <w:rFonts w:ascii="Arial" w:hAnsi="Arial" w:cs="Arial"/>
                <w:sz w:val="22"/>
                <w:szCs w:val="22"/>
              </w:rPr>
              <w:t>1.9</w:t>
            </w:r>
          </w:p>
        </w:tc>
        <w:tc>
          <w:tcPr>
            <w:tcW w:w="5954" w:type="dxa"/>
            <w:tcBorders>
              <w:top w:val="single" w:sz="4" w:space="0" w:color="000000"/>
              <w:left w:val="single" w:sz="4" w:space="0" w:color="000000"/>
              <w:bottom w:val="single" w:sz="4" w:space="0" w:color="000000"/>
            </w:tcBorders>
            <w:shd w:val="clear" w:color="auto" w:fill="auto"/>
          </w:tcPr>
          <w:p w:rsidR="00142DE7" w:rsidRDefault="00142DE7" w:rsidP="00142DE7">
            <w:pPr>
              <w:snapToGrid w:val="0"/>
              <w:rPr>
                <w:rFonts w:ascii="Arial" w:hAnsi="Arial" w:cs="Arial"/>
                <w:sz w:val="22"/>
                <w:szCs w:val="22"/>
              </w:rPr>
            </w:pPr>
            <w:r>
              <w:rPr>
                <w:rFonts w:ascii="Arial" w:hAnsi="Arial" w:cs="Arial"/>
                <w:sz w:val="22"/>
                <w:szCs w:val="22"/>
              </w:rPr>
              <w:t>Aggiunti i nuovi metodi:</w:t>
            </w:r>
          </w:p>
          <w:p w:rsidR="00613B79" w:rsidRPr="007A21B2" w:rsidRDefault="00613B79" w:rsidP="00142DE7">
            <w:pPr>
              <w:snapToGrid w:val="0"/>
              <w:rPr>
                <w:rFonts w:ascii="Arial" w:hAnsi="Arial" w:cs="Arial"/>
                <w:sz w:val="22"/>
                <w:szCs w:val="22"/>
              </w:rPr>
            </w:pPr>
          </w:p>
          <w:p w:rsidR="00142DE7" w:rsidRDefault="00142DE7" w:rsidP="00142DE7">
            <w:pPr>
              <w:numPr>
                <w:ilvl w:val="0"/>
                <w:numId w:val="10"/>
              </w:numPr>
              <w:snapToGrid w:val="0"/>
              <w:rPr>
                <w:rFonts w:ascii="Arial" w:hAnsi="Arial" w:cs="Arial"/>
                <w:sz w:val="22"/>
                <w:szCs w:val="22"/>
              </w:rPr>
            </w:pPr>
            <w:r>
              <w:rPr>
                <w:rFonts w:ascii="Arial" w:hAnsi="Arial" w:cs="Arial"/>
                <w:sz w:val="22"/>
                <w:szCs w:val="22"/>
              </w:rPr>
              <w:t>ComunicazioneNuovaNotifica2</w:t>
            </w:r>
          </w:p>
          <w:p w:rsidR="00142DE7" w:rsidRDefault="00142DE7" w:rsidP="00142DE7">
            <w:pPr>
              <w:numPr>
                <w:ilvl w:val="0"/>
                <w:numId w:val="10"/>
              </w:numPr>
              <w:snapToGrid w:val="0"/>
              <w:rPr>
                <w:rFonts w:ascii="Arial" w:hAnsi="Arial" w:cs="Arial"/>
                <w:sz w:val="22"/>
                <w:szCs w:val="22"/>
              </w:rPr>
            </w:pPr>
            <w:r w:rsidRPr="007A21B2">
              <w:rPr>
                <w:rFonts w:ascii="Arial" w:hAnsi="Arial" w:cs="Arial"/>
                <w:sz w:val="22"/>
                <w:szCs w:val="22"/>
              </w:rPr>
              <w:t>DatiNotificaPerSoggetto2</w:t>
            </w:r>
          </w:p>
          <w:p w:rsidR="00142DE7" w:rsidRPr="00BD18D5" w:rsidRDefault="00142DE7" w:rsidP="00142DE7">
            <w:pPr>
              <w:numPr>
                <w:ilvl w:val="0"/>
                <w:numId w:val="10"/>
              </w:numPr>
              <w:snapToGrid w:val="0"/>
              <w:rPr>
                <w:rFonts w:ascii="Arial" w:hAnsi="Arial" w:cs="Arial"/>
                <w:sz w:val="22"/>
                <w:szCs w:val="22"/>
              </w:rPr>
            </w:pPr>
            <w:r w:rsidRPr="007A21B2">
              <w:rPr>
                <w:rFonts w:ascii="Arial" w:hAnsi="Arial" w:cs="Arial"/>
                <w:sz w:val="22"/>
                <w:szCs w:val="22"/>
              </w:rPr>
              <w:t>DatiNotificaPerIdentificativo2</w:t>
            </w:r>
          </w:p>
          <w:p w:rsidR="00142DE7" w:rsidRDefault="00142DE7" w:rsidP="00142DE7">
            <w:pPr>
              <w:numPr>
                <w:ilvl w:val="0"/>
                <w:numId w:val="10"/>
              </w:numPr>
              <w:snapToGrid w:val="0"/>
              <w:rPr>
                <w:rFonts w:ascii="Arial" w:hAnsi="Arial" w:cs="Arial"/>
                <w:sz w:val="22"/>
                <w:szCs w:val="22"/>
              </w:rPr>
            </w:pPr>
            <w:r w:rsidRPr="00BD18D5">
              <w:rPr>
                <w:rFonts w:ascii="Arial" w:hAnsi="Arial" w:cs="Arial"/>
                <w:sz w:val="22"/>
                <w:szCs w:val="22"/>
              </w:rPr>
              <w:t>DatiNotificaPerSoggettoCodificaOC2</w:t>
            </w:r>
          </w:p>
          <w:p w:rsidR="00142DE7" w:rsidRPr="00BD18D5" w:rsidRDefault="00142DE7" w:rsidP="00142DE7">
            <w:pPr>
              <w:numPr>
                <w:ilvl w:val="0"/>
                <w:numId w:val="10"/>
              </w:numPr>
              <w:snapToGrid w:val="0"/>
              <w:rPr>
                <w:rFonts w:ascii="Arial" w:hAnsi="Arial" w:cs="Arial"/>
                <w:sz w:val="22"/>
                <w:szCs w:val="22"/>
              </w:rPr>
            </w:pPr>
            <w:r w:rsidRPr="00BD18D5">
              <w:rPr>
                <w:rFonts w:ascii="Arial" w:hAnsi="Arial" w:cs="Arial"/>
                <w:sz w:val="22"/>
                <w:szCs w:val="22"/>
              </w:rPr>
              <w:t>DatiNotificaPerIdentificativoCodificaOC2</w:t>
            </w:r>
          </w:p>
          <w:p w:rsidR="00142DE7" w:rsidRPr="00BD18D5" w:rsidRDefault="00142DE7" w:rsidP="00142DE7">
            <w:pPr>
              <w:numPr>
                <w:ilvl w:val="0"/>
                <w:numId w:val="10"/>
              </w:numPr>
              <w:snapToGrid w:val="0"/>
              <w:rPr>
                <w:rFonts w:ascii="Arial" w:hAnsi="Arial" w:cs="Arial"/>
                <w:sz w:val="22"/>
                <w:szCs w:val="22"/>
              </w:rPr>
            </w:pPr>
            <w:r w:rsidRPr="00BD18D5">
              <w:rPr>
                <w:rFonts w:ascii="Arial" w:hAnsi="Arial" w:cs="Arial"/>
                <w:sz w:val="22"/>
                <w:szCs w:val="22"/>
              </w:rPr>
              <w:t>DatiSezioneContoTerzisti2</w:t>
            </w:r>
          </w:p>
          <w:p w:rsidR="00142DE7" w:rsidRPr="00D53AA5" w:rsidRDefault="00142DE7" w:rsidP="00D53AA5">
            <w:pPr>
              <w:numPr>
                <w:ilvl w:val="0"/>
                <w:numId w:val="10"/>
              </w:numPr>
              <w:snapToGrid w:val="0"/>
              <w:rPr>
                <w:rFonts w:ascii="Arial" w:hAnsi="Arial" w:cs="Arial"/>
                <w:sz w:val="22"/>
                <w:szCs w:val="22"/>
              </w:rPr>
            </w:pPr>
            <w:r w:rsidRPr="00D53AA5">
              <w:rPr>
                <w:rFonts w:ascii="Arial" w:hAnsi="Arial" w:cs="Arial"/>
                <w:sz w:val="22"/>
                <w:szCs w:val="22"/>
              </w:rPr>
              <w:t>DatiSezioneUnitaProduttive2</w:t>
            </w:r>
          </w:p>
          <w:p w:rsidR="00FF5618" w:rsidRDefault="00FF5618" w:rsidP="00D53AA5">
            <w:pPr>
              <w:numPr>
                <w:ilvl w:val="0"/>
                <w:numId w:val="10"/>
              </w:numPr>
              <w:snapToGrid w:val="0"/>
              <w:rPr>
                <w:rFonts w:ascii="Arial" w:hAnsi="Arial" w:cs="Arial"/>
                <w:sz w:val="22"/>
                <w:szCs w:val="22"/>
              </w:rPr>
            </w:pPr>
            <w:r w:rsidRPr="00D53AA5">
              <w:rPr>
                <w:rFonts w:ascii="Arial" w:hAnsi="Arial" w:cs="Arial"/>
                <w:sz w:val="22"/>
                <w:szCs w:val="22"/>
              </w:rPr>
              <w:t>DatiAnagraficiSoggetto</w:t>
            </w:r>
          </w:p>
          <w:p w:rsidR="00D53AA5" w:rsidRPr="00D53AA5" w:rsidRDefault="00D53AA5" w:rsidP="00D53AA5">
            <w:pPr>
              <w:snapToGrid w:val="0"/>
              <w:ind w:left="720"/>
              <w:rPr>
                <w:rFonts w:ascii="Arial" w:hAnsi="Arial" w:cs="Arial"/>
                <w:sz w:val="22"/>
                <w:szCs w:val="22"/>
              </w:rPr>
            </w:pPr>
          </w:p>
          <w:p w:rsidR="00142DE7" w:rsidRDefault="00954F08">
            <w:pPr>
              <w:snapToGrid w:val="0"/>
              <w:rPr>
                <w:rFonts w:ascii="Arial" w:hAnsi="Arial" w:cs="Arial"/>
                <w:sz w:val="22"/>
                <w:szCs w:val="22"/>
              </w:rPr>
            </w:pPr>
            <w:r>
              <w:rPr>
                <w:rFonts w:ascii="Arial" w:hAnsi="Arial" w:cs="Arial"/>
                <w:sz w:val="22"/>
                <w:szCs w:val="22"/>
              </w:rPr>
              <w:t xml:space="preserve">Aggiornato il paragrafo 1.8 </w:t>
            </w:r>
            <w:r w:rsidRPr="00954F08">
              <w:rPr>
                <w:rFonts w:ascii="Arial" w:hAnsi="Arial" w:cs="Arial"/>
                <w:sz w:val="22"/>
                <w:szCs w:val="22"/>
              </w:rPr>
              <w:t>Dati della Notifica di attività Biologic</w:t>
            </w:r>
            <w:r>
              <w:rPr>
                <w:rFonts w:ascii="Arial" w:hAnsi="Arial" w:cs="Arial"/>
                <w:sz w:val="22"/>
                <w:szCs w:val="22"/>
              </w:rPr>
              <w:t>a</w:t>
            </w:r>
          </w:p>
          <w:p w:rsidR="00954F08" w:rsidRDefault="00954F08">
            <w:pPr>
              <w:snapToGrid w:val="0"/>
              <w:rPr>
                <w:rFonts w:ascii="Arial" w:hAnsi="Arial" w:cs="Arial"/>
                <w:sz w:val="22"/>
                <w:szCs w:val="22"/>
              </w:rPr>
            </w:pPr>
          </w:p>
          <w:p w:rsidR="00D84C43" w:rsidRDefault="00D84C43">
            <w:pPr>
              <w:snapToGrid w:val="0"/>
              <w:rPr>
                <w:rFonts w:ascii="Arial" w:hAnsi="Arial" w:cs="Arial"/>
                <w:sz w:val="22"/>
                <w:szCs w:val="22"/>
              </w:rPr>
            </w:pPr>
            <w:r>
              <w:rPr>
                <w:rFonts w:ascii="Arial" w:hAnsi="Arial" w:cs="Arial"/>
                <w:sz w:val="22"/>
                <w:szCs w:val="22"/>
              </w:rPr>
              <w:t xml:space="preserve">Aggiornata la tabella </w:t>
            </w:r>
            <w:r w:rsidR="003D2ED0">
              <w:rPr>
                <w:rFonts w:ascii="Arial" w:hAnsi="Arial" w:cs="Arial"/>
                <w:sz w:val="22"/>
                <w:szCs w:val="22"/>
              </w:rPr>
              <w:t>1.9.15 contenente le codifiche delle  cause di nuovo allineamento della Notifica</w:t>
            </w:r>
          </w:p>
          <w:p w:rsidR="005412F6" w:rsidRDefault="005412F6">
            <w:pPr>
              <w:snapToGrid w:val="0"/>
              <w:rPr>
                <w:rFonts w:ascii="Arial" w:hAnsi="Arial" w:cs="Arial"/>
                <w:sz w:val="22"/>
                <w:szCs w:val="22"/>
              </w:rPr>
            </w:pPr>
          </w:p>
          <w:p w:rsidR="005412F6" w:rsidRDefault="005412F6">
            <w:pPr>
              <w:snapToGrid w:val="0"/>
              <w:rPr>
                <w:rFonts w:ascii="Arial" w:hAnsi="Arial" w:cs="Arial"/>
                <w:sz w:val="22"/>
                <w:szCs w:val="22"/>
              </w:rPr>
            </w:pPr>
            <w:r>
              <w:rPr>
                <w:rFonts w:ascii="Arial" w:hAnsi="Arial" w:cs="Arial"/>
                <w:sz w:val="22"/>
                <w:szCs w:val="22"/>
              </w:rPr>
              <w:t>Aggiornata la tabella 1.9.4 contenente gli stati (iter amministrativo) della Notifica</w:t>
            </w:r>
          </w:p>
          <w:p w:rsidR="008E0C17" w:rsidRDefault="008E0C17">
            <w:pPr>
              <w:snapToGrid w:val="0"/>
              <w:rPr>
                <w:rFonts w:ascii="Arial" w:hAnsi="Arial" w:cs="Arial"/>
                <w:sz w:val="22"/>
                <w:szCs w:val="22"/>
              </w:rPr>
            </w:pPr>
          </w:p>
          <w:p w:rsidR="008E0C17" w:rsidRDefault="008E0C17">
            <w:pPr>
              <w:snapToGrid w:val="0"/>
              <w:rPr>
                <w:rFonts w:ascii="Arial" w:hAnsi="Arial" w:cs="Arial"/>
                <w:sz w:val="22"/>
                <w:szCs w:val="22"/>
              </w:rPr>
            </w:pPr>
            <w:r>
              <w:rPr>
                <w:rFonts w:ascii="Arial" w:hAnsi="Arial" w:cs="Arial"/>
                <w:sz w:val="22"/>
                <w:szCs w:val="22"/>
              </w:rPr>
              <w:t>Agg</w:t>
            </w:r>
            <w:r w:rsidR="006D3FA8">
              <w:rPr>
                <w:rFonts w:ascii="Arial" w:hAnsi="Arial" w:cs="Arial"/>
                <w:sz w:val="22"/>
                <w:szCs w:val="22"/>
              </w:rPr>
              <w:t>iornata la tabella 1.9.10 con l’aggiunta della</w:t>
            </w:r>
            <w:r>
              <w:rPr>
                <w:rFonts w:ascii="Arial" w:hAnsi="Arial" w:cs="Arial"/>
                <w:sz w:val="22"/>
                <w:szCs w:val="22"/>
              </w:rPr>
              <w:t xml:space="preserve"> nuova tipolog</w:t>
            </w:r>
            <w:r w:rsidR="00023CAC">
              <w:rPr>
                <w:rFonts w:ascii="Arial" w:hAnsi="Arial" w:cs="Arial"/>
                <w:sz w:val="22"/>
                <w:szCs w:val="22"/>
              </w:rPr>
              <w:t xml:space="preserve">ia di impianto </w:t>
            </w:r>
            <w:r>
              <w:rPr>
                <w:rFonts w:ascii="Arial" w:hAnsi="Arial" w:cs="Arial"/>
                <w:sz w:val="22"/>
                <w:szCs w:val="22"/>
              </w:rPr>
              <w:t>‘GABBIE’</w:t>
            </w:r>
          </w:p>
          <w:p w:rsidR="006756F1" w:rsidRDefault="006756F1">
            <w:pPr>
              <w:snapToGrid w:val="0"/>
              <w:rPr>
                <w:rFonts w:ascii="Arial" w:hAnsi="Arial" w:cs="Arial"/>
                <w:sz w:val="22"/>
                <w:szCs w:val="22"/>
              </w:rPr>
            </w:pPr>
          </w:p>
          <w:p w:rsidR="006756F1" w:rsidRDefault="006756F1" w:rsidP="006756F1">
            <w:pPr>
              <w:snapToGrid w:val="0"/>
              <w:rPr>
                <w:rFonts w:ascii="Arial" w:hAnsi="Arial" w:cs="Arial"/>
                <w:sz w:val="22"/>
                <w:szCs w:val="22"/>
              </w:rPr>
            </w:pPr>
            <w:r>
              <w:rPr>
                <w:rFonts w:ascii="Arial" w:hAnsi="Arial" w:cs="Arial"/>
                <w:sz w:val="22"/>
                <w:szCs w:val="22"/>
              </w:rPr>
              <w:t>Aggiornata la tabella 1.9.11</w:t>
            </w:r>
            <w:r w:rsidR="00894C59">
              <w:rPr>
                <w:rFonts w:ascii="Arial" w:hAnsi="Arial" w:cs="Arial"/>
                <w:sz w:val="22"/>
                <w:szCs w:val="22"/>
              </w:rPr>
              <w:t>°</w:t>
            </w:r>
            <w:r>
              <w:rPr>
                <w:rFonts w:ascii="Arial" w:hAnsi="Arial" w:cs="Arial"/>
                <w:sz w:val="22"/>
                <w:szCs w:val="22"/>
              </w:rPr>
              <w:t xml:space="preserve"> con l’aggiunta della nuova unità di misura ‘METRI LINEARI’</w:t>
            </w:r>
          </w:p>
          <w:p w:rsidR="006756F1" w:rsidRDefault="006756F1">
            <w:pPr>
              <w:snapToGrid w:val="0"/>
              <w:rPr>
                <w:rFonts w:ascii="Arial" w:hAnsi="Arial" w:cs="Arial"/>
                <w:sz w:val="22"/>
                <w:szCs w:val="22"/>
              </w:rPr>
            </w:pP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D84C43" w:rsidRDefault="000C2C74">
            <w:pPr>
              <w:snapToGrid w:val="0"/>
              <w:rPr>
                <w:rFonts w:ascii="Arial" w:hAnsi="Arial" w:cs="Arial"/>
                <w:sz w:val="22"/>
                <w:szCs w:val="22"/>
              </w:rPr>
            </w:pPr>
            <w:r>
              <w:rPr>
                <w:rFonts w:ascii="Arial" w:hAnsi="Arial" w:cs="Arial"/>
                <w:sz w:val="22"/>
                <w:szCs w:val="22"/>
              </w:rPr>
              <w:t>02/12</w:t>
            </w:r>
            <w:r w:rsidR="00B136F6">
              <w:rPr>
                <w:rFonts w:ascii="Arial" w:hAnsi="Arial" w:cs="Arial"/>
                <w:sz w:val="22"/>
                <w:szCs w:val="22"/>
              </w:rPr>
              <w:t>/2013</w:t>
            </w:r>
          </w:p>
        </w:tc>
      </w:tr>
      <w:tr w:rsidR="00894C59" w:rsidTr="00D3413D">
        <w:tc>
          <w:tcPr>
            <w:tcW w:w="1488" w:type="dxa"/>
            <w:tcBorders>
              <w:top w:val="single" w:sz="4" w:space="0" w:color="000000"/>
              <w:left w:val="single" w:sz="4" w:space="0" w:color="000000"/>
              <w:bottom w:val="single" w:sz="4" w:space="0" w:color="000000"/>
            </w:tcBorders>
            <w:shd w:val="clear" w:color="auto" w:fill="auto"/>
          </w:tcPr>
          <w:p w:rsidR="00894C59" w:rsidRDefault="00894C59">
            <w:pPr>
              <w:snapToGrid w:val="0"/>
              <w:rPr>
                <w:rFonts w:ascii="Arial" w:hAnsi="Arial" w:cs="Arial"/>
                <w:sz w:val="22"/>
                <w:szCs w:val="22"/>
              </w:rPr>
            </w:pPr>
            <w:r>
              <w:rPr>
                <w:rFonts w:ascii="Arial" w:hAnsi="Arial" w:cs="Arial"/>
                <w:sz w:val="22"/>
                <w:szCs w:val="22"/>
              </w:rPr>
              <w:t>2.0</w:t>
            </w:r>
          </w:p>
        </w:tc>
        <w:tc>
          <w:tcPr>
            <w:tcW w:w="5954" w:type="dxa"/>
            <w:tcBorders>
              <w:top w:val="single" w:sz="4" w:space="0" w:color="000000"/>
              <w:left w:val="single" w:sz="4" w:space="0" w:color="000000"/>
              <w:bottom w:val="single" w:sz="4" w:space="0" w:color="000000"/>
            </w:tcBorders>
            <w:shd w:val="clear" w:color="auto" w:fill="auto"/>
          </w:tcPr>
          <w:p w:rsidR="00894C59" w:rsidRDefault="00894C59" w:rsidP="00142DE7">
            <w:pPr>
              <w:snapToGrid w:val="0"/>
              <w:rPr>
                <w:rFonts w:ascii="Arial" w:hAnsi="Arial" w:cs="Arial"/>
                <w:sz w:val="22"/>
                <w:szCs w:val="22"/>
              </w:rPr>
            </w:pPr>
            <w:r>
              <w:rPr>
                <w:rFonts w:ascii="Arial" w:hAnsi="Arial" w:cs="Arial"/>
                <w:sz w:val="22"/>
                <w:szCs w:val="22"/>
              </w:rPr>
              <w:t>Aggiunto il nuovo metodo:</w:t>
            </w:r>
          </w:p>
          <w:p w:rsidR="00894C59" w:rsidRPr="00894C59" w:rsidRDefault="00894C59" w:rsidP="00894C59">
            <w:pPr>
              <w:pStyle w:val="Paragrafoelenco"/>
              <w:numPr>
                <w:ilvl w:val="0"/>
                <w:numId w:val="10"/>
              </w:numPr>
              <w:snapToGrid w:val="0"/>
              <w:rPr>
                <w:rFonts w:ascii="Arial" w:hAnsi="Arial" w:cs="Arial"/>
              </w:rPr>
            </w:pPr>
            <w:r w:rsidRPr="00894C59">
              <w:rPr>
                <w:rFonts w:ascii="Arial" w:hAnsi="Arial" w:cs="Arial"/>
              </w:rPr>
              <w:t>ComunicazioneNotificaPregressa</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894C59" w:rsidRDefault="00894C59">
            <w:pPr>
              <w:snapToGrid w:val="0"/>
              <w:rPr>
                <w:rFonts w:ascii="Arial" w:hAnsi="Arial" w:cs="Arial"/>
                <w:sz w:val="22"/>
                <w:szCs w:val="22"/>
              </w:rPr>
            </w:pPr>
            <w:r>
              <w:rPr>
                <w:rFonts w:ascii="Arial" w:hAnsi="Arial" w:cs="Arial"/>
                <w:sz w:val="22"/>
                <w:szCs w:val="22"/>
              </w:rPr>
              <w:t>18/02/2014</w:t>
            </w:r>
          </w:p>
        </w:tc>
      </w:tr>
      <w:tr w:rsidR="00CA6541" w:rsidTr="00D3413D">
        <w:tc>
          <w:tcPr>
            <w:tcW w:w="1488" w:type="dxa"/>
            <w:tcBorders>
              <w:top w:val="single" w:sz="4" w:space="0" w:color="000000"/>
              <w:left w:val="single" w:sz="4" w:space="0" w:color="000000"/>
              <w:bottom w:val="single" w:sz="4" w:space="0" w:color="000000"/>
            </w:tcBorders>
            <w:shd w:val="clear" w:color="auto" w:fill="auto"/>
          </w:tcPr>
          <w:p w:rsidR="00CA6541" w:rsidRDefault="00CA6541">
            <w:pPr>
              <w:snapToGrid w:val="0"/>
              <w:rPr>
                <w:rFonts w:ascii="Arial" w:hAnsi="Arial" w:cs="Arial"/>
                <w:sz w:val="22"/>
                <w:szCs w:val="22"/>
              </w:rPr>
            </w:pPr>
            <w:r>
              <w:rPr>
                <w:rFonts w:ascii="Arial" w:hAnsi="Arial" w:cs="Arial"/>
                <w:sz w:val="22"/>
                <w:szCs w:val="22"/>
              </w:rPr>
              <w:t>2.1</w:t>
            </w:r>
          </w:p>
        </w:tc>
        <w:tc>
          <w:tcPr>
            <w:tcW w:w="5954" w:type="dxa"/>
            <w:tcBorders>
              <w:top w:val="single" w:sz="4" w:space="0" w:color="000000"/>
              <w:left w:val="single" w:sz="4" w:space="0" w:color="000000"/>
              <w:bottom w:val="single" w:sz="4" w:space="0" w:color="000000"/>
            </w:tcBorders>
            <w:shd w:val="clear" w:color="auto" w:fill="auto"/>
          </w:tcPr>
          <w:p w:rsidR="00CA6541" w:rsidRDefault="00CA6541" w:rsidP="00142DE7">
            <w:pPr>
              <w:snapToGrid w:val="0"/>
              <w:rPr>
                <w:rFonts w:ascii="Arial" w:hAnsi="Arial" w:cs="Arial"/>
                <w:sz w:val="22"/>
                <w:szCs w:val="22"/>
              </w:rPr>
            </w:pPr>
            <w:r>
              <w:rPr>
                <w:rFonts w:ascii="Arial" w:hAnsi="Arial" w:cs="Arial"/>
                <w:sz w:val="22"/>
                <w:szCs w:val="22"/>
              </w:rPr>
              <w:t>Il document</w:t>
            </w:r>
            <w:r w:rsidR="00D35492">
              <w:rPr>
                <w:rFonts w:ascii="Arial" w:hAnsi="Arial" w:cs="Arial"/>
                <w:sz w:val="22"/>
                <w:szCs w:val="22"/>
              </w:rPr>
              <w:t>o originario è stato suddiviso in due documenti differenti</w:t>
            </w:r>
            <w:r w:rsidR="008A13FE">
              <w:rPr>
                <w:rFonts w:ascii="Arial" w:hAnsi="Arial" w:cs="Arial"/>
                <w:sz w:val="22"/>
                <w:szCs w:val="22"/>
              </w:rPr>
              <w:t xml:space="preserve">: il presente documento </w:t>
            </w:r>
            <w:r w:rsidR="00D35492">
              <w:rPr>
                <w:rFonts w:ascii="Arial" w:hAnsi="Arial" w:cs="Arial"/>
                <w:sz w:val="22"/>
                <w:szCs w:val="22"/>
              </w:rPr>
              <w:t>dedicato</w:t>
            </w:r>
            <w:r w:rsidR="007B3D8E">
              <w:rPr>
                <w:rFonts w:ascii="Arial" w:hAnsi="Arial" w:cs="Arial"/>
                <w:sz w:val="22"/>
                <w:szCs w:val="22"/>
              </w:rPr>
              <w:t xml:space="preserve"> alle Regioni e un secondo documento</w:t>
            </w:r>
            <w:r w:rsidR="00D35492">
              <w:rPr>
                <w:rFonts w:ascii="Arial" w:hAnsi="Arial" w:cs="Arial"/>
                <w:sz w:val="22"/>
                <w:szCs w:val="22"/>
              </w:rPr>
              <w:t xml:space="preserve"> dedicato</w:t>
            </w:r>
            <w:r>
              <w:rPr>
                <w:rFonts w:ascii="Arial" w:hAnsi="Arial" w:cs="Arial"/>
                <w:sz w:val="22"/>
                <w:szCs w:val="22"/>
              </w:rPr>
              <w:t xml:space="preserve"> agli Organismi di Controllo</w:t>
            </w:r>
          </w:p>
        </w:tc>
        <w:tc>
          <w:tcPr>
            <w:tcW w:w="1457" w:type="dxa"/>
            <w:tcBorders>
              <w:top w:val="single" w:sz="4" w:space="0" w:color="000000"/>
              <w:left w:val="single" w:sz="4" w:space="0" w:color="000000"/>
              <w:bottom w:val="single" w:sz="4" w:space="0" w:color="000000"/>
              <w:right w:val="single" w:sz="4" w:space="0" w:color="000000"/>
            </w:tcBorders>
            <w:shd w:val="clear" w:color="auto" w:fill="auto"/>
          </w:tcPr>
          <w:p w:rsidR="00CA6541" w:rsidRDefault="00CA6541">
            <w:pPr>
              <w:snapToGrid w:val="0"/>
              <w:rPr>
                <w:rFonts w:ascii="Arial" w:hAnsi="Arial" w:cs="Arial"/>
                <w:sz w:val="22"/>
                <w:szCs w:val="22"/>
              </w:rPr>
            </w:pPr>
            <w:r>
              <w:rPr>
                <w:rFonts w:ascii="Arial" w:hAnsi="Arial" w:cs="Arial"/>
                <w:sz w:val="22"/>
                <w:szCs w:val="22"/>
              </w:rPr>
              <w:t>17/03/2014</w:t>
            </w:r>
          </w:p>
        </w:tc>
      </w:tr>
    </w:tbl>
    <w:p w:rsidR="004C5CE2" w:rsidRDefault="0058012E" w:rsidP="009F76E4">
      <w:pPr>
        <w:pStyle w:val="Titolo2"/>
        <w:rPr>
          <w:i/>
        </w:rPr>
      </w:pPr>
      <w:bookmarkStart w:id="25" w:name="_Ref320626910"/>
      <w:bookmarkStart w:id="26" w:name="_Toc358814768"/>
      <w:bookmarkStart w:id="27" w:name="_Ref369613575"/>
      <w:bookmarkStart w:id="28" w:name="_Ref369613610"/>
      <w:bookmarkStart w:id="29" w:name="_Ref369613632"/>
      <w:bookmarkStart w:id="30" w:name="_Ref369613640"/>
      <w:bookmarkStart w:id="31" w:name="_Toc382836936"/>
      <w:bookmarkStart w:id="32" w:name="_Toc382840389"/>
      <w:bookmarkStart w:id="33" w:name="_Toc382840446"/>
      <w:r>
        <w:lastRenderedPageBreak/>
        <w:t xml:space="preserve">1.6 </w:t>
      </w:r>
      <w:bookmarkStart w:id="34" w:name="_Ref121195287"/>
      <w:r>
        <w:t>Descrizione dei dati utilizzati dai servizi</w:t>
      </w:r>
      <w:bookmarkEnd w:id="25"/>
      <w:bookmarkEnd w:id="26"/>
      <w:bookmarkEnd w:id="27"/>
      <w:bookmarkEnd w:id="28"/>
      <w:bookmarkEnd w:id="29"/>
      <w:bookmarkEnd w:id="30"/>
      <w:bookmarkEnd w:id="31"/>
      <w:bookmarkEnd w:id="32"/>
      <w:bookmarkEnd w:id="33"/>
      <w:bookmarkEnd w:id="34"/>
    </w:p>
    <w:p w:rsidR="004C5CE2" w:rsidRDefault="0058012E" w:rsidP="00341866">
      <w:pPr>
        <w:spacing w:after="120" w:line="320" w:lineRule="atLeast"/>
        <w:ind w:left="357"/>
        <w:jc w:val="both"/>
        <w:rPr>
          <w:rFonts w:ascii="Arial" w:hAnsi="Arial" w:cs="Arial"/>
          <w:sz w:val="22"/>
          <w:szCs w:val="22"/>
        </w:rPr>
      </w:pPr>
      <w:r>
        <w:rPr>
          <w:rFonts w:ascii="Arial" w:hAnsi="Arial" w:cs="Arial"/>
          <w:sz w:val="22"/>
          <w:szCs w:val="22"/>
        </w:rPr>
        <w:t>Ogni metodo descritto nel documento, in risposta alla richiesta di servizio, restituisce la struttura di dati SIBResponseWSNotifiche descritto di seguito in dettaglio.</w:t>
      </w:r>
    </w:p>
    <w:p w:rsidR="004C5CE2" w:rsidRDefault="0058012E" w:rsidP="00341866">
      <w:pPr>
        <w:spacing w:after="120" w:line="320" w:lineRule="atLeast"/>
        <w:ind w:left="357"/>
        <w:jc w:val="both"/>
        <w:rPr>
          <w:rFonts w:ascii="Arial" w:hAnsi="Arial" w:cs="Arial"/>
          <w:sz w:val="22"/>
          <w:szCs w:val="22"/>
        </w:rPr>
      </w:pPr>
      <w:r>
        <w:rPr>
          <w:rFonts w:ascii="Arial" w:hAnsi="Arial" w:cs="Arial"/>
          <w:sz w:val="22"/>
          <w:szCs w:val="22"/>
        </w:rPr>
        <w:t>Tale Struttura dati contiene a sua volta una struttura specifica per il servizio invocato  ed un oggetto di tipo: ISWSResponse, di seguito riportato.</w:t>
      </w:r>
    </w:p>
    <w:p w:rsidR="004C5CE2" w:rsidRDefault="0058012E">
      <w:pPr>
        <w:spacing w:after="120" w:line="320" w:lineRule="atLeast"/>
        <w:ind w:left="357"/>
        <w:jc w:val="both"/>
        <w:rPr>
          <w:rFonts w:ascii="Arial" w:hAnsi="Arial" w:cs="Arial"/>
          <w:sz w:val="22"/>
          <w:szCs w:val="22"/>
        </w:rPr>
      </w:pPr>
      <w:r>
        <w:rPr>
          <w:rFonts w:ascii="Arial" w:hAnsi="Arial" w:cs="Arial"/>
          <w:sz w:val="22"/>
          <w:szCs w:val="22"/>
        </w:rPr>
        <w:t>Si definiscono di seguito le strutture dati comuni a diversi servizi.</w:t>
      </w:r>
    </w:p>
    <w:p w:rsidR="004C5CE2" w:rsidRDefault="0058012E">
      <w:pPr>
        <w:spacing w:after="120" w:line="320" w:lineRule="atLeast"/>
        <w:ind w:left="357"/>
        <w:jc w:val="both"/>
        <w:rPr>
          <w:rFonts w:ascii="Arial" w:hAnsi="Arial" w:cs="Arial"/>
          <w:sz w:val="22"/>
          <w:szCs w:val="22"/>
        </w:rPr>
      </w:pPr>
      <w:r>
        <w:rPr>
          <w:rFonts w:ascii="Arial" w:hAnsi="Arial" w:cs="Arial"/>
          <w:sz w:val="22"/>
          <w:szCs w:val="22"/>
        </w:rPr>
        <w:t>Ulteriori strutture dei dati sono d</w:t>
      </w:r>
      <w:r w:rsidR="005078ED">
        <w:rPr>
          <w:rFonts w:ascii="Arial" w:hAnsi="Arial" w:cs="Arial"/>
          <w:sz w:val="22"/>
          <w:szCs w:val="22"/>
        </w:rPr>
        <w:t>efinite</w:t>
      </w:r>
      <w:r>
        <w:rPr>
          <w:rFonts w:ascii="Arial" w:hAnsi="Arial" w:cs="Arial"/>
          <w:sz w:val="22"/>
          <w:szCs w:val="22"/>
        </w:rPr>
        <w:t xml:space="preserve"> nella specifica dei singoli servizi </w:t>
      </w:r>
      <w:r w:rsidR="005078ED">
        <w:rPr>
          <w:rFonts w:ascii="Arial" w:hAnsi="Arial" w:cs="Arial"/>
          <w:sz w:val="22"/>
          <w:szCs w:val="22"/>
        </w:rPr>
        <w:t>che le utilizzano</w:t>
      </w:r>
      <w:r>
        <w:rPr>
          <w:rFonts w:ascii="Arial" w:hAnsi="Arial" w:cs="Arial"/>
          <w:sz w:val="22"/>
          <w:szCs w:val="22"/>
        </w:rPr>
        <w:t>.</w:t>
      </w:r>
    </w:p>
    <w:p w:rsidR="004C5CE2" w:rsidRDefault="004C5CE2">
      <w:pPr>
        <w:spacing w:after="120" w:line="320" w:lineRule="atLeast"/>
        <w:ind w:left="357"/>
        <w:jc w:val="both"/>
        <w:rPr>
          <w:rFonts w:ascii="Arial" w:hAnsi="Arial" w:cs="Arial"/>
          <w:sz w:val="22"/>
          <w:szCs w:val="22"/>
        </w:rPr>
      </w:pPr>
    </w:p>
    <w:p w:rsidR="00CB12F2" w:rsidRDefault="00CB12F2">
      <w:pPr>
        <w:suppressAutoHyphens w:val="0"/>
        <w:rPr>
          <w:rFonts w:ascii="Arial" w:hAnsi="Arial" w:cs="Arial"/>
          <w:b/>
          <w:bCs/>
          <w:sz w:val="22"/>
          <w:szCs w:val="22"/>
        </w:rPr>
      </w:pPr>
      <w:bookmarkStart w:id="35" w:name="_Ref325032035"/>
      <w:bookmarkStart w:id="36" w:name="_Toc358814769"/>
      <w:r>
        <w:rPr>
          <w:rFonts w:ascii="Arial" w:hAnsi="Arial" w:cs="Arial"/>
          <w:sz w:val="22"/>
          <w:szCs w:val="22"/>
        </w:rPr>
        <w:br w:type="page"/>
      </w:r>
    </w:p>
    <w:p w:rsidR="004C5CE2" w:rsidRDefault="0058012E">
      <w:pPr>
        <w:pStyle w:val="Titolo4"/>
        <w:rPr>
          <w:rFonts w:ascii="Arial" w:hAnsi="Arial" w:cs="Arial"/>
          <w:sz w:val="22"/>
          <w:szCs w:val="22"/>
        </w:rPr>
      </w:pPr>
      <w:bookmarkStart w:id="37" w:name="_Toc382836937"/>
      <w:r>
        <w:rPr>
          <w:rFonts w:ascii="Arial" w:hAnsi="Arial" w:cs="Arial"/>
          <w:sz w:val="22"/>
          <w:szCs w:val="22"/>
        </w:rPr>
        <w:lastRenderedPageBreak/>
        <w:t>SIBResponseWSNotifiche</w:t>
      </w:r>
      <w:bookmarkEnd w:id="35"/>
      <w:bookmarkEnd w:id="36"/>
      <w:bookmarkEnd w:id="37"/>
    </w:p>
    <w:p w:rsidR="004C5CE2" w:rsidRDefault="004C5CE2">
      <w:pPr>
        <w:rPr>
          <w:rFonts w:ascii="Arial" w:hAnsi="Arial" w:cs="Arial"/>
          <w:sz w:val="22"/>
          <w:szCs w:val="22"/>
        </w:rPr>
      </w:pPr>
    </w:p>
    <w:tbl>
      <w:tblPr>
        <w:tblW w:w="9807" w:type="dxa"/>
        <w:tblInd w:w="70" w:type="dxa"/>
        <w:tblLayout w:type="fixed"/>
        <w:tblCellMar>
          <w:left w:w="70" w:type="dxa"/>
          <w:right w:w="70" w:type="dxa"/>
        </w:tblCellMar>
        <w:tblLook w:val="0000"/>
      </w:tblPr>
      <w:tblGrid>
        <w:gridCol w:w="2712"/>
        <w:gridCol w:w="1792"/>
        <w:gridCol w:w="769"/>
        <w:gridCol w:w="777"/>
        <w:gridCol w:w="1496"/>
        <w:gridCol w:w="2261"/>
      </w:tblGrid>
      <w:tr w:rsidR="004C5CE2" w:rsidTr="00E126D1">
        <w:trPr>
          <w:trHeight w:val="225"/>
          <w:tblHeader/>
        </w:trPr>
        <w:tc>
          <w:tcPr>
            <w:tcW w:w="7546"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Struttura</w:t>
            </w:r>
          </w:p>
        </w:tc>
      </w:tr>
      <w:tr w:rsidR="004C5CE2" w:rsidTr="00E126D1">
        <w:trPr>
          <w:trHeight w:val="225"/>
        </w:trPr>
        <w:tc>
          <w:tcPr>
            <w:tcW w:w="980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keepNext/>
              <w:snapToGrid w:val="0"/>
              <w:rPr>
                <w:rFonts w:ascii="Arial" w:hAnsi="Arial" w:cs="Arial"/>
                <w:sz w:val="22"/>
                <w:szCs w:val="22"/>
              </w:rPr>
            </w:pPr>
          </w:p>
        </w:tc>
      </w:tr>
      <w:tr w:rsidR="004C5CE2" w:rsidTr="00E126D1">
        <w:trPr>
          <w:trHeight w:val="373"/>
        </w:trPr>
        <w:tc>
          <w:tcPr>
            <w:tcW w:w="2712"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Nome</w:t>
            </w:r>
          </w:p>
        </w:tc>
        <w:tc>
          <w:tcPr>
            <w:tcW w:w="1792"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SIBWSNotifica</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25486F">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464958">
            <w:pPr>
              <w:keepNext/>
              <w:snapToGrid w:val="0"/>
              <w:rPr>
                <w:rFonts w:ascii="Arial" w:hAnsi="Arial" w:cs="Arial"/>
                <w:sz w:val="22"/>
                <w:szCs w:val="22"/>
              </w:rPr>
            </w:pPr>
            <w:r>
              <w:rPr>
                <w:rFonts w:ascii="Arial" w:hAnsi="Arial" w:cs="Arial"/>
                <w:sz w:val="22"/>
                <w:szCs w:val="22"/>
              </w:rPr>
              <w:t>Struttura dati contenente le informazioni della notifica</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SIBWSDocumentoGiustificativo</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464958">
            <w:pPr>
              <w:keepNext/>
              <w:snapToGrid w:val="0"/>
              <w:rPr>
                <w:rFonts w:ascii="Arial" w:hAnsi="Arial" w:cs="Arial"/>
                <w:sz w:val="22"/>
                <w:szCs w:val="22"/>
              </w:rPr>
            </w:pPr>
            <w:r>
              <w:rPr>
                <w:rFonts w:ascii="Arial" w:hAnsi="Arial" w:cs="Arial"/>
                <w:sz w:val="22"/>
                <w:szCs w:val="22"/>
              </w:rPr>
              <w:t>Struttura dati contenente le informazioni relative al documento giustificativo</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SIBWSDocumentoConformita</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464958">
            <w:pPr>
              <w:keepNext/>
              <w:snapToGrid w:val="0"/>
              <w:rPr>
                <w:rFonts w:ascii="Arial" w:hAnsi="Arial" w:cs="Arial"/>
                <w:sz w:val="22"/>
                <w:szCs w:val="22"/>
              </w:rPr>
            </w:pPr>
            <w:r>
              <w:rPr>
                <w:rFonts w:ascii="Arial" w:hAnsi="Arial" w:cs="Arial"/>
                <w:sz w:val="22"/>
                <w:szCs w:val="22"/>
              </w:rPr>
              <w:t>Struttura dati contenente le informazioni relative al documento di conformità</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SIBWSConsultazioneEsitoIstruttoria</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78442D">
            <w:pPr>
              <w:keepNext/>
              <w:snapToGrid w:val="0"/>
              <w:rPr>
                <w:rFonts w:ascii="Arial" w:hAnsi="Arial" w:cs="Arial"/>
                <w:sz w:val="22"/>
                <w:szCs w:val="22"/>
              </w:rPr>
            </w:pPr>
            <w:r>
              <w:rPr>
                <w:rFonts w:ascii="Arial" w:hAnsi="Arial" w:cs="Arial"/>
                <w:sz w:val="22"/>
                <w:szCs w:val="22"/>
              </w:rPr>
              <w:t>Struttura dati contenente le informazioni relative all’esito dell’istruttoria</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SIBWSConsultazioneEsitoIstruttoriaOdc</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283BE7">
            <w:pPr>
              <w:keepNext/>
              <w:snapToGrid w:val="0"/>
              <w:rPr>
                <w:rFonts w:ascii="Arial" w:hAnsi="Arial" w:cs="Arial"/>
                <w:sz w:val="22"/>
                <w:szCs w:val="22"/>
              </w:rPr>
            </w:pPr>
            <w:r>
              <w:rPr>
                <w:rFonts w:ascii="Arial" w:hAnsi="Arial" w:cs="Arial"/>
                <w:sz w:val="22"/>
                <w:szCs w:val="22"/>
              </w:rPr>
              <w:t>Struttura dati contenente le informazioni relative all’esito dell’istruttoria OdC</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SIBWSConsultazioneChiusuraProcedimento</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283BE7">
            <w:pPr>
              <w:keepNext/>
              <w:snapToGrid w:val="0"/>
              <w:rPr>
                <w:rFonts w:ascii="Arial" w:hAnsi="Arial" w:cs="Arial"/>
                <w:sz w:val="22"/>
                <w:szCs w:val="22"/>
              </w:rPr>
            </w:pPr>
            <w:r>
              <w:rPr>
                <w:rFonts w:ascii="Arial" w:hAnsi="Arial" w:cs="Arial"/>
                <w:sz w:val="22"/>
                <w:szCs w:val="22"/>
              </w:rPr>
              <w:t>Struttura dati contenente le informazioni relative alla chiusura del procedimento</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SIBWSConsultazioneComunicazioneEsclusione</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283BE7">
            <w:pPr>
              <w:keepNext/>
              <w:snapToGrid w:val="0"/>
              <w:rPr>
                <w:rFonts w:ascii="Arial" w:hAnsi="Arial" w:cs="Arial"/>
                <w:sz w:val="22"/>
                <w:szCs w:val="22"/>
              </w:rPr>
            </w:pPr>
            <w:r>
              <w:rPr>
                <w:rFonts w:ascii="Arial" w:hAnsi="Arial" w:cs="Arial"/>
                <w:sz w:val="22"/>
                <w:szCs w:val="22"/>
              </w:rPr>
              <w:t>Struttura dati contenente le informazioni relative alla comunicazione di esclusione</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SIBWSConsultazioneComunicazioneEsclusioneOdc</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283BE7">
            <w:pPr>
              <w:keepNext/>
              <w:snapToGrid w:val="0"/>
              <w:rPr>
                <w:rFonts w:ascii="Arial" w:hAnsi="Arial" w:cs="Arial"/>
                <w:sz w:val="22"/>
                <w:szCs w:val="22"/>
              </w:rPr>
            </w:pPr>
            <w:r>
              <w:rPr>
                <w:rFonts w:ascii="Arial" w:hAnsi="Arial" w:cs="Arial"/>
                <w:sz w:val="22"/>
                <w:szCs w:val="22"/>
              </w:rPr>
              <w:t>Struttura dati contenente le informazioni relative alla comunicazione di esclusione OdC</w:t>
            </w:r>
          </w:p>
        </w:tc>
      </w:tr>
      <w:tr w:rsidR="00C6093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C60932" w:rsidRPr="00C60932" w:rsidRDefault="00C60932">
            <w:pPr>
              <w:keepNext/>
              <w:snapToGrid w:val="0"/>
              <w:rPr>
                <w:rFonts w:ascii="Arial" w:hAnsi="Arial" w:cs="Arial"/>
                <w:sz w:val="22"/>
                <w:szCs w:val="22"/>
              </w:rPr>
            </w:pPr>
            <w:r w:rsidRPr="00C60932">
              <w:rPr>
                <w:rFonts w:ascii="Arial" w:hAnsi="Arial" w:cs="Arial"/>
                <w:sz w:val="22"/>
                <w:szCs w:val="22"/>
              </w:rPr>
              <w:t>SIBWSConsultazioneComunicazioneRecesso</w:t>
            </w:r>
          </w:p>
        </w:tc>
        <w:tc>
          <w:tcPr>
            <w:tcW w:w="1792"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C60932" w:rsidRDefault="00F61D4D">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60932" w:rsidRDefault="00C6093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0932" w:rsidRDefault="00283BE7">
            <w:pPr>
              <w:keepNext/>
              <w:snapToGrid w:val="0"/>
              <w:rPr>
                <w:rFonts w:ascii="Arial" w:hAnsi="Arial" w:cs="Arial"/>
                <w:sz w:val="22"/>
                <w:szCs w:val="22"/>
              </w:rPr>
            </w:pPr>
            <w:r>
              <w:rPr>
                <w:rFonts w:ascii="Arial" w:hAnsi="Arial" w:cs="Arial"/>
                <w:sz w:val="22"/>
                <w:szCs w:val="22"/>
              </w:rPr>
              <w:t>Struttura dati contenente le informazioni relative alla comunicazione di recesso</w:t>
            </w:r>
          </w:p>
        </w:tc>
      </w:tr>
      <w:tr w:rsidR="004C5CE2" w:rsidTr="00E126D1">
        <w:trPr>
          <w:trHeight w:val="373"/>
        </w:trPr>
        <w:tc>
          <w:tcPr>
            <w:tcW w:w="2712" w:type="dxa"/>
            <w:tcBorders>
              <w:top w:val="single" w:sz="4" w:space="0" w:color="000000"/>
              <w:left w:val="single" w:sz="4" w:space="0" w:color="000000"/>
              <w:bottom w:val="single" w:sz="4" w:space="0" w:color="000000"/>
            </w:tcBorders>
            <w:shd w:val="clear" w:color="auto" w:fill="auto"/>
            <w:vAlign w:val="center"/>
          </w:tcPr>
          <w:p w:rsidR="004C5CE2" w:rsidRDefault="00C60932">
            <w:pPr>
              <w:keepNext/>
              <w:snapToGrid w:val="0"/>
              <w:rPr>
                <w:rFonts w:ascii="Arial" w:hAnsi="Arial" w:cs="Arial"/>
                <w:sz w:val="22"/>
                <w:szCs w:val="22"/>
              </w:rPr>
            </w:pPr>
            <w:r>
              <w:rPr>
                <w:rFonts w:ascii="Arial" w:hAnsi="Arial" w:cs="Arial"/>
                <w:sz w:val="22"/>
                <w:szCs w:val="22"/>
              </w:rPr>
              <w:t>ISWSResponse</w:t>
            </w:r>
          </w:p>
        </w:tc>
        <w:tc>
          <w:tcPr>
            <w:tcW w:w="1792" w:type="dxa"/>
            <w:tcBorders>
              <w:top w:val="single" w:sz="4" w:space="0" w:color="000000"/>
              <w:left w:val="single" w:sz="4" w:space="0" w:color="000000"/>
              <w:bottom w:val="single" w:sz="4" w:space="0" w:color="000000"/>
            </w:tcBorders>
            <w:shd w:val="clear" w:color="auto" w:fill="auto"/>
            <w:vAlign w:val="center"/>
          </w:tcPr>
          <w:p w:rsidR="004C5CE2" w:rsidRDefault="00C60932">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Esito dell’operazione</w:t>
            </w:r>
          </w:p>
        </w:tc>
      </w:tr>
    </w:tbl>
    <w:p w:rsidR="00CB12F2" w:rsidRDefault="00CB12F2" w:rsidP="00CB12F2">
      <w:pPr>
        <w:suppressAutoHyphens w:val="0"/>
        <w:rPr>
          <w:rFonts w:ascii="Arial" w:hAnsi="Arial" w:cs="Arial"/>
          <w:sz w:val="22"/>
          <w:szCs w:val="22"/>
        </w:rPr>
      </w:pPr>
    </w:p>
    <w:p w:rsidR="00CB12F2" w:rsidRDefault="00CB12F2" w:rsidP="00CB12F2">
      <w:pPr>
        <w:suppressAutoHyphens w:val="0"/>
        <w:rPr>
          <w:rFonts w:ascii="Arial" w:hAnsi="Arial" w:cs="Arial"/>
          <w:b/>
          <w:sz w:val="22"/>
          <w:szCs w:val="22"/>
        </w:rPr>
      </w:pPr>
    </w:p>
    <w:p w:rsidR="00591146" w:rsidRPr="001414B6" w:rsidRDefault="00591146" w:rsidP="001414B6">
      <w:pPr>
        <w:pStyle w:val="Titolo4"/>
        <w:rPr>
          <w:rFonts w:ascii="Arial" w:hAnsi="Arial" w:cs="Arial"/>
          <w:sz w:val="22"/>
          <w:szCs w:val="22"/>
        </w:rPr>
      </w:pPr>
      <w:bookmarkStart w:id="38" w:name="_Toc382836938"/>
      <w:r w:rsidRPr="001414B6">
        <w:rPr>
          <w:rFonts w:ascii="Arial" w:hAnsi="Arial" w:cs="Arial"/>
          <w:sz w:val="22"/>
          <w:szCs w:val="22"/>
        </w:rPr>
        <w:t>SIBResponseWSNotifiche2</w:t>
      </w:r>
      <w:bookmarkEnd w:id="38"/>
    </w:p>
    <w:p w:rsidR="00591146" w:rsidRDefault="00591146" w:rsidP="00591146">
      <w:pPr>
        <w:rPr>
          <w:rFonts w:ascii="Arial" w:hAnsi="Arial" w:cs="Arial"/>
          <w:sz w:val="22"/>
          <w:szCs w:val="22"/>
        </w:rPr>
      </w:pPr>
    </w:p>
    <w:tbl>
      <w:tblPr>
        <w:tblW w:w="9487" w:type="dxa"/>
        <w:tblInd w:w="70" w:type="dxa"/>
        <w:tblLayout w:type="fixed"/>
        <w:tblCellMar>
          <w:left w:w="70" w:type="dxa"/>
          <w:right w:w="70" w:type="dxa"/>
        </w:tblCellMar>
        <w:tblLook w:val="0000"/>
      </w:tblPr>
      <w:tblGrid>
        <w:gridCol w:w="2138"/>
        <w:gridCol w:w="2046"/>
        <w:gridCol w:w="769"/>
        <w:gridCol w:w="777"/>
        <w:gridCol w:w="1496"/>
        <w:gridCol w:w="2261"/>
      </w:tblGrid>
      <w:tr w:rsidR="00591146" w:rsidTr="001D79C1">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591146" w:rsidRDefault="00591146" w:rsidP="000A5138">
            <w:pPr>
              <w:snapToGrid w:val="0"/>
              <w:rPr>
                <w:rFonts w:ascii="Arial" w:hAnsi="Arial" w:cs="Arial"/>
                <w:b/>
                <w:color w:val="0000FF"/>
                <w:sz w:val="22"/>
                <w:szCs w:val="22"/>
              </w:rPr>
            </w:pPr>
            <w:r>
              <w:rPr>
                <w:rFonts w:ascii="Arial" w:hAnsi="Arial" w:cs="Arial"/>
                <w:b/>
                <w:color w:val="0000FF"/>
                <w:sz w:val="22"/>
                <w:szCs w:val="22"/>
              </w:rPr>
              <w:t>SIBResponseWSNotifiche</w:t>
            </w:r>
            <w:r w:rsidR="00C60932">
              <w:rPr>
                <w:rFonts w:ascii="Arial" w:hAnsi="Arial" w:cs="Arial"/>
                <w:b/>
                <w:color w:val="0000FF"/>
                <w:sz w:val="22"/>
                <w:szCs w:val="22"/>
              </w:rPr>
              <w:t>2</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91146" w:rsidRDefault="00591146" w:rsidP="000A5138">
            <w:pPr>
              <w:keepNext/>
              <w:snapToGrid w:val="0"/>
              <w:rPr>
                <w:rFonts w:ascii="Arial" w:hAnsi="Arial" w:cs="Arial"/>
                <w:sz w:val="22"/>
                <w:szCs w:val="22"/>
              </w:rPr>
            </w:pPr>
            <w:r>
              <w:rPr>
                <w:rFonts w:ascii="Arial" w:hAnsi="Arial" w:cs="Arial"/>
                <w:sz w:val="22"/>
                <w:szCs w:val="22"/>
              </w:rPr>
              <w:t>Struttura</w:t>
            </w:r>
          </w:p>
        </w:tc>
      </w:tr>
      <w:tr w:rsidR="00591146" w:rsidTr="001D79C1">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91146" w:rsidRDefault="00591146" w:rsidP="000A5138">
            <w:pPr>
              <w:keepNext/>
              <w:snapToGrid w:val="0"/>
              <w:rPr>
                <w:rFonts w:ascii="Arial" w:hAnsi="Arial" w:cs="Arial"/>
                <w:sz w:val="22"/>
                <w:szCs w:val="22"/>
              </w:rPr>
            </w:pPr>
          </w:p>
        </w:tc>
      </w:tr>
      <w:tr w:rsidR="00591146" w:rsidTr="001D79C1">
        <w:trPr>
          <w:cantSplit/>
          <w:trHeight w:val="373"/>
        </w:trPr>
        <w:tc>
          <w:tcPr>
            <w:tcW w:w="2138" w:type="dxa"/>
            <w:tcBorders>
              <w:top w:val="single" w:sz="4" w:space="0" w:color="000000"/>
              <w:left w:val="single" w:sz="4" w:space="0" w:color="000000"/>
              <w:bottom w:val="single" w:sz="4" w:space="0" w:color="000000"/>
            </w:tcBorders>
            <w:shd w:val="pct25"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pct25"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25"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25"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25"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Descrizione</w:t>
            </w:r>
          </w:p>
        </w:tc>
      </w:tr>
      <w:tr w:rsidR="001D79C1" w:rsidTr="001D79C1">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1D79C1" w:rsidRDefault="001D79C1" w:rsidP="000A5138">
            <w:pPr>
              <w:keepNext/>
              <w:snapToGrid w:val="0"/>
              <w:rPr>
                <w:rFonts w:ascii="Arial" w:hAnsi="Arial" w:cs="Arial"/>
                <w:sz w:val="22"/>
                <w:szCs w:val="22"/>
              </w:rPr>
            </w:pPr>
            <w:r w:rsidRPr="001D79C1">
              <w:rPr>
                <w:rFonts w:ascii="Arial" w:hAnsi="Arial" w:cs="Arial"/>
                <w:sz w:val="22"/>
                <w:szCs w:val="22"/>
              </w:rPr>
              <w:t>SIBWSNotifica2</w:t>
            </w:r>
          </w:p>
        </w:tc>
        <w:tc>
          <w:tcPr>
            <w:tcW w:w="2046" w:type="dxa"/>
            <w:tcBorders>
              <w:top w:val="single" w:sz="4" w:space="0" w:color="000000"/>
              <w:left w:val="single" w:sz="4" w:space="0" w:color="000000"/>
              <w:bottom w:val="single" w:sz="4" w:space="0" w:color="000000"/>
            </w:tcBorders>
            <w:shd w:val="clear" w:color="auto" w:fill="auto"/>
            <w:vAlign w:val="center"/>
          </w:tcPr>
          <w:p w:rsidR="001D79C1" w:rsidRDefault="001D79C1" w:rsidP="000A5138">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1D79C1" w:rsidRDefault="001D79C1" w:rsidP="000A5138">
            <w:pPr>
              <w:keepNext/>
              <w:snapToGrid w:val="0"/>
              <w:rPr>
                <w:rFonts w:ascii="Arial" w:hAnsi="Arial" w:cs="Arial"/>
                <w:sz w:val="22"/>
                <w:szCs w:val="22"/>
              </w:rPr>
            </w:pPr>
          </w:p>
        </w:tc>
        <w:tc>
          <w:tcPr>
            <w:tcW w:w="777" w:type="dxa"/>
            <w:tcBorders>
              <w:top w:val="single" w:sz="4" w:space="0" w:color="000000"/>
              <w:left w:val="single" w:sz="4" w:space="0" w:color="000000"/>
              <w:bottom w:val="single" w:sz="4" w:space="0" w:color="000000"/>
            </w:tcBorders>
            <w:shd w:val="clear" w:color="auto" w:fill="auto"/>
            <w:vAlign w:val="center"/>
          </w:tcPr>
          <w:p w:rsidR="001D79C1" w:rsidRDefault="001D79C1" w:rsidP="000A5138">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D79C1" w:rsidRDefault="00464958" w:rsidP="000A5138">
            <w:pPr>
              <w:keepNext/>
              <w:snapToGrid w:val="0"/>
              <w:rPr>
                <w:rFonts w:ascii="Arial" w:hAnsi="Arial" w:cs="Arial"/>
                <w:sz w:val="22"/>
                <w:szCs w:val="22"/>
              </w:rPr>
            </w:pPr>
            <w:r>
              <w:rPr>
                <w:rFonts w:ascii="Arial" w:hAnsi="Arial" w:cs="Arial"/>
                <w:sz w:val="22"/>
                <w:szCs w:val="22"/>
              </w:rPr>
              <w:t>Struttura dati contenente le informazioni della notifica</w:t>
            </w:r>
          </w:p>
        </w:tc>
      </w:tr>
      <w:tr w:rsidR="00591146" w:rsidTr="001D79C1">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591146" w:rsidRDefault="001D79C1" w:rsidP="000A5138">
            <w:pPr>
              <w:keepNext/>
              <w:snapToGrid w:val="0"/>
              <w:rPr>
                <w:rFonts w:ascii="Arial" w:hAnsi="Arial" w:cs="Arial"/>
                <w:sz w:val="22"/>
                <w:szCs w:val="22"/>
              </w:rPr>
            </w:pPr>
            <w:r>
              <w:rPr>
                <w:rFonts w:ascii="Arial" w:hAnsi="Arial" w:cs="Arial"/>
                <w:sz w:val="22"/>
                <w:szCs w:val="22"/>
              </w:rPr>
              <w:t>ISWSResponse</w:t>
            </w:r>
          </w:p>
        </w:tc>
        <w:tc>
          <w:tcPr>
            <w:tcW w:w="2046" w:type="dxa"/>
            <w:tcBorders>
              <w:top w:val="single" w:sz="4" w:space="0" w:color="000000"/>
              <w:left w:val="single" w:sz="4" w:space="0" w:color="000000"/>
              <w:bottom w:val="single" w:sz="4" w:space="0" w:color="000000"/>
            </w:tcBorders>
            <w:shd w:val="clear" w:color="auto" w:fill="auto"/>
            <w:vAlign w:val="center"/>
          </w:tcPr>
          <w:p w:rsidR="00591146" w:rsidRDefault="001D79C1" w:rsidP="000A5138">
            <w:pPr>
              <w:keepNext/>
              <w:snapToGrid w:val="0"/>
              <w:rPr>
                <w:rFonts w:ascii="Arial" w:hAnsi="Arial" w:cs="Arial"/>
                <w:sz w:val="22"/>
                <w:szCs w:val="22"/>
              </w:rPr>
            </w:pPr>
            <w:r w:rsidRPr="00C60932">
              <w:rPr>
                <w:rFonts w:ascii="Arial" w:hAnsi="Arial" w:cs="Arial"/>
                <w:sz w:val="22"/>
                <w:szCs w:val="22"/>
              </w:rPr>
              <w:t>complexType</w:t>
            </w:r>
          </w:p>
        </w:tc>
        <w:tc>
          <w:tcPr>
            <w:tcW w:w="769" w:type="dxa"/>
            <w:tcBorders>
              <w:top w:val="single" w:sz="4" w:space="0" w:color="000000"/>
              <w:left w:val="single" w:sz="4" w:space="0" w:color="000000"/>
              <w:bottom w:val="single" w:sz="4" w:space="0" w:color="000000"/>
            </w:tcBorders>
            <w:shd w:val="clear"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591146" w:rsidRDefault="00591146" w:rsidP="000A5138">
            <w:pPr>
              <w:keepNext/>
              <w:snapToGrid w:val="0"/>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146" w:rsidRDefault="00591146" w:rsidP="000A5138">
            <w:pPr>
              <w:keepNext/>
              <w:snapToGrid w:val="0"/>
              <w:rPr>
                <w:rFonts w:ascii="Arial" w:hAnsi="Arial" w:cs="Arial"/>
                <w:sz w:val="22"/>
                <w:szCs w:val="22"/>
              </w:rPr>
            </w:pPr>
            <w:r>
              <w:rPr>
                <w:rFonts w:ascii="Arial" w:hAnsi="Arial" w:cs="Arial"/>
                <w:sz w:val="22"/>
                <w:szCs w:val="22"/>
              </w:rPr>
              <w:t>Esito dell’operazione</w:t>
            </w:r>
          </w:p>
        </w:tc>
      </w:tr>
    </w:tbl>
    <w:p w:rsidR="004C5CE2" w:rsidRDefault="004C5CE2">
      <w:pPr>
        <w:keepNext/>
        <w:rPr>
          <w:rFonts w:ascii="Arial" w:hAnsi="Arial" w:cs="Arial"/>
          <w:sz w:val="22"/>
          <w:szCs w:val="22"/>
        </w:rPr>
      </w:pPr>
    </w:p>
    <w:p w:rsidR="00CB12F2" w:rsidRDefault="00CB12F2">
      <w:pPr>
        <w:suppressAutoHyphens w:val="0"/>
        <w:rPr>
          <w:rFonts w:ascii="Arial" w:hAnsi="Arial" w:cs="Arial"/>
          <w:b/>
          <w:bCs/>
          <w:sz w:val="22"/>
          <w:szCs w:val="22"/>
        </w:rPr>
      </w:pPr>
      <w:bookmarkStart w:id="39" w:name="_Ref325037064"/>
      <w:bookmarkStart w:id="40" w:name="_Ref325036507"/>
      <w:bookmarkStart w:id="41" w:name="_Ref325036130"/>
      <w:bookmarkStart w:id="42" w:name="_Ref325035524"/>
      <w:bookmarkStart w:id="43" w:name="_Ref325033351"/>
      <w:bookmarkStart w:id="44" w:name="_Ref325033112"/>
      <w:bookmarkStart w:id="45" w:name="_Ref325032810"/>
      <w:bookmarkStart w:id="46" w:name="_Ref325032618"/>
      <w:bookmarkStart w:id="47" w:name="_Ref325032596"/>
      <w:bookmarkStart w:id="48" w:name="_Ref325032575"/>
      <w:bookmarkStart w:id="49" w:name="_Toc358814770"/>
      <w:r>
        <w:rPr>
          <w:rFonts w:ascii="Arial" w:hAnsi="Arial" w:cs="Arial"/>
          <w:sz w:val="22"/>
          <w:szCs w:val="22"/>
        </w:rPr>
        <w:br w:type="page"/>
      </w:r>
    </w:p>
    <w:p w:rsidR="004C5CE2" w:rsidRDefault="0058012E">
      <w:pPr>
        <w:pStyle w:val="Titolo4"/>
        <w:rPr>
          <w:rFonts w:ascii="Arial" w:hAnsi="Arial" w:cs="Arial"/>
          <w:sz w:val="22"/>
          <w:szCs w:val="22"/>
        </w:rPr>
      </w:pPr>
      <w:bookmarkStart w:id="50" w:name="_Toc382836939"/>
      <w:r>
        <w:rPr>
          <w:rFonts w:ascii="Arial" w:hAnsi="Arial" w:cs="Arial"/>
          <w:sz w:val="22"/>
          <w:szCs w:val="22"/>
        </w:rPr>
        <w:lastRenderedPageBreak/>
        <w:t>ISWSResponse</w:t>
      </w:r>
      <w:bookmarkEnd w:id="39"/>
      <w:bookmarkEnd w:id="40"/>
      <w:bookmarkEnd w:id="41"/>
      <w:bookmarkEnd w:id="42"/>
      <w:bookmarkEnd w:id="43"/>
      <w:bookmarkEnd w:id="44"/>
      <w:bookmarkEnd w:id="45"/>
      <w:bookmarkEnd w:id="46"/>
      <w:bookmarkEnd w:id="47"/>
      <w:bookmarkEnd w:id="48"/>
      <w:bookmarkEnd w:id="49"/>
      <w:bookmarkEnd w:id="50"/>
    </w:p>
    <w:p w:rsidR="004C5CE2" w:rsidRDefault="004C5CE2">
      <w:pPr>
        <w:keepNext/>
        <w:rPr>
          <w:rFonts w:ascii="Arial" w:hAnsi="Arial" w:cs="Arial"/>
          <w:sz w:val="22"/>
          <w:szCs w:val="22"/>
        </w:rPr>
      </w:pPr>
    </w:p>
    <w:tbl>
      <w:tblPr>
        <w:tblW w:w="9487" w:type="dxa"/>
        <w:tblInd w:w="70" w:type="dxa"/>
        <w:tblLayout w:type="fixed"/>
        <w:tblCellMar>
          <w:left w:w="70" w:type="dxa"/>
          <w:right w:w="70" w:type="dxa"/>
        </w:tblCellMar>
        <w:tblLook w:val="0000"/>
      </w:tblPr>
      <w:tblGrid>
        <w:gridCol w:w="2127"/>
        <w:gridCol w:w="2057"/>
        <w:gridCol w:w="769"/>
        <w:gridCol w:w="777"/>
        <w:gridCol w:w="1496"/>
        <w:gridCol w:w="2261"/>
      </w:tblGrid>
      <w:tr w:rsidR="004C5CE2" w:rsidTr="004431FC">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Struttura</w:t>
            </w:r>
          </w:p>
        </w:tc>
      </w:tr>
      <w:tr w:rsidR="004C5CE2" w:rsidTr="004431FC">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keepNext/>
              <w:snapToGrid w:val="0"/>
              <w:rPr>
                <w:rFonts w:ascii="Arial" w:hAnsi="Arial" w:cs="Arial"/>
                <w:sz w:val="22"/>
                <w:szCs w:val="22"/>
              </w:rPr>
            </w:pPr>
          </w:p>
        </w:tc>
      </w:tr>
      <w:tr w:rsidR="004C5CE2" w:rsidTr="004431FC">
        <w:trPr>
          <w:cantSplit/>
          <w:trHeight w:val="373"/>
        </w:trPr>
        <w:tc>
          <w:tcPr>
            <w:tcW w:w="2127"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Nome</w:t>
            </w:r>
          </w:p>
        </w:tc>
        <w:tc>
          <w:tcPr>
            <w:tcW w:w="2057"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25"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rsidTr="004431FC">
        <w:trPr>
          <w:cantSplit/>
          <w:trHeight w:val="373"/>
        </w:trPr>
        <w:tc>
          <w:tcPr>
            <w:tcW w:w="212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codRet</w:t>
            </w:r>
          </w:p>
        </w:tc>
        <w:tc>
          <w:tcPr>
            <w:tcW w:w="205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Codifica della risposta</w:t>
            </w:r>
          </w:p>
        </w:tc>
      </w:tr>
      <w:tr w:rsidR="004C5CE2" w:rsidTr="004431FC">
        <w:trPr>
          <w:cantSplit/>
          <w:trHeight w:val="373"/>
        </w:trPr>
        <w:tc>
          <w:tcPr>
            <w:tcW w:w="212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segnalazione</w:t>
            </w:r>
          </w:p>
        </w:tc>
        <w:tc>
          <w:tcPr>
            <w:tcW w:w="205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Segnalazione</w:t>
            </w:r>
          </w:p>
        </w:tc>
      </w:tr>
      <w:tr w:rsidR="004C5CE2" w:rsidTr="004431FC">
        <w:trPr>
          <w:cantSplit/>
          <w:trHeight w:val="373"/>
        </w:trPr>
        <w:tc>
          <w:tcPr>
            <w:tcW w:w="212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ticket</w:t>
            </w:r>
          </w:p>
        </w:tc>
        <w:tc>
          <w:tcPr>
            <w:tcW w:w="205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4C5CE2" w:rsidRDefault="004C5CE2">
      <w:pPr>
        <w:spacing w:after="120"/>
      </w:pPr>
    </w:p>
    <w:p w:rsidR="004C5CE2" w:rsidRDefault="0058012E">
      <w:pPr>
        <w:pStyle w:val="Titolo4"/>
        <w:rPr>
          <w:rFonts w:ascii="Arial" w:hAnsi="Arial" w:cs="Arial"/>
          <w:sz w:val="22"/>
          <w:szCs w:val="22"/>
        </w:rPr>
      </w:pPr>
      <w:bookmarkStart w:id="51" w:name="_Ref325032612"/>
      <w:bookmarkStart w:id="52" w:name="_Toc358814771"/>
      <w:bookmarkStart w:id="53" w:name="_Toc382836940"/>
      <w:r>
        <w:rPr>
          <w:rFonts w:ascii="Arial" w:hAnsi="Arial" w:cs="Arial"/>
          <w:sz w:val="22"/>
          <w:szCs w:val="22"/>
        </w:rPr>
        <w:t>InputSIBIdNotifica</w:t>
      </w:r>
      <w:bookmarkEnd w:id="51"/>
      <w:bookmarkEnd w:id="52"/>
      <w:bookmarkEnd w:id="53"/>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Di seguito il tracciato della struttura InputSIBIdNotifica utilizzata nei servizi descritti di seguito nel documento.</w:t>
      </w:r>
    </w:p>
    <w:p w:rsidR="004C5CE2" w:rsidRDefault="004C5CE2">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4C5CE2">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snapToGrid w:val="0"/>
              <w:jc w:val="center"/>
              <w:rPr>
                <w:rFonts w:ascii="Arial" w:hAnsi="Arial" w:cs="Arial"/>
                <w:sz w:val="22"/>
                <w:szCs w:val="22"/>
              </w:rPr>
            </w:pPr>
            <w:r>
              <w:rPr>
                <w:rFonts w:ascii="Arial" w:hAnsi="Arial" w:cs="Arial"/>
                <w:sz w:val="22"/>
                <w:szCs w:val="22"/>
              </w:rPr>
              <w:t>Struttura</w:t>
            </w:r>
          </w:p>
        </w:tc>
      </w:tr>
      <w:tr w:rsidR="004C5CE2">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regionali esterni e competenti. Ciascun protocollo/chiave è associato all’ente che lo ha emesso</w:t>
            </w:r>
          </w:p>
        </w:tc>
      </w:tr>
    </w:tbl>
    <w:p w:rsidR="004C5CE2" w:rsidRDefault="004C5CE2">
      <w:pPr>
        <w:spacing w:after="120"/>
        <w:rPr>
          <w:rFonts w:ascii="Arial" w:hAnsi="Arial" w:cs="Arial"/>
          <w:sz w:val="22"/>
          <w:szCs w:val="22"/>
        </w:rPr>
      </w:pPr>
    </w:p>
    <w:p w:rsidR="00F26993" w:rsidRDefault="00F26993">
      <w:pPr>
        <w:suppressAutoHyphens w:val="0"/>
        <w:rPr>
          <w:rFonts w:ascii="Arial" w:hAnsi="Arial" w:cs="Arial"/>
          <w:b/>
          <w:bCs/>
          <w:sz w:val="22"/>
          <w:szCs w:val="22"/>
        </w:rPr>
      </w:pPr>
      <w:bookmarkStart w:id="54" w:name="_Toc357692325"/>
      <w:bookmarkStart w:id="55" w:name="_Toc358814772"/>
      <w:r>
        <w:rPr>
          <w:rFonts w:ascii="Arial" w:hAnsi="Arial" w:cs="Arial"/>
          <w:sz w:val="22"/>
          <w:szCs w:val="22"/>
        </w:rPr>
        <w:br w:type="page"/>
      </w:r>
    </w:p>
    <w:p w:rsidR="00BF6492" w:rsidRDefault="00BF6492" w:rsidP="00BF6492">
      <w:pPr>
        <w:pStyle w:val="Titolo4"/>
        <w:rPr>
          <w:rFonts w:ascii="Arial" w:hAnsi="Arial" w:cs="Arial"/>
          <w:sz w:val="22"/>
          <w:szCs w:val="22"/>
        </w:rPr>
      </w:pPr>
      <w:bookmarkStart w:id="56" w:name="_Toc382836941"/>
      <w:r>
        <w:rPr>
          <w:rFonts w:ascii="Arial" w:hAnsi="Arial" w:cs="Arial"/>
          <w:sz w:val="22"/>
          <w:szCs w:val="22"/>
        </w:rPr>
        <w:lastRenderedPageBreak/>
        <w:t>InputDatiNotificaPerSoggetto</w:t>
      </w:r>
      <w:bookmarkEnd w:id="54"/>
      <w:bookmarkEnd w:id="55"/>
      <w:bookmarkEnd w:id="56"/>
    </w:p>
    <w:p w:rsidR="00BF6492" w:rsidRDefault="00BF6492" w:rsidP="00BF6492">
      <w:pPr>
        <w:spacing w:after="120"/>
      </w:pPr>
    </w:p>
    <w:p w:rsidR="00BF6492" w:rsidRDefault="00BF6492" w:rsidP="00BF6492">
      <w:pPr>
        <w:spacing w:after="120"/>
        <w:rPr>
          <w:rFonts w:ascii="Arial" w:hAnsi="Arial" w:cs="Arial"/>
          <w:sz w:val="22"/>
          <w:szCs w:val="22"/>
        </w:rPr>
      </w:pPr>
      <w:r>
        <w:rPr>
          <w:rFonts w:ascii="Arial" w:hAnsi="Arial" w:cs="Arial"/>
          <w:sz w:val="22"/>
          <w:szCs w:val="22"/>
        </w:rPr>
        <w:t xml:space="preserve">Di seguito il tracciato della struttura </w:t>
      </w:r>
      <w:r w:rsidRPr="003D3AD0">
        <w:rPr>
          <w:rFonts w:ascii="Arial" w:hAnsi="Arial" w:cs="Arial"/>
          <w:sz w:val="22"/>
          <w:szCs w:val="22"/>
        </w:rPr>
        <w:t>InputDatiNotificaPerSoggetto</w:t>
      </w:r>
      <w:r>
        <w:rPr>
          <w:rFonts w:ascii="Arial" w:hAnsi="Arial" w:cs="Arial"/>
          <w:sz w:val="22"/>
          <w:szCs w:val="22"/>
        </w:rPr>
        <w:t xml:space="preserve"> utilizzata nei servizi descritti di seguito nel documento.</w:t>
      </w:r>
    </w:p>
    <w:p w:rsidR="00BF6492" w:rsidRDefault="00BF6492" w:rsidP="00BF6492">
      <w:pPr>
        <w:spacing w:after="120"/>
        <w:rPr>
          <w:rFonts w:ascii="Arial" w:hAnsi="Arial" w:cs="Arial"/>
          <w:sz w:val="22"/>
          <w:szCs w:val="22"/>
        </w:rPr>
      </w:pPr>
    </w:p>
    <w:tbl>
      <w:tblPr>
        <w:tblW w:w="9350" w:type="dxa"/>
        <w:tblInd w:w="70" w:type="dxa"/>
        <w:tblLayout w:type="fixed"/>
        <w:tblCellMar>
          <w:left w:w="70" w:type="dxa"/>
          <w:right w:w="70" w:type="dxa"/>
        </w:tblCellMar>
        <w:tblLook w:val="0000"/>
      </w:tblPr>
      <w:tblGrid>
        <w:gridCol w:w="2034"/>
        <w:gridCol w:w="2835"/>
        <w:gridCol w:w="567"/>
        <w:gridCol w:w="85"/>
        <w:gridCol w:w="496"/>
        <w:gridCol w:w="3333"/>
      </w:tblGrid>
      <w:tr w:rsidR="00BF6492" w:rsidTr="00173C4B">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BF6492" w:rsidRDefault="00BF6492" w:rsidP="00173C4B">
            <w:pPr>
              <w:snapToGrid w:val="0"/>
              <w:rPr>
                <w:rFonts w:ascii="Arial" w:hAnsi="Arial" w:cs="Arial"/>
                <w:b/>
                <w:color w:val="0000FF"/>
                <w:sz w:val="22"/>
                <w:szCs w:val="22"/>
              </w:rPr>
            </w:pPr>
            <w:r>
              <w:rPr>
                <w:rFonts w:ascii="Arial" w:hAnsi="Arial" w:cs="Arial"/>
                <w:b/>
                <w:color w:val="0000FF"/>
                <w:sz w:val="22"/>
                <w:szCs w:val="22"/>
              </w:rPr>
              <w:t>InputDatiNotificaPerSoggetto</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BF6492" w:rsidRDefault="00BF6492" w:rsidP="00173C4B">
            <w:pPr>
              <w:snapToGrid w:val="0"/>
              <w:jc w:val="center"/>
              <w:rPr>
                <w:rFonts w:ascii="Arial" w:hAnsi="Arial" w:cs="Arial"/>
                <w:sz w:val="22"/>
                <w:szCs w:val="22"/>
              </w:rPr>
            </w:pPr>
            <w:r>
              <w:rPr>
                <w:rFonts w:ascii="Arial" w:hAnsi="Arial" w:cs="Arial"/>
                <w:sz w:val="22"/>
                <w:szCs w:val="22"/>
              </w:rPr>
              <w:t>Struttura</w:t>
            </w:r>
          </w:p>
        </w:tc>
      </w:tr>
      <w:tr w:rsidR="00BF6492" w:rsidTr="00173C4B">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F6492" w:rsidRDefault="00BF6492" w:rsidP="00173C4B">
            <w:pPr>
              <w:snapToGrid w:val="0"/>
              <w:jc w:val="center"/>
              <w:rPr>
                <w:rFonts w:ascii="Arial" w:hAnsi="Arial" w:cs="Arial"/>
                <w:sz w:val="22"/>
                <w:szCs w:val="22"/>
              </w:rPr>
            </w:pPr>
          </w:p>
        </w:tc>
      </w:tr>
      <w:tr w:rsidR="00BF6492" w:rsidTr="00173C4B">
        <w:trPr>
          <w:cantSplit/>
          <w:trHeight w:val="373"/>
        </w:trPr>
        <w:tc>
          <w:tcPr>
            <w:tcW w:w="2034"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pct25" w:color="auto" w:fill="FFFFFF"/>
            <w:vAlign w:val="center"/>
          </w:tcPr>
          <w:p w:rsidR="00BF6492" w:rsidRDefault="00BF6492" w:rsidP="00173C4B">
            <w:pPr>
              <w:keepNext/>
              <w:snapToGrid w:val="0"/>
              <w:rPr>
                <w:rFonts w:ascii="Arial" w:hAnsi="Arial" w:cs="Arial"/>
                <w:sz w:val="22"/>
                <w:szCs w:val="22"/>
              </w:rPr>
            </w:pPr>
            <w:r>
              <w:rPr>
                <w:rFonts w:ascii="Arial" w:hAnsi="Arial" w:cs="Arial"/>
                <w:sz w:val="22"/>
                <w:szCs w:val="22"/>
              </w:rPr>
              <w:t>Descrizione</w:t>
            </w:r>
          </w:p>
        </w:tc>
      </w:tr>
      <w:tr w:rsidR="00BF6492" w:rsidTr="00173C4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pStyle w:val="Intestazione"/>
              <w:keepNext/>
              <w:snapToGrid w:val="0"/>
              <w:rPr>
                <w:rFonts w:ascii="Arial" w:hAnsi="Arial" w:cs="Arial"/>
                <w:sz w:val="22"/>
                <w:szCs w:val="22"/>
              </w:rPr>
            </w:pPr>
            <w:r w:rsidRPr="00C875FA">
              <w:rPr>
                <w:rFonts w:ascii="Arial" w:hAnsi="Arial" w:cs="Arial"/>
                <w:sz w:val="22"/>
                <w:szCs w:val="22"/>
              </w:rPr>
              <w:t>codiceFiscaleType</w:t>
            </w:r>
          </w:p>
        </w:tc>
        <w:tc>
          <w:tcPr>
            <w:tcW w:w="2835"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Struttura</w:t>
            </w:r>
          </w:p>
        </w:tc>
        <w:tc>
          <w:tcPr>
            <w:tcW w:w="567"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6492" w:rsidRDefault="00BF6492" w:rsidP="00173C4B">
            <w:pPr>
              <w:keepNext/>
              <w:snapToGrid w:val="0"/>
              <w:rPr>
                <w:rFonts w:ascii="Arial" w:hAnsi="Arial" w:cs="Arial"/>
                <w:sz w:val="22"/>
                <w:szCs w:val="22"/>
              </w:rPr>
            </w:pPr>
            <w:r>
              <w:rPr>
                <w:rFonts w:ascii="Arial" w:hAnsi="Arial" w:cs="Arial"/>
                <w:sz w:val="22"/>
                <w:szCs w:val="22"/>
              </w:rPr>
              <w:t>Struttura dati contenente in alternativa o un codice fiscale di persona fisica o un codice fiscale di persona giuridica</w:t>
            </w:r>
          </w:p>
        </w:tc>
      </w:tr>
    </w:tbl>
    <w:p w:rsidR="00BF6492" w:rsidRDefault="00BF6492" w:rsidP="00BF6492">
      <w:pPr>
        <w:pStyle w:val="Titolo4"/>
        <w:numPr>
          <w:ilvl w:val="0"/>
          <w:numId w:val="0"/>
        </w:numPr>
        <w:rPr>
          <w:rFonts w:ascii="Arial" w:hAnsi="Arial" w:cs="Arial"/>
          <w:b w:val="0"/>
          <w:bCs w:val="0"/>
          <w:sz w:val="22"/>
          <w:szCs w:val="22"/>
        </w:rPr>
      </w:pPr>
    </w:p>
    <w:p w:rsidR="00BF6492" w:rsidRDefault="00BF6492" w:rsidP="00BF6492">
      <w:pPr>
        <w:pStyle w:val="Titolo4"/>
        <w:rPr>
          <w:rFonts w:ascii="Arial" w:hAnsi="Arial" w:cs="Arial"/>
          <w:sz w:val="22"/>
          <w:szCs w:val="22"/>
        </w:rPr>
      </w:pPr>
      <w:bookmarkStart w:id="57" w:name="_Toc357692326"/>
      <w:bookmarkStart w:id="58" w:name="_Toc358814773"/>
      <w:bookmarkStart w:id="59" w:name="_Toc382836942"/>
      <w:r>
        <w:rPr>
          <w:rFonts w:ascii="Arial" w:hAnsi="Arial" w:cs="Arial"/>
          <w:sz w:val="22"/>
          <w:szCs w:val="22"/>
        </w:rPr>
        <w:t>C</w:t>
      </w:r>
      <w:r w:rsidRPr="00C875FA">
        <w:rPr>
          <w:rFonts w:ascii="Arial" w:hAnsi="Arial" w:cs="Arial"/>
          <w:sz w:val="22"/>
          <w:szCs w:val="22"/>
        </w:rPr>
        <w:t>odiceFiscaleType</w:t>
      </w:r>
      <w:bookmarkEnd w:id="57"/>
      <w:bookmarkEnd w:id="58"/>
      <w:bookmarkEnd w:id="59"/>
    </w:p>
    <w:p w:rsidR="00BF6492" w:rsidRPr="00501945" w:rsidRDefault="00BF6492" w:rsidP="00BF6492"/>
    <w:p w:rsidR="00BF6492" w:rsidRDefault="00BF6492" w:rsidP="00BF6492">
      <w:pPr>
        <w:spacing w:after="120"/>
        <w:rPr>
          <w:rFonts w:ascii="Arial" w:hAnsi="Arial" w:cs="Arial"/>
          <w:sz w:val="22"/>
          <w:szCs w:val="22"/>
        </w:rPr>
      </w:pPr>
      <w:r>
        <w:rPr>
          <w:rFonts w:ascii="Arial" w:hAnsi="Arial" w:cs="Arial"/>
          <w:sz w:val="22"/>
          <w:szCs w:val="22"/>
        </w:rPr>
        <w:t>Di seguito il t</w:t>
      </w:r>
      <w:r w:rsidR="008D7E89">
        <w:rPr>
          <w:rFonts w:ascii="Arial" w:hAnsi="Arial" w:cs="Arial"/>
          <w:sz w:val="22"/>
          <w:szCs w:val="22"/>
        </w:rPr>
        <w:t>racciato della struttura codiceF</w:t>
      </w:r>
      <w:r>
        <w:rPr>
          <w:rFonts w:ascii="Arial" w:hAnsi="Arial" w:cs="Arial"/>
          <w:sz w:val="22"/>
          <w:szCs w:val="22"/>
        </w:rPr>
        <w:t>iscaleType utilizzata nei servizi descritti di seguito nel documento.</w:t>
      </w:r>
    </w:p>
    <w:p w:rsidR="00BF6492" w:rsidRPr="005016FC" w:rsidRDefault="00BF6492" w:rsidP="00BF6492"/>
    <w:p w:rsidR="00BF6492" w:rsidRPr="005016FC" w:rsidRDefault="00BF6492" w:rsidP="00BF6492"/>
    <w:tbl>
      <w:tblPr>
        <w:tblW w:w="9350" w:type="dxa"/>
        <w:tblInd w:w="70" w:type="dxa"/>
        <w:tblLayout w:type="fixed"/>
        <w:tblCellMar>
          <w:left w:w="70" w:type="dxa"/>
          <w:right w:w="70" w:type="dxa"/>
        </w:tblCellMar>
        <w:tblLook w:val="0000"/>
      </w:tblPr>
      <w:tblGrid>
        <w:gridCol w:w="2034"/>
        <w:gridCol w:w="2835"/>
        <w:gridCol w:w="567"/>
        <w:gridCol w:w="85"/>
        <w:gridCol w:w="496"/>
        <w:gridCol w:w="3333"/>
      </w:tblGrid>
      <w:tr w:rsidR="00BF6492" w:rsidTr="00173C4B">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BF6492" w:rsidRDefault="00BF6492" w:rsidP="00173C4B">
            <w:pPr>
              <w:snapToGrid w:val="0"/>
              <w:rPr>
                <w:rFonts w:ascii="Arial" w:hAnsi="Arial" w:cs="Arial"/>
                <w:b/>
                <w:color w:val="0000FF"/>
                <w:sz w:val="22"/>
                <w:szCs w:val="22"/>
              </w:rPr>
            </w:pPr>
            <w:r>
              <w:rPr>
                <w:rFonts w:ascii="Arial" w:hAnsi="Arial" w:cs="Arial"/>
                <w:b/>
                <w:color w:val="0000FF"/>
                <w:sz w:val="22"/>
                <w:szCs w:val="22"/>
              </w:rPr>
              <w:t>codiceFiscaleType</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BF6492" w:rsidRDefault="00BF6492" w:rsidP="00173C4B">
            <w:pPr>
              <w:snapToGrid w:val="0"/>
              <w:jc w:val="center"/>
              <w:rPr>
                <w:rFonts w:ascii="Arial" w:hAnsi="Arial" w:cs="Arial"/>
                <w:sz w:val="22"/>
                <w:szCs w:val="22"/>
              </w:rPr>
            </w:pPr>
            <w:r>
              <w:rPr>
                <w:rFonts w:ascii="Arial" w:hAnsi="Arial" w:cs="Arial"/>
                <w:sz w:val="22"/>
                <w:szCs w:val="22"/>
              </w:rPr>
              <w:t>Struttura</w:t>
            </w:r>
          </w:p>
        </w:tc>
      </w:tr>
      <w:tr w:rsidR="00BF6492" w:rsidTr="00173C4B">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F6492" w:rsidRDefault="00BF6492" w:rsidP="00173C4B">
            <w:pPr>
              <w:snapToGrid w:val="0"/>
              <w:jc w:val="center"/>
              <w:rPr>
                <w:rFonts w:ascii="Arial" w:hAnsi="Arial" w:cs="Arial"/>
                <w:sz w:val="22"/>
                <w:szCs w:val="22"/>
              </w:rPr>
            </w:pPr>
          </w:p>
        </w:tc>
      </w:tr>
      <w:tr w:rsidR="00BF6492" w:rsidTr="00173C4B">
        <w:trPr>
          <w:cantSplit/>
          <w:trHeight w:val="373"/>
        </w:trPr>
        <w:tc>
          <w:tcPr>
            <w:tcW w:w="2034"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pct25" w:color="auto" w:fill="FFFFFF"/>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pct25" w:color="auto" w:fill="FFFFFF"/>
            <w:vAlign w:val="center"/>
          </w:tcPr>
          <w:p w:rsidR="00BF6492" w:rsidRDefault="00BF6492" w:rsidP="00173C4B">
            <w:pPr>
              <w:keepNext/>
              <w:snapToGrid w:val="0"/>
              <w:rPr>
                <w:rFonts w:ascii="Arial" w:hAnsi="Arial" w:cs="Arial"/>
                <w:sz w:val="22"/>
                <w:szCs w:val="22"/>
              </w:rPr>
            </w:pPr>
            <w:r>
              <w:rPr>
                <w:rFonts w:ascii="Arial" w:hAnsi="Arial" w:cs="Arial"/>
                <w:sz w:val="22"/>
                <w:szCs w:val="22"/>
              </w:rPr>
              <w:t>Descrizione</w:t>
            </w:r>
          </w:p>
        </w:tc>
      </w:tr>
      <w:tr w:rsidR="00BF6492" w:rsidTr="00173C4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pStyle w:val="Intestazione"/>
              <w:keepNext/>
              <w:snapToGrid w:val="0"/>
              <w:rPr>
                <w:rFonts w:ascii="Arial" w:hAnsi="Arial" w:cs="Arial"/>
                <w:sz w:val="22"/>
                <w:szCs w:val="22"/>
              </w:rPr>
            </w:pPr>
            <w:r w:rsidRPr="00B964B2">
              <w:rPr>
                <w:rFonts w:ascii="Arial" w:hAnsi="Arial" w:cs="Arial"/>
                <w:sz w:val="22"/>
                <w:szCs w:val="22"/>
              </w:rPr>
              <w:t>CodiceFiscalePersonaFisica</w:t>
            </w:r>
          </w:p>
        </w:tc>
        <w:tc>
          <w:tcPr>
            <w:tcW w:w="2835"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16</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6492" w:rsidRDefault="00BF6492" w:rsidP="00173C4B">
            <w:pPr>
              <w:keepNext/>
              <w:snapToGrid w:val="0"/>
              <w:rPr>
                <w:rFonts w:ascii="Arial" w:hAnsi="Arial" w:cs="Arial"/>
                <w:sz w:val="22"/>
                <w:szCs w:val="22"/>
              </w:rPr>
            </w:pPr>
            <w:r>
              <w:rPr>
                <w:rFonts w:ascii="Arial" w:hAnsi="Arial" w:cs="Arial"/>
                <w:sz w:val="22"/>
                <w:szCs w:val="22"/>
              </w:rPr>
              <w:t>Stringa contenente il codice fiscale di persona fisica</w:t>
            </w:r>
          </w:p>
        </w:tc>
      </w:tr>
      <w:tr w:rsidR="00BF6492" w:rsidTr="00173C4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BF6492" w:rsidRPr="00C875FA" w:rsidRDefault="00BF6492" w:rsidP="00173C4B">
            <w:pPr>
              <w:pStyle w:val="Intestazione"/>
              <w:keepNext/>
              <w:snapToGrid w:val="0"/>
              <w:rPr>
                <w:rFonts w:ascii="Arial" w:hAnsi="Arial" w:cs="Arial"/>
                <w:sz w:val="22"/>
                <w:szCs w:val="22"/>
              </w:rPr>
            </w:pPr>
            <w:r w:rsidRPr="00B964B2">
              <w:rPr>
                <w:rFonts w:ascii="Arial" w:hAnsi="Arial" w:cs="Arial"/>
                <w:sz w:val="22"/>
                <w:szCs w:val="22"/>
              </w:rPr>
              <w:t>CodiceFiscalePersona</w:t>
            </w:r>
            <w:r>
              <w:rPr>
                <w:rFonts w:ascii="Arial" w:hAnsi="Arial" w:cs="Arial"/>
                <w:sz w:val="22"/>
                <w:szCs w:val="22"/>
              </w:rPr>
              <w:t>Giuridica</w:t>
            </w:r>
          </w:p>
        </w:tc>
        <w:tc>
          <w:tcPr>
            <w:tcW w:w="2835"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BF6492" w:rsidRDefault="00BF6492" w:rsidP="00173C4B">
            <w:pPr>
              <w:keepNext/>
              <w:snapToGrid w:val="0"/>
              <w:jc w:val="center"/>
              <w:rPr>
                <w:rFonts w:ascii="Arial" w:hAnsi="Arial" w:cs="Arial"/>
                <w:sz w:val="22"/>
                <w:szCs w:val="22"/>
              </w:rPr>
            </w:pPr>
            <w:r>
              <w:rPr>
                <w:rFonts w:ascii="Arial" w:hAnsi="Arial" w:cs="Arial"/>
                <w:sz w:val="22"/>
                <w:szCs w:val="22"/>
              </w:rPr>
              <w:t>11</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6492" w:rsidRDefault="00BF6492" w:rsidP="00173C4B">
            <w:pPr>
              <w:keepNext/>
              <w:snapToGrid w:val="0"/>
              <w:rPr>
                <w:rFonts w:ascii="Arial" w:hAnsi="Arial" w:cs="Arial"/>
                <w:sz w:val="22"/>
                <w:szCs w:val="22"/>
              </w:rPr>
            </w:pPr>
            <w:r>
              <w:rPr>
                <w:rFonts w:ascii="Arial" w:hAnsi="Arial" w:cs="Arial"/>
                <w:sz w:val="22"/>
                <w:szCs w:val="22"/>
              </w:rPr>
              <w:t>Stringa contenente il codice fiscale di persona giuridica</w:t>
            </w:r>
          </w:p>
        </w:tc>
      </w:tr>
    </w:tbl>
    <w:p w:rsidR="00BF6492" w:rsidRDefault="00BF6492" w:rsidP="00BF6492">
      <w:pPr>
        <w:pStyle w:val="Titolo4"/>
        <w:numPr>
          <w:ilvl w:val="0"/>
          <w:numId w:val="0"/>
        </w:numPr>
        <w:rPr>
          <w:rFonts w:ascii="Arial" w:hAnsi="Arial" w:cs="Arial"/>
          <w:sz w:val="22"/>
          <w:szCs w:val="22"/>
        </w:rPr>
      </w:pPr>
    </w:p>
    <w:p w:rsidR="00B245D8" w:rsidRDefault="00B245D8" w:rsidP="00B245D8">
      <w:pPr>
        <w:pStyle w:val="Titolo4"/>
        <w:rPr>
          <w:rFonts w:ascii="Arial" w:hAnsi="Arial" w:cs="Arial"/>
          <w:sz w:val="22"/>
          <w:szCs w:val="22"/>
        </w:rPr>
      </w:pPr>
      <w:bookmarkStart w:id="60" w:name="_Toc382836943"/>
      <w:bookmarkStart w:id="61" w:name="_Toc358814774"/>
      <w:r w:rsidRPr="00E31B77">
        <w:rPr>
          <w:rFonts w:ascii="Arial" w:hAnsi="Arial" w:cs="Arial"/>
          <w:sz w:val="22"/>
          <w:szCs w:val="22"/>
        </w:rPr>
        <w:t>InputDatiAnagraficiSoggetto</w:t>
      </w:r>
      <w:bookmarkEnd w:id="60"/>
      <w:r>
        <w:rPr>
          <w:rFonts w:ascii="Arial" w:hAnsi="Arial" w:cs="Arial"/>
          <w:sz w:val="22"/>
          <w:szCs w:val="22"/>
        </w:rPr>
        <w:t xml:space="preserve"> </w:t>
      </w:r>
    </w:p>
    <w:p w:rsidR="00B245D8" w:rsidRDefault="00B245D8">
      <w:pPr>
        <w:suppressAutoHyphens w:val="0"/>
        <w:rPr>
          <w:rFonts w:ascii="Arial" w:hAnsi="Arial" w:cs="Arial"/>
          <w:sz w:val="22"/>
          <w:szCs w:val="22"/>
        </w:rPr>
      </w:pPr>
    </w:p>
    <w:p w:rsidR="00B245D8" w:rsidRDefault="00B245D8" w:rsidP="00B245D8">
      <w:pPr>
        <w:spacing w:after="120"/>
        <w:rPr>
          <w:rFonts w:ascii="Arial" w:hAnsi="Arial" w:cs="Arial"/>
          <w:sz w:val="22"/>
          <w:szCs w:val="22"/>
        </w:rPr>
      </w:pPr>
      <w:r>
        <w:rPr>
          <w:rFonts w:ascii="Arial" w:hAnsi="Arial" w:cs="Arial"/>
          <w:sz w:val="22"/>
          <w:szCs w:val="22"/>
        </w:rPr>
        <w:t xml:space="preserve">Di seguito il tracciato della struttura </w:t>
      </w:r>
      <w:r w:rsidR="00C354CC">
        <w:rPr>
          <w:rFonts w:ascii="Arial" w:hAnsi="Arial" w:cs="Arial"/>
          <w:sz w:val="22"/>
          <w:szCs w:val="22"/>
        </w:rPr>
        <w:t>InputDatiAnagraficisoggetto</w:t>
      </w:r>
      <w:r>
        <w:rPr>
          <w:rFonts w:ascii="Arial" w:hAnsi="Arial" w:cs="Arial"/>
          <w:sz w:val="22"/>
          <w:szCs w:val="22"/>
        </w:rPr>
        <w:t xml:space="preserve"> utilizzata nei servizi descritti di seguito nel documento.</w:t>
      </w:r>
    </w:p>
    <w:tbl>
      <w:tblPr>
        <w:tblW w:w="9350" w:type="dxa"/>
        <w:tblInd w:w="70" w:type="dxa"/>
        <w:tblLayout w:type="fixed"/>
        <w:tblCellMar>
          <w:left w:w="70" w:type="dxa"/>
          <w:right w:w="70" w:type="dxa"/>
        </w:tblCellMar>
        <w:tblLook w:val="0000"/>
      </w:tblPr>
      <w:tblGrid>
        <w:gridCol w:w="2034"/>
        <w:gridCol w:w="2835"/>
        <w:gridCol w:w="567"/>
        <w:gridCol w:w="85"/>
        <w:gridCol w:w="496"/>
        <w:gridCol w:w="3333"/>
      </w:tblGrid>
      <w:tr w:rsidR="008F0270" w:rsidTr="000A5138">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8F0270" w:rsidRDefault="008F0270" w:rsidP="000A5138">
            <w:pPr>
              <w:snapToGrid w:val="0"/>
              <w:rPr>
                <w:rFonts w:ascii="Arial" w:hAnsi="Arial" w:cs="Arial"/>
                <w:b/>
                <w:color w:val="0000FF"/>
                <w:sz w:val="22"/>
                <w:szCs w:val="22"/>
              </w:rPr>
            </w:pPr>
            <w:r w:rsidRPr="008F0270">
              <w:rPr>
                <w:rFonts w:ascii="Arial" w:hAnsi="Arial" w:cs="Arial"/>
                <w:b/>
                <w:color w:val="0000FF"/>
                <w:sz w:val="22"/>
                <w:szCs w:val="22"/>
              </w:rPr>
              <w:t>InputDatiAnagraficisoggetto</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8F0270" w:rsidRDefault="008F0270" w:rsidP="000A5138">
            <w:pPr>
              <w:snapToGrid w:val="0"/>
              <w:jc w:val="center"/>
              <w:rPr>
                <w:rFonts w:ascii="Arial" w:hAnsi="Arial" w:cs="Arial"/>
                <w:sz w:val="22"/>
                <w:szCs w:val="22"/>
              </w:rPr>
            </w:pPr>
            <w:r>
              <w:rPr>
                <w:rFonts w:ascii="Arial" w:hAnsi="Arial" w:cs="Arial"/>
                <w:sz w:val="22"/>
                <w:szCs w:val="22"/>
              </w:rPr>
              <w:t>Struttura</w:t>
            </w:r>
          </w:p>
        </w:tc>
      </w:tr>
      <w:tr w:rsidR="008F0270" w:rsidTr="000A5138">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F0270" w:rsidRDefault="008F0270" w:rsidP="000A5138">
            <w:pPr>
              <w:snapToGrid w:val="0"/>
              <w:jc w:val="center"/>
              <w:rPr>
                <w:rFonts w:ascii="Arial" w:hAnsi="Arial" w:cs="Arial"/>
                <w:sz w:val="22"/>
                <w:szCs w:val="22"/>
              </w:rPr>
            </w:pPr>
          </w:p>
        </w:tc>
      </w:tr>
      <w:tr w:rsidR="008F0270" w:rsidTr="000A5138">
        <w:trPr>
          <w:cantSplit/>
          <w:trHeight w:val="373"/>
        </w:trPr>
        <w:tc>
          <w:tcPr>
            <w:tcW w:w="2034"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pct25" w:color="auto" w:fill="FFFFFF"/>
            <w:vAlign w:val="center"/>
          </w:tcPr>
          <w:p w:rsidR="008F0270" w:rsidRDefault="008F0270" w:rsidP="000A5138">
            <w:pPr>
              <w:keepNext/>
              <w:snapToGrid w:val="0"/>
              <w:rPr>
                <w:rFonts w:ascii="Arial" w:hAnsi="Arial" w:cs="Arial"/>
                <w:sz w:val="22"/>
                <w:szCs w:val="22"/>
              </w:rPr>
            </w:pPr>
            <w:r>
              <w:rPr>
                <w:rFonts w:ascii="Arial" w:hAnsi="Arial" w:cs="Arial"/>
                <w:sz w:val="22"/>
                <w:szCs w:val="22"/>
              </w:rPr>
              <w:t>Descrizione</w:t>
            </w:r>
          </w:p>
        </w:tc>
      </w:tr>
      <w:tr w:rsidR="008F0270" w:rsidTr="000A5138">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8F0270" w:rsidRDefault="00601526" w:rsidP="000A5138">
            <w:pPr>
              <w:pStyle w:val="Intestazione"/>
              <w:keepNext/>
              <w:snapToGrid w:val="0"/>
              <w:rPr>
                <w:rFonts w:ascii="Arial" w:hAnsi="Arial" w:cs="Arial"/>
                <w:sz w:val="22"/>
                <w:szCs w:val="22"/>
              </w:rPr>
            </w:pPr>
            <w:r w:rsidRPr="00601526">
              <w:rPr>
                <w:rFonts w:ascii="Arial" w:hAnsi="Arial" w:cs="Arial"/>
                <w:sz w:val="22"/>
                <w:szCs w:val="22"/>
              </w:rPr>
              <w:t>codiceFiscaleType</w:t>
            </w:r>
          </w:p>
        </w:tc>
        <w:tc>
          <w:tcPr>
            <w:tcW w:w="2835" w:type="dxa"/>
            <w:tcBorders>
              <w:top w:val="single" w:sz="4" w:space="0" w:color="000000"/>
              <w:left w:val="single" w:sz="4" w:space="0" w:color="000000"/>
              <w:bottom w:val="single" w:sz="4" w:space="0" w:color="000000"/>
            </w:tcBorders>
            <w:shd w:val="clear" w:color="auto" w:fill="auto"/>
            <w:vAlign w:val="center"/>
          </w:tcPr>
          <w:p w:rsidR="008F0270" w:rsidRDefault="00601526" w:rsidP="000A5138">
            <w:pPr>
              <w:keepNext/>
              <w:snapToGrid w:val="0"/>
              <w:jc w:val="center"/>
              <w:rPr>
                <w:rFonts w:ascii="Arial" w:hAnsi="Arial" w:cs="Arial"/>
                <w:sz w:val="22"/>
                <w:szCs w:val="22"/>
              </w:rPr>
            </w:pPr>
            <w:r>
              <w:rPr>
                <w:rFonts w:ascii="Arial" w:hAnsi="Arial" w:cs="Arial"/>
                <w:sz w:val="22"/>
                <w:szCs w:val="22"/>
              </w:rPr>
              <w:t>Struttura</w:t>
            </w:r>
          </w:p>
        </w:tc>
        <w:tc>
          <w:tcPr>
            <w:tcW w:w="567" w:type="dxa"/>
            <w:tcBorders>
              <w:top w:val="single" w:sz="4" w:space="0" w:color="000000"/>
              <w:left w:val="single" w:sz="4" w:space="0" w:color="000000"/>
              <w:bottom w:val="single" w:sz="4" w:space="0" w:color="000000"/>
            </w:tcBorders>
            <w:shd w:val="clear" w:color="auto" w:fill="auto"/>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8F0270" w:rsidRDefault="008F0270" w:rsidP="000A513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0270" w:rsidRDefault="002B7A3F" w:rsidP="000A5138">
            <w:pPr>
              <w:keepNext/>
              <w:snapToGrid w:val="0"/>
              <w:rPr>
                <w:rFonts w:ascii="Arial" w:hAnsi="Arial" w:cs="Arial"/>
                <w:sz w:val="22"/>
                <w:szCs w:val="22"/>
              </w:rPr>
            </w:pPr>
            <w:r>
              <w:rPr>
                <w:rFonts w:ascii="Arial" w:hAnsi="Arial" w:cs="Arial"/>
                <w:sz w:val="22"/>
                <w:szCs w:val="22"/>
              </w:rPr>
              <w:t>Struttura dati contenente in alternativa o un codice fiscale di persona fisica o un codice fiscale di persona giuridica</w:t>
            </w:r>
          </w:p>
        </w:tc>
      </w:tr>
    </w:tbl>
    <w:p w:rsidR="00B245D8" w:rsidRDefault="00B245D8">
      <w:pPr>
        <w:suppressAutoHyphens w:val="0"/>
        <w:rPr>
          <w:rFonts w:ascii="Arial" w:hAnsi="Arial" w:cs="Arial"/>
          <w:sz w:val="22"/>
          <w:szCs w:val="22"/>
        </w:rPr>
      </w:pPr>
    </w:p>
    <w:p w:rsidR="00B245D8" w:rsidRDefault="00B245D8">
      <w:pPr>
        <w:suppressAutoHyphens w:val="0"/>
        <w:rPr>
          <w:rFonts w:ascii="Arial" w:hAnsi="Arial" w:cs="Arial"/>
          <w:sz w:val="22"/>
          <w:szCs w:val="22"/>
        </w:rPr>
      </w:pPr>
    </w:p>
    <w:p w:rsidR="00B245D8" w:rsidRDefault="00B245D8" w:rsidP="00B245D8">
      <w:pPr>
        <w:pStyle w:val="Titolo4"/>
        <w:rPr>
          <w:rFonts w:ascii="Arial" w:hAnsi="Arial" w:cs="Arial"/>
          <w:sz w:val="22"/>
          <w:szCs w:val="22"/>
        </w:rPr>
      </w:pPr>
      <w:bookmarkStart w:id="62" w:name="_Toc382836944"/>
      <w:r w:rsidRPr="005969BC">
        <w:rPr>
          <w:rFonts w:ascii="Arial" w:hAnsi="Arial" w:cs="Arial"/>
          <w:sz w:val="22"/>
          <w:szCs w:val="22"/>
        </w:rPr>
        <w:lastRenderedPageBreak/>
        <w:t>SIBResponseDatiAnagrafici</w:t>
      </w:r>
      <w:bookmarkEnd w:id="62"/>
      <w:r>
        <w:rPr>
          <w:rFonts w:ascii="Arial" w:hAnsi="Arial" w:cs="Arial"/>
          <w:sz w:val="22"/>
          <w:szCs w:val="22"/>
        </w:rPr>
        <w:t xml:space="preserve"> </w:t>
      </w:r>
    </w:p>
    <w:p w:rsidR="00B245D8" w:rsidRDefault="00B245D8">
      <w:pPr>
        <w:suppressAutoHyphens w:val="0"/>
        <w:rPr>
          <w:rFonts w:ascii="Arial" w:hAnsi="Arial" w:cs="Arial"/>
          <w:sz w:val="22"/>
          <w:szCs w:val="22"/>
        </w:rPr>
      </w:pPr>
    </w:p>
    <w:p w:rsidR="00B245D8" w:rsidRDefault="00B245D8" w:rsidP="00B245D8">
      <w:pPr>
        <w:spacing w:after="120"/>
        <w:rPr>
          <w:rFonts w:ascii="Arial" w:hAnsi="Arial" w:cs="Arial"/>
          <w:sz w:val="22"/>
          <w:szCs w:val="22"/>
        </w:rPr>
      </w:pPr>
      <w:r>
        <w:rPr>
          <w:rFonts w:ascii="Arial" w:hAnsi="Arial" w:cs="Arial"/>
          <w:sz w:val="22"/>
          <w:szCs w:val="22"/>
        </w:rPr>
        <w:t>Di seguito il t</w:t>
      </w:r>
      <w:r w:rsidR="00C354CC">
        <w:rPr>
          <w:rFonts w:ascii="Arial" w:hAnsi="Arial" w:cs="Arial"/>
          <w:sz w:val="22"/>
          <w:szCs w:val="22"/>
        </w:rPr>
        <w:t>racciato della struttura SIBResponseDatiAnagrafici</w:t>
      </w:r>
      <w:r>
        <w:rPr>
          <w:rFonts w:ascii="Arial" w:hAnsi="Arial" w:cs="Arial"/>
          <w:sz w:val="22"/>
          <w:szCs w:val="22"/>
        </w:rPr>
        <w:t xml:space="preserve"> utilizzata nei servizi descritti di seguito nel documento.</w:t>
      </w:r>
    </w:p>
    <w:p w:rsidR="008F0270" w:rsidRDefault="008F0270">
      <w:pPr>
        <w:suppressAutoHyphens w:val="0"/>
        <w:rPr>
          <w:rFonts w:ascii="Arial" w:hAnsi="Arial" w:cs="Arial"/>
          <w:sz w:val="22"/>
          <w:szCs w:val="22"/>
        </w:rPr>
      </w:pPr>
    </w:p>
    <w:tbl>
      <w:tblPr>
        <w:tblW w:w="9350" w:type="dxa"/>
        <w:tblInd w:w="70" w:type="dxa"/>
        <w:tblLayout w:type="fixed"/>
        <w:tblCellMar>
          <w:left w:w="70" w:type="dxa"/>
          <w:right w:w="70" w:type="dxa"/>
        </w:tblCellMar>
        <w:tblLook w:val="0000"/>
      </w:tblPr>
      <w:tblGrid>
        <w:gridCol w:w="2034"/>
        <w:gridCol w:w="2835"/>
        <w:gridCol w:w="567"/>
        <w:gridCol w:w="85"/>
        <w:gridCol w:w="496"/>
        <w:gridCol w:w="3333"/>
      </w:tblGrid>
      <w:tr w:rsidR="008F0270" w:rsidTr="000A5138">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8F0270" w:rsidRDefault="008F0270" w:rsidP="000A5138">
            <w:pPr>
              <w:snapToGrid w:val="0"/>
              <w:rPr>
                <w:rFonts w:ascii="Arial" w:hAnsi="Arial" w:cs="Arial"/>
                <w:b/>
                <w:color w:val="0000FF"/>
                <w:sz w:val="22"/>
                <w:szCs w:val="22"/>
              </w:rPr>
            </w:pPr>
            <w:r w:rsidRPr="008F0270">
              <w:rPr>
                <w:rFonts w:ascii="Arial" w:hAnsi="Arial" w:cs="Arial"/>
                <w:b/>
                <w:color w:val="0000FF"/>
                <w:sz w:val="22"/>
                <w:szCs w:val="22"/>
              </w:rPr>
              <w:t>SIBResponseDatiAnagrafici</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8F0270" w:rsidRDefault="008F0270" w:rsidP="000A5138">
            <w:pPr>
              <w:snapToGrid w:val="0"/>
              <w:jc w:val="center"/>
              <w:rPr>
                <w:rFonts w:ascii="Arial" w:hAnsi="Arial" w:cs="Arial"/>
                <w:sz w:val="22"/>
                <w:szCs w:val="22"/>
              </w:rPr>
            </w:pPr>
            <w:r>
              <w:rPr>
                <w:rFonts w:ascii="Arial" w:hAnsi="Arial" w:cs="Arial"/>
                <w:sz w:val="22"/>
                <w:szCs w:val="22"/>
              </w:rPr>
              <w:t>Struttura</w:t>
            </w:r>
          </w:p>
        </w:tc>
      </w:tr>
      <w:tr w:rsidR="008F0270" w:rsidTr="000A5138">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F0270" w:rsidRDefault="008F0270" w:rsidP="000A5138">
            <w:pPr>
              <w:snapToGrid w:val="0"/>
              <w:jc w:val="center"/>
              <w:rPr>
                <w:rFonts w:ascii="Arial" w:hAnsi="Arial" w:cs="Arial"/>
                <w:sz w:val="22"/>
                <w:szCs w:val="22"/>
              </w:rPr>
            </w:pPr>
          </w:p>
        </w:tc>
      </w:tr>
      <w:tr w:rsidR="008F0270" w:rsidTr="000A5138">
        <w:trPr>
          <w:cantSplit/>
          <w:trHeight w:val="373"/>
        </w:trPr>
        <w:tc>
          <w:tcPr>
            <w:tcW w:w="2034"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pct25" w:color="auto" w:fill="FFFFFF"/>
            <w:vAlign w:val="center"/>
          </w:tcPr>
          <w:p w:rsidR="008F0270" w:rsidRDefault="008F0270" w:rsidP="000A5138">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pct25" w:color="auto" w:fill="FFFFFF"/>
            <w:vAlign w:val="center"/>
          </w:tcPr>
          <w:p w:rsidR="008F0270" w:rsidRDefault="008F0270" w:rsidP="000A5138">
            <w:pPr>
              <w:keepNext/>
              <w:snapToGrid w:val="0"/>
              <w:rPr>
                <w:rFonts w:ascii="Arial" w:hAnsi="Arial" w:cs="Arial"/>
                <w:sz w:val="22"/>
                <w:szCs w:val="22"/>
              </w:rPr>
            </w:pPr>
            <w:r>
              <w:rPr>
                <w:rFonts w:ascii="Arial" w:hAnsi="Arial" w:cs="Arial"/>
                <w:sz w:val="22"/>
                <w:szCs w:val="22"/>
              </w:rPr>
              <w:t>Descrizione</w:t>
            </w:r>
          </w:p>
        </w:tc>
      </w:tr>
      <w:tr w:rsidR="008F0270" w:rsidTr="000A5138">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8F0270" w:rsidRDefault="00B6410E" w:rsidP="000A5138">
            <w:pPr>
              <w:pStyle w:val="Intestazione"/>
              <w:keepNext/>
              <w:snapToGrid w:val="0"/>
              <w:rPr>
                <w:rFonts w:ascii="Arial" w:hAnsi="Arial" w:cs="Arial"/>
                <w:sz w:val="22"/>
                <w:szCs w:val="22"/>
              </w:rPr>
            </w:pPr>
            <w:r w:rsidRPr="00B6410E">
              <w:rPr>
                <w:rFonts w:ascii="Arial" w:hAnsi="Arial" w:cs="Arial"/>
                <w:sz w:val="22"/>
                <w:szCs w:val="22"/>
              </w:rPr>
              <w:t>SIBDatiAnagrafici</w:t>
            </w:r>
          </w:p>
        </w:tc>
        <w:tc>
          <w:tcPr>
            <w:tcW w:w="2835" w:type="dxa"/>
            <w:tcBorders>
              <w:top w:val="single" w:sz="4" w:space="0" w:color="000000"/>
              <w:left w:val="single" w:sz="4" w:space="0" w:color="000000"/>
              <w:bottom w:val="single" w:sz="4" w:space="0" w:color="000000"/>
            </w:tcBorders>
            <w:shd w:val="clear" w:color="auto" w:fill="auto"/>
            <w:vAlign w:val="center"/>
          </w:tcPr>
          <w:p w:rsidR="008F0270" w:rsidRDefault="007C5E20" w:rsidP="000A5138">
            <w:pPr>
              <w:keepNext/>
              <w:snapToGrid w:val="0"/>
              <w:jc w:val="center"/>
              <w:rPr>
                <w:rFonts w:ascii="Arial" w:hAnsi="Arial" w:cs="Arial"/>
                <w:sz w:val="22"/>
                <w:szCs w:val="22"/>
              </w:rPr>
            </w:pPr>
            <w:r w:rsidRPr="00C60932">
              <w:rPr>
                <w:rFonts w:ascii="Arial" w:hAnsi="Arial" w:cs="Arial"/>
                <w:sz w:val="22"/>
                <w:szCs w:val="22"/>
              </w:rPr>
              <w:t>complexType</w:t>
            </w:r>
          </w:p>
        </w:tc>
        <w:tc>
          <w:tcPr>
            <w:tcW w:w="567" w:type="dxa"/>
            <w:tcBorders>
              <w:top w:val="single" w:sz="4" w:space="0" w:color="000000"/>
              <w:left w:val="single" w:sz="4" w:space="0" w:color="000000"/>
              <w:bottom w:val="single" w:sz="4" w:space="0" w:color="000000"/>
            </w:tcBorders>
            <w:shd w:val="clear" w:color="auto" w:fill="auto"/>
            <w:vAlign w:val="center"/>
          </w:tcPr>
          <w:p w:rsidR="008F0270" w:rsidRDefault="00B6410E" w:rsidP="000A5138">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8F0270" w:rsidRDefault="008F0270" w:rsidP="000A513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0270" w:rsidRDefault="00B6410E" w:rsidP="00B6410E">
            <w:pPr>
              <w:keepNext/>
              <w:snapToGrid w:val="0"/>
              <w:rPr>
                <w:rFonts w:ascii="Arial" w:hAnsi="Arial" w:cs="Arial"/>
                <w:sz w:val="22"/>
                <w:szCs w:val="22"/>
              </w:rPr>
            </w:pPr>
            <w:r>
              <w:rPr>
                <w:rFonts w:ascii="Arial" w:hAnsi="Arial" w:cs="Arial"/>
                <w:sz w:val="22"/>
                <w:szCs w:val="22"/>
              </w:rPr>
              <w:t>Struttura dati contenente i dati anagrafici del soggetto</w:t>
            </w:r>
          </w:p>
        </w:tc>
      </w:tr>
      <w:tr w:rsidR="00491B91" w:rsidTr="000A5138">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491B91" w:rsidRDefault="00491B91" w:rsidP="000A5138">
            <w:pPr>
              <w:keepNext/>
              <w:snapToGrid w:val="0"/>
              <w:rPr>
                <w:rFonts w:ascii="Arial" w:hAnsi="Arial" w:cs="Arial"/>
                <w:sz w:val="22"/>
                <w:szCs w:val="22"/>
              </w:rPr>
            </w:pPr>
            <w:r>
              <w:rPr>
                <w:rFonts w:ascii="Arial" w:hAnsi="Arial" w:cs="Arial"/>
                <w:sz w:val="22"/>
                <w:szCs w:val="22"/>
              </w:rPr>
              <w:t>ISWSResponse</w:t>
            </w:r>
          </w:p>
        </w:tc>
        <w:tc>
          <w:tcPr>
            <w:tcW w:w="2835" w:type="dxa"/>
            <w:tcBorders>
              <w:top w:val="single" w:sz="4" w:space="0" w:color="000000"/>
              <w:left w:val="single" w:sz="4" w:space="0" w:color="000000"/>
              <w:bottom w:val="single" w:sz="4" w:space="0" w:color="000000"/>
            </w:tcBorders>
            <w:shd w:val="clear" w:color="auto" w:fill="auto"/>
            <w:vAlign w:val="center"/>
          </w:tcPr>
          <w:p w:rsidR="00491B91" w:rsidRDefault="00491B91" w:rsidP="007C5E20">
            <w:pPr>
              <w:keepNext/>
              <w:snapToGrid w:val="0"/>
              <w:jc w:val="center"/>
              <w:rPr>
                <w:rFonts w:ascii="Arial" w:hAnsi="Arial" w:cs="Arial"/>
                <w:sz w:val="22"/>
                <w:szCs w:val="22"/>
              </w:rPr>
            </w:pPr>
            <w:r w:rsidRPr="00C60932">
              <w:rPr>
                <w:rFonts w:ascii="Arial" w:hAnsi="Arial" w:cs="Arial"/>
                <w:sz w:val="22"/>
                <w:szCs w:val="22"/>
              </w:rPr>
              <w:t>complexType</w:t>
            </w:r>
          </w:p>
        </w:tc>
        <w:tc>
          <w:tcPr>
            <w:tcW w:w="567" w:type="dxa"/>
            <w:tcBorders>
              <w:top w:val="single" w:sz="4" w:space="0" w:color="000000"/>
              <w:left w:val="single" w:sz="4" w:space="0" w:color="000000"/>
              <w:bottom w:val="single" w:sz="4" w:space="0" w:color="000000"/>
            </w:tcBorders>
            <w:shd w:val="clear" w:color="auto" w:fill="auto"/>
            <w:vAlign w:val="center"/>
          </w:tcPr>
          <w:p w:rsidR="00491B91" w:rsidRDefault="00491B91" w:rsidP="00F75BB1">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91B91" w:rsidRDefault="00491B91" w:rsidP="000A5138">
            <w:pPr>
              <w:keepNext/>
              <w:snapToGrid w:val="0"/>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1B91" w:rsidRDefault="00491B91" w:rsidP="000A5138">
            <w:pPr>
              <w:keepNext/>
              <w:snapToGrid w:val="0"/>
              <w:rPr>
                <w:rFonts w:ascii="Arial" w:hAnsi="Arial" w:cs="Arial"/>
                <w:sz w:val="22"/>
                <w:szCs w:val="22"/>
              </w:rPr>
            </w:pPr>
            <w:r>
              <w:rPr>
                <w:rFonts w:ascii="Arial" w:hAnsi="Arial" w:cs="Arial"/>
                <w:sz w:val="22"/>
                <w:szCs w:val="22"/>
              </w:rPr>
              <w:t>Esito dell’operazione</w:t>
            </w:r>
          </w:p>
        </w:tc>
      </w:tr>
    </w:tbl>
    <w:p w:rsidR="00FA7D55" w:rsidRDefault="00FA7D55">
      <w:pPr>
        <w:suppressAutoHyphens w:val="0"/>
        <w:rPr>
          <w:rFonts w:ascii="Arial" w:hAnsi="Arial" w:cs="Arial"/>
          <w:b/>
          <w:bCs/>
          <w:sz w:val="22"/>
          <w:szCs w:val="22"/>
        </w:rPr>
      </w:pPr>
    </w:p>
    <w:p w:rsidR="00FA7D55" w:rsidRDefault="00FA7D55" w:rsidP="00FA7D55">
      <w:pPr>
        <w:pStyle w:val="Titolo4"/>
        <w:rPr>
          <w:rFonts w:ascii="Arial" w:hAnsi="Arial" w:cs="Arial"/>
          <w:sz w:val="22"/>
          <w:szCs w:val="22"/>
        </w:rPr>
      </w:pPr>
      <w:bookmarkStart w:id="63" w:name="_Toc382836945"/>
      <w:r>
        <w:rPr>
          <w:rFonts w:ascii="Arial" w:hAnsi="Arial" w:cs="Arial"/>
          <w:sz w:val="22"/>
          <w:szCs w:val="22"/>
        </w:rPr>
        <w:t>SIB</w:t>
      </w:r>
      <w:r w:rsidRPr="005969BC">
        <w:rPr>
          <w:rFonts w:ascii="Arial" w:hAnsi="Arial" w:cs="Arial"/>
          <w:sz w:val="22"/>
          <w:szCs w:val="22"/>
        </w:rPr>
        <w:t>DatiAnagrafici</w:t>
      </w:r>
      <w:bookmarkEnd w:id="63"/>
      <w:r>
        <w:rPr>
          <w:rFonts w:ascii="Arial" w:hAnsi="Arial" w:cs="Arial"/>
          <w:sz w:val="22"/>
          <w:szCs w:val="22"/>
        </w:rPr>
        <w:t xml:space="preserve"> </w:t>
      </w:r>
    </w:p>
    <w:p w:rsidR="00FA7D55" w:rsidRDefault="00FA7D55" w:rsidP="00FA7D55">
      <w:pPr>
        <w:suppressAutoHyphens w:val="0"/>
        <w:rPr>
          <w:rFonts w:ascii="Arial" w:hAnsi="Arial" w:cs="Arial"/>
          <w:sz w:val="22"/>
          <w:szCs w:val="22"/>
        </w:rPr>
      </w:pPr>
    </w:p>
    <w:p w:rsidR="00FA7D55" w:rsidRDefault="00FA7D55" w:rsidP="00FA7D55">
      <w:pPr>
        <w:spacing w:after="120"/>
        <w:rPr>
          <w:rFonts w:ascii="Arial" w:hAnsi="Arial" w:cs="Arial"/>
          <w:sz w:val="22"/>
          <w:szCs w:val="22"/>
        </w:rPr>
      </w:pPr>
      <w:r>
        <w:rPr>
          <w:rFonts w:ascii="Arial" w:hAnsi="Arial" w:cs="Arial"/>
          <w:sz w:val="22"/>
          <w:szCs w:val="22"/>
        </w:rPr>
        <w:t>Di seguito il tracciato della struttura SIBDatiAnagrafici utilizzata nei servizi descritti di seguito nel documento.</w:t>
      </w:r>
    </w:p>
    <w:p w:rsidR="00FA7D55" w:rsidRDefault="00FA7D55" w:rsidP="00FA7D55">
      <w:pPr>
        <w:suppressAutoHyphens w:val="0"/>
        <w:rPr>
          <w:rFonts w:ascii="Arial" w:hAnsi="Arial" w:cs="Arial"/>
          <w:sz w:val="22"/>
          <w:szCs w:val="22"/>
        </w:rPr>
      </w:pPr>
    </w:p>
    <w:tbl>
      <w:tblPr>
        <w:tblW w:w="9350" w:type="dxa"/>
        <w:tblInd w:w="70" w:type="dxa"/>
        <w:tblLayout w:type="fixed"/>
        <w:tblCellMar>
          <w:left w:w="70" w:type="dxa"/>
          <w:right w:w="70" w:type="dxa"/>
        </w:tblCellMar>
        <w:tblLook w:val="0000"/>
      </w:tblPr>
      <w:tblGrid>
        <w:gridCol w:w="2410"/>
        <w:gridCol w:w="2459"/>
        <w:gridCol w:w="567"/>
        <w:gridCol w:w="85"/>
        <w:gridCol w:w="496"/>
        <w:gridCol w:w="3333"/>
      </w:tblGrid>
      <w:tr w:rsidR="00FA7D55" w:rsidTr="000A5138">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FA7D55" w:rsidRDefault="00FA7D55" w:rsidP="000A5138">
            <w:pPr>
              <w:snapToGrid w:val="0"/>
              <w:rPr>
                <w:rFonts w:ascii="Arial" w:hAnsi="Arial" w:cs="Arial"/>
                <w:b/>
                <w:color w:val="0000FF"/>
                <w:sz w:val="22"/>
                <w:szCs w:val="22"/>
              </w:rPr>
            </w:pPr>
            <w:r>
              <w:rPr>
                <w:rFonts w:ascii="Arial" w:hAnsi="Arial" w:cs="Arial"/>
                <w:b/>
                <w:color w:val="0000FF"/>
                <w:sz w:val="22"/>
                <w:szCs w:val="22"/>
              </w:rPr>
              <w:t>SIB</w:t>
            </w:r>
            <w:r w:rsidRPr="008F0270">
              <w:rPr>
                <w:rFonts w:ascii="Arial" w:hAnsi="Arial" w:cs="Arial"/>
                <w:b/>
                <w:color w:val="0000FF"/>
                <w:sz w:val="22"/>
                <w:szCs w:val="22"/>
              </w:rPr>
              <w:t>DatiAnagrafici</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FA7D55" w:rsidRDefault="00FA7D55" w:rsidP="000A5138">
            <w:pPr>
              <w:snapToGrid w:val="0"/>
              <w:jc w:val="center"/>
              <w:rPr>
                <w:rFonts w:ascii="Arial" w:hAnsi="Arial" w:cs="Arial"/>
                <w:sz w:val="22"/>
                <w:szCs w:val="22"/>
              </w:rPr>
            </w:pPr>
            <w:r>
              <w:rPr>
                <w:rFonts w:ascii="Arial" w:hAnsi="Arial" w:cs="Arial"/>
                <w:sz w:val="22"/>
                <w:szCs w:val="22"/>
              </w:rPr>
              <w:t>Struttura</w:t>
            </w:r>
          </w:p>
        </w:tc>
      </w:tr>
      <w:tr w:rsidR="00FA7D55" w:rsidTr="000A5138">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A7D55" w:rsidRDefault="00FA7D55" w:rsidP="000A5138">
            <w:pPr>
              <w:snapToGrid w:val="0"/>
              <w:jc w:val="center"/>
              <w:rPr>
                <w:rFonts w:ascii="Arial" w:hAnsi="Arial" w:cs="Arial"/>
                <w:sz w:val="22"/>
                <w:szCs w:val="22"/>
              </w:rPr>
            </w:pPr>
          </w:p>
        </w:tc>
      </w:tr>
      <w:tr w:rsidR="00FA7D55" w:rsidTr="00F75BB1">
        <w:trPr>
          <w:cantSplit/>
          <w:trHeight w:val="373"/>
        </w:trPr>
        <w:tc>
          <w:tcPr>
            <w:tcW w:w="2410" w:type="dxa"/>
            <w:tcBorders>
              <w:top w:val="single" w:sz="4" w:space="0" w:color="000000"/>
              <w:left w:val="single" w:sz="4" w:space="0" w:color="000000"/>
              <w:bottom w:val="single" w:sz="4" w:space="0" w:color="000000"/>
            </w:tcBorders>
            <w:shd w:val="pct25" w:color="auto" w:fill="FFFFFF"/>
            <w:vAlign w:val="center"/>
          </w:tcPr>
          <w:p w:rsidR="00FA7D55" w:rsidRDefault="00FA7D55" w:rsidP="000A5138">
            <w:pPr>
              <w:pStyle w:val="Intestazione"/>
              <w:keepNext/>
              <w:snapToGrid w:val="0"/>
              <w:rPr>
                <w:rFonts w:ascii="Arial" w:hAnsi="Arial" w:cs="Arial"/>
                <w:sz w:val="22"/>
                <w:szCs w:val="22"/>
              </w:rPr>
            </w:pPr>
            <w:r>
              <w:rPr>
                <w:rFonts w:ascii="Arial" w:hAnsi="Arial" w:cs="Arial"/>
                <w:sz w:val="22"/>
                <w:szCs w:val="22"/>
              </w:rPr>
              <w:t>Nome</w:t>
            </w:r>
          </w:p>
        </w:tc>
        <w:tc>
          <w:tcPr>
            <w:tcW w:w="2459" w:type="dxa"/>
            <w:tcBorders>
              <w:top w:val="single" w:sz="4" w:space="0" w:color="000000"/>
              <w:left w:val="single" w:sz="4" w:space="0" w:color="000000"/>
              <w:bottom w:val="single" w:sz="4" w:space="0" w:color="000000"/>
            </w:tcBorders>
            <w:shd w:val="pct25" w:color="auto" w:fill="FFFFFF"/>
            <w:vAlign w:val="center"/>
          </w:tcPr>
          <w:p w:rsidR="00FA7D55" w:rsidRDefault="00FA7D55" w:rsidP="000A5138">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pct25" w:color="auto" w:fill="FFFFFF"/>
            <w:vAlign w:val="center"/>
          </w:tcPr>
          <w:p w:rsidR="00FA7D55" w:rsidRDefault="00FA7D55" w:rsidP="000A5138">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pct25" w:color="auto" w:fill="FFFFFF"/>
            <w:vAlign w:val="center"/>
          </w:tcPr>
          <w:p w:rsidR="00FA7D55" w:rsidRDefault="00FA7D55" w:rsidP="000A5138">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pct25" w:color="auto" w:fill="FFFFFF"/>
            <w:vAlign w:val="center"/>
          </w:tcPr>
          <w:p w:rsidR="00FA7D55" w:rsidRDefault="00FA7D55" w:rsidP="000A5138">
            <w:pPr>
              <w:keepNext/>
              <w:snapToGrid w:val="0"/>
              <w:rPr>
                <w:rFonts w:ascii="Arial" w:hAnsi="Arial" w:cs="Arial"/>
                <w:sz w:val="22"/>
                <w:szCs w:val="22"/>
              </w:rPr>
            </w:pPr>
            <w:r>
              <w:rPr>
                <w:rFonts w:ascii="Arial" w:hAnsi="Arial" w:cs="Arial"/>
                <w:sz w:val="22"/>
                <w:szCs w:val="22"/>
              </w:rPr>
              <w:t>Descrizione</w:t>
            </w:r>
          </w:p>
        </w:tc>
      </w:tr>
      <w:tr w:rsidR="00FA7D55"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A7D55" w:rsidRDefault="000F77D0" w:rsidP="000A5138">
            <w:pPr>
              <w:pStyle w:val="Intestazione"/>
              <w:keepNext/>
              <w:snapToGrid w:val="0"/>
              <w:rPr>
                <w:rFonts w:ascii="Arial" w:hAnsi="Arial" w:cs="Arial"/>
                <w:sz w:val="22"/>
                <w:szCs w:val="22"/>
              </w:rPr>
            </w:pPr>
            <w:r>
              <w:rPr>
                <w:rFonts w:ascii="Arial" w:hAnsi="Arial" w:cs="Arial"/>
                <w:sz w:val="22"/>
                <w:szCs w:val="22"/>
              </w:rPr>
              <w:t>cuaa</w:t>
            </w:r>
          </w:p>
        </w:tc>
        <w:tc>
          <w:tcPr>
            <w:tcW w:w="2459" w:type="dxa"/>
            <w:tcBorders>
              <w:top w:val="single" w:sz="4" w:space="0" w:color="000000"/>
              <w:left w:val="single" w:sz="4" w:space="0" w:color="000000"/>
              <w:bottom w:val="single" w:sz="4" w:space="0" w:color="000000"/>
            </w:tcBorders>
            <w:shd w:val="clear" w:color="auto" w:fill="auto"/>
            <w:vAlign w:val="center"/>
          </w:tcPr>
          <w:p w:rsidR="00FA7D55" w:rsidRDefault="00F75BB1" w:rsidP="000A5138">
            <w:pPr>
              <w:keepNext/>
              <w:snapToGrid w:val="0"/>
              <w:jc w:val="center"/>
              <w:rPr>
                <w:rFonts w:ascii="Arial" w:hAnsi="Arial" w:cs="Arial"/>
                <w:sz w:val="22"/>
                <w:szCs w:val="22"/>
              </w:rPr>
            </w:pPr>
            <w:r w:rsidRPr="00F75BB1">
              <w:rPr>
                <w:rFonts w:ascii="Arial" w:hAnsi="Arial" w:cs="Arial"/>
                <w:sz w:val="22"/>
                <w:szCs w:val="22"/>
              </w:rPr>
              <w:t>codiceFiscaleType</w:t>
            </w:r>
          </w:p>
        </w:tc>
        <w:tc>
          <w:tcPr>
            <w:tcW w:w="567" w:type="dxa"/>
            <w:tcBorders>
              <w:top w:val="single" w:sz="4" w:space="0" w:color="000000"/>
              <w:left w:val="single" w:sz="4" w:space="0" w:color="000000"/>
              <w:bottom w:val="single" w:sz="4" w:space="0" w:color="000000"/>
            </w:tcBorders>
            <w:shd w:val="clear" w:color="auto" w:fill="auto"/>
            <w:vAlign w:val="center"/>
          </w:tcPr>
          <w:p w:rsidR="00FA7D55" w:rsidRDefault="00F75BB1" w:rsidP="000A5138">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A7D55" w:rsidRDefault="00FA7D55"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D55" w:rsidRDefault="00F75BB1" w:rsidP="000A5138">
            <w:pPr>
              <w:keepNext/>
              <w:snapToGrid w:val="0"/>
              <w:rPr>
                <w:rFonts w:ascii="Arial" w:hAnsi="Arial" w:cs="Arial"/>
                <w:sz w:val="22"/>
                <w:szCs w:val="22"/>
              </w:rPr>
            </w:pPr>
            <w:r>
              <w:rPr>
                <w:rFonts w:ascii="Arial" w:hAnsi="Arial" w:cs="Arial"/>
                <w:sz w:val="22"/>
                <w:szCs w:val="22"/>
              </w:rPr>
              <w:t>Codice fiscale del soggetto</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denominazione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D</w:t>
            </w:r>
            <w:r w:rsidR="00F75BB1">
              <w:rPr>
                <w:rFonts w:ascii="Arial" w:hAnsi="Arial" w:cs="Arial"/>
                <w:sz w:val="22"/>
                <w:szCs w:val="22"/>
              </w:rPr>
              <w:t>enominazione</w:t>
            </w:r>
          </w:p>
        </w:tc>
      </w:tr>
      <w:tr w:rsidR="000F77D0"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0F77D0" w:rsidRDefault="000F77D0" w:rsidP="000A5138">
            <w:pPr>
              <w:keepNext/>
              <w:snapToGrid w:val="0"/>
              <w:rPr>
                <w:rFonts w:ascii="Arial" w:hAnsi="Arial" w:cs="Arial"/>
                <w:sz w:val="22"/>
                <w:szCs w:val="22"/>
              </w:rPr>
            </w:pPr>
            <w:r>
              <w:rPr>
                <w:rFonts w:ascii="Arial" w:hAnsi="Arial" w:cs="Arial"/>
                <w:sz w:val="22"/>
                <w:szCs w:val="22"/>
              </w:rPr>
              <w:t>cognome</w:t>
            </w:r>
          </w:p>
        </w:tc>
        <w:tc>
          <w:tcPr>
            <w:tcW w:w="2459" w:type="dxa"/>
            <w:tcBorders>
              <w:top w:val="single" w:sz="4" w:space="0" w:color="000000"/>
              <w:left w:val="single" w:sz="4" w:space="0" w:color="000000"/>
              <w:bottom w:val="single" w:sz="4" w:space="0" w:color="000000"/>
            </w:tcBorders>
            <w:shd w:val="clear" w:color="auto" w:fill="auto"/>
            <w:vAlign w:val="center"/>
          </w:tcPr>
          <w:p w:rsidR="000F77D0"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0F77D0"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0F77D0" w:rsidRDefault="000F77D0"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7D0"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ognome</w:t>
            </w:r>
          </w:p>
        </w:tc>
      </w:tr>
      <w:tr w:rsidR="00FA7D55"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A7D55" w:rsidRDefault="000F77D0" w:rsidP="000A5138">
            <w:pPr>
              <w:keepNext/>
              <w:snapToGrid w:val="0"/>
              <w:rPr>
                <w:rFonts w:ascii="Arial" w:hAnsi="Arial" w:cs="Arial"/>
                <w:sz w:val="22"/>
                <w:szCs w:val="22"/>
              </w:rPr>
            </w:pPr>
            <w:r>
              <w:rPr>
                <w:rFonts w:ascii="Arial" w:hAnsi="Arial" w:cs="Arial"/>
                <w:sz w:val="22"/>
                <w:szCs w:val="22"/>
              </w:rPr>
              <w:t>nome</w:t>
            </w:r>
          </w:p>
        </w:tc>
        <w:tc>
          <w:tcPr>
            <w:tcW w:w="2459" w:type="dxa"/>
            <w:tcBorders>
              <w:top w:val="single" w:sz="4" w:space="0" w:color="000000"/>
              <w:left w:val="single" w:sz="4" w:space="0" w:color="000000"/>
              <w:bottom w:val="single" w:sz="4" w:space="0" w:color="000000"/>
            </w:tcBorders>
            <w:shd w:val="clear" w:color="auto" w:fill="auto"/>
            <w:vAlign w:val="center"/>
          </w:tcPr>
          <w:p w:rsidR="00FA7D55"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A7D55"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A7D55" w:rsidRDefault="00FA7D55"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7D55" w:rsidRDefault="00AE7DCC" w:rsidP="000A5138">
            <w:pPr>
              <w:keepNext/>
              <w:snapToGrid w:val="0"/>
              <w:rPr>
                <w:rFonts w:ascii="Arial" w:hAnsi="Arial" w:cs="Arial"/>
                <w:sz w:val="22"/>
                <w:szCs w:val="22"/>
              </w:rPr>
            </w:pPr>
            <w:r>
              <w:rPr>
                <w:rFonts w:ascii="Arial" w:hAnsi="Arial" w:cs="Arial"/>
                <w:sz w:val="22"/>
                <w:szCs w:val="22"/>
              </w:rPr>
              <w:t>N</w:t>
            </w:r>
            <w:r w:rsidR="00F75BB1">
              <w:rPr>
                <w:rFonts w:ascii="Arial" w:hAnsi="Arial" w:cs="Arial"/>
                <w:sz w:val="22"/>
                <w:szCs w:val="22"/>
              </w:rPr>
              <w:t>ome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indirizzo</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I</w:t>
            </w:r>
            <w:r w:rsidR="00F75BB1">
              <w:rPr>
                <w:rFonts w:ascii="Arial" w:hAnsi="Arial" w:cs="Arial"/>
                <w:sz w:val="22"/>
                <w:szCs w:val="22"/>
              </w:rPr>
              <w:t>ndirizzo</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comune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omune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codComune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7636C8" w:rsidP="007636C8">
            <w:pPr>
              <w:keepNext/>
              <w:snapToGrid w:val="0"/>
              <w:jc w:val="center"/>
              <w:rPr>
                <w:rFonts w:ascii="Arial" w:hAnsi="Arial" w:cs="Arial"/>
                <w:sz w:val="22"/>
                <w:szCs w:val="22"/>
              </w:rPr>
            </w:pPr>
            <w:r>
              <w:rPr>
                <w:rFonts w:ascii="Arial" w:hAnsi="Arial" w:cs="Arial"/>
                <w:sz w:val="22"/>
                <w:szCs w:val="22"/>
              </w:rPr>
              <w:t>3</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od</w:t>
            </w:r>
            <w:r>
              <w:rPr>
                <w:rFonts w:ascii="Arial" w:hAnsi="Arial" w:cs="Arial"/>
                <w:sz w:val="22"/>
                <w:szCs w:val="22"/>
              </w:rPr>
              <w:t>ice c</w:t>
            </w:r>
            <w:r w:rsidR="00F75BB1">
              <w:rPr>
                <w:rFonts w:ascii="Arial" w:hAnsi="Arial" w:cs="Arial"/>
                <w:sz w:val="22"/>
                <w:szCs w:val="22"/>
              </w:rPr>
              <w:t>omune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provincia</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P</w:t>
            </w:r>
            <w:r w:rsidR="00F75BB1">
              <w:rPr>
                <w:rFonts w:ascii="Arial" w:hAnsi="Arial" w:cs="Arial"/>
                <w:sz w:val="22"/>
                <w:szCs w:val="22"/>
              </w:rPr>
              <w:t>rovincia</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codProvincia</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7636C8" w:rsidP="007636C8">
            <w:pPr>
              <w:keepNext/>
              <w:snapToGrid w:val="0"/>
              <w:jc w:val="center"/>
              <w:rPr>
                <w:rFonts w:ascii="Arial" w:hAnsi="Arial" w:cs="Arial"/>
                <w:sz w:val="22"/>
                <w:szCs w:val="22"/>
              </w:rPr>
            </w:pPr>
            <w:r>
              <w:rPr>
                <w:rFonts w:ascii="Arial" w:hAnsi="Arial" w:cs="Arial"/>
                <w:sz w:val="22"/>
                <w:szCs w:val="22"/>
              </w:rPr>
              <w:t>3</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od</w:t>
            </w:r>
            <w:r>
              <w:rPr>
                <w:rFonts w:ascii="Arial" w:hAnsi="Arial" w:cs="Arial"/>
                <w:sz w:val="22"/>
                <w:szCs w:val="22"/>
              </w:rPr>
              <w:t>ice p</w:t>
            </w:r>
            <w:r w:rsidR="00F75BB1">
              <w:rPr>
                <w:rFonts w:ascii="Arial" w:hAnsi="Arial" w:cs="Arial"/>
                <w:sz w:val="22"/>
                <w:szCs w:val="22"/>
              </w:rPr>
              <w:t>rovincia</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regione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R</w:t>
            </w:r>
            <w:r w:rsidR="00F75BB1">
              <w:rPr>
                <w:rFonts w:ascii="Arial" w:hAnsi="Arial" w:cs="Arial"/>
                <w:sz w:val="22"/>
                <w:szCs w:val="22"/>
              </w:rPr>
              <w:t>egione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codRegione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7636C8" w:rsidP="007636C8">
            <w:pPr>
              <w:keepNext/>
              <w:snapToGrid w:val="0"/>
              <w:jc w:val="center"/>
              <w:rPr>
                <w:rFonts w:ascii="Arial" w:hAnsi="Arial" w:cs="Arial"/>
                <w:sz w:val="22"/>
                <w:szCs w:val="22"/>
              </w:rPr>
            </w:pPr>
            <w:r>
              <w:rPr>
                <w:rFonts w:ascii="Arial" w:hAnsi="Arial" w:cs="Arial"/>
                <w:sz w:val="22"/>
                <w:szCs w:val="22"/>
              </w:rPr>
              <w:t>2</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od</w:t>
            </w:r>
            <w:r>
              <w:rPr>
                <w:rFonts w:ascii="Arial" w:hAnsi="Arial" w:cs="Arial"/>
                <w:sz w:val="22"/>
                <w:szCs w:val="22"/>
              </w:rPr>
              <w:t>ice r</w:t>
            </w:r>
            <w:r w:rsidR="00F75BB1">
              <w:rPr>
                <w:rFonts w:ascii="Arial" w:hAnsi="Arial" w:cs="Arial"/>
                <w:sz w:val="22"/>
                <w:szCs w:val="22"/>
              </w:rPr>
              <w:t>egione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contatti</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C</w:t>
            </w:r>
            <w:r w:rsidR="00F75BB1">
              <w:rPr>
                <w:rFonts w:ascii="Arial" w:hAnsi="Arial" w:cs="Arial"/>
                <w:sz w:val="22"/>
                <w:szCs w:val="22"/>
              </w:rPr>
              <w:t>ontatti</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partitaIVA</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7636C8" w:rsidP="007636C8">
            <w:pPr>
              <w:keepNext/>
              <w:snapToGrid w:val="0"/>
              <w:jc w:val="center"/>
              <w:rPr>
                <w:rFonts w:ascii="Arial" w:hAnsi="Arial" w:cs="Arial"/>
                <w:sz w:val="22"/>
                <w:szCs w:val="22"/>
              </w:rPr>
            </w:pPr>
            <w:r>
              <w:rPr>
                <w:rFonts w:ascii="Arial" w:hAnsi="Arial" w:cs="Arial"/>
                <w:sz w:val="22"/>
                <w:szCs w:val="22"/>
              </w:rPr>
              <w:t>11</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P</w:t>
            </w:r>
            <w:r w:rsidR="00F75BB1">
              <w:rPr>
                <w:rFonts w:ascii="Arial" w:hAnsi="Arial" w:cs="Arial"/>
                <w:sz w:val="22"/>
                <w:szCs w:val="22"/>
              </w:rPr>
              <w:t>artita</w:t>
            </w:r>
            <w:r>
              <w:rPr>
                <w:rFonts w:ascii="Arial" w:hAnsi="Arial" w:cs="Arial"/>
                <w:sz w:val="22"/>
                <w:szCs w:val="22"/>
              </w:rPr>
              <w:t xml:space="preserve"> iva</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sidRPr="00F75BB1">
              <w:rPr>
                <w:rFonts w:ascii="Arial" w:hAnsi="Arial" w:cs="Arial"/>
                <w:sz w:val="22"/>
                <w:szCs w:val="22"/>
              </w:rPr>
              <w:t>codFiscRapprLegale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sidRPr="00F75BB1">
              <w:rPr>
                <w:rFonts w:ascii="Arial" w:hAnsi="Arial" w:cs="Arial"/>
                <w:sz w:val="22"/>
                <w:szCs w:val="22"/>
              </w:rPr>
              <w:t>CodiceFiscalePersonaFisicaType</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7636C8" w:rsidP="007636C8">
            <w:pPr>
              <w:keepNext/>
              <w:snapToGrid w:val="0"/>
              <w:jc w:val="center"/>
              <w:rPr>
                <w:rFonts w:ascii="Arial" w:hAnsi="Arial" w:cs="Arial"/>
                <w:sz w:val="22"/>
                <w:szCs w:val="22"/>
              </w:rPr>
            </w:pPr>
            <w:r>
              <w:rPr>
                <w:rFonts w:ascii="Arial" w:hAnsi="Arial" w:cs="Arial"/>
                <w:sz w:val="22"/>
                <w:szCs w:val="22"/>
              </w:rPr>
              <w:t>16</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sidRPr="00F75BB1">
              <w:rPr>
                <w:rFonts w:ascii="Arial" w:hAnsi="Arial" w:cs="Arial"/>
                <w:sz w:val="22"/>
                <w:szCs w:val="22"/>
              </w:rPr>
              <w:t>C</w:t>
            </w:r>
            <w:r w:rsidR="00F75BB1" w:rsidRPr="00F75BB1">
              <w:rPr>
                <w:rFonts w:ascii="Arial" w:hAnsi="Arial" w:cs="Arial"/>
                <w:sz w:val="22"/>
                <w:szCs w:val="22"/>
              </w:rPr>
              <w:t>od</w:t>
            </w:r>
            <w:r>
              <w:rPr>
                <w:rFonts w:ascii="Arial" w:hAnsi="Arial" w:cs="Arial"/>
                <w:sz w:val="22"/>
                <w:szCs w:val="22"/>
              </w:rPr>
              <w:t>ice f</w:t>
            </w:r>
            <w:r w:rsidR="00F75BB1" w:rsidRPr="00F75BB1">
              <w:rPr>
                <w:rFonts w:ascii="Arial" w:hAnsi="Arial" w:cs="Arial"/>
                <w:sz w:val="22"/>
                <w:szCs w:val="22"/>
              </w:rPr>
              <w:t>isc</w:t>
            </w:r>
            <w:r>
              <w:rPr>
                <w:rFonts w:ascii="Arial" w:hAnsi="Arial" w:cs="Arial"/>
                <w:sz w:val="22"/>
                <w:szCs w:val="22"/>
              </w:rPr>
              <w:t>ale del r</w:t>
            </w:r>
            <w:r w:rsidR="00F75BB1" w:rsidRPr="00F75BB1">
              <w:rPr>
                <w:rFonts w:ascii="Arial" w:hAnsi="Arial" w:cs="Arial"/>
                <w:sz w:val="22"/>
                <w:szCs w:val="22"/>
              </w:rPr>
              <w:t>appr</w:t>
            </w:r>
            <w:r>
              <w:rPr>
                <w:rFonts w:ascii="Arial" w:hAnsi="Arial" w:cs="Arial"/>
                <w:sz w:val="22"/>
                <w:szCs w:val="22"/>
              </w:rPr>
              <w:t>esentante l</w:t>
            </w:r>
            <w:r w:rsidR="00F75BB1" w:rsidRPr="00F75BB1">
              <w:rPr>
                <w:rFonts w:ascii="Arial" w:hAnsi="Arial" w:cs="Arial"/>
                <w:sz w:val="22"/>
                <w:szCs w:val="22"/>
              </w:rPr>
              <w:t>egale</w:t>
            </w:r>
          </w:p>
        </w:tc>
      </w:tr>
      <w:tr w:rsidR="00F75BB1" w:rsidTr="00F75BB1">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sidRPr="00F75BB1">
              <w:rPr>
                <w:rFonts w:ascii="Arial" w:hAnsi="Arial" w:cs="Arial"/>
                <w:sz w:val="22"/>
                <w:szCs w:val="22"/>
              </w:rPr>
              <w:t>nomeRapprLegale</w:t>
            </w:r>
          </w:p>
        </w:tc>
        <w:tc>
          <w:tcPr>
            <w:tcW w:w="2459" w:type="dxa"/>
            <w:tcBorders>
              <w:top w:val="single" w:sz="4" w:space="0" w:color="000000"/>
              <w:left w:val="single" w:sz="4" w:space="0" w:color="000000"/>
              <w:bottom w:val="single" w:sz="4" w:space="0" w:color="000000"/>
            </w:tcBorders>
            <w:shd w:val="clear" w:color="auto" w:fill="auto"/>
            <w:vAlign w:val="center"/>
          </w:tcPr>
          <w:p w:rsidR="00F75BB1" w:rsidRDefault="00F75BB1" w:rsidP="00F75BB1">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75BB1" w:rsidRDefault="00F75BB1" w:rsidP="000A5138">
            <w:pPr>
              <w:keepNext/>
              <w:snapToGrid w:val="0"/>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75BB1" w:rsidRDefault="00F75BB1" w:rsidP="007636C8">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BB1" w:rsidRDefault="00AE7DCC" w:rsidP="000A5138">
            <w:pPr>
              <w:keepNext/>
              <w:snapToGrid w:val="0"/>
              <w:rPr>
                <w:rFonts w:ascii="Arial" w:hAnsi="Arial" w:cs="Arial"/>
                <w:sz w:val="22"/>
                <w:szCs w:val="22"/>
              </w:rPr>
            </w:pPr>
            <w:r>
              <w:rPr>
                <w:rFonts w:ascii="Arial" w:hAnsi="Arial" w:cs="Arial"/>
                <w:sz w:val="22"/>
                <w:szCs w:val="22"/>
              </w:rPr>
              <w:t>N</w:t>
            </w:r>
            <w:r w:rsidR="00F75BB1" w:rsidRPr="00F75BB1">
              <w:rPr>
                <w:rFonts w:ascii="Arial" w:hAnsi="Arial" w:cs="Arial"/>
                <w:sz w:val="22"/>
                <w:szCs w:val="22"/>
              </w:rPr>
              <w:t>ome</w:t>
            </w:r>
            <w:r>
              <w:rPr>
                <w:rFonts w:ascii="Arial" w:hAnsi="Arial" w:cs="Arial"/>
                <w:sz w:val="22"/>
                <w:szCs w:val="22"/>
              </w:rPr>
              <w:t xml:space="preserve"> del r</w:t>
            </w:r>
            <w:r w:rsidR="00F75BB1" w:rsidRPr="00F75BB1">
              <w:rPr>
                <w:rFonts w:ascii="Arial" w:hAnsi="Arial" w:cs="Arial"/>
                <w:sz w:val="22"/>
                <w:szCs w:val="22"/>
              </w:rPr>
              <w:t>appr</w:t>
            </w:r>
            <w:r>
              <w:rPr>
                <w:rFonts w:ascii="Arial" w:hAnsi="Arial" w:cs="Arial"/>
                <w:sz w:val="22"/>
                <w:szCs w:val="22"/>
              </w:rPr>
              <w:t>esentante l</w:t>
            </w:r>
            <w:r w:rsidR="00F75BB1" w:rsidRPr="00F75BB1">
              <w:rPr>
                <w:rFonts w:ascii="Arial" w:hAnsi="Arial" w:cs="Arial"/>
                <w:sz w:val="22"/>
                <w:szCs w:val="22"/>
              </w:rPr>
              <w:t>egale</w:t>
            </w:r>
          </w:p>
        </w:tc>
      </w:tr>
    </w:tbl>
    <w:p w:rsidR="00FA7D55" w:rsidRDefault="00FA7D55">
      <w:pPr>
        <w:suppressAutoHyphens w:val="0"/>
        <w:rPr>
          <w:rFonts w:ascii="Arial" w:hAnsi="Arial" w:cs="Arial"/>
          <w:b/>
          <w:bCs/>
          <w:sz w:val="22"/>
          <w:szCs w:val="22"/>
        </w:rPr>
      </w:pPr>
    </w:p>
    <w:p w:rsidR="00FA7D55" w:rsidRDefault="00FA7D55">
      <w:pPr>
        <w:suppressAutoHyphens w:val="0"/>
        <w:rPr>
          <w:rFonts w:ascii="Arial" w:hAnsi="Arial" w:cs="Arial"/>
          <w:b/>
          <w:bCs/>
          <w:sz w:val="22"/>
          <w:szCs w:val="22"/>
        </w:rPr>
      </w:pPr>
    </w:p>
    <w:p w:rsidR="004C5CE2" w:rsidRDefault="0058012E" w:rsidP="00BF6492">
      <w:pPr>
        <w:pStyle w:val="Titolo4"/>
        <w:numPr>
          <w:ilvl w:val="0"/>
          <w:numId w:val="0"/>
        </w:numPr>
        <w:rPr>
          <w:rFonts w:ascii="Arial" w:hAnsi="Arial" w:cs="Arial"/>
          <w:sz w:val="22"/>
          <w:szCs w:val="22"/>
        </w:rPr>
      </w:pPr>
      <w:bookmarkStart w:id="64" w:name="_Toc382836946"/>
      <w:r>
        <w:rPr>
          <w:rFonts w:ascii="Arial" w:hAnsi="Arial" w:cs="Arial"/>
          <w:sz w:val="22"/>
          <w:szCs w:val="22"/>
        </w:rPr>
        <w:lastRenderedPageBreak/>
        <w:t>SIBWSProtEsternoNotifica</w:t>
      </w:r>
      <w:bookmarkEnd w:id="61"/>
      <w:bookmarkEnd w:id="64"/>
    </w:p>
    <w:p w:rsidR="004C5CE2" w:rsidRDefault="004C5CE2">
      <w:pPr>
        <w:spacing w:after="120"/>
        <w:rPr>
          <w:rFonts w:ascii="Arial" w:hAnsi="Arial" w:cs="Arial"/>
          <w:sz w:val="22"/>
          <w:szCs w:val="22"/>
        </w:rPr>
      </w:pPr>
    </w:p>
    <w:p w:rsidR="004C5CE2" w:rsidRDefault="0058012E">
      <w:pPr>
        <w:spacing w:after="120"/>
        <w:rPr>
          <w:rFonts w:ascii="Arial" w:hAnsi="Arial" w:cs="Arial"/>
          <w:sz w:val="22"/>
          <w:szCs w:val="22"/>
        </w:rPr>
      </w:pPr>
      <w:r>
        <w:rPr>
          <w:rFonts w:ascii="Arial" w:hAnsi="Arial" w:cs="Arial"/>
          <w:sz w:val="22"/>
          <w:szCs w:val="22"/>
        </w:rPr>
        <w:t>Di seguito il tracciato della struttura SIBWSProtEsternoNotifica e le strutture componenti</w:t>
      </w:r>
    </w:p>
    <w:p w:rsidR="004C5CE2" w:rsidRDefault="004C5CE2">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3027"/>
        <w:gridCol w:w="1714"/>
        <w:gridCol w:w="567"/>
        <w:gridCol w:w="213"/>
        <w:gridCol w:w="496"/>
        <w:gridCol w:w="3333"/>
      </w:tblGrid>
      <w:tr w:rsidR="004C5CE2">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SIBWSProtEsternoNotifica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snapToGrid w:val="0"/>
              <w:jc w:val="center"/>
              <w:rPr>
                <w:rFonts w:ascii="Arial" w:hAnsi="Arial" w:cs="Arial"/>
                <w:sz w:val="22"/>
                <w:szCs w:val="22"/>
              </w:rPr>
            </w:pPr>
            <w:r>
              <w:rPr>
                <w:rFonts w:ascii="Arial" w:hAnsi="Arial" w:cs="Arial"/>
                <w:sz w:val="22"/>
                <w:szCs w:val="22"/>
              </w:rPr>
              <w:t>Struttura</w:t>
            </w:r>
          </w:p>
        </w:tc>
      </w:tr>
      <w:tr w:rsidR="004C5CE2">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C0C0C0"/>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w:t>
            </w:r>
          </w:p>
        </w:tc>
        <w:tc>
          <w:tcPr>
            <w:tcW w:w="1714"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Molt</w:t>
            </w:r>
          </w:p>
        </w:tc>
        <w:tc>
          <w:tcPr>
            <w:tcW w:w="709" w:type="dxa"/>
            <w:gridSpan w:val="2"/>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identificativoEsterno</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shd w:val="clear" w:color="auto" w:fill="FFFF00"/>
              </w:rPr>
            </w:pPr>
            <w:r w:rsidRPr="000D2232">
              <w:rPr>
                <w:rFonts w:ascii="Arial" w:hAnsi="Arial" w:cs="Arial"/>
                <w:sz w:val="22"/>
                <w:szCs w:val="22"/>
              </w:rPr>
              <w:t>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50</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assegnato alla Notifica dal sistema regionale esterno. La dimensione è intesa come massima lunghezza</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provenienza</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Provenienza della Notifica.</w:t>
            </w:r>
          </w:p>
          <w:p w:rsidR="004C5CE2" w:rsidRDefault="0058012E">
            <w:pPr>
              <w:keepNext/>
              <w:rPr>
                <w:rFonts w:ascii="Arial" w:hAnsi="Arial" w:cs="Arial"/>
                <w:sz w:val="22"/>
                <w:szCs w:val="22"/>
              </w:rPr>
            </w:pPr>
            <w:r>
              <w:rPr>
                <w:rFonts w:ascii="Arial" w:hAnsi="Arial" w:cs="Arial"/>
                <w:sz w:val="22"/>
                <w:szCs w:val="22"/>
              </w:rPr>
              <w:t>Codice della Regione che ha comunicato al SIB la presentazione della Notifica, come da Tabella 1.9.1.</w:t>
            </w:r>
          </w:p>
        </w:tc>
      </w:tr>
    </w:tbl>
    <w:p w:rsidR="004C5CE2" w:rsidRDefault="004C5CE2">
      <w:pPr>
        <w:spacing w:after="120"/>
      </w:pPr>
    </w:p>
    <w:p w:rsidR="004C5CE2" w:rsidRDefault="004C5CE2">
      <w:pPr>
        <w:spacing w:after="120"/>
        <w:rPr>
          <w:rFonts w:ascii="Arial" w:hAnsi="Arial" w:cs="Arial"/>
          <w:sz w:val="22"/>
          <w:szCs w:val="22"/>
        </w:rPr>
      </w:pPr>
    </w:p>
    <w:p w:rsidR="004C5CE2" w:rsidRDefault="0058012E">
      <w:pPr>
        <w:pStyle w:val="Titolo4"/>
        <w:rPr>
          <w:rFonts w:ascii="Arial" w:hAnsi="Arial" w:cs="Arial"/>
          <w:sz w:val="22"/>
          <w:szCs w:val="22"/>
        </w:rPr>
      </w:pPr>
      <w:bookmarkStart w:id="65" w:name="_Ref325034163"/>
      <w:bookmarkStart w:id="66" w:name="_Ref325034144"/>
      <w:bookmarkStart w:id="67" w:name="_Ref325033200"/>
      <w:bookmarkStart w:id="68" w:name="_Ref325032834"/>
      <w:bookmarkStart w:id="69" w:name="_Ref325032823"/>
      <w:bookmarkStart w:id="70" w:name="_Toc358814775"/>
      <w:bookmarkStart w:id="71" w:name="_Toc382836947"/>
      <w:r>
        <w:rPr>
          <w:rFonts w:ascii="Arial" w:hAnsi="Arial" w:cs="Arial"/>
          <w:sz w:val="22"/>
          <w:szCs w:val="22"/>
        </w:rPr>
        <w:t>SIBWSNotifica</w:t>
      </w:r>
      <w:bookmarkEnd w:id="65"/>
      <w:bookmarkEnd w:id="66"/>
      <w:bookmarkEnd w:id="67"/>
      <w:bookmarkEnd w:id="68"/>
      <w:bookmarkEnd w:id="69"/>
      <w:bookmarkEnd w:id="70"/>
      <w:bookmarkEnd w:id="71"/>
    </w:p>
    <w:p w:rsidR="004C5CE2" w:rsidRDefault="004C5CE2">
      <w:pPr>
        <w:spacing w:after="120"/>
        <w:rPr>
          <w:rFonts w:ascii="Arial" w:hAnsi="Arial" w:cs="Arial"/>
          <w:sz w:val="22"/>
          <w:szCs w:val="22"/>
        </w:rPr>
      </w:pPr>
    </w:p>
    <w:p w:rsidR="004C5CE2" w:rsidRDefault="0058012E">
      <w:pPr>
        <w:spacing w:after="120"/>
        <w:rPr>
          <w:rFonts w:ascii="Arial" w:hAnsi="Arial" w:cs="Arial"/>
          <w:sz w:val="22"/>
          <w:szCs w:val="22"/>
        </w:rPr>
      </w:pPr>
      <w:r>
        <w:rPr>
          <w:rFonts w:ascii="Arial" w:hAnsi="Arial" w:cs="Arial"/>
          <w:sz w:val="22"/>
          <w:szCs w:val="22"/>
        </w:rPr>
        <w:t>Di seguito il tracciato della struttura SIBWSNotifica e le strutture componenti</w:t>
      </w:r>
    </w:p>
    <w:p w:rsidR="004C5CE2" w:rsidRDefault="004C5CE2">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SIBWSNotifica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anagrafica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SIBWSAnagraficaNotifica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dell’intestatario e la tipologia di Notifica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stato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SIBWSStatoNotifica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2709A1">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dello s</w:t>
            </w:r>
            <w:r w:rsidR="008574DA">
              <w:rPr>
                <w:rFonts w:ascii="Arial" w:hAnsi="Arial" w:cs="Arial"/>
                <w:sz w:val="22"/>
                <w:szCs w:val="22"/>
              </w:rPr>
              <w:t xml:space="preserve">tato </w:t>
            </w:r>
            <w:r>
              <w:rPr>
                <w:rFonts w:ascii="Arial" w:hAnsi="Arial" w:cs="Arial"/>
                <w:sz w:val="22"/>
                <w:szCs w:val="22"/>
              </w:rPr>
              <w:t>della Notifica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unitaProduttive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SIBWSUnitaProduttive</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delle Unità Produttive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sezioneTerritorio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SIBWSSezioneTerritorio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Territorio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lastRenderedPageBreak/>
              <w:t>sezioneStrutture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SIBWSSezioneStrutture</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Strutture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sezioneZootecnia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SIBWSSezioneZootecnia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sezioneAcquacoltura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Pr="00E10C7A" w:rsidRDefault="0058012E">
            <w:pPr>
              <w:snapToGrid w:val="0"/>
              <w:jc w:val="center"/>
              <w:rPr>
                <w:rFonts w:ascii="Arial" w:hAnsi="Arial" w:cs="Arial"/>
                <w:sz w:val="22"/>
                <w:szCs w:val="22"/>
              </w:rPr>
            </w:pPr>
            <w:r w:rsidRPr="00E10C7A">
              <w:rPr>
                <w:rFonts w:ascii="Arial" w:hAnsi="Arial" w:cs="Arial"/>
                <w:sz w:val="22"/>
                <w:szCs w:val="22"/>
              </w:rPr>
              <w:t>SIBWSSezioneAcquacoltura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Acquacoltura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sezionePreparazione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Pr="00E10C7A" w:rsidRDefault="0058012E">
            <w:pPr>
              <w:snapToGrid w:val="0"/>
              <w:jc w:val="center"/>
              <w:rPr>
                <w:rFonts w:ascii="Arial" w:hAnsi="Arial" w:cs="Arial"/>
                <w:sz w:val="22"/>
                <w:szCs w:val="22"/>
              </w:rPr>
            </w:pPr>
            <w:r w:rsidRPr="00E10C7A">
              <w:rPr>
                <w:rFonts w:ascii="Arial" w:hAnsi="Arial" w:cs="Arial"/>
                <w:sz w:val="22"/>
                <w:szCs w:val="22"/>
              </w:rPr>
              <w:t>SIBWSSezionePreparazione</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Preparazione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sezioneContoTerzisti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SIBWSSezioneContoTerzisti</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ContoTerzisti</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sezioneImportatori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SIBWSSezioneImportatori</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Struttura contenente i dati della sezione Importatori</w:t>
            </w:r>
          </w:p>
        </w:tc>
      </w:tr>
    </w:tbl>
    <w:p w:rsidR="004C5CE2" w:rsidRDefault="004C5CE2">
      <w:pPr>
        <w:spacing w:after="120"/>
      </w:pPr>
    </w:p>
    <w:p w:rsidR="00A62407" w:rsidRDefault="00A62407" w:rsidP="00A62407">
      <w:pPr>
        <w:pStyle w:val="Titolo4"/>
        <w:rPr>
          <w:rFonts w:ascii="Arial" w:hAnsi="Arial" w:cs="Arial"/>
          <w:sz w:val="22"/>
          <w:szCs w:val="22"/>
        </w:rPr>
      </w:pPr>
      <w:bookmarkStart w:id="72" w:name="_Toc382836948"/>
      <w:r>
        <w:rPr>
          <w:rFonts w:ascii="Arial" w:hAnsi="Arial" w:cs="Arial"/>
          <w:sz w:val="22"/>
          <w:szCs w:val="22"/>
        </w:rPr>
        <w:t>SIBWSNotifica2</w:t>
      </w:r>
      <w:bookmarkEnd w:id="72"/>
    </w:p>
    <w:p w:rsidR="00A62407" w:rsidRDefault="00A62407" w:rsidP="00A62407">
      <w:pPr>
        <w:spacing w:after="120"/>
        <w:rPr>
          <w:rFonts w:ascii="Arial" w:hAnsi="Arial" w:cs="Arial"/>
          <w:sz w:val="22"/>
          <w:szCs w:val="22"/>
        </w:rPr>
      </w:pPr>
    </w:p>
    <w:p w:rsidR="00A62407" w:rsidRDefault="00A62407" w:rsidP="00A62407">
      <w:pPr>
        <w:spacing w:after="120"/>
        <w:rPr>
          <w:rFonts w:ascii="Arial" w:hAnsi="Arial" w:cs="Arial"/>
          <w:sz w:val="22"/>
          <w:szCs w:val="22"/>
        </w:rPr>
      </w:pPr>
      <w:r>
        <w:rPr>
          <w:rFonts w:ascii="Arial" w:hAnsi="Arial" w:cs="Arial"/>
          <w:sz w:val="22"/>
          <w:szCs w:val="22"/>
        </w:rPr>
        <w:t>Di seguito il tracciato della struttura SIBWSNotifica</w:t>
      </w:r>
      <w:r w:rsidR="00535986">
        <w:rPr>
          <w:rFonts w:ascii="Arial" w:hAnsi="Arial" w:cs="Arial"/>
          <w:sz w:val="22"/>
          <w:szCs w:val="22"/>
        </w:rPr>
        <w:t>2</w:t>
      </w:r>
      <w:r>
        <w:rPr>
          <w:rFonts w:ascii="Arial" w:hAnsi="Arial" w:cs="Arial"/>
          <w:sz w:val="22"/>
          <w:szCs w:val="22"/>
        </w:rPr>
        <w:t xml:space="preserve"> e le </w:t>
      </w:r>
      <w:r w:rsidR="0027679B">
        <w:rPr>
          <w:rFonts w:ascii="Arial" w:hAnsi="Arial" w:cs="Arial"/>
          <w:sz w:val="22"/>
          <w:szCs w:val="22"/>
        </w:rPr>
        <w:t xml:space="preserve">sue </w:t>
      </w:r>
      <w:r>
        <w:rPr>
          <w:rFonts w:ascii="Arial" w:hAnsi="Arial" w:cs="Arial"/>
          <w:sz w:val="22"/>
          <w:szCs w:val="22"/>
        </w:rPr>
        <w:t>strutture componenti</w:t>
      </w:r>
    </w:p>
    <w:p w:rsidR="00A62407" w:rsidRDefault="00A62407" w:rsidP="00A62407">
      <w:pPr>
        <w:spacing w:after="120"/>
        <w:rPr>
          <w:rFonts w:ascii="Arial" w:hAnsi="Arial" w:cs="Arial"/>
          <w:sz w:val="22"/>
          <w:szCs w:val="22"/>
        </w:rPr>
      </w:pPr>
    </w:p>
    <w:tbl>
      <w:tblPr>
        <w:tblW w:w="9549" w:type="dxa"/>
        <w:tblInd w:w="70" w:type="dxa"/>
        <w:tblLayout w:type="fixed"/>
        <w:tblCellMar>
          <w:left w:w="70" w:type="dxa"/>
          <w:right w:w="70" w:type="dxa"/>
        </w:tblCellMar>
        <w:tblLook w:val="0000"/>
      </w:tblPr>
      <w:tblGrid>
        <w:gridCol w:w="2310"/>
        <w:gridCol w:w="3077"/>
        <w:gridCol w:w="608"/>
        <w:gridCol w:w="567"/>
        <w:gridCol w:w="511"/>
        <w:gridCol w:w="2476"/>
      </w:tblGrid>
      <w:tr w:rsidR="00A62407" w:rsidTr="007837BA">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A62407" w:rsidRDefault="00A62407" w:rsidP="000A5138">
            <w:pPr>
              <w:keepNext/>
              <w:snapToGrid w:val="0"/>
              <w:rPr>
                <w:rFonts w:ascii="Arial" w:hAnsi="Arial" w:cs="Arial"/>
                <w:b/>
                <w:color w:val="0000FF"/>
                <w:sz w:val="22"/>
                <w:szCs w:val="22"/>
              </w:rPr>
            </w:pPr>
            <w:r>
              <w:rPr>
                <w:rFonts w:ascii="Arial" w:hAnsi="Arial" w:cs="Arial"/>
                <w:b/>
                <w:color w:val="0000FF"/>
                <w:sz w:val="22"/>
                <w:szCs w:val="22"/>
              </w:rPr>
              <w:t>SIBWSNotifica</w:t>
            </w:r>
            <w:r w:rsidR="007066CE">
              <w:rPr>
                <w:rFonts w:ascii="Arial" w:hAnsi="Arial" w:cs="Arial"/>
                <w:b/>
                <w:color w:val="0000FF"/>
                <w:sz w:val="22"/>
                <w:szCs w:val="22"/>
              </w:rPr>
              <w:t>2</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62407" w:rsidRDefault="00A62407" w:rsidP="000A5138">
            <w:pPr>
              <w:keepNext/>
              <w:snapToGrid w:val="0"/>
              <w:jc w:val="center"/>
              <w:rPr>
                <w:b/>
              </w:rPr>
            </w:pPr>
            <w:r>
              <w:rPr>
                <w:b/>
              </w:rPr>
              <w:t>Struttura</w:t>
            </w:r>
          </w:p>
        </w:tc>
      </w:tr>
      <w:tr w:rsidR="00A62407" w:rsidTr="007837BA">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62407" w:rsidRDefault="00A62407" w:rsidP="000A5138">
            <w:pPr>
              <w:snapToGrid w:val="0"/>
              <w:jc w:val="center"/>
              <w:rPr>
                <w:i/>
              </w:rPr>
            </w:pP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pStyle w:val="Intestazione"/>
              <w:keepNext/>
              <w:snapToGrid w:val="0"/>
              <w:rPr>
                <w:rFonts w:ascii="Arial" w:hAnsi="Arial" w:cs="Arial"/>
                <w:b/>
                <w:sz w:val="22"/>
                <w:szCs w:val="22"/>
              </w:rPr>
            </w:pPr>
            <w:r>
              <w:rPr>
                <w:rFonts w:ascii="Arial" w:hAnsi="Arial" w:cs="Arial"/>
                <w:b/>
                <w:sz w:val="22"/>
                <w:szCs w:val="22"/>
              </w:rPr>
              <w:t>Nome</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b/>
                <w:sz w:val="22"/>
                <w:szCs w:val="22"/>
              </w:rPr>
            </w:pPr>
            <w:r>
              <w:rPr>
                <w:rFonts w:ascii="Arial" w:hAnsi="Arial" w:cs="Arial"/>
                <w:b/>
                <w:sz w:val="22"/>
                <w:szCs w:val="22"/>
              </w:rPr>
              <w:t>Tipo</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2407" w:rsidRDefault="00A62407" w:rsidP="000A5138">
            <w:pPr>
              <w:keepNext/>
              <w:snapToGrid w:val="0"/>
              <w:rPr>
                <w:rFonts w:ascii="Arial" w:hAnsi="Arial" w:cs="Arial"/>
                <w:b/>
                <w:sz w:val="22"/>
                <w:szCs w:val="22"/>
              </w:rPr>
            </w:pPr>
            <w:r>
              <w:rPr>
                <w:rFonts w:ascii="Arial" w:hAnsi="Arial" w:cs="Arial"/>
                <w:b/>
                <w:sz w:val="22"/>
                <w:szCs w:val="22"/>
              </w:rPr>
              <w:t>Descrizione</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pStyle w:val="Intestazione"/>
              <w:keepNext/>
              <w:snapToGrid w:val="0"/>
              <w:rPr>
                <w:rFonts w:ascii="Arial" w:hAnsi="Arial" w:cs="Arial"/>
                <w:sz w:val="22"/>
                <w:szCs w:val="22"/>
              </w:rPr>
            </w:pPr>
            <w:r>
              <w:rPr>
                <w:rFonts w:ascii="Arial" w:hAnsi="Arial" w:cs="Arial"/>
                <w:sz w:val="22"/>
                <w:szCs w:val="22"/>
              </w:rPr>
              <w:t>identificativoSian</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r>
              <w:rPr>
                <w:rFonts w:ascii="Arial" w:hAnsi="Arial" w:cs="Arial"/>
                <w:sz w:val="22"/>
                <w:szCs w:val="22"/>
              </w:rPr>
              <w:t>String</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2407" w:rsidRDefault="00A62407" w:rsidP="000A5138">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pStyle w:val="Intestazione"/>
              <w:keepNext/>
              <w:snapToGrid w:val="0"/>
              <w:rPr>
                <w:rFonts w:ascii="Arial" w:hAnsi="Arial" w:cs="Arial"/>
                <w:sz w:val="22"/>
                <w:szCs w:val="22"/>
              </w:rPr>
            </w:pPr>
            <w:r>
              <w:rPr>
                <w:rFonts w:ascii="Arial" w:hAnsi="Arial" w:cs="Arial"/>
                <w:sz w:val="22"/>
                <w:szCs w:val="22"/>
              </w:rPr>
              <w:t>protocolliEsterni</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r>
              <w:rPr>
                <w:rFonts w:ascii="Arial" w:hAnsi="Arial" w:cs="Arial"/>
                <w:sz w:val="22"/>
                <w:szCs w:val="22"/>
              </w:rPr>
              <w:t>SIBWSProtEsternoNotifica</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2407" w:rsidRDefault="00A62407" w:rsidP="000A5138">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anagrafica</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SIBWSAnagraficaNotifica</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dell’intestatario e la tipologia di Notifica</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stato</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SIBWSStatoNotifica</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dello stato della Notifica</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unitaProduttive</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SIBWSUnitaProduttive</w:t>
            </w:r>
            <w:r w:rsidR="007837BA">
              <w:rPr>
                <w:rFonts w:ascii="Arial" w:hAnsi="Arial" w:cs="Arial"/>
                <w:sz w:val="22"/>
                <w:szCs w:val="22"/>
              </w:rPr>
              <w:t>2</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delle Unità Produttive</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sezioneTerritorio</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SIBWSSezioneTerritorio</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Territorio</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sezioneStrutture</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SIBWSSezioneStrutture</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Strutture</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sezioneZootecnia</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SIBWSSezioneZootecnia</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sezioneAcquacoltura</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Pr="00E10C7A" w:rsidRDefault="00A62407" w:rsidP="000A5138">
            <w:pPr>
              <w:snapToGrid w:val="0"/>
              <w:jc w:val="center"/>
              <w:rPr>
                <w:rFonts w:ascii="Arial" w:hAnsi="Arial" w:cs="Arial"/>
                <w:sz w:val="22"/>
                <w:szCs w:val="22"/>
              </w:rPr>
            </w:pPr>
            <w:r w:rsidRPr="00E10C7A">
              <w:rPr>
                <w:rFonts w:ascii="Arial" w:hAnsi="Arial" w:cs="Arial"/>
                <w:sz w:val="22"/>
                <w:szCs w:val="22"/>
              </w:rPr>
              <w:t>SIBWSSezioneAcquacoltura</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Acquacoltura</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sezionePreparazione</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Pr="00E10C7A" w:rsidRDefault="00A62407" w:rsidP="000A5138">
            <w:pPr>
              <w:snapToGrid w:val="0"/>
              <w:jc w:val="center"/>
              <w:rPr>
                <w:rFonts w:ascii="Arial" w:hAnsi="Arial" w:cs="Arial"/>
                <w:sz w:val="22"/>
                <w:szCs w:val="22"/>
              </w:rPr>
            </w:pPr>
            <w:r w:rsidRPr="00E10C7A">
              <w:rPr>
                <w:rFonts w:ascii="Arial" w:hAnsi="Arial" w:cs="Arial"/>
                <w:sz w:val="22"/>
                <w:szCs w:val="22"/>
              </w:rPr>
              <w:t>SIBWSSezionePreparazione</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Preparazione</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lastRenderedPageBreak/>
              <w:t>sezioneContoTerzisti</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SIBWSSezioneContoTerzisti</w:t>
            </w:r>
            <w:r w:rsidR="007837BA">
              <w:rPr>
                <w:rFonts w:ascii="Arial" w:hAnsi="Arial" w:cs="Arial"/>
                <w:sz w:val="22"/>
                <w:szCs w:val="22"/>
              </w:rPr>
              <w:t>2</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ContoTerzisti</w:t>
            </w:r>
          </w:p>
        </w:tc>
      </w:tr>
      <w:tr w:rsidR="00A62407" w:rsidTr="007837BA">
        <w:trPr>
          <w:cantSplit/>
          <w:trHeight w:val="373"/>
        </w:trPr>
        <w:tc>
          <w:tcPr>
            <w:tcW w:w="2310" w:type="dxa"/>
            <w:tcBorders>
              <w:top w:val="single" w:sz="4" w:space="0" w:color="000000"/>
              <w:left w:val="single" w:sz="4" w:space="0" w:color="000000"/>
              <w:bottom w:val="single" w:sz="4" w:space="0" w:color="000000"/>
            </w:tcBorders>
            <w:shd w:val="clear" w:color="auto" w:fill="auto"/>
          </w:tcPr>
          <w:p w:rsidR="00A62407" w:rsidRDefault="00A62407" w:rsidP="000A5138">
            <w:pPr>
              <w:snapToGrid w:val="0"/>
              <w:spacing w:before="120"/>
              <w:rPr>
                <w:rFonts w:ascii="Arial" w:hAnsi="Arial" w:cs="Arial"/>
                <w:sz w:val="22"/>
                <w:szCs w:val="22"/>
              </w:rPr>
            </w:pPr>
            <w:r>
              <w:rPr>
                <w:rFonts w:ascii="Arial" w:hAnsi="Arial" w:cs="Arial"/>
                <w:sz w:val="22"/>
                <w:szCs w:val="22"/>
              </w:rPr>
              <w:t>sezioneImportatori</w:t>
            </w:r>
          </w:p>
        </w:tc>
        <w:tc>
          <w:tcPr>
            <w:tcW w:w="307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SIBWSSezioneImportatori</w:t>
            </w:r>
          </w:p>
        </w:tc>
        <w:tc>
          <w:tcPr>
            <w:tcW w:w="608"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62407" w:rsidRDefault="00A62407"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A62407" w:rsidRDefault="00A62407" w:rsidP="000A5138">
            <w:pPr>
              <w:snapToGrid w:val="0"/>
              <w:rPr>
                <w:rFonts w:ascii="Arial" w:hAnsi="Arial" w:cs="Arial"/>
                <w:sz w:val="22"/>
                <w:szCs w:val="22"/>
              </w:rPr>
            </w:pPr>
            <w:r>
              <w:rPr>
                <w:rFonts w:ascii="Arial" w:hAnsi="Arial" w:cs="Arial"/>
                <w:sz w:val="22"/>
                <w:szCs w:val="22"/>
              </w:rPr>
              <w:t>Struttura contenente i dati della sezione Importatori</w:t>
            </w:r>
          </w:p>
        </w:tc>
      </w:tr>
    </w:tbl>
    <w:p w:rsidR="007C18F1" w:rsidRDefault="007C18F1" w:rsidP="00695301">
      <w:pPr>
        <w:pStyle w:val="Titolo4"/>
        <w:rPr>
          <w:rFonts w:ascii="Arial" w:hAnsi="Arial" w:cs="Arial"/>
          <w:sz w:val="22"/>
          <w:szCs w:val="22"/>
        </w:rPr>
      </w:pPr>
    </w:p>
    <w:p w:rsidR="00695301" w:rsidRDefault="00695301" w:rsidP="00695301">
      <w:pPr>
        <w:pStyle w:val="Titolo4"/>
        <w:rPr>
          <w:rFonts w:ascii="Arial" w:hAnsi="Arial" w:cs="Arial"/>
          <w:sz w:val="22"/>
          <w:szCs w:val="22"/>
        </w:rPr>
      </w:pPr>
      <w:bookmarkStart w:id="73" w:name="_Toc382836949"/>
      <w:r>
        <w:rPr>
          <w:rFonts w:ascii="Arial" w:hAnsi="Arial" w:cs="Arial"/>
          <w:sz w:val="22"/>
          <w:szCs w:val="22"/>
        </w:rPr>
        <w:t>SIBWSComunicazioneNotifica</w:t>
      </w:r>
      <w:bookmarkEnd w:id="73"/>
    </w:p>
    <w:p w:rsidR="00695301" w:rsidRDefault="00695301" w:rsidP="00695301">
      <w:pPr>
        <w:spacing w:after="120"/>
        <w:rPr>
          <w:rFonts w:ascii="Arial" w:hAnsi="Arial" w:cs="Arial"/>
          <w:sz w:val="22"/>
          <w:szCs w:val="22"/>
        </w:rPr>
      </w:pPr>
    </w:p>
    <w:p w:rsidR="00695301" w:rsidRDefault="00695301" w:rsidP="00695301">
      <w:pPr>
        <w:spacing w:after="120"/>
        <w:rPr>
          <w:rFonts w:ascii="Arial" w:hAnsi="Arial" w:cs="Arial"/>
          <w:sz w:val="22"/>
          <w:szCs w:val="22"/>
        </w:rPr>
      </w:pPr>
      <w:r>
        <w:rPr>
          <w:rFonts w:ascii="Arial" w:hAnsi="Arial" w:cs="Arial"/>
          <w:sz w:val="22"/>
          <w:szCs w:val="22"/>
        </w:rPr>
        <w:t>Di seguito il tracciato della struttura SIBWS</w:t>
      </w:r>
      <w:r w:rsidR="00FC5F3E">
        <w:rPr>
          <w:rFonts w:ascii="Arial" w:hAnsi="Arial" w:cs="Arial"/>
          <w:sz w:val="22"/>
          <w:szCs w:val="22"/>
        </w:rPr>
        <w:t>Comunicazione</w:t>
      </w:r>
      <w:r>
        <w:rPr>
          <w:rFonts w:ascii="Arial" w:hAnsi="Arial" w:cs="Arial"/>
          <w:sz w:val="22"/>
          <w:szCs w:val="22"/>
        </w:rPr>
        <w:t>Notifica e le strutture componenti</w:t>
      </w:r>
    </w:p>
    <w:p w:rsidR="00695301" w:rsidRDefault="00695301" w:rsidP="00695301">
      <w:pPr>
        <w:spacing w:after="120"/>
        <w:rPr>
          <w:rFonts w:ascii="Arial" w:hAnsi="Arial" w:cs="Arial"/>
          <w:sz w:val="22"/>
          <w:szCs w:val="22"/>
        </w:rPr>
      </w:pPr>
    </w:p>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695301" w:rsidTr="00A66188">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695301" w:rsidRDefault="00695301" w:rsidP="0010069B">
            <w:pPr>
              <w:keepNext/>
              <w:snapToGrid w:val="0"/>
              <w:rPr>
                <w:rFonts w:ascii="Arial" w:hAnsi="Arial" w:cs="Arial"/>
                <w:b/>
                <w:color w:val="0000FF"/>
                <w:sz w:val="22"/>
                <w:szCs w:val="22"/>
              </w:rPr>
            </w:pPr>
            <w:r>
              <w:rPr>
                <w:rFonts w:ascii="Arial" w:hAnsi="Arial" w:cs="Arial"/>
                <w:b/>
                <w:color w:val="0000FF"/>
                <w:sz w:val="22"/>
                <w:szCs w:val="22"/>
              </w:rPr>
              <w:t>SIBWS</w:t>
            </w:r>
            <w:r w:rsidR="006E1AD0">
              <w:rPr>
                <w:rFonts w:ascii="Arial" w:hAnsi="Arial" w:cs="Arial"/>
                <w:b/>
                <w:color w:val="0000FF"/>
                <w:sz w:val="22"/>
                <w:szCs w:val="22"/>
              </w:rPr>
              <w:t>Comunicazione</w:t>
            </w:r>
            <w:r>
              <w:rPr>
                <w:rFonts w:ascii="Arial" w:hAnsi="Arial" w:cs="Arial"/>
                <w:b/>
                <w:color w:val="0000FF"/>
                <w:sz w:val="22"/>
                <w:szCs w:val="22"/>
              </w:rPr>
              <w:t>Notifica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95301" w:rsidRDefault="00695301" w:rsidP="0010069B">
            <w:pPr>
              <w:keepNext/>
              <w:snapToGrid w:val="0"/>
              <w:jc w:val="center"/>
              <w:rPr>
                <w:b/>
              </w:rPr>
            </w:pPr>
            <w:r>
              <w:rPr>
                <w:b/>
              </w:rPr>
              <w:t>Struttura</w:t>
            </w:r>
          </w:p>
        </w:tc>
      </w:tr>
      <w:tr w:rsidR="00695301" w:rsidTr="00A66188">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5301" w:rsidRDefault="00695301" w:rsidP="0010069B">
            <w:pPr>
              <w:snapToGrid w:val="0"/>
              <w:jc w:val="center"/>
              <w:rPr>
                <w:i/>
              </w:rPr>
            </w:pP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5301" w:rsidRDefault="00695301" w:rsidP="0010069B">
            <w:pPr>
              <w:keepNext/>
              <w:snapToGrid w:val="0"/>
              <w:rPr>
                <w:rFonts w:ascii="Arial" w:hAnsi="Arial" w:cs="Arial"/>
                <w:b/>
                <w:sz w:val="22"/>
                <w:szCs w:val="22"/>
              </w:rPr>
            </w:pPr>
            <w:r>
              <w:rPr>
                <w:rFonts w:ascii="Arial" w:hAnsi="Arial" w:cs="Arial"/>
                <w:b/>
                <w:sz w:val="22"/>
                <w:szCs w:val="22"/>
              </w:rPr>
              <w:t>Descrizione</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34526D" w:rsidP="0010069B">
            <w:pPr>
              <w:keepNext/>
              <w:snapToGrid w:val="0"/>
              <w:jc w:val="center"/>
              <w:rPr>
                <w:rFonts w:ascii="Arial" w:hAnsi="Arial" w:cs="Arial"/>
                <w:sz w:val="22"/>
                <w:szCs w:val="22"/>
              </w:rPr>
            </w:pPr>
            <w:r w:rsidRPr="0034526D">
              <w:rPr>
                <w:rFonts w:ascii="Arial" w:hAnsi="Arial" w:cs="Arial"/>
                <w:sz w:val="22"/>
                <w:szCs w:val="22"/>
              </w:rPr>
              <w:t>SIBWSProtEsternoNotificaComunicazioneNotifica</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A66188" w:rsidP="0010069B">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5301" w:rsidRDefault="001D5C71" w:rsidP="0010069B">
            <w:pPr>
              <w:keepNext/>
              <w:snapToGrid w:val="0"/>
              <w:rPr>
                <w:rFonts w:ascii="Arial" w:hAnsi="Arial" w:cs="Arial"/>
                <w:sz w:val="22"/>
                <w:szCs w:val="22"/>
              </w:rPr>
            </w:pPr>
            <w:r>
              <w:rPr>
                <w:rFonts w:ascii="Arial" w:hAnsi="Arial" w:cs="Arial"/>
                <w:sz w:val="22"/>
                <w:szCs w:val="22"/>
              </w:rPr>
              <w:t>Protocollo esterno assegnato</w:t>
            </w:r>
            <w:r w:rsidR="00695301">
              <w:rPr>
                <w:rFonts w:ascii="Arial" w:hAnsi="Arial" w:cs="Arial"/>
                <w:sz w:val="22"/>
                <w:szCs w:val="22"/>
              </w:rPr>
              <w:t xml:space="preserve"> all</w:t>
            </w:r>
            <w:r>
              <w:rPr>
                <w:rFonts w:ascii="Arial" w:hAnsi="Arial" w:cs="Arial"/>
                <w:sz w:val="22"/>
                <w:szCs w:val="22"/>
              </w:rPr>
              <w:t>a Notifica dai sistemi regionali</w:t>
            </w:r>
            <w:r w:rsidR="00695301">
              <w:rPr>
                <w:rFonts w:ascii="Arial" w:hAnsi="Arial" w:cs="Arial"/>
                <w:sz w:val="22"/>
                <w:szCs w:val="22"/>
              </w:rPr>
              <w:t xml:space="preserve"> esterni e compe</w:t>
            </w:r>
            <w:r>
              <w:rPr>
                <w:rFonts w:ascii="Arial" w:hAnsi="Arial" w:cs="Arial"/>
                <w:sz w:val="22"/>
                <w:szCs w:val="22"/>
              </w:rPr>
              <w:t>tenti.</w:t>
            </w:r>
          </w:p>
        </w:tc>
      </w:tr>
      <w:tr w:rsidR="00695301" w:rsidTr="007E304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95301" w:rsidRDefault="00695301" w:rsidP="007E3048">
            <w:pPr>
              <w:snapToGrid w:val="0"/>
              <w:spacing w:before="120"/>
              <w:rPr>
                <w:rFonts w:ascii="Arial" w:hAnsi="Arial" w:cs="Arial"/>
                <w:sz w:val="22"/>
                <w:szCs w:val="22"/>
              </w:rPr>
            </w:pPr>
            <w:r>
              <w:rPr>
                <w:rFonts w:ascii="Arial" w:hAnsi="Arial" w:cs="Arial"/>
                <w:sz w:val="22"/>
                <w:szCs w:val="22"/>
              </w:rPr>
              <w:t>anagrafica</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SIBWSAnagraficaNotifica</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dell’intestatario e la tipologia di Notifica</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unitaProduttive</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SIBWSUnitaProduttive</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delle Unità Produttive</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sezioneTerritorio</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SIBWSSezioneTerritorio</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Territorio</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sezioneStrutture</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SIBWSSezioneStrutture</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Strutture</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sezioneZootecnia</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SIBWSSezioneZootecnia</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sezioneAcquacoltura</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Pr="007E3048" w:rsidRDefault="00695301" w:rsidP="0010069B">
            <w:pPr>
              <w:snapToGrid w:val="0"/>
              <w:jc w:val="center"/>
              <w:rPr>
                <w:rFonts w:ascii="Arial" w:hAnsi="Arial" w:cs="Arial"/>
                <w:sz w:val="22"/>
                <w:szCs w:val="22"/>
              </w:rPr>
            </w:pPr>
            <w:r w:rsidRPr="007E3048">
              <w:rPr>
                <w:rFonts w:ascii="Arial" w:hAnsi="Arial" w:cs="Arial"/>
                <w:sz w:val="22"/>
                <w:szCs w:val="22"/>
              </w:rPr>
              <w:t>SIBWSSezioneAcquacoltura</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Acquacoltura</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sezionePreparazione</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Pr="007E3048" w:rsidRDefault="00695301" w:rsidP="0010069B">
            <w:pPr>
              <w:snapToGrid w:val="0"/>
              <w:jc w:val="center"/>
              <w:rPr>
                <w:rFonts w:ascii="Arial" w:hAnsi="Arial" w:cs="Arial"/>
                <w:sz w:val="22"/>
                <w:szCs w:val="22"/>
              </w:rPr>
            </w:pPr>
            <w:r w:rsidRPr="007E3048">
              <w:rPr>
                <w:rFonts w:ascii="Arial" w:hAnsi="Arial" w:cs="Arial"/>
                <w:sz w:val="22"/>
                <w:szCs w:val="22"/>
              </w:rPr>
              <w:t>SIBWSSezionePreparazione</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Preparazione</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sezioneContoTerzisti</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SIBWSSezioneContoTerzisti</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ContoTerzisti</w:t>
            </w:r>
          </w:p>
        </w:tc>
      </w:tr>
      <w:tr w:rsidR="00695301" w:rsidTr="00A66188">
        <w:trPr>
          <w:cantSplit/>
          <w:trHeight w:val="373"/>
        </w:trPr>
        <w:tc>
          <w:tcPr>
            <w:tcW w:w="2310" w:type="dxa"/>
            <w:tcBorders>
              <w:top w:val="single" w:sz="4" w:space="0" w:color="000000"/>
              <w:left w:val="single" w:sz="4" w:space="0" w:color="000000"/>
              <w:bottom w:val="single" w:sz="4" w:space="0" w:color="000000"/>
            </w:tcBorders>
            <w:shd w:val="clear" w:color="auto" w:fill="auto"/>
          </w:tcPr>
          <w:p w:rsidR="00695301" w:rsidRDefault="00695301" w:rsidP="0010069B">
            <w:pPr>
              <w:snapToGrid w:val="0"/>
              <w:spacing w:before="120"/>
              <w:rPr>
                <w:rFonts w:ascii="Arial" w:hAnsi="Arial" w:cs="Arial"/>
                <w:sz w:val="22"/>
                <w:szCs w:val="22"/>
              </w:rPr>
            </w:pPr>
            <w:r>
              <w:rPr>
                <w:rFonts w:ascii="Arial" w:hAnsi="Arial" w:cs="Arial"/>
                <w:sz w:val="22"/>
                <w:szCs w:val="22"/>
              </w:rPr>
              <w:t>sezioneImportatori</w:t>
            </w:r>
          </w:p>
        </w:tc>
        <w:tc>
          <w:tcPr>
            <w:tcW w:w="297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SIBWSSezioneImportatori</w:t>
            </w:r>
          </w:p>
        </w:tc>
        <w:tc>
          <w:tcPr>
            <w:tcW w:w="708"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95301" w:rsidRDefault="00695301" w:rsidP="0010069B">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95301" w:rsidRDefault="00695301" w:rsidP="0010069B">
            <w:pPr>
              <w:snapToGrid w:val="0"/>
              <w:rPr>
                <w:rFonts w:ascii="Arial" w:hAnsi="Arial" w:cs="Arial"/>
                <w:sz w:val="22"/>
                <w:szCs w:val="22"/>
              </w:rPr>
            </w:pPr>
            <w:r>
              <w:rPr>
                <w:rFonts w:ascii="Arial" w:hAnsi="Arial" w:cs="Arial"/>
                <w:sz w:val="22"/>
                <w:szCs w:val="22"/>
              </w:rPr>
              <w:t>Struttura contenente i dati della sezione Importatori</w:t>
            </w:r>
          </w:p>
        </w:tc>
      </w:tr>
    </w:tbl>
    <w:p w:rsidR="00695301" w:rsidRDefault="00695301" w:rsidP="00695301">
      <w:pPr>
        <w:spacing w:after="120"/>
      </w:pPr>
    </w:p>
    <w:p w:rsidR="00620F85" w:rsidRDefault="00620F85">
      <w:pPr>
        <w:suppressAutoHyphens w:val="0"/>
      </w:pPr>
      <w:r>
        <w:br w:type="page"/>
      </w:r>
    </w:p>
    <w:p w:rsidR="00620F85" w:rsidRDefault="00620F85" w:rsidP="00620F85">
      <w:pPr>
        <w:pStyle w:val="Titolo4"/>
        <w:rPr>
          <w:rFonts w:ascii="Arial" w:hAnsi="Arial" w:cs="Arial"/>
          <w:sz w:val="22"/>
          <w:szCs w:val="22"/>
        </w:rPr>
      </w:pPr>
      <w:bookmarkStart w:id="74" w:name="_Toc382836950"/>
      <w:r>
        <w:rPr>
          <w:rFonts w:ascii="Arial" w:hAnsi="Arial" w:cs="Arial"/>
          <w:sz w:val="22"/>
          <w:szCs w:val="22"/>
        </w:rPr>
        <w:lastRenderedPageBreak/>
        <w:t>SIBWSComunicazioneNotifica2</w:t>
      </w:r>
      <w:bookmarkEnd w:id="74"/>
    </w:p>
    <w:p w:rsidR="00620F85" w:rsidRDefault="00620F85" w:rsidP="00620F85">
      <w:pPr>
        <w:spacing w:after="120"/>
        <w:rPr>
          <w:rFonts w:ascii="Arial" w:hAnsi="Arial" w:cs="Arial"/>
          <w:sz w:val="22"/>
          <w:szCs w:val="22"/>
        </w:rPr>
      </w:pPr>
    </w:p>
    <w:p w:rsidR="00620F85" w:rsidRDefault="00620F85" w:rsidP="00620F85">
      <w:pPr>
        <w:spacing w:after="120"/>
        <w:rPr>
          <w:rFonts w:ascii="Arial" w:hAnsi="Arial" w:cs="Arial"/>
          <w:sz w:val="22"/>
          <w:szCs w:val="22"/>
        </w:rPr>
      </w:pPr>
      <w:r>
        <w:rPr>
          <w:rFonts w:ascii="Arial" w:hAnsi="Arial" w:cs="Arial"/>
          <w:sz w:val="22"/>
          <w:szCs w:val="22"/>
        </w:rPr>
        <w:t>Di seguito il tracciato della struttura SIBWSComunicazioneNotifica2 e le strutture componenti</w:t>
      </w:r>
    </w:p>
    <w:p w:rsidR="00620F85" w:rsidRDefault="00620F85" w:rsidP="00620F85">
      <w:pPr>
        <w:spacing w:after="120"/>
        <w:rPr>
          <w:rFonts w:ascii="Arial" w:hAnsi="Arial" w:cs="Arial"/>
          <w:sz w:val="22"/>
          <w:szCs w:val="22"/>
        </w:rPr>
      </w:pPr>
    </w:p>
    <w:tbl>
      <w:tblPr>
        <w:tblW w:w="9549" w:type="dxa"/>
        <w:tblInd w:w="70" w:type="dxa"/>
        <w:tblLayout w:type="fixed"/>
        <w:tblCellMar>
          <w:left w:w="70" w:type="dxa"/>
          <w:right w:w="70" w:type="dxa"/>
        </w:tblCellMar>
        <w:tblLook w:val="0000"/>
      </w:tblPr>
      <w:tblGrid>
        <w:gridCol w:w="2310"/>
        <w:gridCol w:w="3077"/>
        <w:gridCol w:w="608"/>
        <w:gridCol w:w="567"/>
        <w:gridCol w:w="511"/>
        <w:gridCol w:w="2476"/>
      </w:tblGrid>
      <w:tr w:rsidR="00620F85" w:rsidTr="000A5138">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620F85" w:rsidRDefault="00620F85" w:rsidP="000A5138">
            <w:pPr>
              <w:keepNext/>
              <w:snapToGrid w:val="0"/>
              <w:rPr>
                <w:rFonts w:ascii="Arial" w:hAnsi="Arial" w:cs="Arial"/>
                <w:b/>
                <w:color w:val="0000FF"/>
                <w:sz w:val="22"/>
                <w:szCs w:val="22"/>
              </w:rPr>
            </w:pPr>
            <w:r>
              <w:rPr>
                <w:rFonts w:ascii="Arial" w:hAnsi="Arial" w:cs="Arial"/>
                <w:b/>
                <w:color w:val="0000FF"/>
                <w:sz w:val="22"/>
                <w:szCs w:val="22"/>
              </w:rPr>
              <w:t>SIBWSComunicazioneNotifica2</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20F85" w:rsidRDefault="00620F85" w:rsidP="000A5138">
            <w:pPr>
              <w:keepNext/>
              <w:snapToGrid w:val="0"/>
              <w:jc w:val="center"/>
              <w:rPr>
                <w:b/>
              </w:rPr>
            </w:pPr>
            <w:r>
              <w:rPr>
                <w:b/>
              </w:rPr>
              <w:t>Struttura</w:t>
            </w:r>
          </w:p>
        </w:tc>
      </w:tr>
      <w:tr w:rsidR="00620F85" w:rsidTr="000A5138">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20F85" w:rsidRDefault="00620F85" w:rsidP="000A5138">
            <w:pPr>
              <w:snapToGrid w:val="0"/>
              <w:jc w:val="center"/>
              <w:rPr>
                <w:i/>
              </w:rPr>
            </w:pP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pStyle w:val="Intestazione"/>
              <w:keepNext/>
              <w:snapToGrid w:val="0"/>
              <w:rPr>
                <w:rFonts w:ascii="Arial" w:hAnsi="Arial" w:cs="Arial"/>
                <w:b/>
                <w:sz w:val="22"/>
                <w:szCs w:val="22"/>
              </w:rPr>
            </w:pPr>
            <w:r>
              <w:rPr>
                <w:rFonts w:ascii="Arial" w:hAnsi="Arial" w:cs="Arial"/>
                <w:b/>
                <w:sz w:val="22"/>
                <w:szCs w:val="22"/>
              </w:rPr>
              <w:t>Nome</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b/>
                <w:sz w:val="22"/>
                <w:szCs w:val="22"/>
              </w:rPr>
            </w:pPr>
            <w:r>
              <w:rPr>
                <w:rFonts w:ascii="Arial" w:hAnsi="Arial" w:cs="Arial"/>
                <w:b/>
                <w:sz w:val="22"/>
                <w:szCs w:val="22"/>
              </w:rPr>
              <w:t>Tipo</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F85" w:rsidRDefault="00620F85" w:rsidP="000A5138">
            <w:pPr>
              <w:keepNext/>
              <w:snapToGrid w:val="0"/>
              <w:rPr>
                <w:rFonts w:ascii="Arial" w:hAnsi="Arial" w:cs="Arial"/>
                <w:b/>
                <w:sz w:val="22"/>
                <w:szCs w:val="22"/>
              </w:rPr>
            </w:pPr>
            <w:r>
              <w:rPr>
                <w:rFonts w:ascii="Arial" w:hAnsi="Arial" w:cs="Arial"/>
                <w:b/>
                <w:sz w:val="22"/>
                <w:szCs w:val="22"/>
              </w:rPr>
              <w:t>Descrizione</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pStyle w:val="Intestazione"/>
              <w:keepNext/>
              <w:snapToGrid w:val="0"/>
              <w:rPr>
                <w:rFonts w:ascii="Arial" w:hAnsi="Arial" w:cs="Arial"/>
                <w:sz w:val="22"/>
                <w:szCs w:val="22"/>
              </w:rPr>
            </w:pPr>
            <w:r>
              <w:rPr>
                <w:rFonts w:ascii="Arial" w:hAnsi="Arial" w:cs="Arial"/>
                <w:sz w:val="22"/>
                <w:szCs w:val="22"/>
              </w:rPr>
              <w:t>protocolliEsterni</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sz w:val="22"/>
                <w:szCs w:val="22"/>
              </w:rPr>
            </w:pPr>
            <w:r w:rsidRPr="0034526D">
              <w:rPr>
                <w:rFonts w:ascii="Arial" w:hAnsi="Arial" w:cs="Arial"/>
                <w:sz w:val="22"/>
                <w:szCs w:val="22"/>
              </w:rPr>
              <w:t>SIBWSProtEsternoNotificaComunicazioneNotifica</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0F85" w:rsidRDefault="00620F85" w:rsidP="000A5138">
            <w:pPr>
              <w:keepNext/>
              <w:snapToGrid w:val="0"/>
              <w:rPr>
                <w:rFonts w:ascii="Arial" w:hAnsi="Arial" w:cs="Arial"/>
                <w:sz w:val="22"/>
                <w:szCs w:val="22"/>
              </w:rPr>
            </w:pPr>
            <w:r>
              <w:rPr>
                <w:rFonts w:ascii="Arial" w:hAnsi="Arial" w:cs="Arial"/>
                <w:sz w:val="22"/>
                <w:szCs w:val="22"/>
              </w:rPr>
              <w:t>Protocollo esterno assegnato alla Notifica dai sistemi regionali esterni e competenti.</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spacing w:before="120"/>
              <w:rPr>
                <w:rFonts w:ascii="Arial" w:hAnsi="Arial" w:cs="Arial"/>
                <w:sz w:val="22"/>
                <w:szCs w:val="22"/>
              </w:rPr>
            </w:pPr>
            <w:r>
              <w:rPr>
                <w:rFonts w:ascii="Arial" w:hAnsi="Arial" w:cs="Arial"/>
                <w:sz w:val="22"/>
                <w:szCs w:val="22"/>
              </w:rPr>
              <w:t>anagrafica</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SIBWSAnagraficaNotifica</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dell’intestatario e la tipologia di Notifica</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unitaProduttive</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SIBWSUnitaProduttive2</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delle Unità Produttive</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sezioneTerritorio</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SIBWSSezioneTerritorio</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Territorio</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sezioneStrutture</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SIBWSSezioneStrutture</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Strutture</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sezioneZootecnia</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SIBWSSezioneZootecnia</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sezioneAcquacoltura</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Pr="007E3048" w:rsidRDefault="00620F85" w:rsidP="000A5138">
            <w:pPr>
              <w:snapToGrid w:val="0"/>
              <w:jc w:val="center"/>
              <w:rPr>
                <w:rFonts w:ascii="Arial" w:hAnsi="Arial" w:cs="Arial"/>
                <w:sz w:val="22"/>
                <w:szCs w:val="22"/>
              </w:rPr>
            </w:pPr>
            <w:r w:rsidRPr="007E3048">
              <w:rPr>
                <w:rFonts w:ascii="Arial" w:hAnsi="Arial" w:cs="Arial"/>
                <w:sz w:val="22"/>
                <w:szCs w:val="22"/>
              </w:rPr>
              <w:t>SIBWSSezioneAcquacoltura</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Acquacoltura</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sezionePreparazione</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Pr="007E3048" w:rsidRDefault="00620F85" w:rsidP="000A5138">
            <w:pPr>
              <w:snapToGrid w:val="0"/>
              <w:jc w:val="center"/>
              <w:rPr>
                <w:rFonts w:ascii="Arial" w:hAnsi="Arial" w:cs="Arial"/>
                <w:sz w:val="22"/>
                <w:szCs w:val="22"/>
              </w:rPr>
            </w:pPr>
            <w:r w:rsidRPr="007E3048">
              <w:rPr>
                <w:rFonts w:ascii="Arial" w:hAnsi="Arial" w:cs="Arial"/>
                <w:sz w:val="22"/>
                <w:szCs w:val="22"/>
              </w:rPr>
              <w:t>SIBWSSezionePreparazione</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Preparazione</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sezioneContoTerzisti</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SIBWSSezioneContoTerzisti2</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ContoTerzisti</w:t>
            </w:r>
          </w:p>
        </w:tc>
      </w:tr>
      <w:tr w:rsidR="00620F85" w:rsidTr="00620F85">
        <w:trPr>
          <w:cantSplit/>
          <w:trHeight w:val="373"/>
        </w:trPr>
        <w:tc>
          <w:tcPr>
            <w:tcW w:w="2310" w:type="dxa"/>
            <w:tcBorders>
              <w:top w:val="single" w:sz="4" w:space="0" w:color="000000"/>
              <w:left w:val="single" w:sz="4" w:space="0" w:color="000000"/>
              <w:bottom w:val="single" w:sz="4" w:space="0" w:color="000000"/>
            </w:tcBorders>
            <w:shd w:val="clear" w:color="auto" w:fill="auto"/>
          </w:tcPr>
          <w:p w:rsidR="00620F85" w:rsidRDefault="00620F85" w:rsidP="000A5138">
            <w:pPr>
              <w:snapToGrid w:val="0"/>
              <w:spacing w:before="120"/>
              <w:rPr>
                <w:rFonts w:ascii="Arial" w:hAnsi="Arial" w:cs="Arial"/>
                <w:sz w:val="22"/>
                <w:szCs w:val="22"/>
              </w:rPr>
            </w:pPr>
            <w:r>
              <w:rPr>
                <w:rFonts w:ascii="Arial" w:hAnsi="Arial" w:cs="Arial"/>
                <w:sz w:val="22"/>
                <w:szCs w:val="22"/>
              </w:rPr>
              <w:t>sezioneImportatori</w:t>
            </w:r>
          </w:p>
        </w:tc>
        <w:tc>
          <w:tcPr>
            <w:tcW w:w="307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SIBWSSezioneImportatori</w:t>
            </w:r>
          </w:p>
        </w:tc>
        <w:tc>
          <w:tcPr>
            <w:tcW w:w="608"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620F85" w:rsidRDefault="00620F85" w:rsidP="000A5138">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20F85" w:rsidRDefault="00620F85" w:rsidP="000A5138">
            <w:pPr>
              <w:snapToGrid w:val="0"/>
              <w:rPr>
                <w:rFonts w:ascii="Arial" w:hAnsi="Arial" w:cs="Arial"/>
                <w:sz w:val="22"/>
                <w:szCs w:val="22"/>
              </w:rPr>
            </w:pPr>
            <w:r>
              <w:rPr>
                <w:rFonts w:ascii="Arial" w:hAnsi="Arial" w:cs="Arial"/>
                <w:sz w:val="22"/>
                <w:szCs w:val="22"/>
              </w:rPr>
              <w:t>Struttura contenente i dati della sezione Importatori</w:t>
            </w:r>
          </w:p>
        </w:tc>
      </w:tr>
    </w:tbl>
    <w:p w:rsidR="00620F85" w:rsidRDefault="00620F85" w:rsidP="00620F85">
      <w:pPr>
        <w:spacing w:after="120"/>
      </w:pPr>
    </w:p>
    <w:p w:rsidR="008812F7" w:rsidRDefault="008812F7">
      <w:pPr>
        <w:suppressAutoHyphens w:val="0"/>
      </w:pPr>
      <w:bookmarkStart w:id="75" w:name="_Ref325034238"/>
      <w:r>
        <w:rPr>
          <w:b/>
          <w:bCs/>
        </w:rPr>
        <w:br w:type="page"/>
      </w:r>
    </w:p>
    <w:p w:rsidR="008812F7" w:rsidRDefault="008812F7" w:rsidP="008812F7">
      <w:pPr>
        <w:pStyle w:val="Titolo4"/>
        <w:rPr>
          <w:rFonts w:ascii="Arial" w:hAnsi="Arial" w:cs="Arial"/>
          <w:sz w:val="22"/>
          <w:szCs w:val="22"/>
        </w:rPr>
      </w:pPr>
      <w:bookmarkStart w:id="76" w:name="_Toc382836951"/>
      <w:r>
        <w:rPr>
          <w:rFonts w:ascii="Arial" w:hAnsi="Arial" w:cs="Arial"/>
          <w:sz w:val="22"/>
          <w:szCs w:val="22"/>
        </w:rPr>
        <w:lastRenderedPageBreak/>
        <w:t>SIBWSComunicazioneNotificaPregressa</w:t>
      </w:r>
      <w:bookmarkEnd w:id="76"/>
    </w:p>
    <w:p w:rsidR="008812F7" w:rsidRDefault="008812F7" w:rsidP="008812F7">
      <w:pPr>
        <w:spacing w:after="120"/>
        <w:rPr>
          <w:rFonts w:ascii="Arial" w:hAnsi="Arial" w:cs="Arial"/>
          <w:sz w:val="22"/>
          <w:szCs w:val="22"/>
        </w:rPr>
      </w:pPr>
    </w:p>
    <w:p w:rsidR="008812F7" w:rsidRDefault="008812F7" w:rsidP="008812F7">
      <w:pPr>
        <w:spacing w:after="120"/>
        <w:rPr>
          <w:rFonts w:ascii="Arial" w:hAnsi="Arial" w:cs="Arial"/>
          <w:sz w:val="22"/>
          <w:szCs w:val="22"/>
        </w:rPr>
      </w:pPr>
      <w:r>
        <w:rPr>
          <w:rFonts w:ascii="Arial" w:hAnsi="Arial" w:cs="Arial"/>
          <w:sz w:val="22"/>
          <w:szCs w:val="22"/>
        </w:rPr>
        <w:t>Di seguito il tracciato della strut</w:t>
      </w:r>
      <w:r w:rsidR="0070393F">
        <w:rPr>
          <w:rFonts w:ascii="Arial" w:hAnsi="Arial" w:cs="Arial"/>
          <w:sz w:val="22"/>
          <w:szCs w:val="22"/>
        </w:rPr>
        <w:t>tura SIBWSComunicazioneNotificaPregressa</w:t>
      </w:r>
      <w:r>
        <w:rPr>
          <w:rFonts w:ascii="Arial" w:hAnsi="Arial" w:cs="Arial"/>
          <w:sz w:val="22"/>
          <w:szCs w:val="22"/>
        </w:rPr>
        <w:t xml:space="preserve"> e le strutture componenti</w:t>
      </w:r>
    </w:p>
    <w:p w:rsidR="008812F7" w:rsidRDefault="008812F7" w:rsidP="008812F7">
      <w:pPr>
        <w:spacing w:after="120"/>
        <w:rPr>
          <w:rFonts w:ascii="Arial" w:hAnsi="Arial" w:cs="Arial"/>
          <w:sz w:val="22"/>
          <w:szCs w:val="22"/>
        </w:rPr>
      </w:pPr>
    </w:p>
    <w:tbl>
      <w:tblPr>
        <w:tblW w:w="9549" w:type="dxa"/>
        <w:tblInd w:w="70" w:type="dxa"/>
        <w:tblLayout w:type="fixed"/>
        <w:tblCellMar>
          <w:left w:w="70" w:type="dxa"/>
          <w:right w:w="70" w:type="dxa"/>
        </w:tblCellMar>
        <w:tblLook w:val="0000"/>
      </w:tblPr>
      <w:tblGrid>
        <w:gridCol w:w="2310"/>
        <w:gridCol w:w="3077"/>
        <w:gridCol w:w="608"/>
        <w:gridCol w:w="567"/>
        <w:gridCol w:w="511"/>
        <w:gridCol w:w="2476"/>
      </w:tblGrid>
      <w:tr w:rsidR="008812F7" w:rsidTr="00552BB6">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8812F7" w:rsidRDefault="00A13951" w:rsidP="00552BB6">
            <w:pPr>
              <w:keepNext/>
              <w:snapToGrid w:val="0"/>
              <w:rPr>
                <w:rFonts w:ascii="Arial" w:hAnsi="Arial" w:cs="Arial"/>
                <w:b/>
                <w:color w:val="0000FF"/>
                <w:sz w:val="22"/>
                <w:szCs w:val="22"/>
              </w:rPr>
            </w:pPr>
            <w:r>
              <w:rPr>
                <w:rFonts w:ascii="Arial" w:hAnsi="Arial" w:cs="Arial"/>
                <w:b/>
                <w:color w:val="0000FF"/>
                <w:sz w:val="22"/>
                <w:szCs w:val="22"/>
              </w:rPr>
              <w:t>SIBWSComunicazioneNotificaPregressa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812F7" w:rsidRDefault="008812F7" w:rsidP="00552BB6">
            <w:pPr>
              <w:keepNext/>
              <w:snapToGrid w:val="0"/>
              <w:jc w:val="center"/>
              <w:rPr>
                <w:b/>
              </w:rPr>
            </w:pPr>
            <w:r>
              <w:rPr>
                <w:b/>
              </w:rPr>
              <w:t>Struttura</w:t>
            </w:r>
          </w:p>
        </w:tc>
      </w:tr>
      <w:tr w:rsidR="008812F7" w:rsidTr="00552BB6">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812F7" w:rsidRDefault="008812F7" w:rsidP="00552BB6">
            <w:pPr>
              <w:snapToGrid w:val="0"/>
              <w:jc w:val="center"/>
              <w:rPr>
                <w:i/>
              </w:rPr>
            </w:pP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pStyle w:val="Intestazione"/>
              <w:keepNext/>
              <w:snapToGrid w:val="0"/>
              <w:rPr>
                <w:rFonts w:ascii="Arial" w:hAnsi="Arial" w:cs="Arial"/>
                <w:b/>
                <w:sz w:val="22"/>
                <w:szCs w:val="22"/>
              </w:rPr>
            </w:pPr>
            <w:r>
              <w:rPr>
                <w:rFonts w:ascii="Arial" w:hAnsi="Arial" w:cs="Arial"/>
                <w:b/>
                <w:sz w:val="22"/>
                <w:szCs w:val="22"/>
              </w:rPr>
              <w:t>Nome</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b/>
                <w:sz w:val="22"/>
                <w:szCs w:val="22"/>
              </w:rPr>
            </w:pPr>
            <w:r>
              <w:rPr>
                <w:rFonts w:ascii="Arial" w:hAnsi="Arial" w:cs="Arial"/>
                <w:b/>
                <w:sz w:val="22"/>
                <w:szCs w:val="22"/>
              </w:rPr>
              <w:t>Tipo</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12F7" w:rsidRDefault="008812F7" w:rsidP="00552BB6">
            <w:pPr>
              <w:keepNext/>
              <w:snapToGrid w:val="0"/>
              <w:rPr>
                <w:rFonts w:ascii="Arial" w:hAnsi="Arial" w:cs="Arial"/>
                <w:b/>
                <w:sz w:val="22"/>
                <w:szCs w:val="22"/>
              </w:rPr>
            </w:pPr>
            <w:r>
              <w:rPr>
                <w:rFonts w:ascii="Arial" w:hAnsi="Arial" w:cs="Arial"/>
                <w:b/>
                <w:sz w:val="22"/>
                <w:szCs w:val="22"/>
              </w:rPr>
              <w:t>Descrizione</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pStyle w:val="Intestazione"/>
              <w:keepNext/>
              <w:snapToGrid w:val="0"/>
              <w:rPr>
                <w:rFonts w:ascii="Arial" w:hAnsi="Arial" w:cs="Arial"/>
                <w:sz w:val="22"/>
                <w:szCs w:val="22"/>
              </w:rPr>
            </w:pPr>
            <w:r>
              <w:rPr>
                <w:rFonts w:ascii="Arial" w:hAnsi="Arial" w:cs="Arial"/>
                <w:sz w:val="22"/>
                <w:szCs w:val="22"/>
              </w:rPr>
              <w:t>protocolliEsterni</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sz w:val="22"/>
                <w:szCs w:val="22"/>
              </w:rPr>
            </w:pPr>
            <w:r w:rsidRPr="0034526D">
              <w:rPr>
                <w:rFonts w:ascii="Arial" w:hAnsi="Arial" w:cs="Arial"/>
                <w:sz w:val="22"/>
                <w:szCs w:val="22"/>
              </w:rPr>
              <w:t>SIBWSProtEsternoNotificaComunicazioneNotifica</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12F7" w:rsidRDefault="008812F7" w:rsidP="00552BB6">
            <w:pPr>
              <w:keepNext/>
              <w:snapToGrid w:val="0"/>
              <w:rPr>
                <w:rFonts w:ascii="Arial" w:hAnsi="Arial" w:cs="Arial"/>
                <w:sz w:val="22"/>
                <w:szCs w:val="22"/>
              </w:rPr>
            </w:pPr>
            <w:r>
              <w:rPr>
                <w:rFonts w:ascii="Arial" w:hAnsi="Arial" w:cs="Arial"/>
                <w:sz w:val="22"/>
                <w:szCs w:val="22"/>
              </w:rPr>
              <w:t>Protocollo esterno assegnato alla Notifica dai sistemi regionali esterni e competenti.</w:t>
            </w:r>
          </w:p>
        </w:tc>
      </w:tr>
      <w:tr w:rsidR="00573161"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3161" w:rsidRDefault="00573161" w:rsidP="00552BB6">
            <w:pPr>
              <w:pStyle w:val="Intestazione"/>
              <w:keepNext/>
              <w:snapToGrid w:val="0"/>
              <w:rPr>
                <w:rFonts w:ascii="Arial" w:hAnsi="Arial" w:cs="Arial"/>
                <w:sz w:val="22"/>
                <w:szCs w:val="22"/>
              </w:rPr>
            </w:pPr>
            <w:r>
              <w:rPr>
                <w:rFonts w:ascii="Arial" w:hAnsi="Arial" w:cs="Arial"/>
                <w:sz w:val="22"/>
                <w:szCs w:val="22"/>
              </w:rPr>
              <w:t>dataRilascio</w:t>
            </w:r>
          </w:p>
        </w:tc>
        <w:tc>
          <w:tcPr>
            <w:tcW w:w="3077" w:type="dxa"/>
            <w:tcBorders>
              <w:top w:val="single" w:sz="4" w:space="0" w:color="000000"/>
              <w:left w:val="single" w:sz="4" w:space="0" w:color="000000"/>
              <w:bottom w:val="single" w:sz="4" w:space="0" w:color="000000"/>
            </w:tcBorders>
            <w:shd w:val="clear" w:color="auto" w:fill="auto"/>
            <w:vAlign w:val="center"/>
          </w:tcPr>
          <w:p w:rsidR="00573161" w:rsidRPr="0034526D" w:rsidRDefault="00085BA2" w:rsidP="00552BB6">
            <w:pPr>
              <w:keepNext/>
              <w:snapToGrid w:val="0"/>
              <w:jc w:val="center"/>
              <w:rPr>
                <w:rFonts w:ascii="Arial" w:hAnsi="Arial" w:cs="Arial"/>
                <w:sz w:val="22"/>
                <w:szCs w:val="22"/>
              </w:rPr>
            </w:pPr>
            <w:r>
              <w:rPr>
                <w:rFonts w:ascii="Arial" w:hAnsi="Arial" w:cs="Arial"/>
                <w:sz w:val="22"/>
                <w:szCs w:val="22"/>
              </w:rPr>
              <w:t>String</w:t>
            </w:r>
          </w:p>
        </w:tc>
        <w:tc>
          <w:tcPr>
            <w:tcW w:w="608"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161" w:rsidRDefault="00894036" w:rsidP="00552BB6">
            <w:pPr>
              <w:keepNext/>
              <w:snapToGrid w:val="0"/>
              <w:rPr>
                <w:rFonts w:ascii="Arial" w:hAnsi="Arial" w:cs="Arial"/>
                <w:sz w:val="22"/>
                <w:szCs w:val="22"/>
              </w:rPr>
            </w:pPr>
            <w:r>
              <w:rPr>
                <w:rFonts w:ascii="Arial" w:hAnsi="Arial" w:cs="Arial"/>
                <w:sz w:val="22"/>
                <w:szCs w:val="22"/>
              </w:rPr>
              <w:t>Data della verifica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 Si usa il formato AAAAMMDD</w:t>
            </w:r>
          </w:p>
        </w:tc>
      </w:tr>
      <w:tr w:rsidR="00573161"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3161" w:rsidRDefault="00573161" w:rsidP="00552BB6">
            <w:pPr>
              <w:pStyle w:val="Intestazione"/>
              <w:keepNext/>
              <w:snapToGrid w:val="0"/>
              <w:rPr>
                <w:rFonts w:ascii="Arial" w:hAnsi="Arial" w:cs="Arial"/>
                <w:sz w:val="22"/>
                <w:szCs w:val="22"/>
              </w:rPr>
            </w:pPr>
            <w:r>
              <w:rPr>
                <w:rFonts w:ascii="Arial" w:hAnsi="Arial" w:cs="Arial"/>
                <w:sz w:val="22"/>
                <w:szCs w:val="22"/>
              </w:rPr>
              <w:t>dataIdoneita</w:t>
            </w:r>
          </w:p>
        </w:tc>
        <w:tc>
          <w:tcPr>
            <w:tcW w:w="3077" w:type="dxa"/>
            <w:tcBorders>
              <w:top w:val="single" w:sz="4" w:space="0" w:color="000000"/>
              <w:left w:val="single" w:sz="4" w:space="0" w:color="000000"/>
              <w:bottom w:val="single" w:sz="4" w:space="0" w:color="000000"/>
            </w:tcBorders>
            <w:shd w:val="clear" w:color="auto" w:fill="auto"/>
            <w:vAlign w:val="center"/>
          </w:tcPr>
          <w:p w:rsidR="00573161" w:rsidRPr="0034526D" w:rsidRDefault="00085BA2" w:rsidP="00552BB6">
            <w:pPr>
              <w:keepNext/>
              <w:snapToGrid w:val="0"/>
              <w:jc w:val="center"/>
              <w:rPr>
                <w:rFonts w:ascii="Arial" w:hAnsi="Arial" w:cs="Arial"/>
                <w:sz w:val="22"/>
                <w:szCs w:val="22"/>
              </w:rPr>
            </w:pPr>
            <w:r>
              <w:rPr>
                <w:rFonts w:ascii="Arial" w:hAnsi="Arial" w:cs="Arial"/>
                <w:sz w:val="22"/>
                <w:szCs w:val="22"/>
              </w:rPr>
              <w:t>String</w:t>
            </w:r>
          </w:p>
        </w:tc>
        <w:tc>
          <w:tcPr>
            <w:tcW w:w="608"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161" w:rsidRDefault="00894036" w:rsidP="00552BB6">
            <w:pPr>
              <w:keepNext/>
              <w:snapToGrid w:val="0"/>
              <w:rPr>
                <w:rFonts w:ascii="Arial" w:hAnsi="Arial" w:cs="Arial"/>
                <w:sz w:val="22"/>
                <w:szCs w:val="22"/>
              </w:rPr>
            </w:pPr>
            <w:r>
              <w:rPr>
                <w:rFonts w:ascii="Arial" w:hAnsi="Arial" w:cs="Arial"/>
                <w:sz w:val="22"/>
                <w:szCs w:val="22"/>
              </w:rPr>
              <w:t>Data della verifica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 Si usa il formato AAAAMMDD</w:t>
            </w:r>
          </w:p>
        </w:tc>
      </w:tr>
      <w:tr w:rsidR="00573161"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3161" w:rsidRDefault="00573161" w:rsidP="00552BB6">
            <w:pPr>
              <w:pStyle w:val="Intestazione"/>
              <w:keepNext/>
              <w:snapToGrid w:val="0"/>
              <w:rPr>
                <w:rFonts w:ascii="Arial" w:hAnsi="Arial" w:cs="Arial"/>
                <w:sz w:val="22"/>
                <w:szCs w:val="22"/>
              </w:rPr>
            </w:pPr>
            <w:r>
              <w:rPr>
                <w:rFonts w:ascii="Arial" w:hAnsi="Arial" w:cs="Arial"/>
                <w:sz w:val="22"/>
                <w:szCs w:val="22"/>
              </w:rPr>
              <w:t>dataPubblicazione</w:t>
            </w:r>
          </w:p>
        </w:tc>
        <w:tc>
          <w:tcPr>
            <w:tcW w:w="3077" w:type="dxa"/>
            <w:tcBorders>
              <w:top w:val="single" w:sz="4" w:space="0" w:color="000000"/>
              <w:left w:val="single" w:sz="4" w:space="0" w:color="000000"/>
              <w:bottom w:val="single" w:sz="4" w:space="0" w:color="000000"/>
            </w:tcBorders>
            <w:shd w:val="clear" w:color="auto" w:fill="auto"/>
            <w:vAlign w:val="center"/>
          </w:tcPr>
          <w:p w:rsidR="00573161" w:rsidRPr="0034526D" w:rsidRDefault="00085BA2" w:rsidP="00552BB6">
            <w:pPr>
              <w:keepNext/>
              <w:snapToGrid w:val="0"/>
              <w:jc w:val="center"/>
              <w:rPr>
                <w:rFonts w:ascii="Arial" w:hAnsi="Arial" w:cs="Arial"/>
                <w:sz w:val="22"/>
                <w:szCs w:val="22"/>
              </w:rPr>
            </w:pPr>
            <w:r>
              <w:rPr>
                <w:rFonts w:ascii="Arial" w:hAnsi="Arial" w:cs="Arial"/>
                <w:sz w:val="22"/>
                <w:szCs w:val="22"/>
              </w:rPr>
              <w:t>String</w:t>
            </w:r>
          </w:p>
        </w:tc>
        <w:tc>
          <w:tcPr>
            <w:tcW w:w="608"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573161" w:rsidRDefault="009B4DC6" w:rsidP="00552BB6">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161" w:rsidRDefault="00894036" w:rsidP="00552BB6">
            <w:pPr>
              <w:keepNext/>
              <w:snapToGrid w:val="0"/>
              <w:rPr>
                <w:rFonts w:ascii="Arial" w:hAnsi="Arial" w:cs="Arial"/>
                <w:sz w:val="22"/>
                <w:szCs w:val="22"/>
              </w:rPr>
            </w:pPr>
            <w:r>
              <w:rPr>
                <w:rFonts w:ascii="Arial" w:hAnsi="Arial" w:cs="Arial"/>
                <w:sz w:val="22"/>
                <w:szCs w:val="22"/>
              </w:rPr>
              <w:t>Data della verifica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 Si usa il formato AAAAMMDD</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8812F7" w:rsidRDefault="00085BA2" w:rsidP="00552BB6">
            <w:pPr>
              <w:snapToGrid w:val="0"/>
              <w:spacing w:before="120"/>
              <w:rPr>
                <w:rFonts w:ascii="Arial" w:hAnsi="Arial" w:cs="Arial"/>
                <w:sz w:val="22"/>
                <w:szCs w:val="22"/>
              </w:rPr>
            </w:pPr>
            <w:r>
              <w:rPr>
                <w:rFonts w:ascii="Arial" w:hAnsi="Arial" w:cs="Arial"/>
                <w:sz w:val="22"/>
                <w:szCs w:val="22"/>
              </w:rPr>
              <w:t>A</w:t>
            </w:r>
            <w:r w:rsidR="008812F7">
              <w:rPr>
                <w:rFonts w:ascii="Arial" w:hAnsi="Arial" w:cs="Arial"/>
                <w:sz w:val="22"/>
                <w:szCs w:val="22"/>
              </w:rPr>
              <w:t>nagrafica</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SIBWSAnagraficaNotifica</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dell’intestatario e la tipologia di Notifica</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unitaProduttive</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SIBWSUnitaProduttive2</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delle Unità Produttive</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sezioneTerritorio</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SIBWSSezioneTerritorio</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Territorio</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sezioneStrutture</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SIBWSSezioneStrutture</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Strutture</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sezioneZootecnia</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SIBWSSezioneZootecnia</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sezioneAcquacoltura</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Pr="007E3048" w:rsidRDefault="008812F7" w:rsidP="00552BB6">
            <w:pPr>
              <w:snapToGrid w:val="0"/>
              <w:jc w:val="center"/>
              <w:rPr>
                <w:rFonts w:ascii="Arial" w:hAnsi="Arial" w:cs="Arial"/>
                <w:sz w:val="22"/>
                <w:szCs w:val="22"/>
              </w:rPr>
            </w:pPr>
            <w:r w:rsidRPr="007E3048">
              <w:rPr>
                <w:rFonts w:ascii="Arial" w:hAnsi="Arial" w:cs="Arial"/>
                <w:sz w:val="22"/>
                <w:szCs w:val="22"/>
              </w:rPr>
              <w:t>SIBWSSezioneAcquacoltura</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Acquacoltura</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sezionePreparazione</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Pr="007E3048" w:rsidRDefault="008812F7" w:rsidP="00552BB6">
            <w:pPr>
              <w:snapToGrid w:val="0"/>
              <w:jc w:val="center"/>
              <w:rPr>
                <w:rFonts w:ascii="Arial" w:hAnsi="Arial" w:cs="Arial"/>
                <w:sz w:val="22"/>
                <w:szCs w:val="22"/>
              </w:rPr>
            </w:pPr>
            <w:r w:rsidRPr="007E3048">
              <w:rPr>
                <w:rFonts w:ascii="Arial" w:hAnsi="Arial" w:cs="Arial"/>
                <w:sz w:val="22"/>
                <w:szCs w:val="22"/>
              </w:rPr>
              <w:t>SIBWSSezionePreparazione</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Preparazione</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sezioneContoTerzisti</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SIBWSSezioneContoTerzisti2</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ContoTerzisti</w:t>
            </w:r>
          </w:p>
        </w:tc>
      </w:tr>
      <w:tr w:rsidR="008812F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8812F7" w:rsidRDefault="008812F7" w:rsidP="00552BB6">
            <w:pPr>
              <w:snapToGrid w:val="0"/>
              <w:spacing w:before="120"/>
              <w:rPr>
                <w:rFonts w:ascii="Arial" w:hAnsi="Arial" w:cs="Arial"/>
                <w:sz w:val="22"/>
                <w:szCs w:val="22"/>
              </w:rPr>
            </w:pPr>
            <w:r>
              <w:rPr>
                <w:rFonts w:ascii="Arial" w:hAnsi="Arial" w:cs="Arial"/>
                <w:sz w:val="22"/>
                <w:szCs w:val="22"/>
              </w:rPr>
              <w:t>sezioneImportatori</w:t>
            </w:r>
          </w:p>
        </w:tc>
        <w:tc>
          <w:tcPr>
            <w:tcW w:w="307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SIBWSSezioneImportatori</w:t>
            </w:r>
          </w:p>
        </w:tc>
        <w:tc>
          <w:tcPr>
            <w:tcW w:w="608"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8812F7" w:rsidRDefault="008812F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8812F7" w:rsidRDefault="008812F7" w:rsidP="00552BB6">
            <w:pPr>
              <w:snapToGrid w:val="0"/>
              <w:rPr>
                <w:rFonts w:ascii="Arial" w:hAnsi="Arial" w:cs="Arial"/>
                <w:sz w:val="22"/>
                <w:szCs w:val="22"/>
              </w:rPr>
            </w:pPr>
            <w:r>
              <w:rPr>
                <w:rFonts w:ascii="Arial" w:hAnsi="Arial" w:cs="Arial"/>
                <w:sz w:val="22"/>
                <w:szCs w:val="22"/>
              </w:rPr>
              <w:t>Struttura contenente i dati della sezione Importatori</w:t>
            </w:r>
          </w:p>
        </w:tc>
      </w:tr>
      <w:tr w:rsidR="001A035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1A0357" w:rsidRDefault="001A0357" w:rsidP="00552BB6">
            <w:pPr>
              <w:snapToGrid w:val="0"/>
              <w:spacing w:before="120"/>
              <w:rPr>
                <w:rFonts w:ascii="Arial" w:hAnsi="Arial" w:cs="Arial"/>
                <w:sz w:val="22"/>
                <w:szCs w:val="22"/>
              </w:rPr>
            </w:pPr>
            <w:r w:rsidRPr="001A0357">
              <w:rPr>
                <w:rFonts w:ascii="Arial" w:hAnsi="Arial" w:cs="Arial"/>
                <w:sz w:val="22"/>
                <w:szCs w:val="22"/>
              </w:rPr>
              <w:t>documentoGiustificativoNotificaPregressa</w:t>
            </w:r>
          </w:p>
        </w:tc>
        <w:tc>
          <w:tcPr>
            <w:tcW w:w="307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sidRPr="001A0357">
              <w:rPr>
                <w:rFonts w:ascii="Arial" w:hAnsi="Arial" w:cs="Arial"/>
                <w:sz w:val="22"/>
                <w:szCs w:val="22"/>
              </w:rPr>
              <w:t>SIBWSDocumentoGiustificativoNotificaPregressa</w:t>
            </w:r>
          </w:p>
        </w:tc>
        <w:tc>
          <w:tcPr>
            <w:tcW w:w="608"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A0357" w:rsidRDefault="001A0357" w:rsidP="00552BB6">
            <w:pPr>
              <w:snapToGrid w:val="0"/>
              <w:rPr>
                <w:rFonts w:ascii="Arial" w:hAnsi="Arial" w:cs="Arial"/>
                <w:sz w:val="22"/>
                <w:szCs w:val="22"/>
              </w:rPr>
            </w:pPr>
            <w:r>
              <w:rPr>
                <w:rFonts w:ascii="Arial" w:hAnsi="Arial" w:cs="Arial"/>
                <w:sz w:val="22"/>
                <w:szCs w:val="22"/>
              </w:rPr>
              <w:t>Struttura contenente i dati del documento giustificativo</w:t>
            </w:r>
          </w:p>
        </w:tc>
      </w:tr>
      <w:tr w:rsidR="001A035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1A0357" w:rsidRDefault="001A0357" w:rsidP="00552BB6">
            <w:pPr>
              <w:snapToGrid w:val="0"/>
              <w:spacing w:before="120"/>
              <w:rPr>
                <w:rFonts w:ascii="Arial" w:hAnsi="Arial" w:cs="Arial"/>
                <w:sz w:val="22"/>
                <w:szCs w:val="22"/>
              </w:rPr>
            </w:pPr>
            <w:r w:rsidRPr="001A0357">
              <w:rPr>
                <w:rFonts w:ascii="Arial" w:hAnsi="Arial" w:cs="Arial"/>
                <w:sz w:val="22"/>
                <w:szCs w:val="22"/>
              </w:rPr>
              <w:t>documentoConformitaNotificaPregressa</w:t>
            </w:r>
          </w:p>
        </w:tc>
        <w:tc>
          <w:tcPr>
            <w:tcW w:w="307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sidRPr="001A0357">
              <w:rPr>
                <w:rFonts w:ascii="Arial" w:hAnsi="Arial" w:cs="Arial"/>
                <w:sz w:val="22"/>
                <w:szCs w:val="22"/>
              </w:rPr>
              <w:t>SIBWSDocumentoConformitaNotificaPregressa</w:t>
            </w:r>
          </w:p>
        </w:tc>
        <w:tc>
          <w:tcPr>
            <w:tcW w:w="608"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A0357" w:rsidRDefault="001A0357" w:rsidP="00552BB6">
            <w:pPr>
              <w:snapToGrid w:val="0"/>
              <w:rPr>
                <w:rFonts w:ascii="Arial" w:hAnsi="Arial" w:cs="Arial"/>
                <w:sz w:val="22"/>
                <w:szCs w:val="22"/>
              </w:rPr>
            </w:pPr>
            <w:r>
              <w:rPr>
                <w:rFonts w:ascii="Arial" w:hAnsi="Arial" w:cs="Arial"/>
                <w:sz w:val="22"/>
                <w:szCs w:val="22"/>
              </w:rPr>
              <w:t>Struttura contenente i dati del documento di conformità</w:t>
            </w:r>
          </w:p>
        </w:tc>
      </w:tr>
      <w:tr w:rsidR="001A0357"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1A0357" w:rsidRDefault="001A0357" w:rsidP="00552BB6">
            <w:pPr>
              <w:snapToGrid w:val="0"/>
              <w:spacing w:before="120"/>
              <w:rPr>
                <w:rFonts w:ascii="Arial" w:hAnsi="Arial" w:cs="Arial"/>
                <w:sz w:val="22"/>
                <w:szCs w:val="22"/>
              </w:rPr>
            </w:pPr>
            <w:r w:rsidRPr="001A0357">
              <w:rPr>
                <w:rFonts w:ascii="Arial" w:hAnsi="Arial" w:cs="Arial"/>
                <w:sz w:val="22"/>
                <w:szCs w:val="22"/>
              </w:rPr>
              <w:lastRenderedPageBreak/>
              <w:t>chiusuraProcedimentoNotificaPregressa</w:t>
            </w:r>
          </w:p>
        </w:tc>
        <w:tc>
          <w:tcPr>
            <w:tcW w:w="307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sidRPr="001A0357">
              <w:rPr>
                <w:rFonts w:ascii="Arial" w:hAnsi="Arial" w:cs="Arial"/>
                <w:sz w:val="22"/>
                <w:szCs w:val="22"/>
              </w:rPr>
              <w:t>SIBWSChiusuraProcedimentoNotificaPregressa</w:t>
            </w:r>
          </w:p>
        </w:tc>
        <w:tc>
          <w:tcPr>
            <w:tcW w:w="608"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1A0357" w:rsidRDefault="001A0357" w:rsidP="00552BB6">
            <w:pPr>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A0357" w:rsidRDefault="001A0357" w:rsidP="00552BB6">
            <w:pPr>
              <w:snapToGrid w:val="0"/>
              <w:rPr>
                <w:rFonts w:ascii="Arial" w:hAnsi="Arial" w:cs="Arial"/>
                <w:sz w:val="22"/>
                <w:szCs w:val="22"/>
              </w:rPr>
            </w:pPr>
            <w:r>
              <w:rPr>
                <w:rFonts w:ascii="Arial" w:hAnsi="Arial" w:cs="Arial"/>
                <w:sz w:val="22"/>
                <w:szCs w:val="22"/>
              </w:rPr>
              <w:t>Struttura contenente i dati di chiusura del procedimento amministrativo</w:t>
            </w:r>
          </w:p>
        </w:tc>
      </w:tr>
    </w:tbl>
    <w:p w:rsidR="008812F7" w:rsidRDefault="008812F7" w:rsidP="008812F7">
      <w:pPr>
        <w:spacing w:after="120"/>
      </w:pPr>
    </w:p>
    <w:p w:rsidR="008812F7" w:rsidRDefault="008812F7" w:rsidP="008812F7">
      <w:pPr>
        <w:spacing w:after="120"/>
      </w:pPr>
    </w:p>
    <w:p w:rsidR="004C5CE2" w:rsidRDefault="008D7B4F" w:rsidP="008812F7">
      <w:pPr>
        <w:pStyle w:val="Titolo4"/>
        <w:numPr>
          <w:ilvl w:val="0"/>
          <w:numId w:val="0"/>
        </w:numPr>
        <w:rPr>
          <w:rFonts w:ascii="Arial" w:hAnsi="Arial" w:cs="Arial"/>
          <w:sz w:val="22"/>
          <w:szCs w:val="22"/>
        </w:rPr>
      </w:pPr>
      <w:r>
        <w:rPr>
          <w:rFonts w:ascii="Arial" w:hAnsi="Arial" w:cs="Arial"/>
          <w:sz w:val="22"/>
          <w:szCs w:val="22"/>
        </w:rPr>
        <w:br w:type="page"/>
      </w:r>
      <w:bookmarkStart w:id="77" w:name="_Toc358814776"/>
      <w:bookmarkStart w:id="78" w:name="_Toc382836952"/>
      <w:r w:rsidR="0058012E">
        <w:rPr>
          <w:rFonts w:ascii="Arial" w:hAnsi="Arial" w:cs="Arial"/>
          <w:sz w:val="22"/>
          <w:szCs w:val="22"/>
        </w:rPr>
        <w:lastRenderedPageBreak/>
        <w:t>SIBWSAnagraficaNotifica</w:t>
      </w:r>
      <w:bookmarkEnd w:id="75"/>
      <w:bookmarkEnd w:id="77"/>
      <w:bookmarkEnd w:id="78"/>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riportante i dati dell’anagrafica del documento di Notifica</w:t>
      </w:r>
    </w:p>
    <w:p w:rsidR="004C5CE2" w:rsidRDefault="004C5CE2">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2470"/>
        <w:gridCol w:w="2977"/>
        <w:gridCol w:w="708"/>
        <w:gridCol w:w="567"/>
        <w:gridCol w:w="511"/>
        <w:gridCol w:w="2476"/>
      </w:tblGrid>
      <w:tr w:rsidR="004C5CE2">
        <w:trPr>
          <w:cantSplit/>
          <w:trHeight w:val="225"/>
          <w:tblHeader/>
        </w:trPr>
        <w:tc>
          <w:tcPr>
            <w:tcW w:w="723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SIBWSAnagraficaNotifica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intestatarioCF</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F36060">
            <w:pPr>
              <w:keepNext/>
              <w:snapToGrid w:val="0"/>
              <w:jc w:val="center"/>
              <w:rPr>
                <w:rFonts w:ascii="Arial" w:hAnsi="Arial" w:cs="Arial"/>
                <w:sz w:val="22"/>
                <w:szCs w:val="22"/>
              </w:rPr>
            </w:pPr>
            <w:r w:rsidRPr="00F36060">
              <w:rPr>
                <w:rFonts w:ascii="Arial" w:hAnsi="Arial" w:cs="Arial"/>
                <w:sz w:val="22"/>
                <w:szCs w:val="22"/>
              </w:rPr>
              <w:t>intestatarioNotifica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004F9E">
            <w:pPr>
              <w:keepNext/>
              <w:snapToGrid w:val="0"/>
              <w:rPr>
                <w:rFonts w:ascii="Arial" w:hAnsi="Arial" w:cs="Arial"/>
                <w:sz w:val="22"/>
                <w:szCs w:val="22"/>
              </w:rPr>
            </w:pPr>
            <w:r>
              <w:rPr>
                <w:rFonts w:ascii="Arial" w:hAnsi="Arial" w:cs="Arial"/>
                <w:sz w:val="22"/>
                <w:szCs w:val="22"/>
              </w:rPr>
              <w:t>Struttura contenente il c</w:t>
            </w:r>
            <w:r w:rsidR="0058012E">
              <w:rPr>
                <w:rFonts w:ascii="Arial" w:hAnsi="Arial" w:cs="Arial"/>
                <w:sz w:val="22"/>
                <w:szCs w:val="22"/>
              </w:rPr>
              <w:t>odice fiscale dell’intestatario della Notifica</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partitaIVA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11</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Partita IVA dell’intestatario della Notifica, se significativa.</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106E8D">
            <w:pPr>
              <w:pStyle w:val="Intestazione"/>
              <w:keepNext/>
              <w:snapToGrid w:val="0"/>
              <w:rPr>
                <w:rFonts w:ascii="Arial" w:hAnsi="Arial" w:cs="Arial"/>
                <w:sz w:val="22"/>
                <w:szCs w:val="22"/>
              </w:rPr>
            </w:pPr>
            <w:r>
              <w:rPr>
                <w:rFonts w:ascii="Arial" w:hAnsi="Arial" w:cs="Arial"/>
                <w:sz w:val="22"/>
                <w:szCs w:val="22"/>
              </w:rPr>
              <w:t>O</w:t>
            </w:r>
            <w:r w:rsidR="000B6471">
              <w:rPr>
                <w:rFonts w:ascii="Arial" w:hAnsi="Arial" w:cs="Arial"/>
                <w:sz w:val="22"/>
                <w:szCs w:val="22"/>
              </w:rPr>
              <w:t>dc</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 xml:space="preserve">Codice dell’Organismo di Controllo selezionato come da </w:t>
            </w:r>
            <w:r w:rsidR="00390282">
              <w:rPr>
                <w:rFonts w:cs="Arial"/>
                <w:sz w:val="22"/>
                <w:szCs w:val="22"/>
              </w:rPr>
              <w:fldChar w:fldCharType="begin"/>
            </w:r>
            <w:r>
              <w:rPr>
                <w:rFonts w:cs="Arial"/>
                <w:sz w:val="22"/>
                <w:szCs w:val="22"/>
              </w:rPr>
              <w:instrText xml:space="preserve"> REF _Ref325467893 \h </w:instrText>
            </w:r>
            <w:r w:rsidR="00390282">
              <w:rPr>
                <w:rFonts w:cs="Arial"/>
                <w:sz w:val="22"/>
                <w:szCs w:val="22"/>
              </w:rPr>
            </w:r>
            <w:r w:rsidR="00390282">
              <w:rPr>
                <w:rFonts w:cs="Arial"/>
                <w:sz w:val="22"/>
                <w:szCs w:val="22"/>
              </w:rPr>
              <w:fldChar w:fldCharType="separate"/>
            </w:r>
            <w:r>
              <w:rPr>
                <w:rFonts w:cs="Arial"/>
                <w:sz w:val="22"/>
                <w:szCs w:val="22"/>
              </w:rPr>
              <w:t>Tabella 1.9.1 Sistemi/Attori coinvolti</w:t>
            </w:r>
            <w:r w:rsidR="00390282">
              <w:rPr>
                <w:rFonts w:cs="Arial"/>
                <w:sz w:val="22"/>
                <w:szCs w:val="22"/>
              </w:rPr>
              <w:fldChar w:fldCharType="end"/>
            </w:r>
            <w:r>
              <w:rPr>
                <w:rFonts w:ascii="Arial" w:hAnsi="Arial" w:cs="Arial"/>
                <w:sz w:val="22"/>
                <w:szCs w:val="22"/>
              </w:rPr>
              <w:t xml:space="preserve"> relativamente agli ODC</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codiceTipologia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della tipologia di Notifica, come da Tabella 1.9.2</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codiceCausaVariazione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della causa di</w:t>
            </w:r>
            <w:r w:rsidR="00106E8D">
              <w:rPr>
                <w:rFonts w:ascii="Arial" w:hAnsi="Arial" w:cs="Arial"/>
                <w:sz w:val="22"/>
                <w:szCs w:val="22"/>
              </w:rPr>
              <w:t xml:space="preserve"> </w:t>
            </w:r>
            <w:r>
              <w:rPr>
                <w:rFonts w:ascii="Arial" w:hAnsi="Arial" w:cs="Arial"/>
                <w:sz w:val="22"/>
                <w:szCs w:val="22"/>
              </w:rPr>
              <w:t xml:space="preserve"> variazione, come</w:t>
            </w:r>
            <w:r w:rsidR="00E53069">
              <w:rPr>
                <w:rFonts w:ascii="Arial" w:hAnsi="Arial" w:cs="Arial"/>
                <w:sz w:val="22"/>
                <w:szCs w:val="22"/>
              </w:rPr>
              <w:t xml:space="preserve"> da Tabella 1.9.3. Obbligatorio</w:t>
            </w:r>
            <w:r>
              <w:rPr>
                <w:rFonts w:ascii="Arial" w:hAnsi="Arial" w:cs="Arial"/>
                <w:sz w:val="22"/>
                <w:szCs w:val="22"/>
              </w:rPr>
              <w:t xml:space="preserve"> nel caso di notifica di variazione (</w:t>
            </w:r>
            <w:r w:rsidR="00F77AD2">
              <w:rPr>
                <w:rFonts w:ascii="Arial" w:hAnsi="Arial" w:cs="Arial"/>
                <w:sz w:val="22"/>
                <w:szCs w:val="22"/>
              </w:rPr>
              <w:t>codiceTipologia</w:t>
            </w:r>
            <w:r>
              <w:rPr>
                <w:rFonts w:ascii="Arial" w:hAnsi="Arial" w:cs="Arial"/>
                <w:sz w:val="22"/>
                <w:szCs w:val="22"/>
              </w:rPr>
              <w:t xml:space="preserve"> = 69)</w:t>
            </w:r>
            <w:r w:rsidR="00106E8D">
              <w:rPr>
                <w:rFonts w:ascii="Arial" w:hAnsi="Arial" w:cs="Arial"/>
                <w:sz w:val="22"/>
                <w:szCs w:val="22"/>
              </w:rPr>
              <w:t>, facoltativo nel caso di informatizzazione di notifica cartacea (codiceTipologia = 125)</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odcPrecedente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 xml:space="preserve">Codice del precedente ODC, dato presente solo in caso di Notifica di Variazione per Cambio di ODC (codiceCausaVariazione = 74). Come da </w:t>
            </w:r>
            <w:fldSimple w:instr=" REF _Ref325467893 \h  \* MERGEFORMAT ">
              <w:r w:rsidRPr="00C214FC">
                <w:rPr>
                  <w:rFonts w:ascii="Arial" w:hAnsi="Arial" w:cs="Arial"/>
                  <w:sz w:val="22"/>
                  <w:szCs w:val="22"/>
                </w:rPr>
                <w:t>Tabella 1.9.1 Sistemi/Attori coinvolti</w:t>
              </w:r>
            </w:fldSimple>
            <w:r>
              <w:rPr>
                <w:rFonts w:ascii="Arial" w:hAnsi="Arial" w:cs="Arial"/>
                <w:sz w:val="22"/>
                <w:szCs w:val="22"/>
              </w:rPr>
              <w:t xml:space="preserve"> relativamente agli ODC</w:t>
            </w:r>
          </w:p>
        </w:tc>
      </w:tr>
      <w:tr w:rsidR="00331C78">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331C78" w:rsidRDefault="00331C78">
            <w:pPr>
              <w:pStyle w:val="Intestazione"/>
              <w:keepNext/>
              <w:snapToGrid w:val="0"/>
              <w:rPr>
                <w:rFonts w:ascii="Arial" w:hAnsi="Arial" w:cs="Arial"/>
                <w:sz w:val="22"/>
                <w:szCs w:val="22"/>
              </w:rPr>
            </w:pPr>
            <w:r>
              <w:rPr>
                <w:rFonts w:ascii="Arial" w:hAnsi="Arial" w:cs="Arial"/>
                <w:sz w:val="22"/>
                <w:szCs w:val="22"/>
              </w:rPr>
              <w:t>fonte Regione</w:t>
            </w:r>
          </w:p>
        </w:tc>
        <w:tc>
          <w:tcPr>
            <w:tcW w:w="2977" w:type="dxa"/>
            <w:tcBorders>
              <w:top w:val="single" w:sz="4" w:space="0" w:color="000000"/>
              <w:left w:val="single" w:sz="4" w:space="0" w:color="000000"/>
              <w:bottom w:val="single" w:sz="4" w:space="0" w:color="000000"/>
            </w:tcBorders>
            <w:shd w:val="clear" w:color="auto" w:fill="auto"/>
            <w:vAlign w:val="center"/>
          </w:tcPr>
          <w:p w:rsidR="00331C78" w:rsidRDefault="00331C7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31C78" w:rsidRDefault="00331C78">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31C78" w:rsidRDefault="00331C78">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1C78" w:rsidRDefault="00007540">
            <w:pPr>
              <w:keepNext/>
              <w:snapToGrid w:val="0"/>
              <w:rPr>
                <w:rFonts w:ascii="Arial" w:hAnsi="Arial" w:cs="Arial"/>
                <w:sz w:val="22"/>
                <w:szCs w:val="22"/>
              </w:rPr>
            </w:pPr>
            <w:r>
              <w:rPr>
                <w:rFonts w:ascii="Arial" w:hAnsi="Arial" w:cs="Arial"/>
                <w:sz w:val="22"/>
                <w:szCs w:val="22"/>
              </w:rPr>
              <w:t>Codice</w:t>
            </w:r>
            <w:r w:rsidR="00331C78">
              <w:rPr>
                <w:rFonts w:ascii="Arial" w:hAnsi="Arial" w:cs="Arial"/>
                <w:sz w:val="22"/>
                <w:szCs w:val="22"/>
              </w:rPr>
              <w:t xml:space="preserve"> </w:t>
            </w:r>
            <w:r>
              <w:rPr>
                <w:rFonts w:ascii="Arial" w:hAnsi="Arial" w:cs="Arial"/>
                <w:sz w:val="22"/>
                <w:szCs w:val="22"/>
              </w:rPr>
              <w:t xml:space="preserve">della </w:t>
            </w:r>
            <w:r w:rsidR="00331C78">
              <w:rPr>
                <w:rFonts w:ascii="Arial" w:hAnsi="Arial" w:cs="Arial"/>
                <w:sz w:val="22"/>
                <w:szCs w:val="22"/>
              </w:rPr>
              <w:t>Regione</w:t>
            </w:r>
            <w:r>
              <w:rPr>
                <w:rFonts w:ascii="Arial" w:hAnsi="Arial" w:cs="Arial"/>
                <w:sz w:val="22"/>
                <w:szCs w:val="22"/>
              </w:rPr>
              <w:t xml:space="preserve"> di compilazione della notifica </w:t>
            </w:r>
            <w:r w:rsidR="00AA089A">
              <w:rPr>
                <w:rFonts w:ascii="Arial" w:hAnsi="Arial" w:cs="Arial"/>
                <w:sz w:val="22"/>
                <w:szCs w:val="22"/>
              </w:rPr>
              <w:t xml:space="preserve">Come da </w:t>
            </w:r>
            <w:fldSimple w:instr=" REF _Ref325467893 \h  \* MERGEFORMAT ">
              <w:r w:rsidR="00AA089A" w:rsidRPr="00AA089A">
                <w:rPr>
                  <w:rFonts w:ascii="Arial" w:hAnsi="Arial" w:cs="Arial"/>
                  <w:sz w:val="22"/>
                  <w:szCs w:val="22"/>
                </w:rPr>
                <w:t>Tabella 1.9.1 Sistemi/Attori coinvolti</w:t>
              </w:r>
            </w:fldSimple>
            <w:r w:rsidR="00AA089A">
              <w:rPr>
                <w:rFonts w:ascii="Arial" w:hAnsi="Arial" w:cs="Arial"/>
                <w:sz w:val="22"/>
                <w:szCs w:val="22"/>
              </w:rPr>
              <w:t xml:space="preserve"> relativamente alle Regioni</w:t>
            </w:r>
          </w:p>
        </w:tc>
      </w:tr>
    </w:tbl>
    <w:p w:rsidR="004C5CE2" w:rsidRDefault="004C5CE2">
      <w:pPr>
        <w:spacing w:after="120"/>
      </w:pPr>
    </w:p>
    <w:p w:rsidR="005E104F" w:rsidRPr="005E104F" w:rsidRDefault="00ED4E2A" w:rsidP="005E104F">
      <w:pPr>
        <w:pStyle w:val="Titolo4"/>
        <w:rPr>
          <w:rFonts w:ascii="Arial" w:hAnsi="Arial" w:cs="Arial"/>
          <w:sz w:val="22"/>
          <w:szCs w:val="22"/>
        </w:rPr>
      </w:pPr>
      <w:r>
        <w:rPr>
          <w:rFonts w:ascii="Arial" w:hAnsi="Arial" w:cs="Arial"/>
          <w:sz w:val="22"/>
          <w:szCs w:val="22"/>
        </w:rPr>
        <w:br w:type="page"/>
      </w:r>
      <w:bookmarkStart w:id="79" w:name="_Toc358814777"/>
      <w:bookmarkStart w:id="80" w:name="_Toc382836953"/>
      <w:r w:rsidR="005E104F" w:rsidRPr="005E104F">
        <w:rPr>
          <w:rFonts w:ascii="Arial" w:hAnsi="Arial" w:cs="Arial"/>
          <w:sz w:val="22"/>
          <w:szCs w:val="22"/>
        </w:rPr>
        <w:lastRenderedPageBreak/>
        <w:t>intestatarioNotifica</w:t>
      </w:r>
      <w:bookmarkEnd w:id="79"/>
      <w:bookmarkEnd w:id="80"/>
    </w:p>
    <w:p w:rsidR="006F7456" w:rsidRDefault="006F7456" w:rsidP="005E104F">
      <w:pPr>
        <w:spacing w:after="120"/>
        <w:rPr>
          <w:rFonts w:ascii="Arial" w:hAnsi="Arial" w:cs="Arial"/>
          <w:sz w:val="22"/>
          <w:szCs w:val="22"/>
        </w:rPr>
      </w:pPr>
    </w:p>
    <w:p w:rsidR="004C5CE2" w:rsidRPr="009E17C1" w:rsidRDefault="008823D1">
      <w:pPr>
        <w:spacing w:after="120"/>
        <w:rPr>
          <w:rFonts w:ascii="Arial" w:hAnsi="Arial" w:cs="Arial"/>
          <w:sz w:val="22"/>
          <w:szCs w:val="22"/>
        </w:rPr>
      </w:pPr>
      <w:r>
        <w:rPr>
          <w:rFonts w:ascii="Arial" w:hAnsi="Arial" w:cs="Arial"/>
          <w:sz w:val="22"/>
          <w:szCs w:val="22"/>
        </w:rPr>
        <w:t>Struttura contenente</w:t>
      </w:r>
      <w:r w:rsidR="005E104F">
        <w:rPr>
          <w:rFonts w:ascii="Arial" w:hAnsi="Arial" w:cs="Arial"/>
          <w:sz w:val="22"/>
          <w:szCs w:val="22"/>
        </w:rPr>
        <w:t xml:space="preserve"> il c</w:t>
      </w:r>
      <w:r w:rsidR="00267DC5">
        <w:rPr>
          <w:rFonts w:ascii="Arial" w:hAnsi="Arial" w:cs="Arial"/>
          <w:sz w:val="22"/>
          <w:szCs w:val="22"/>
        </w:rPr>
        <w:t xml:space="preserve">odice fiscale dell’intestatario </w:t>
      </w:r>
      <w:r w:rsidR="005E104F">
        <w:rPr>
          <w:rFonts w:ascii="Arial" w:hAnsi="Arial" w:cs="Arial"/>
          <w:sz w:val="22"/>
          <w:szCs w:val="22"/>
        </w:rPr>
        <w:t>della notifica</w:t>
      </w:r>
    </w:p>
    <w:tbl>
      <w:tblPr>
        <w:tblW w:w="9869" w:type="dxa"/>
        <w:tblInd w:w="70" w:type="dxa"/>
        <w:tblLayout w:type="fixed"/>
        <w:tblCellMar>
          <w:left w:w="70" w:type="dxa"/>
          <w:right w:w="70" w:type="dxa"/>
        </w:tblCellMar>
        <w:tblLook w:val="0000"/>
      </w:tblPr>
      <w:tblGrid>
        <w:gridCol w:w="2630"/>
        <w:gridCol w:w="2977"/>
        <w:gridCol w:w="708"/>
        <w:gridCol w:w="567"/>
        <w:gridCol w:w="511"/>
        <w:gridCol w:w="2476"/>
      </w:tblGrid>
      <w:tr w:rsidR="00F36060" w:rsidTr="00F36060">
        <w:trPr>
          <w:cantSplit/>
          <w:trHeight w:val="225"/>
          <w:tblHeader/>
        </w:trPr>
        <w:tc>
          <w:tcPr>
            <w:tcW w:w="7393" w:type="dxa"/>
            <w:gridSpan w:val="5"/>
            <w:tcBorders>
              <w:top w:val="single" w:sz="4" w:space="0" w:color="000000"/>
              <w:left w:val="single" w:sz="4" w:space="0" w:color="000000"/>
              <w:bottom w:val="single" w:sz="4" w:space="0" w:color="000000"/>
            </w:tcBorders>
            <w:shd w:val="clear" w:color="auto" w:fill="C0C0C0"/>
            <w:vAlign w:val="center"/>
          </w:tcPr>
          <w:p w:rsidR="00F36060" w:rsidRDefault="00F36060" w:rsidP="006F47A0">
            <w:pPr>
              <w:keepNext/>
              <w:snapToGrid w:val="0"/>
              <w:rPr>
                <w:rFonts w:ascii="Arial" w:hAnsi="Arial" w:cs="Arial"/>
                <w:b/>
                <w:color w:val="0000FF"/>
                <w:sz w:val="22"/>
                <w:szCs w:val="22"/>
              </w:rPr>
            </w:pPr>
            <w:r w:rsidRPr="00F36060">
              <w:rPr>
                <w:rFonts w:ascii="Arial" w:hAnsi="Arial" w:cs="Arial"/>
                <w:b/>
                <w:color w:val="0000FF"/>
                <w:sz w:val="22"/>
                <w:szCs w:val="22"/>
              </w:rPr>
              <w:t>intestatarioNotifica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36060" w:rsidRDefault="00F36060" w:rsidP="006F47A0">
            <w:pPr>
              <w:keepNext/>
              <w:snapToGrid w:val="0"/>
              <w:jc w:val="center"/>
              <w:rPr>
                <w:b/>
              </w:rPr>
            </w:pPr>
            <w:r>
              <w:rPr>
                <w:b/>
              </w:rPr>
              <w:t>Struttura</w:t>
            </w:r>
          </w:p>
        </w:tc>
      </w:tr>
      <w:tr w:rsidR="00F36060" w:rsidTr="00F36060">
        <w:trPr>
          <w:cantSplit/>
          <w:trHeight w:val="225"/>
        </w:trPr>
        <w:tc>
          <w:tcPr>
            <w:tcW w:w="98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36060" w:rsidRDefault="00F36060" w:rsidP="006F47A0">
            <w:pPr>
              <w:snapToGrid w:val="0"/>
              <w:jc w:val="center"/>
              <w:rPr>
                <w:i/>
              </w:rPr>
            </w:pPr>
          </w:p>
        </w:tc>
      </w:tr>
      <w:tr w:rsidR="00F36060" w:rsidTr="00F36060">
        <w:trPr>
          <w:cantSplit/>
          <w:trHeight w:val="373"/>
        </w:trPr>
        <w:tc>
          <w:tcPr>
            <w:tcW w:w="2630"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6060" w:rsidRDefault="00F36060" w:rsidP="006F47A0">
            <w:pPr>
              <w:keepNext/>
              <w:snapToGrid w:val="0"/>
              <w:rPr>
                <w:rFonts w:ascii="Arial" w:hAnsi="Arial" w:cs="Arial"/>
                <w:b/>
                <w:sz w:val="22"/>
                <w:szCs w:val="22"/>
              </w:rPr>
            </w:pPr>
            <w:r>
              <w:rPr>
                <w:rFonts w:ascii="Arial" w:hAnsi="Arial" w:cs="Arial"/>
                <w:b/>
                <w:sz w:val="22"/>
                <w:szCs w:val="22"/>
              </w:rPr>
              <w:t>Descrizione</w:t>
            </w:r>
          </w:p>
        </w:tc>
      </w:tr>
      <w:tr w:rsidR="00F36060" w:rsidTr="00F36060">
        <w:trPr>
          <w:cantSplit/>
          <w:trHeight w:val="373"/>
        </w:trPr>
        <w:tc>
          <w:tcPr>
            <w:tcW w:w="2630" w:type="dxa"/>
            <w:tcBorders>
              <w:top w:val="single" w:sz="4" w:space="0" w:color="000000"/>
              <w:left w:val="single" w:sz="4" w:space="0" w:color="000000"/>
              <w:bottom w:val="single" w:sz="4" w:space="0" w:color="000000"/>
            </w:tcBorders>
            <w:shd w:val="clear" w:color="auto" w:fill="auto"/>
            <w:vAlign w:val="center"/>
          </w:tcPr>
          <w:p w:rsidR="00F36060" w:rsidRDefault="00652273" w:rsidP="006F47A0">
            <w:pPr>
              <w:pStyle w:val="Intestazione"/>
              <w:keepNext/>
              <w:snapToGrid w:val="0"/>
              <w:rPr>
                <w:rFonts w:ascii="Arial" w:hAnsi="Arial" w:cs="Arial"/>
                <w:sz w:val="22"/>
                <w:szCs w:val="22"/>
              </w:rPr>
            </w:pPr>
            <w:r w:rsidRPr="00652273">
              <w:rPr>
                <w:rFonts w:ascii="Arial" w:hAnsi="Arial" w:cs="Arial"/>
                <w:sz w:val="22"/>
                <w:szCs w:val="22"/>
              </w:rPr>
              <w:t>codiceFiscaleType</w:t>
            </w:r>
          </w:p>
        </w:tc>
        <w:tc>
          <w:tcPr>
            <w:tcW w:w="2977" w:type="dxa"/>
            <w:tcBorders>
              <w:top w:val="single" w:sz="4" w:space="0" w:color="000000"/>
              <w:left w:val="single" w:sz="4" w:space="0" w:color="000000"/>
              <w:bottom w:val="single" w:sz="4" w:space="0" w:color="000000"/>
            </w:tcBorders>
            <w:shd w:val="clear" w:color="auto" w:fill="auto"/>
            <w:vAlign w:val="center"/>
          </w:tcPr>
          <w:p w:rsidR="00F36060" w:rsidRDefault="00652273" w:rsidP="006F47A0">
            <w:pPr>
              <w:keepNext/>
              <w:snapToGrid w:val="0"/>
              <w:jc w:val="center"/>
              <w:rPr>
                <w:rFonts w:ascii="Arial" w:hAnsi="Arial" w:cs="Arial"/>
                <w:sz w:val="22"/>
                <w:szCs w:val="22"/>
              </w:rPr>
            </w:pPr>
            <w:r>
              <w:rPr>
                <w:rFonts w:ascii="Arial" w:hAnsi="Arial" w:cs="Arial"/>
                <w:sz w:val="22"/>
                <w:szCs w:val="22"/>
              </w:rPr>
              <w:t>Struttura</w:t>
            </w:r>
          </w:p>
        </w:tc>
        <w:tc>
          <w:tcPr>
            <w:tcW w:w="708"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F36060" w:rsidRDefault="00F36060" w:rsidP="006F47A0">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6060" w:rsidRDefault="00652273" w:rsidP="006F47A0">
            <w:pPr>
              <w:keepNext/>
              <w:snapToGrid w:val="0"/>
              <w:rPr>
                <w:rFonts w:ascii="Arial" w:hAnsi="Arial" w:cs="Arial"/>
                <w:sz w:val="22"/>
                <w:szCs w:val="22"/>
              </w:rPr>
            </w:pPr>
            <w:r>
              <w:rPr>
                <w:rFonts w:ascii="Arial" w:hAnsi="Arial" w:cs="Arial"/>
                <w:sz w:val="22"/>
                <w:szCs w:val="22"/>
              </w:rPr>
              <w:t>Contiene in alternativa o un  codice fiscale di persona fisica (16 caratteri) o un codice fiscale di persona giuridica</w:t>
            </w:r>
            <w:r w:rsidR="00271B96">
              <w:rPr>
                <w:rFonts w:ascii="Arial" w:hAnsi="Arial" w:cs="Arial"/>
                <w:sz w:val="22"/>
                <w:szCs w:val="22"/>
              </w:rPr>
              <w:t xml:space="preserve"> </w:t>
            </w:r>
            <w:r>
              <w:rPr>
                <w:rFonts w:ascii="Arial" w:hAnsi="Arial" w:cs="Arial"/>
                <w:sz w:val="22"/>
                <w:szCs w:val="22"/>
              </w:rPr>
              <w:t>(11 caratteri)</w:t>
            </w:r>
          </w:p>
        </w:tc>
      </w:tr>
    </w:tbl>
    <w:p w:rsidR="00043BEA" w:rsidRDefault="00043BEA" w:rsidP="00043BEA">
      <w:pPr>
        <w:pStyle w:val="Titolo4"/>
        <w:numPr>
          <w:ilvl w:val="0"/>
          <w:numId w:val="0"/>
        </w:numPr>
        <w:rPr>
          <w:rFonts w:ascii="Arial" w:hAnsi="Arial" w:cs="Arial"/>
          <w:sz w:val="22"/>
          <w:szCs w:val="22"/>
        </w:rPr>
      </w:pPr>
      <w:bookmarkStart w:id="81" w:name="_Ref325034248"/>
      <w:bookmarkStart w:id="82" w:name="_Ref325033374"/>
    </w:p>
    <w:p w:rsidR="004C5CE2" w:rsidRPr="00043BEA" w:rsidRDefault="0058012E" w:rsidP="00043BEA">
      <w:pPr>
        <w:pStyle w:val="Titolo4"/>
        <w:numPr>
          <w:ilvl w:val="0"/>
          <w:numId w:val="0"/>
        </w:numPr>
        <w:rPr>
          <w:rFonts w:ascii="Arial" w:hAnsi="Arial" w:cs="Arial"/>
          <w:sz w:val="22"/>
          <w:szCs w:val="22"/>
        </w:rPr>
      </w:pPr>
      <w:bookmarkStart w:id="83" w:name="_Toc358814778"/>
      <w:bookmarkStart w:id="84" w:name="_Toc382836954"/>
      <w:r w:rsidRPr="00043BEA">
        <w:rPr>
          <w:rFonts w:ascii="Arial" w:hAnsi="Arial" w:cs="Arial"/>
          <w:sz w:val="22"/>
          <w:szCs w:val="22"/>
        </w:rPr>
        <w:t>SIBWSStatoNotifica</w:t>
      </w:r>
      <w:bookmarkEnd w:id="81"/>
      <w:bookmarkEnd w:id="82"/>
      <w:bookmarkEnd w:id="83"/>
      <w:bookmarkEnd w:id="84"/>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riportante i dati dello stato attuale dell’iter amministrativo della Notifica</w:t>
      </w:r>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SIBWSStatoNotifica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codiceStato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dello stato attuale della Notifica, come definiti nella Tabella 1.9.4</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codiceSistemaSIB</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CB05ED">
            <w:pPr>
              <w:keepNext/>
              <w:snapToGrid w:val="0"/>
              <w:jc w:val="center"/>
              <w:rPr>
                <w:rFonts w:ascii="Arial" w:hAnsi="Arial" w:cs="Arial"/>
                <w:sz w:val="22"/>
                <w:szCs w:val="22"/>
              </w:rPr>
            </w:pPr>
            <w:r>
              <w:rPr>
                <w:rFonts w:ascii="Arial" w:hAnsi="Arial" w:cs="Arial"/>
                <w:sz w:val="22"/>
                <w:szCs w:val="22"/>
              </w:rPr>
              <w:t>16</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dell’utente/sistema integrato con il sistema SIB che ha effettuato l’aggiornamento della Notifica, come da Tabella 1.9.1</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dataAggiornamento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Data di aggiornamento nel formato previsto (</w:t>
            </w:r>
            <w:fldSimple w:instr=" REF _Ref320623003 \h  \* MERGEFORMAT ">
              <w:r w:rsidRPr="00CB05ED">
                <w:rPr>
                  <w:rFonts w:ascii="Arial" w:hAnsi="Arial" w:cs="Arial"/>
                  <w:sz w:val="22"/>
                  <w:szCs w:val="22"/>
                </w:rPr>
                <w:t>1.7 Convenzioni e codici</w:t>
              </w:r>
            </w:fldSimple>
            <w:r>
              <w:rPr>
                <w:rFonts w:ascii="Arial" w:hAnsi="Arial" w:cs="Arial"/>
                <w:sz w:val="22"/>
                <w:szCs w:val="22"/>
              </w:rPr>
              <w:t>)</w:t>
            </w:r>
          </w:p>
        </w:tc>
      </w:tr>
    </w:tbl>
    <w:p w:rsidR="004C5CE2" w:rsidRDefault="004C5CE2">
      <w:pPr>
        <w:spacing w:after="120"/>
      </w:pPr>
    </w:p>
    <w:p w:rsidR="004C5CE2" w:rsidRDefault="004C5CE2">
      <w:pPr>
        <w:spacing w:after="120"/>
        <w:rPr>
          <w:rFonts w:ascii="Arial" w:hAnsi="Arial" w:cs="Arial"/>
          <w:sz w:val="22"/>
          <w:szCs w:val="22"/>
        </w:rPr>
      </w:pPr>
    </w:p>
    <w:p w:rsidR="004C5CE2" w:rsidRDefault="00185DC0">
      <w:pPr>
        <w:pStyle w:val="Titolo4"/>
        <w:rPr>
          <w:rFonts w:ascii="Arial" w:hAnsi="Arial" w:cs="Arial"/>
          <w:sz w:val="22"/>
          <w:szCs w:val="22"/>
        </w:rPr>
      </w:pPr>
      <w:bookmarkStart w:id="85" w:name="_Ref325035770"/>
      <w:r>
        <w:rPr>
          <w:rFonts w:ascii="Arial" w:hAnsi="Arial" w:cs="Arial"/>
          <w:sz w:val="22"/>
          <w:szCs w:val="22"/>
        </w:rPr>
        <w:br w:type="page"/>
      </w:r>
      <w:bookmarkStart w:id="86" w:name="_Toc358814779"/>
      <w:bookmarkStart w:id="87" w:name="_Toc382836955"/>
      <w:r w:rsidR="0058012E">
        <w:rPr>
          <w:rFonts w:ascii="Arial" w:hAnsi="Arial" w:cs="Arial"/>
          <w:sz w:val="22"/>
          <w:szCs w:val="22"/>
        </w:rPr>
        <w:lastRenderedPageBreak/>
        <w:t>SIBWSUnitaProduttiva</w:t>
      </w:r>
      <w:bookmarkEnd w:id="85"/>
      <w:bookmarkEnd w:id="86"/>
      <w:bookmarkEnd w:id="87"/>
    </w:p>
    <w:p w:rsidR="004C5CE2" w:rsidRDefault="004C5CE2">
      <w:pPr>
        <w:spacing w:after="120"/>
        <w:rPr>
          <w:rFonts w:ascii="Arial" w:hAnsi="Arial" w:cs="Arial"/>
          <w:sz w:val="22"/>
          <w:szCs w:val="22"/>
        </w:rPr>
      </w:pPr>
    </w:p>
    <w:p w:rsidR="004C5CE2" w:rsidRDefault="0058012E">
      <w:pPr>
        <w:spacing w:after="120"/>
        <w:rPr>
          <w:rFonts w:ascii="Arial" w:hAnsi="Arial" w:cs="Arial"/>
          <w:sz w:val="22"/>
          <w:szCs w:val="22"/>
        </w:rPr>
      </w:pPr>
      <w:r>
        <w:rPr>
          <w:rFonts w:ascii="Arial" w:hAnsi="Arial" w:cs="Arial"/>
          <w:sz w:val="22"/>
          <w:szCs w:val="22"/>
        </w:rPr>
        <w:t>Struttura riportante i dati delle Unità Produttive presenti in Notifica</w:t>
      </w:r>
    </w:p>
    <w:p w:rsidR="004C5CE2" w:rsidRDefault="004C5CE2">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SIBWSUnitaProduttiva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Numero progressivo indicante l’unità produttiva. Riferimento per le altre sezioni.</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codiceAttivita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Codifica dell’attività come da Tabella 1.9.5</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codiceTipologia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rsidP="0049150B">
            <w:pPr>
              <w:rPr>
                <w:rFonts w:ascii="Arial" w:hAnsi="Arial" w:cs="Arial"/>
                <w:sz w:val="22"/>
                <w:szCs w:val="22"/>
              </w:rPr>
            </w:pPr>
            <w:r>
              <w:rPr>
                <w:rFonts w:ascii="Arial" w:hAnsi="Arial" w:cs="Arial"/>
                <w:sz w:val="22"/>
                <w:szCs w:val="22"/>
              </w:rPr>
              <w:t>Codifica delle tipologie di azienda come da Tabella 1.9.6</w:t>
            </w:r>
            <w:r w:rsidR="0049150B">
              <w:rPr>
                <w:rFonts w:ascii="Arial" w:hAnsi="Arial" w:cs="Arial"/>
                <w:sz w:val="22"/>
                <w:szCs w:val="22"/>
              </w:rPr>
              <w:t xml:space="preserve">. Con il codice attività A è necessario specificare </w:t>
            </w:r>
            <w:r w:rsidR="0049150B" w:rsidRPr="0049150B">
              <w:rPr>
                <w:rFonts w:ascii="Arial" w:hAnsi="Arial" w:cs="Arial"/>
                <w:sz w:val="22"/>
                <w:szCs w:val="22"/>
              </w:rPr>
              <w:t>una</w:t>
            </w:r>
            <w:r w:rsidR="0049150B">
              <w:rPr>
                <w:rFonts w:ascii="Arial" w:hAnsi="Arial" w:cs="Arial"/>
                <w:sz w:val="22"/>
                <w:szCs w:val="22"/>
              </w:rPr>
              <w:t xml:space="preserve"> o più</w:t>
            </w:r>
            <w:r w:rsidR="0049150B" w:rsidRPr="0049150B">
              <w:rPr>
                <w:rFonts w:ascii="Arial" w:hAnsi="Arial" w:cs="Arial"/>
                <w:sz w:val="22"/>
                <w:szCs w:val="22"/>
              </w:rPr>
              <w:t xml:space="preserve"> delle seguenti lettere nel campo codiceTipologia: z a v r s</w:t>
            </w:r>
            <w:r w:rsidR="0049150B">
              <w:rPr>
                <w:rFonts w:ascii="Arial" w:hAnsi="Arial" w:cs="Arial"/>
                <w:sz w:val="22"/>
                <w:szCs w:val="22"/>
              </w:rPr>
              <w:t>. Con il codice attività B non si deve specificare il</w:t>
            </w:r>
            <w:r w:rsidR="0049150B" w:rsidRPr="0049150B">
              <w:rPr>
                <w:rFonts w:ascii="Arial" w:hAnsi="Arial" w:cs="Arial"/>
                <w:sz w:val="22"/>
                <w:szCs w:val="22"/>
              </w:rPr>
              <w:t xml:space="preserve"> </w:t>
            </w:r>
            <w:r w:rsidR="0049150B">
              <w:rPr>
                <w:rFonts w:ascii="Arial" w:hAnsi="Arial" w:cs="Arial"/>
                <w:sz w:val="22"/>
                <w:szCs w:val="22"/>
              </w:rPr>
              <w:t xml:space="preserve">campo codice Tipologia. Con il codice attività C è necessario specificare </w:t>
            </w:r>
            <w:r w:rsidR="0049150B" w:rsidRPr="0049150B">
              <w:rPr>
                <w:rFonts w:ascii="Arial" w:hAnsi="Arial" w:cs="Arial"/>
                <w:sz w:val="22"/>
                <w:szCs w:val="22"/>
              </w:rPr>
              <w:t>una</w:t>
            </w:r>
            <w:r w:rsidR="0049150B">
              <w:rPr>
                <w:rFonts w:ascii="Arial" w:hAnsi="Arial" w:cs="Arial"/>
                <w:sz w:val="22"/>
                <w:szCs w:val="22"/>
              </w:rPr>
              <w:t xml:space="preserve"> o più</w:t>
            </w:r>
            <w:r w:rsidR="0049150B" w:rsidRPr="0049150B">
              <w:rPr>
                <w:rFonts w:ascii="Arial" w:hAnsi="Arial" w:cs="Arial"/>
                <w:sz w:val="22"/>
                <w:szCs w:val="22"/>
              </w:rPr>
              <w:t xml:space="preserve"> delle seguenti lettere nel </w:t>
            </w:r>
            <w:r w:rsidR="0049150B">
              <w:rPr>
                <w:rFonts w:ascii="Arial" w:hAnsi="Arial" w:cs="Arial"/>
                <w:sz w:val="22"/>
                <w:szCs w:val="22"/>
              </w:rPr>
              <w:t>campo codiceTipologia: i, 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indirizzo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Indirizzo dell’unità produttiva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recapito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Recapito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rappDelegatoCF</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16</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fiscale del rappresentante delegato per l’unità produttiva</w:t>
            </w:r>
          </w:p>
        </w:tc>
      </w:tr>
    </w:tbl>
    <w:p w:rsidR="004C5CE2" w:rsidRDefault="004C5CE2">
      <w:pPr>
        <w:spacing w:after="120"/>
      </w:pPr>
    </w:p>
    <w:p w:rsidR="00F472EB" w:rsidRDefault="00F472EB">
      <w:pPr>
        <w:suppressAutoHyphens w:val="0"/>
        <w:rPr>
          <w:rFonts w:ascii="Arial" w:hAnsi="Arial" w:cs="Arial"/>
          <w:sz w:val="22"/>
          <w:szCs w:val="22"/>
        </w:rPr>
      </w:pPr>
      <w:r>
        <w:rPr>
          <w:rFonts w:ascii="Arial" w:hAnsi="Arial" w:cs="Arial"/>
          <w:sz w:val="22"/>
          <w:szCs w:val="22"/>
        </w:rPr>
        <w:br w:type="page"/>
      </w:r>
    </w:p>
    <w:p w:rsidR="00F472EB" w:rsidRDefault="00F472EB" w:rsidP="00F472EB">
      <w:pPr>
        <w:pStyle w:val="Titolo4"/>
        <w:rPr>
          <w:rFonts w:ascii="Arial" w:hAnsi="Arial" w:cs="Arial"/>
          <w:sz w:val="22"/>
          <w:szCs w:val="22"/>
        </w:rPr>
      </w:pPr>
      <w:bookmarkStart w:id="88" w:name="_Toc382836956"/>
      <w:r>
        <w:rPr>
          <w:rFonts w:ascii="Arial" w:hAnsi="Arial" w:cs="Arial"/>
          <w:sz w:val="22"/>
          <w:szCs w:val="22"/>
        </w:rPr>
        <w:lastRenderedPageBreak/>
        <w:t>SIBWSUnitaProduttiva2</w:t>
      </w:r>
      <w:bookmarkEnd w:id="88"/>
    </w:p>
    <w:p w:rsidR="00F472EB" w:rsidRDefault="00F472EB" w:rsidP="00592566">
      <w:pPr>
        <w:pStyle w:val="Titolo4"/>
        <w:rPr>
          <w:rFonts w:ascii="Arial" w:hAnsi="Arial" w:cs="Arial"/>
          <w:sz w:val="22"/>
          <w:szCs w:val="22"/>
        </w:rPr>
      </w:pPr>
    </w:p>
    <w:p w:rsidR="00F472EB" w:rsidRDefault="00F472EB" w:rsidP="00F472EB">
      <w:pPr>
        <w:spacing w:after="120"/>
        <w:rPr>
          <w:rFonts w:ascii="Arial" w:hAnsi="Arial" w:cs="Arial"/>
          <w:sz w:val="22"/>
          <w:szCs w:val="22"/>
        </w:rPr>
      </w:pPr>
      <w:r>
        <w:rPr>
          <w:rFonts w:ascii="Arial" w:hAnsi="Arial" w:cs="Arial"/>
          <w:sz w:val="22"/>
          <w:szCs w:val="22"/>
        </w:rPr>
        <w:t>Struttura riportante i dati delle nuove Unità Produttive presenti in Notifica</w:t>
      </w:r>
    </w:p>
    <w:p w:rsidR="00F472EB" w:rsidRDefault="00F472EB" w:rsidP="00F472EB">
      <w:pPr>
        <w:spacing w:after="120"/>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F472EB" w:rsidTr="000A5138">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F472EB" w:rsidRDefault="00F472EB" w:rsidP="000A5138">
            <w:pPr>
              <w:keepNext/>
              <w:snapToGrid w:val="0"/>
              <w:rPr>
                <w:rFonts w:ascii="Arial" w:hAnsi="Arial" w:cs="Arial"/>
                <w:b/>
                <w:color w:val="0000FF"/>
                <w:sz w:val="22"/>
                <w:szCs w:val="22"/>
              </w:rPr>
            </w:pPr>
            <w:r>
              <w:rPr>
                <w:rFonts w:ascii="Arial" w:hAnsi="Arial" w:cs="Arial"/>
                <w:b/>
                <w:color w:val="0000FF"/>
                <w:sz w:val="22"/>
                <w:szCs w:val="22"/>
              </w:rPr>
              <w:t>SIBWSUnitaProduttiva</w:t>
            </w:r>
            <w:r w:rsidR="00DE02E6">
              <w:rPr>
                <w:rFonts w:ascii="Arial" w:hAnsi="Arial" w:cs="Arial"/>
                <w:b/>
                <w:color w:val="0000FF"/>
                <w:sz w:val="22"/>
                <w:szCs w:val="22"/>
              </w:rPr>
              <w:t>2</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472EB" w:rsidRDefault="00F472EB" w:rsidP="000A5138">
            <w:pPr>
              <w:keepNext/>
              <w:snapToGrid w:val="0"/>
              <w:jc w:val="center"/>
              <w:rPr>
                <w:b/>
              </w:rPr>
            </w:pPr>
            <w:r>
              <w:rPr>
                <w:b/>
              </w:rPr>
              <w:t>Struttura</w:t>
            </w:r>
          </w:p>
        </w:tc>
      </w:tr>
      <w:tr w:rsidR="00F472EB" w:rsidTr="000A5138">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snapToGrid w:val="0"/>
              <w:jc w:val="center"/>
              <w:rPr>
                <w:i/>
              </w:rPr>
            </w:pP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b/>
                <w:sz w:val="22"/>
                <w:szCs w:val="22"/>
              </w:rPr>
            </w:pPr>
            <w:r>
              <w:rPr>
                <w:rFonts w:ascii="Arial" w:hAnsi="Arial" w:cs="Arial"/>
                <w:b/>
                <w:sz w:val="22"/>
                <w:szCs w:val="22"/>
              </w:rPr>
              <w:t>Descrizione</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idProgressivo</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sz w:val="22"/>
                <w:szCs w:val="22"/>
              </w:rPr>
            </w:pPr>
            <w:r>
              <w:rPr>
                <w:rFonts w:ascii="Arial" w:hAnsi="Arial" w:cs="Arial"/>
                <w:sz w:val="22"/>
                <w:szCs w:val="22"/>
              </w:rPr>
              <w:t>Numero progressivo indicante l’unità produttiva. Riferimento per le altre sezioni.</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codiceAttivita</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sz w:val="22"/>
                <w:szCs w:val="22"/>
              </w:rPr>
            </w:pPr>
            <w:r>
              <w:rPr>
                <w:rFonts w:ascii="Arial" w:hAnsi="Arial" w:cs="Arial"/>
                <w:sz w:val="22"/>
                <w:szCs w:val="22"/>
              </w:rPr>
              <w:t>Codifica dell’attività come da Tabella 1.9.5</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codiceTipologia</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rPr>
                <w:rFonts w:ascii="Arial" w:hAnsi="Arial" w:cs="Arial"/>
                <w:sz w:val="22"/>
                <w:szCs w:val="22"/>
              </w:rPr>
            </w:pPr>
            <w:r>
              <w:rPr>
                <w:rFonts w:ascii="Arial" w:hAnsi="Arial" w:cs="Arial"/>
                <w:sz w:val="22"/>
                <w:szCs w:val="22"/>
              </w:rPr>
              <w:t xml:space="preserve">Codifica delle tipologie di azienda come da Tabella 1.9.6. Con il codice attività A è necessario specificare </w:t>
            </w:r>
            <w:r w:rsidRPr="0049150B">
              <w:rPr>
                <w:rFonts w:ascii="Arial" w:hAnsi="Arial" w:cs="Arial"/>
                <w:sz w:val="22"/>
                <w:szCs w:val="22"/>
              </w:rPr>
              <w:t>una</w:t>
            </w:r>
            <w:r>
              <w:rPr>
                <w:rFonts w:ascii="Arial" w:hAnsi="Arial" w:cs="Arial"/>
                <w:sz w:val="22"/>
                <w:szCs w:val="22"/>
              </w:rPr>
              <w:t xml:space="preserve"> o più</w:t>
            </w:r>
            <w:r w:rsidRPr="0049150B">
              <w:rPr>
                <w:rFonts w:ascii="Arial" w:hAnsi="Arial" w:cs="Arial"/>
                <w:sz w:val="22"/>
                <w:szCs w:val="22"/>
              </w:rPr>
              <w:t xml:space="preserve"> delle seguenti lettere nel campo codiceTipologia: z a v r s</w:t>
            </w:r>
            <w:r>
              <w:rPr>
                <w:rFonts w:ascii="Arial" w:hAnsi="Arial" w:cs="Arial"/>
                <w:sz w:val="22"/>
                <w:szCs w:val="22"/>
              </w:rPr>
              <w:t>. Con il codice attività B non si deve specificare il</w:t>
            </w:r>
            <w:r w:rsidRPr="0049150B">
              <w:rPr>
                <w:rFonts w:ascii="Arial" w:hAnsi="Arial" w:cs="Arial"/>
                <w:sz w:val="22"/>
                <w:szCs w:val="22"/>
              </w:rPr>
              <w:t xml:space="preserve"> </w:t>
            </w:r>
            <w:r>
              <w:rPr>
                <w:rFonts w:ascii="Arial" w:hAnsi="Arial" w:cs="Arial"/>
                <w:sz w:val="22"/>
                <w:szCs w:val="22"/>
              </w:rPr>
              <w:t xml:space="preserve">campo codice Tipologia. Con il codice attività C è necessario specificare </w:t>
            </w:r>
            <w:r w:rsidRPr="0049150B">
              <w:rPr>
                <w:rFonts w:ascii="Arial" w:hAnsi="Arial" w:cs="Arial"/>
                <w:sz w:val="22"/>
                <w:szCs w:val="22"/>
              </w:rPr>
              <w:t>una</w:t>
            </w:r>
            <w:r>
              <w:rPr>
                <w:rFonts w:ascii="Arial" w:hAnsi="Arial" w:cs="Arial"/>
                <w:sz w:val="22"/>
                <w:szCs w:val="22"/>
              </w:rPr>
              <w:t xml:space="preserve"> o più</w:t>
            </w:r>
            <w:r w:rsidRPr="0049150B">
              <w:rPr>
                <w:rFonts w:ascii="Arial" w:hAnsi="Arial" w:cs="Arial"/>
                <w:sz w:val="22"/>
                <w:szCs w:val="22"/>
              </w:rPr>
              <w:t xml:space="preserve"> delle seguenti lettere nel </w:t>
            </w:r>
            <w:r>
              <w:rPr>
                <w:rFonts w:ascii="Arial" w:hAnsi="Arial" w:cs="Arial"/>
                <w:sz w:val="22"/>
                <w:szCs w:val="22"/>
              </w:rPr>
              <w:t>campo codiceTipologia: i, e.</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indirizzo</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250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sz w:val="22"/>
                <w:szCs w:val="22"/>
              </w:rPr>
            </w:pPr>
            <w:r>
              <w:rPr>
                <w:rFonts w:ascii="Arial" w:hAnsi="Arial" w:cs="Arial"/>
                <w:sz w:val="22"/>
                <w:szCs w:val="22"/>
              </w:rPr>
              <w:t>Indirizzo dell’unità produttiva</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recapito</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250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sz w:val="22"/>
                <w:szCs w:val="22"/>
              </w:rPr>
            </w:pPr>
            <w:r>
              <w:rPr>
                <w:rFonts w:ascii="Arial" w:hAnsi="Arial" w:cs="Arial"/>
                <w:sz w:val="22"/>
                <w:szCs w:val="22"/>
              </w:rPr>
              <w:t>Recapito</w:t>
            </w:r>
          </w:p>
        </w:tc>
      </w:tr>
      <w:tr w:rsidR="00592566"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pStyle w:val="Intestazione"/>
              <w:keepNext/>
              <w:snapToGrid w:val="0"/>
              <w:rPr>
                <w:rFonts w:ascii="Arial" w:hAnsi="Arial" w:cs="Arial"/>
                <w:sz w:val="22"/>
                <w:szCs w:val="22"/>
              </w:rPr>
            </w:pPr>
            <w:r w:rsidRPr="00592566">
              <w:rPr>
                <w:rFonts w:ascii="Arial" w:hAnsi="Arial" w:cs="Arial"/>
                <w:sz w:val="22"/>
                <w:szCs w:val="22"/>
              </w:rPr>
              <w:t>codiceBelfiore</w:t>
            </w:r>
          </w:p>
        </w:tc>
        <w:tc>
          <w:tcPr>
            <w:tcW w:w="2977"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4</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2566" w:rsidRDefault="00592566" w:rsidP="000A5138">
            <w:pPr>
              <w:keepNext/>
              <w:snapToGrid w:val="0"/>
              <w:rPr>
                <w:rFonts w:ascii="Arial" w:hAnsi="Arial" w:cs="Arial"/>
                <w:sz w:val="22"/>
                <w:szCs w:val="22"/>
              </w:rPr>
            </w:pPr>
            <w:r>
              <w:rPr>
                <w:rFonts w:ascii="Arial" w:hAnsi="Arial" w:cs="Arial"/>
                <w:sz w:val="22"/>
                <w:szCs w:val="22"/>
              </w:rPr>
              <w:t>Codice Belfiore</w:t>
            </w:r>
          </w:p>
        </w:tc>
      </w:tr>
      <w:tr w:rsidR="00592566"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pStyle w:val="Intestazione"/>
              <w:keepNext/>
              <w:snapToGrid w:val="0"/>
              <w:rPr>
                <w:rFonts w:ascii="Arial" w:hAnsi="Arial" w:cs="Arial"/>
                <w:sz w:val="22"/>
                <w:szCs w:val="22"/>
              </w:rPr>
            </w:pPr>
            <w:r w:rsidRPr="00592566">
              <w:rPr>
                <w:rFonts w:ascii="Arial" w:hAnsi="Arial" w:cs="Arial"/>
                <w:sz w:val="22"/>
                <w:szCs w:val="22"/>
              </w:rPr>
              <w:t>codiceCap</w:t>
            </w:r>
          </w:p>
        </w:tc>
        <w:tc>
          <w:tcPr>
            <w:tcW w:w="2977"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592566" w:rsidRDefault="00592566" w:rsidP="000A5138">
            <w:pPr>
              <w:keepNext/>
              <w:snapToGrid w:val="0"/>
              <w:jc w:val="center"/>
              <w:rPr>
                <w:rFonts w:ascii="Arial" w:hAnsi="Arial" w:cs="Arial"/>
                <w:sz w:val="22"/>
                <w:szCs w:val="22"/>
              </w:rPr>
            </w:pPr>
            <w:r>
              <w:rPr>
                <w:rFonts w:ascii="Arial" w:hAnsi="Arial" w:cs="Arial"/>
                <w:sz w:val="22"/>
                <w:szCs w:val="22"/>
              </w:rPr>
              <w:t>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2566" w:rsidRDefault="00592566" w:rsidP="000A5138">
            <w:pPr>
              <w:keepNext/>
              <w:snapToGrid w:val="0"/>
              <w:rPr>
                <w:rFonts w:ascii="Arial" w:hAnsi="Arial" w:cs="Arial"/>
                <w:sz w:val="22"/>
                <w:szCs w:val="22"/>
              </w:rPr>
            </w:pPr>
            <w:r>
              <w:rPr>
                <w:rFonts w:ascii="Arial" w:hAnsi="Arial" w:cs="Arial"/>
                <w:sz w:val="22"/>
                <w:szCs w:val="22"/>
              </w:rPr>
              <w:t>Cap</w:t>
            </w:r>
          </w:p>
        </w:tc>
      </w:tr>
      <w:tr w:rsidR="00F472EB" w:rsidTr="000A5138">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pStyle w:val="Intestazione"/>
              <w:keepNext/>
              <w:snapToGrid w:val="0"/>
              <w:rPr>
                <w:rFonts w:ascii="Arial" w:hAnsi="Arial" w:cs="Arial"/>
                <w:sz w:val="22"/>
                <w:szCs w:val="22"/>
              </w:rPr>
            </w:pPr>
            <w:r>
              <w:rPr>
                <w:rFonts w:ascii="Arial" w:hAnsi="Arial" w:cs="Arial"/>
                <w:sz w:val="22"/>
                <w:szCs w:val="22"/>
              </w:rPr>
              <w:t>rappDelegatoCF</w:t>
            </w:r>
          </w:p>
        </w:tc>
        <w:tc>
          <w:tcPr>
            <w:tcW w:w="297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F472EB" w:rsidRDefault="00F472EB" w:rsidP="000A5138">
            <w:pPr>
              <w:keepNext/>
              <w:snapToGrid w:val="0"/>
              <w:jc w:val="center"/>
              <w:rPr>
                <w:rFonts w:ascii="Arial" w:hAnsi="Arial" w:cs="Arial"/>
                <w:sz w:val="22"/>
                <w:szCs w:val="22"/>
              </w:rPr>
            </w:pPr>
            <w:r>
              <w:rPr>
                <w:rFonts w:ascii="Arial" w:hAnsi="Arial" w:cs="Arial"/>
                <w:sz w:val="22"/>
                <w:szCs w:val="22"/>
              </w:rPr>
              <w:t>16</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72EB" w:rsidRDefault="00F472EB" w:rsidP="000A5138">
            <w:pPr>
              <w:keepNext/>
              <w:snapToGrid w:val="0"/>
              <w:rPr>
                <w:rFonts w:ascii="Arial" w:hAnsi="Arial" w:cs="Arial"/>
                <w:sz w:val="22"/>
                <w:szCs w:val="22"/>
              </w:rPr>
            </w:pPr>
            <w:r>
              <w:rPr>
                <w:rFonts w:ascii="Arial" w:hAnsi="Arial" w:cs="Arial"/>
                <w:sz w:val="22"/>
                <w:szCs w:val="22"/>
              </w:rPr>
              <w:t>Codice fiscale del rappresentante delegato per l’unità produttiva</w:t>
            </w:r>
          </w:p>
        </w:tc>
      </w:tr>
    </w:tbl>
    <w:p w:rsidR="00F472EB" w:rsidRDefault="00F472EB" w:rsidP="00F472EB">
      <w:pPr>
        <w:spacing w:after="120"/>
      </w:pPr>
    </w:p>
    <w:p w:rsidR="004C5CE2" w:rsidRDefault="004C5CE2">
      <w:pPr>
        <w:spacing w:after="120"/>
        <w:rPr>
          <w:rFonts w:ascii="Arial" w:hAnsi="Arial" w:cs="Arial"/>
          <w:sz w:val="22"/>
          <w:szCs w:val="22"/>
        </w:rPr>
      </w:pPr>
    </w:p>
    <w:p w:rsidR="004C5CE2" w:rsidRPr="001B3664" w:rsidRDefault="009C1A89" w:rsidP="001B3664">
      <w:pPr>
        <w:pStyle w:val="Titolo4"/>
        <w:rPr>
          <w:rFonts w:ascii="Arial" w:hAnsi="Arial" w:cs="Arial"/>
          <w:sz w:val="22"/>
          <w:szCs w:val="22"/>
        </w:rPr>
      </w:pPr>
      <w:bookmarkStart w:id="89" w:name="_Toc358814780"/>
      <w:bookmarkStart w:id="90" w:name="_Toc382836957"/>
      <w:r>
        <w:rPr>
          <w:rFonts w:ascii="Arial" w:hAnsi="Arial" w:cs="Arial"/>
          <w:sz w:val="22"/>
          <w:szCs w:val="22"/>
        </w:rPr>
        <w:t>SIBWSSezioneTerritorio</w:t>
      </w:r>
      <w:bookmarkEnd w:id="89"/>
      <w:bookmarkEnd w:id="90"/>
    </w:p>
    <w:p w:rsidR="00916873" w:rsidRDefault="00916873">
      <w:pPr>
        <w:spacing w:after="120"/>
        <w:rPr>
          <w:rFonts w:ascii="Arial" w:hAnsi="Arial" w:cs="Arial"/>
          <w:sz w:val="22"/>
          <w:szCs w:val="22"/>
        </w:rPr>
      </w:pPr>
    </w:p>
    <w:p w:rsidR="004C5CE2" w:rsidRPr="001B3664" w:rsidRDefault="0058012E">
      <w:pPr>
        <w:spacing w:after="120"/>
        <w:rPr>
          <w:rFonts w:ascii="Arial" w:hAnsi="Arial" w:cs="Arial"/>
          <w:sz w:val="22"/>
          <w:szCs w:val="22"/>
        </w:rPr>
      </w:pPr>
      <w:r>
        <w:rPr>
          <w:rFonts w:ascii="Arial" w:hAnsi="Arial" w:cs="Arial"/>
          <w:sz w:val="22"/>
          <w:szCs w:val="22"/>
        </w:rPr>
        <w:t>Struttura riportante i dati delle particelle</w:t>
      </w:r>
    </w:p>
    <w:tbl>
      <w:tblPr>
        <w:tblW w:w="0" w:type="auto"/>
        <w:tblInd w:w="70" w:type="dxa"/>
        <w:tblCellMar>
          <w:left w:w="70" w:type="dxa"/>
          <w:right w:w="70" w:type="dxa"/>
        </w:tblCellMar>
        <w:tblLook w:val="0000"/>
      </w:tblPr>
      <w:tblGrid>
        <w:gridCol w:w="2453"/>
        <w:gridCol w:w="663"/>
        <w:gridCol w:w="593"/>
        <w:gridCol w:w="556"/>
        <w:gridCol w:w="4479"/>
      </w:tblGrid>
      <w:tr w:rsidR="004C5CE2" w:rsidTr="00F952D6">
        <w:trPr>
          <w:trHeight w:val="225"/>
          <w:tblHeader/>
        </w:trPr>
        <w:tc>
          <w:tcPr>
            <w:tcW w:w="0" w:type="auto"/>
            <w:gridSpan w:val="4"/>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w:t>
            </w:r>
            <w:r w:rsidR="009C1A89">
              <w:rPr>
                <w:rFonts w:ascii="Arial" w:hAnsi="Arial" w:cs="Arial"/>
                <w:b/>
                <w:color w:val="0000FF"/>
                <w:sz w:val="22"/>
                <w:szCs w:val="22"/>
              </w:rPr>
              <w:t>Sezione</w:t>
            </w:r>
            <w:r>
              <w:rPr>
                <w:rFonts w:ascii="Arial" w:hAnsi="Arial" w:cs="Arial"/>
                <w:b/>
                <w:color w:val="0000FF"/>
                <w:sz w:val="22"/>
                <w:szCs w:val="22"/>
              </w:rPr>
              <w:t>Territorio</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rsidTr="00F952D6">
        <w:trPr>
          <w:trHeight w:val="225"/>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lastRenderedPageBreak/>
              <w:t>Nome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0" w:type="auto"/>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idProgressivoUP</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keepNext/>
              <w:snapToGrid w:val="0"/>
              <w:jc w:val="center"/>
              <w:rPr>
                <w:rFonts w:ascii="Arial" w:hAnsi="Arial" w:cs="Arial"/>
                <w:bCs/>
                <w:sz w:val="20"/>
                <w:szCs w:val="20"/>
              </w:rPr>
            </w:pPr>
            <w:r w:rsidRPr="00A81507">
              <w:rPr>
                <w:rFonts w:ascii="Arial" w:hAnsi="Arial" w:cs="Arial"/>
                <w:bCs/>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Riferimento al progressivo dell’unità produttiva</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codiceBelfiore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keepNext/>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Riferimenti catastali della particella. Codice Belfiore del comune</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sezione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Riferimenti catastali della particella. Sezione della mappa catastale</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foglio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 xml:space="preserve">Riferimenti catastali della particella. Foglio della mappa catastale </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particella</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Riferimenti catastali della particella. Numero di particella</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subalterno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Riferimenti catastali della particella. Codice subalterno della particella</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titoloPossesso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F344A6">
            <w:pPr>
              <w:keepNext/>
              <w:snapToGrid w:val="0"/>
              <w:jc w:val="center"/>
              <w:rPr>
                <w:rFonts w:ascii="Arial" w:hAnsi="Arial" w:cs="Arial"/>
                <w:sz w:val="20"/>
                <w:szCs w:val="20"/>
              </w:rPr>
            </w:pPr>
            <w:r>
              <w:rPr>
                <w:rFonts w:ascii="Arial" w:hAnsi="Arial" w:cs="Arial"/>
                <w:sz w:val="20"/>
                <w:szCs w:val="20"/>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Titolo di possesso</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shd w:val="clear" w:color="auto" w:fill="FFFF00"/>
              </w:rPr>
            </w:pPr>
            <w:r w:rsidRPr="00A81507">
              <w:rPr>
                <w:rFonts w:ascii="Arial" w:hAnsi="Arial" w:cs="Arial"/>
                <w:sz w:val="20"/>
                <w:szCs w:val="20"/>
              </w:rPr>
              <w:t>superficie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0E23CF">
            <w:pPr>
              <w:keepNext/>
              <w:snapToGrid w:val="0"/>
              <w:jc w:val="center"/>
              <w:rPr>
                <w:rFonts w:ascii="Arial" w:hAnsi="Arial" w:cs="Arial"/>
                <w:sz w:val="20"/>
                <w:szCs w:val="20"/>
                <w:shd w:val="clear" w:color="auto" w:fill="FFFF0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1174FB">
            <w:pPr>
              <w:keepNext/>
              <w:snapToGrid w:val="0"/>
              <w:rPr>
                <w:rFonts w:ascii="Arial" w:hAnsi="Arial" w:cs="Arial"/>
                <w:sz w:val="20"/>
                <w:szCs w:val="20"/>
              </w:rPr>
            </w:pPr>
            <w:r>
              <w:rPr>
                <w:rFonts w:ascii="Arial" w:hAnsi="Arial" w:cs="Arial"/>
                <w:sz w:val="20"/>
                <w:szCs w:val="20"/>
              </w:rPr>
              <w:t>Superficie ammissibile per il macrouso</w:t>
            </w:r>
            <w:r w:rsidRPr="00A81507">
              <w:rPr>
                <w:rFonts w:ascii="Arial" w:hAnsi="Arial" w:cs="Arial"/>
                <w:sz w:val="20"/>
                <w:szCs w:val="20"/>
              </w:rPr>
              <w:t xml:space="preserve"> (in mq)</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superficieBiologico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Superficie coltivata con metodo biolgico (in mq)</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superficieConvenzionale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Superficie coltivazioni convenzionali (in mq)</w:t>
            </w:r>
          </w:p>
        </w:tc>
      </w:tr>
      <w:tr w:rsidR="00764D21"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764D21" w:rsidRPr="00A81507" w:rsidRDefault="00764D21">
            <w:pPr>
              <w:pStyle w:val="Intestazione"/>
              <w:keepNext/>
              <w:snapToGrid w:val="0"/>
              <w:rPr>
                <w:rFonts w:ascii="Arial" w:hAnsi="Arial" w:cs="Arial"/>
                <w:sz w:val="20"/>
                <w:szCs w:val="20"/>
              </w:rPr>
            </w:pPr>
            <w:r w:rsidRPr="00A81507">
              <w:rPr>
                <w:rFonts w:ascii="Arial" w:hAnsi="Arial" w:cs="Arial"/>
                <w:sz w:val="20"/>
                <w:szCs w:val="20"/>
              </w:rPr>
              <w:t>appezzamento</w:t>
            </w:r>
          </w:p>
        </w:tc>
        <w:tc>
          <w:tcPr>
            <w:tcW w:w="0" w:type="auto"/>
            <w:tcBorders>
              <w:top w:val="single" w:sz="4" w:space="0" w:color="000000"/>
              <w:left w:val="single" w:sz="4" w:space="0" w:color="000000"/>
              <w:bottom w:val="single" w:sz="4" w:space="0" w:color="000000"/>
            </w:tcBorders>
            <w:shd w:val="clear" w:color="auto" w:fill="auto"/>
            <w:vAlign w:val="center"/>
          </w:tcPr>
          <w:p w:rsidR="00764D21" w:rsidRPr="00A81507" w:rsidRDefault="00764D21"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764D21" w:rsidRPr="00A81507" w:rsidRDefault="00764D21">
            <w:pPr>
              <w:keepNext/>
              <w:snapToGrid w:val="0"/>
              <w:jc w:val="center"/>
              <w:rPr>
                <w:rFonts w:ascii="Arial" w:hAnsi="Arial" w:cs="Arial"/>
                <w:sz w:val="20"/>
                <w:szCs w:val="20"/>
              </w:rPr>
            </w:pPr>
            <w:r w:rsidRPr="00A81507">
              <w:rPr>
                <w:rFonts w:ascii="Arial" w:hAnsi="Arial" w:cs="Arial"/>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764D21" w:rsidRPr="00A81507" w:rsidRDefault="00764D21">
            <w:pPr>
              <w:keepNext/>
              <w:snapToGrid w:val="0"/>
              <w:jc w:val="center"/>
              <w:rPr>
                <w:rFonts w:ascii="Arial" w:hAnsi="Arial" w:cs="Arial"/>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764D21" w:rsidRPr="00A81507" w:rsidRDefault="00131ACB">
            <w:pPr>
              <w:keepNext/>
              <w:snapToGrid w:val="0"/>
              <w:rPr>
                <w:rFonts w:ascii="Arial" w:hAnsi="Arial" w:cs="Arial"/>
                <w:sz w:val="20"/>
                <w:szCs w:val="20"/>
              </w:rPr>
            </w:pPr>
            <w:r w:rsidRPr="00A81507">
              <w:rPr>
                <w:rFonts w:ascii="Arial" w:hAnsi="Arial" w:cs="Arial"/>
                <w:sz w:val="20"/>
                <w:szCs w:val="20"/>
              </w:rPr>
              <w:t>Numero di appezzamento</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shd w:val="clear" w:color="auto" w:fill="FFFF00"/>
              </w:rPr>
            </w:pPr>
            <w:r w:rsidRPr="00A81507">
              <w:rPr>
                <w:rFonts w:ascii="Arial" w:hAnsi="Arial" w:cs="Arial"/>
                <w:sz w:val="20"/>
                <w:szCs w:val="20"/>
              </w:rPr>
              <w:t>codiceMacrouso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shd w:val="clear" w:color="auto" w:fill="FFFF0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0E23CF" w:rsidP="00EE50A8">
            <w:pPr>
              <w:keepNext/>
              <w:snapToGrid w:val="0"/>
              <w:rPr>
                <w:rFonts w:ascii="Arial" w:hAnsi="Arial" w:cs="Arial"/>
                <w:sz w:val="20"/>
                <w:szCs w:val="20"/>
                <w:shd w:val="clear" w:color="auto" w:fill="FFFF00"/>
              </w:rPr>
            </w:pPr>
            <w:r w:rsidRPr="00A81507">
              <w:rPr>
                <w:rFonts w:ascii="Arial" w:hAnsi="Arial" w:cs="Arial"/>
                <w:sz w:val="20"/>
                <w:szCs w:val="20"/>
              </w:rPr>
              <w:t xml:space="preserve">Codice </w:t>
            </w:r>
            <w:r w:rsidR="0058012E" w:rsidRPr="00A81507">
              <w:rPr>
                <w:rFonts w:ascii="Arial" w:hAnsi="Arial" w:cs="Arial"/>
                <w:sz w:val="20"/>
                <w:szCs w:val="20"/>
              </w:rPr>
              <w:t>Macrouso della particella o porzione come</w:t>
            </w:r>
            <w:r w:rsidR="00156A8A" w:rsidRPr="00A81507">
              <w:rPr>
                <w:rFonts w:ascii="Arial" w:hAnsi="Arial" w:cs="Arial"/>
                <w:sz w:val="20"/>
                <w:szCs w:val="20"/>
              </w:rPr>
              <w:t xml:space="preserve"> da </w:t>
            </w:r>
            <w:fldSimple w:instr=" REF _Ref358813776 \h  \* MERGEFORMAT ">
              <w:r w:rsidR="00EE50A8" w:rsidRPr="00A81507">
                <w:rPr>
                  <w:rFonts w:ascii="Arial" w:hAnsi="Arial" w:cs="Arial"/>
                  <w:sz w:val="20"/>
                  <w:szCs w:val="20"/>
                </w:rPr>
                <w:t>Tabella 1.9.18 Codici Macrousi, Prodotti e Varietà</w:t>
              </w:r>
            </w:fldSimple>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shd w:val="clear" w:color="auto" w:fill="FFFF00"/>
              </w:rPr>
            </w:pPr>
            <w:r w:rsidRPr="00A81507">
              <w:rPr>
                <w:rFonts w:ascii="Arial" w:hAnsi="Arial" w:cs="Arial"/>
                <w:sz w:val="20"/>
                <w:szCs w:val="20"/>
              </w:rPr>
              <w:t>codice</w:t>
            </w:r>
            <w:r w:rsidR="000E23CF" w:rsidRPr="00A81507">
              <w:rPr>
                <w:rFonts w:ascii="Arial" w:hAnsi="Arial" w:cs="Arial"/>
                <w:sz w:val="20"/>
                <w:szCs w:val="20"/>
              </w:rPr>
              <w:t>Prod</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shd w:val="clear" w:color="auto" w:fill="FFFF0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shd w:val="clear" w:color="auto" w:fill="FFFF0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0E23CF" w:rsidP="001B3664">
            <w:pPr>
              <w:keepNext/>
              <w:snapToGrid w:val="0"/>
              <w:rPr>
                <w:rFonts w:ascii="Arial" w:hAnsi="Arial" w:cs="Arial"/>
                <w:sz w:val="20"/>
                <w:szCs w:val="20"/>
                <w:shd w:val="clear" w:color="auto" w:fill="FFFF00"/>
              </w:rPr>
            </w:pPr>
            <w:r w:rsidRPr="00A81507">
              <w:rPr>
                <w:rFonts w:ascii="Arial" w:hAnsi="Arial" w:cs="Arial"/>
                <w:sz w:val="20"/>
                <w:szCs w:val="20"/>
              </w:rPr>
              <w:t>Codice Prodotto della particella o porzione</w:t>
            </w:r>
            <w:r w:rsidR="00C82B12" w:rsidRPr="00A81507">
              <w:rPr>
                <w:rFonts w:ascii="Arial" w:hAnsi="Arial" w:cs="Arial"/>
                <w:sz w:val="20"/>
                <w:szCs w:val="20"/>
              </w:rPr>
              <w:t xml:space="preserve"> come da </w:t>
            </w:r>
            <w:fldSimple w:instr=" REF _Ref358813776 \h  \* MERGEFORMAT ">
              <w:r w:rsidR="00C82B12" w:rsidRPr="00A81507">
                <w:rPr>
                  <w:rFonts w:ascii="Arial" w:hAnsi="Arial" w:cs="Arial"/>
                  <w:sz w:val="20"/>
                  <w:szCs w:val="20"/>
                </w:rPr>
                <w:t>Tabella 1.9.18 Codici Macrousi, Prodotti e Varietà</w:t>
              </w:r>
            </w:fldSimple>
          </w:p>
        </w:tc>
      </w:tr>
      <w:tr w:rsidR="000E23CF"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0E23CF" w:rsidRPr="00A81507" w:rsidRDefault="000E23CF">
            <w:pPr>
              <w:pStyle w:val="Intestazione"/>
              <w:keepNext/>
              <w:snapToGrid w:val="0"/>
              <w:rPr>
                <w:rFonts w:ascii="Arial" w:hAnsi="Arial" w:cs="Arial"/>
                <w:sz w:val="20"/>
                <w:szCs w:val="20"/>
              </w:rPr>
            </w:pPr>
            <w:r w:rsidRPr="00A81507">
              <w:rPr>
                <w:rFonts w:ascii="Arial" w:hAnsi="Arial" w:cs="Arial"/>
                <w:sz w:val="20"/>
                <w:szCs w:val="20"/>
              </w:rPr>
              <w:t>codiceVari</w:t>
            </w:r>
          </w:p>
        </w:tc>
        <w:tc>
          <w:tcPr>
            <w:tcW w:w="0" w:type="auto"/>
            <w:tcBorders>
              <w:top w:val="single" w:sz="4" w:space="0" w:color="000000"/>
              <w:left w:val="single" w:sz="4" w:space="0" w:color="000000"/>
              <w:bottom w:val="single" w:sz="4" w:space="0" w:color="000000"/>
            </w:tcBorders>
            <w:shd w:val="clear" w:color="auto" w:fill="auto"/>
            <w:vAlign w:val="center"/>
          </w:tcPr>
          <w:p w:rsidR="000E23CF" w:rsidRPr="00A81507" w:rsidRDefault="000E23CF"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0E23CF" w:rsidRPr="00A81507" w:rsidRDefault="000E23CF">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0E23CF" w:rsidRPr="00A81507" w:rsidRDefault="000E23CF">
            <w:pPr>
              <w:keepNext/>
              <w:snapToGrid w:val="0"/>
              <w:jc w:val="center"/>
              <w:rPr>
                <w:rFonts w:ascii="Arial" w:hAnsi="Arial" w:cs="Arial"/>
                <w:sz w:val="20"/>
                <w:szCs w:val="20"/>
              </w:rPr>
            </w:pPr>
            <w:r w:rsidRPr="00A81507">
              <w:rPr>
                <w:rFonts w:ascii="Arial" w:hAnsi="Arial" w:cs="Arial"/>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E23CF" w:rsidRPr="00A81507" w:rsidRDefault="000E23CF" w:rsidP="001B3664">
            <w:pPr>
              <w:keepNext/>
              <w:snapToGrid w:val="0"/>
              <w:rPr>
                <w:rFonts w:ascii="Arial" w:hAnsi="Arial" w:cs="Arial"/>
                <w:sz w:val="20"/>
                <w:szCs w:val="20"/>
              </w:rPr>
            </w:pPr>
            <w:r w:rsidRPr="00A81507">
              <w:rPr>
                <w:rFonts w:ascii="Arial" w:hAnsi="Arial" w:cs="Arial"/>
                <w:sz w:val="20"/>
                <w:szCs w:val="20"/>
              </w:rPr>
              <w:t>Codice Varietà della particella o porzione</w:t>
            </w:r>
            <w:r w:rsidR="00C82B12" w:rsidRPr="00A81507">
              <w:rPr>
                <w:rFonts w:ascii="Arial" w:hAnsi="Arial" w:cs="Arial"/>
                <w:sz w:val="20"/>
                <w:szCs w:val="20"/>
              </w:rPr>
              <w:t xml:space="preserve"> come da </w:t>
            </w:r>
            <w:fldSimple w:instr=" REF _Ref358813776 \h  \* MERGEFORMAT ">
              <w:r w:rsidR="00C82B12" w:rsidRPr="00A81507">
                <w:rPr>
                  <w:rFonts w:ascii="Arial" w:hAnsi="Arial" w:cs="Arial"/>
                  <w:sz w:val="20"/>
                  <w:szCs w:val="20"/>
                </w:rPr>
                <w:t>Tabella 1.9.18 Codici Macrous</w:t>
              </w:r>
              <w:r w:rsidR="006F2992">
                <w:rPr>
                  <w:rFonts w:ascii="Arial" w:hAnsi="Arial" w:cs="Arial"/>
                  <w:sz w:val="20"/>
                  <w:szCs w:val="20"/>
                </w:rPr>
                <w:t>o</w:t>
              </w:r>
              <w:r w:rsidR="00C82B12" w:rsidRPr="00A81507">
                <w:rPr>
                  <w:rFonts w:ascii="Arial" w:hAnsi="Arial" w:cs="Arial"/>
                  <w:sz w:val="20"/>
                  <w:szCs w:val="20"/>
                </w:rPr>
                <w:t>, Prodott</w:t>
              </w:r>
              <w:r w:rsidR="006F2992">
                <w:rPr>
                  <w:rFonts w:ascii="Arial" w:hAnsi="Arial" w:cs="Arial"/>
                  <w:sz w:val="20"/>
                  <w:szCs w:val="20"/>
                </w:rPr>
                <w:t>o</w:t>
              </w:r>
              <w:r w:rsidR="00C82B12" w:rsidRPr="00A81507">
                <w:rPr>
                  <w:rFonts w:ascii="Arial" w:hAnsi="Arial" w:cs="Arial"/>
                  <w:sz w:val="20"/>
                  <w:szCs w:val="20"/>
                </w:rPr>
                <w:t xml:space="preserve"> e Varietà</w:t>
              </w:r>
            </w:fldSimple>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dataPrimaNotifica</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Data della prima Notifica riguardante la particella</w:t>
            </w:r>
            <w:r w:rsidR="00E90003">
              <w:rPr>
                <w:rFonts w:ascii="Arial" w:hAnsi="Arial" w:cs="Arial"/>
                <w:sz w:val="20"/>
                <w:szCs w:val="20"/>
              </w:rPr>
              <w:t>. In output può assumere il valore 31/12/</w:t>
            </w:r>
            <w:r w:rsidR="006A321F">
              <w:rPr>
                <w:rFonts w:ascii="Arial" w:hAnsi="Arial" w:cs="Arial"/>
                <w:sz w:val="20"/>
                <w:szCs w:val="20"/>
              </w:rPr>
              <w:t>9</w:t>
            </w:r>
            <w:r w:rsidR="00E90003">
              <w:rPr>
                <w:rFonts w:ascii="Arial" w:hAnsi="Arial" w:cs="Arial"/>
                <w:sz w:val="20"/>
                <w:szCs w:val="20"/>
              </w:rPr>
              <w:t>999 per indicare che la data non è presente in base dati.</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fineConversione</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Numero di mesi di fine conversione (se significativi)</w:t>
            </w:r>
          </w:p>
        </w:tc>
      </w:tr>
      <w:tr w:rsidR="004C5CE2" w:rsidTr="00F952D6">
        <w:trPr>
          <w:trHeight w:val="373"/>
        </w:trPr>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pStyle w:val="Intestazione"/>
              <w:keepNext/>
              <w:snapToGrid w:val="0"/>
              <w:rPr>
                <w:rFonts w:ascii="Arial" w:hAnsi="Arial" w:cs="Arial"/>
                <w:sz w:val="20"/>
                <w:szCs w:val="20"/>
              </w:rPr>
            </w:pPr>
            <w:r w:rsidRPr="00A81507">
              <w:rPr>
                <w:rFonts w:ascii="Arial" w:hAnsi="Arial" w:cs="Arial"/>
                <w:sz w:val="20"/>
                <w:szCs w:val="20"/>
              </w:rPr>
              <w:t>riconoscimentoRetroattivo</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rsidP="004B4C5E">
            <w:pPr>
              <w:snapToGrid w:val="0"/>
              <w:jc w:val="center"/>
              <w:rPr>
                <w:rFonts w:ascii="Arial" w:hAnsi="Arial" w:cs="Arial"/>
                <w:sz w:val="20"/>
                <w:szCs w:val="20"/>
              </w:rPr>
            </w:pPr>
            <w:r w:rsidRPr="00A81507">
              <w:rPr>
                <w:rFonts w:ascii="Arial" w:hAnsi="Arial" w:cs="Arial"/>
                <w:sz w:val="20"/>
                <w:szCs w:val="20"/>
              </w:rPr>
              <w:t>String</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0..1</w:t>
            </w:r>
          </w:p>
        </w:tc>
        <w:tc>
          <w:tcPr>
            <w:tcW w:w="0" w:type="auto"/>
            <w:tcBorders>
              <w:top w:val="single" w:sz="4" w:space="0" w:color="000000"/>
              <w:left w:val="single" w:sz="4" w:space="0" w:color="000000"/>
              <w:bottom w:val="single" w:sz="4" w:space="0" w:color="000000"/>
            </w:tcBorders>
            <w:shd w:val="clear" w:color="auto" w:fill="auto"/>
            <w:vAlign w:val="center"/>
          </w:tcPr>
          <w:p w:rsidR="004C5CE2" w:rsidRPr="00A81507" w:rsidRDefault="0058012E">
            <w:pPr>
              <w:keepNext/>
              <w:snapToGrid w:val="0"/>
              <w:jc w:val="center"/>
              <w:rPr>
                <w:rFonts w:ascii="Arial" w:hAnsi="Arial" w:cs="Arial"/>
                <w:sz w:val="20"/>
                <w:szCs w:val="20"/>
              </w:rPr>
            </w:pPr>
            <w:r w:rsidRPr="00A81507">
              <w:rPr>
                <w:rFonts w:ascii="Arial" w:hAnsi="Arial" w:cs="Arial"/>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A81507" w:rsidRDefault="0058012E">
            <w:pPr>
              <w:keepNext/>
              <w:snapToGrid w:val="0"/>
              <w:rPr>
                <w:rFonts w:ascii="Arial" w:hAnsi="Arial" w:cs="Arial"/>
                <w:sz w:val="20"/>
                <w:szCs w:val="20"/>
              </w:rPr>
            </w:pPr>
            <w:r w:rsidRPr="00A81507">
              <w:rPr>
                <w:rFonts w:ascii="Arial" w:hAnsi="Arial" w:cs="Arial"/>
                <w:sz w:val="20"/>
                <w:szCs w:val="20"/>
              </w:rPr>
              <w:t>Numero di mesi di riconoscimento retroattivo (se significativi)</w:t>
            </w:r>
          </w:p>
        </w:tc>
      </w:tr>
    </w:tbl>
    <w:p w:rsidR="004C5CE2" w:rsidRDefault="004C5CE2">
      <w:pPr>
        <w:spacing w:after="120"/>
      </w:pPr>
    </w:p>
    <w:p w:rsidR="004C5CE2" w:rsidRDefault="004C5CE2">
      <w:pPr>
        <w:spacing w:after="120"/>
      </w:pPr>
    </w:p>
    <w:p w:rsidR="004C5CE2" w:rsidRDefault="00B40F9C">
      <w:pPr>
        <w:pStyle w:val="Titolo4"/>
        <w:rPr>
          <w:rFonts w:ascii="Arial" w:hAnsi="Arial" w:cs="Arial"/>
          <w:sz w:val="22"/>
          <w:szCs w:val="22"/>
        </w:rPr>
      </w:pPr>
      <w:bookmarkStart w:id="91" w:name="_Ref325036601"/>
      <w:bookmarkStart w:id="92" w:name="_Ref325036528"/>
      <w:bookmarkStart w:id="93" w:name="_Toc358814781"/>
      <w:r>
        <w:rPr>
          <w:rFonts w:ascii="Arial" w:hAnsi="Arial" w:cs="Arial"/>
          <w:sz w:val="22"/>
          <w:szCs w:val="22"/>
        </w:rPr>
        <w:br w:type="page"/>
      </w:r>
      <w:bookmarkStart w:id="94" w:name="_Toc382836958"/>
      <w:r w:rsidR="0058012E">
        <w:rPr>
          <w:rFonts w:ascii="Arial" w:hAnsi="Arial" w:cs="Arial"/>
          <w:sz w:val="22"/>
          <w:szCs w:val="22"/>
        </w:rPr>
        <w:lastRenderedPageBreak/>
        <w:t>SIBWS</w:t>
      </w:r>
      <w:r w:rsidR="009C1A89">
        <w:rPr>
          <w:rFonts w:ascii="Arial" w:hAnsi="Arial" w:cs="Arial"/>
          <w:sz w:val="22"/>
          <w:szCs w:val="22"/>
        </w:rPr>
        <w:t>Sezione</w:t>
      </w:r>
      <w:r w:rsidR="0058012E">
        <w:rPr>
          <w:rFonts w:ascii="Arial" w:hAnsi="Arial" w:cs="Arial"/>
          <w:sz w:val="22"/>
          <w:szCs w:val="22"/>
        </w:rPr>
        <w:t>Struttur</w:t>
      </w:r>
      <w:bookmarkEnd w:id="91"/>
      <w:bookmarkEnd w:id="92"/>
      <w:r w:rsidR="009C1A89">
        <w:rPr>
          <w:rFonts w:ascii="Arial" w:hAnsi="Arial" w:cs="Arial"/>
          <w:sz w:val="22"/>
          <w:szCs w:val="22"/>
        </w:rPr>
        <w:t>e</w:t>
      </w:r>
      <w:bookmarkEnd w:id="93"/>
      <w:bookmarkEnd w:id="94"/>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dati riportante le informazioni delle strutture</w:t>
      </w:r>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34"/>
        <w:gridCol w:w="544"/>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w:t>
            </w:r>
            <w:r w:rsidR="00E53E01">
              <w:rPr>
                <w:rFonts w:ascii="Arial" w:hAnsi="Arial" w:cs="Arial"/>
                <w:b/>
                <w:color w:val="0000FF"/>
                <w:sz w:val="22"/>
                <w:szCs w:val="22"/>
              </w:rPr>
              <w:t>Sezione</w:t>
            </w:r>
            <w:r>
              <w:rPr>
                <w:rFonts w:ascii="Arial" w:hAnsi="Arial" w:cs="Arial"/>
                <w:b/>
                <w:color w:val="0000FF"/>
                <w:sz w:val="22"/>
                <w:szCs w:val="22"/>
              </w:rPr>
              <w:t>Struttur</w:t>
            </w:r>
            <w:r w:rsidR="00E53E01">
              <w:rPr>
                <w:rFonts w:ascii="Arial" w:hAnsi="Arial" w:cs="Arial"/>
                <w:b/>
                <w:color w:val="0000FF"/>
                <w:sz w:val="22"/>
                <w:szCs w:val="22"/>
              </w:rPr>
              <w:t>e</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idProgressivoUP</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Riferimento al progressivo dell’unità produttiva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codiceAttivita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Codifica dell’attività come da Tabella 1.9.5</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codiceTipologia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Codifica delle tipologie di azienda come da Tabella 1.9.6</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codiceBelfiore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4</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su cui insiste la struttura. Codice Belfiore del comune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sezione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Sezione della mappa catastale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foglio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6A3AEC">
            <w:pPr>
              <w:keepNext/>
              <w:snapToGrid w:val="0"/>
              <w:jc w:val="center"/>
              <w:rPr>
                <w:rFonts w:ascii="Arial" w:hAnsi="Arial" w:cs="Arial"/>
                <w:sz w:val="22"/>
                <w:szCs w:val="22"/>
              </w:rPr>
            </w:pPr>
            <w:r>
              <w:rPr>
                <w:rFonts w:ascii="Arial" w:hAnsi="Arial" w:cs="Arial"/>
                <w:sz w:val="22"/>
                <w:szCs w:val="22"/>
              </w:rPr>
              <w:t>0..</w:t>
            </w:r>
            <w:r w:rsidR="0058012E">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 xml:space="preserve">Riferimenti catastali della particella. Foglio della mappa catastale </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particella</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6A3AEC">
            <w:pPr>
              <w:keepNext/>
              <w:snapToGrid w:val="0"/>
              <w:jc w:val="center"/>
              <w:rPr>
                <w:rFonts w:ascii="Arial" w:hAnsi="Arial" w:cs="Arial"/>
                <w:sz w:val="22"/>
                <w:szCs w:val="22"/>
              </w:rPr>
            </w:pPr>
            <w:r>
              <w:rPr>
                <w:rFonts w:ascii="Arial" w:hAnsi="Arial" w:cs="Arial"/>
                <w:sz w:val="22"/>
                <w:szCs w:val="22"/>
              </w:rPr>
              <w:t>0..</w:t>
            </w:r>
            <w:r w:rsidR="0058012E">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5</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Numero di particella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subalterno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4</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Codice subalterno della particella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indirizzo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250</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Indirizzo della struttura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titoloPossesso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Titolo di possesso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utilizzo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4C5CE2" w:rsidP="00542416">
            <w:pPr>
              <w:keepNext/>
              <w:snapToGrid w:val="0"/>
              <w:rPr>
                <w:rFonts w:ascii="Arial" w:hAnsi="Arial" w:cs="Arial"/>
                <w:sz w:val="22"/>
                <w:szCs w:val="22"/>
              </w:rPr>
            </w:pP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Utilizzo principale della struttura</w:t>
            </w:r>
            <w:r w:rsidR="000A65BF">
              <w:rPr>
                <w:rFonts w:ascii="Arial" w:hAnsi="Arial" w:cs="Arial"/>
                <w:sz w:val="22"/>
                <w:szCs w:val="22"/>
              </w:rPr>
              <w:t>, come da tabella</w:t>
            </w:r>
            <w:r w:rsidR="0098617E">
              <w:rPr>
                <w:rFonts w:ascii="Arial" w:hAnsi="Arial" w:cs="Arial"/>
                <w:sz w:val="22"/>
                <w:szCs w:val="22"/>
              </w:rPr>
              <w:t xml:space="preserve"> 1.9.19</w:t>
            </w:r>
            <w:r w:rsidR="000A65BF">
              <w:rPr>
                <w:rFonts w:ascii="Arial" w:hAnsi="Arial" w:cs="Arial"/>
                <w:sz w:val="22"/>
                <w:szCs w:val="22"/>
              </w:rPr>
              <w:t xml:space="preserve"> </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superficie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Superficie della struttura in mq</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metodo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3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30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Metodo di produzione</w:t>
            </w:r>
            <w:r w:rsidR="00B040CB">
              <w:rPr>
                <w:rFonts w:ascii="Arial" w:hAnsi="Arial" w:cs="Arial"/>
                <w:sz w:val="22"/>
                <w:szCs w:val="22"/>
              </w:rPr>
              <w:t xml:space="preserve">, Assume uno dei seguenti valori: </w:t>
            </w:r>
            <w:r w:rsidR="00B040CB" w:rsidRPr="008D4498">
              <w:rPr>
                <w:rFonts w:ascii="Arial" w:hAnsi="Arial" w:cs="Arial"/>
                <w:sz w:val="22"/>
                <w:szCs w:val="22"/>
              </w:rPr>
              <w:t>BIOLOGICO</w:t>
            </w:r>
            <w:r w:rsidR="00B040CB">
              <w:rPr>
                <w:rFonts w:ascii="Arial" w:hAnsi="Arial" w:cs="Arial"/>
                <w:sz w:val="22"/>
                <w:szCs w:val="22"/>
              </w:rPr>
              <w:t xml:space="preserve">, </w:t>
            </w:r>
            <w:r w:rsidR="00B040CB" w:rsidRPr="008D4498">
              <w:rPr>
                <w:rFonts w:ascii="Arial" w:hAnsi="Arial" w:cs="Arial"/>
                <w:sz w:val="22"/>
                <w:szCs w:val="22"/>
              </w:rPr>
              <w:t>CONVENZIONALE</w:t>
            </w:r>
            <w:r w:rsidR="00B040CB">
              <w:rPr>
                <w:rFonts w:ascii="Arial" w:hAnsi="Arial" w:cs="Arial"/>
                <w:sz w:val="22"/>
                <w:szCs w:val="22"/>
              </w:rPr>
              <w:t xml:space="preserve">, </w:t>
            </w:r>
            <w:r w:rsidR="00B040CB" w:rsidRPr="008D4498">
              <w:rPr>
                <w:rFonts w:ascii="Arial" w:hAnsi="Arial" w:cs="Arial"/>
                <w:sz w:val="22"/>
                <w:szCs w:val="22"/>
              </w:rPr>
              <w:t>MISTO/PROMISCUO</w:t>
            </w:r>
          </w:p>
        </w:tc>
      </w:tr>
    </w:tbl>
    <w:p w:rsidR="004C5CE2" w:rsidRDefault="004C5CE2">
      <w:pPr>
        <w:spacing w:after="120"/>
      </w:pPr>
    </w:p>
    <w:p w:rsidR="004C5CE2" w:rsidRDefault="0058012E">
      <w:pPr>
        <w:pStyle w:val="Titolo4"/>
        <w:rPr>
          <w:rFonts w:ascii="Arial" w:hAnsi="Arial" w:cs="Arial"/>
          <w:sz w:val="22"/>
          <w:szCs w:val="22"/>
        </w:rPr>
      </w:pPr>
      <w:bookmarkStart w:id="95" w:name="_Ref325037140"/>
      <w:bookmarkStart w:id="96" w:name="_Ref325037097"/>
      <w:bookmarkStart w:id="97" w:name="_Toc358814782"/>
      <w:bookmarkStart w:id="98" w:name="_Toc382836959"/>
      <w:r>
        <w:rPr>
          <w:rFonts w:ascii="Arial" w:hAnsi="Arial" w:cs="Arial"/>
          <w:sz w:val="22"/>
          <w:szCs w:val="22"/>
        </w:rPr>
        <w:lastRenderedPageBreak/>
        <w:t>SIBWS</w:t>
      </w:r>
      <w:r w:rsidR="00441D1B">
        <w:rPr>
          <w:rFonts w:ascii="Arial" w:hAnsi="Arial" w:cs="Arial"/>
          <w:sz w:val="22"/>
          <w:szCs w:val="22"/>
        </w:rPr>
        <w:t>Sezione</w:t>
      </w:r>
      <w:r>
        <w:rPr>
          <w:rFonts w:ascii="Arial" w:hAnsi="Arial" w:cs="Arial"/>
          <w:sz w:val="22"/>
          <w:szCs w:val="22"/>
        </w:rPr>
        <w:t>Zootecnia</w:t>
      </w:r>
      <w:bookmarkEnd w:id="95"/>
      <w:bookmarkEnd w:id="96"/>
      <w:bookmarkEnd w:id="97"/>
      <w:bookmarkEnd w:id="98"/>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riportante i dati della zootecnia</w:t>
      </w:r>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w:t>
            </w:r>
            <w:r w:rsidR="00441D1B">
              <w:rPr>
                <w:rFonts w:ascii="Arial" w:hAnsi="Arial" w:cs="Arial"/>
                <w:b/>
                <w:color w:val="0000FF"/>
                <w:sz w:val="22"/>
                <w:szCs w:val="22"/>
              </w:rPr>
              <w:t>Sezione</w:t>
            </w:r>
            <w:r>
              <w:rPr>
                <w:rFonts w:ascii="Arial" w:hAnsi="Arial" w:cs="Arial"/>
                <w:b/>
                <w:color w:val="0000FF"/>
                <w:sz w:val="22"/>
                <w:szCs w:val="22"/>
              </w:rPr>
              <w:t>Zootecnia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idProgressivoUP</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Riferimento al progressivo dell’unità produttiva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 ASL</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ASL dell’allevamento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gruppoAllevamento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 gruppo di allevamento (ad. Esempio BOVINI e BUFALINI, EQUIDI, ecc..), come da Tabella 1.9.7</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specieAnimale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della specie animale (BOVINI, CAVALLI, ASINI), come da tabella 1.9.8</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tipoProduzione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935EBA">
            <w:pPr>
              <w:keepNext/>
              <w:snapToGrid w:val="0"/>
              <w:rPr>
                <w:rFonts w:ascii="Arial" w:hAnsi="Arial" w:cs="Arial"/>
                <w:sz w:val="22"/>
                <w:szCs w:val="22"/>
              </w:rPr>
            </w:pPr>
            <w:r>
              <w:rPr>
                <w:rFonts w:ascii="Arial" w:hAnsi="Arial" w:cs="Arial"/>
                <w:sz w:val="22"/>
                <w:szCs w:val="22"/>
              </w:rPr>
              <w:t>Tipologia di produzione come da tabella 1.9.8b</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consistenza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6</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Consistenza dell’allevamento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UBACorrispondenti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6</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UBA corrispondenti dove disponibile</w:t>
            </w:r>
          </w:p>
        </w:tc>
      </w:tr>
      <w:tr w:rsidR="000A535D">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535D" w:rsidRDefault="000A535D">
            <w:pPr>
              <w:pStyle w:val="Intestazione"/>
              <w:keepNext/>
              <w:snapToGrid w:val="0"/>
              <w:rPr>
                <w:rFonts w:ascii="Arial" w:hAnsi="Arial" w:cs="Arial"/>
                <w:sz w:val="22"/>
                <w:szCs w:val="22"/>
              </w:rPr>
            </w:pPr>
            <w:r>
              <w:rPr>
                <w:rFonts w:ascii="Arial" w:hAnsi="Arial" w:cs="Arial"/>
                <w:sz w:val="22"/>
                <w:szCs w:val="22"/>
              </w:rPr>
              <w:t>metodo</w:t>
            </w:r>
          </w:p>
        </w:tc>
        <w:tc>
          <w:tcPr>
            <w:tcW w:w="2977" w:type="dxa"/>
            <w:tcBorders>
              <w:top w:val="single" w:sz="4" w:space="0" w:color="000000"/>
              <w:left w:val="single" w:sz="4" w:space="0" w:color="000000"/>
              <w:bottom w:val="single" w:sz="4" w:space="0" w:color="000000"/>
            </w:tcBorders>
            <w:shd w:val="clear" w:color="auto" w:fill="auto"/>
            <w:vAlign w:val="center"/>
          </w:tcPr>
          <w:p w:rsidR="000A535D" w:rsidRDefault="008D4498">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535D" w:rsidRDefault="008D4498">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A535D" w:rsidRDefault="000A535D">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535D" w:rsidRDefault="008D4498">
            <w:pPr>
              <w:keepNext/>
              <w:snapToGrid w:val="0"/>
              <w:rPr>
                <w:rFonts w:ascii="Arial" w:hAnsi="Arial" w:cs="Arial"/>
                <w:sz w:val="22"/>
                <w:szCs w:val="22"/>
              </w:rPr>
            </w:pPr>
            <w:r>
              <w:rPr>
                <w:rFonts w:ascii="Arial" w:hAnsi="Arial" w:cs="Arial"/>
                <w:sz w:val="22"/>
                <w:szCs w:val="22"/>
              </w:rPr>
              <w:t xml:space="preserve">Metodo di allevamento. Assume uno dei seguenti valori: </w:t>
            </w:r>
            <w:r w:rsidRPr="008D4498">
              <w:rPr>
                <w:rFonts w:ascii="Arial" w:hAnsi="Arial" w:cs="Arial"/>
                <w:sz w:val="22"/>
                <w:szCs w:val="22"/>
              </w:rPr>
              <w:t>BIOLOGICO</w:t>
            </w:r>
            <w:r>
              <w:rPr>
                <w:rFonts w:ascii="Arial" w:hAnsi="Arial" w:cs="Arial"/>
                <w:sz w:val="22"/>
                <w:szCs w:val="22"/>
              </w:rPr>
              <w:t xml:space="preserve">, </w:t>
            </w:r>
            <w:r w:rsidRPr="008D4498">
              <w:rPr>
                <w:rFonts w:ascii="Arial" w:hAnsi="Arial" w:cs="Arial"/>
                <w:sz w:val="22"/>
                <w:szCs w:val="22"/>
              </w:rPr>
              <w:t>CONVENZIONALE</w:t>
            </w:r>
            <w:r>
              <w:rPr>
                <w:rFonts w:ascii="Arial" w:hAnsi="Arial" w:cs="Arial"/>
                <w:sz w:val="22"/>
                <w:szCs w:val="22"/>
              </w:rPr>
              <w:t xml:space="preserve">, </w:t>
            </w:r>
            <w:r w:rsidRPr="008D4498">
              <w:rPr>
                <w:rFonts w:ascii="Arial" w:hAnsi="Arial" w:cs="Arial"/>
                <w:sz w:val="22"/>
                <w:szCs w:val="22"/>
              </w:rPr>
              <w:t>MISTO/PROMISCUO</w:t>
            </w:r>
          </w:p>
        </w:tc>
      </w:tr>
    </w:tbl>
    <w:p w:rsidR="004C5CE2" w:rsidRDefault="004C5CE2">
      <w:pPr>
        <w:spacing w:after="120"/>
      </w:pPr>
    </w:p>
    <w:p w:rsidR="004C5CE2" w:rsidRDefault="004C5CE2">
      <w:pPr>
        <w:spacing w:after="120"/>
      </w:pPr>
    </w:p>
    <w:p w:rsidR="004C5CE2" w:rsidRDefault="001573AA">
      <w:pPr>
        <w:pStyle w:val="Titolo4"/>
        <w:rPr>
          <w:rFonts w:ascii="Arial" w:hAnsi="Arial" w:cs="Arial"/>
          <w:sz w:val="22"/>
          <w:szCs w:val="22"/>
        </w:rPr>
      </w:pPr>
      <w:bookmarkStart w:id="99" w:name="_Ref325100173"/>
      <w:bookmarkStart w:id="100" w:name="_Ref325099960"/>
      <w:bookmarkStart w:id="101" w:name="_Ref325099899"/>
      <w:r>
        <w:rPr>
          <w:rFonts w:ascii="Arial" w:hAnsi="Arial" w:cs="Arial"/>
          <w:sz w:val="22"/>
          <w:szCs w:val="22"/>
        </w:rPr>
        <w:br w:type="page"/>
      </w:r>
      <w:bookmarkStart w:id="102" w:name="_Toc358814783"/>
      <w:bookmarkStart w:id="103" w:name="_Toc382836960"/>
      <w:r w:rsidR="00441D1B">
        <w:rPr>
          <w:rFonts w:ascii="Arial" w:hAnsi="Arial" w:cs="Arial"/>
          <w:sz w:val="22"/>
          <w:szCs w:val="22"/>
        </w:rPr>
        <w:lastRenderedPageBreak/>
        <w:t>SIBWSSezione</w:t>
      </w:r>
      <w:r w:rsidR="0058012E">
        <w:rPr>
          <w:rFonts w:ascii="Arial" w:hAnsi="Arial" w:cs="Arial"/>
          <w:sz w:val="22"/>
          <w:szCs w:val="22"/>
        </w:rPr>
        <w:t>Acquacoltura</w:t>
      </w:r>
      <w:bookmarkEnd w:id="99"/>
      <w:bookmarkEnd w:id="100"/>
      <w:bookmarkEnd w:id="101"/>
      <w:bookmarkEnd w:id="102"/>
      <w:bookmarkEnd w:id="103"/>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riportante i dati delle attività relative all’acquacoltura</w:t>
      </w:r>
    </w:p>
    <w:p w:rsidR="004C5CE2" w:rsidRDefault="004C5CE2">
      <w:pPr>
        <w:spacing w:after="120"/>
      </w:pPr>
    </w:p>
    <w:tbl>
      <w:tblPr>
        <w:tblW w:w="0" w:type="auto"/>
        <w:tblInd w:w="70" w:type="dxa"/>
        <w:tblLayout w:type="fixed"/>
        <w:tblCellMar>
          <w:left w:w="70" w:type="dxa"/>
          <w:right w:w="70" w:type="dxa"/>
        </w:tblCellMar>
        <w:tblLook w:val="0000"/>
      </w:tblPr>
      <w:tblGrid>
        <w:gridCol w:w="2470"/>
        <w:gridCol w:w="2977"/>
        <w:gridCol w:w="708"/>
        <w:gridCol w:w="567"/>
        <w:gridCol w:w="511"/>
        <w:gridCol w:w="2476"/>
      </w:tblGrid>
      <w:tr w:rsidR="004C5CE2">
        <w:trPr>
          <w:cantSplit/>
          <w:trHeight w:val="225"/>
          <w:tblHeader/>
        </w:trPr>
        <w:tc>
          <w:tcPr>
            <w:tcW w:w="7233" w:type="dxa"/>
            <w:gridSpan w:val="5"/>
            <w:tcBorders>
              <w:top w:val="single" w:sz="4" w:space="0" w:color="000000"/>
              <w:left w:val="single" w:sz="4" w:space="0" w:color="000000"/>
              <w:bottom w:val="single" w:sz="4" w:space="0" w:color="000000"/>
            </w:tcBorders>
            <w:shd w:val="clear" w:color="auto" w:fill="C0C0C0"/>
            <w:vAlign w:val="center"/>
          </w:tcPr>
          <w:p w:rsidR="004C5CE2" w:rsidRDefault="00D755BC">
            <w:pPr>
              <w:keepNext/>
              <w:snapToGrid w:val="0"/>
              <w:rPr>
                <w:rFonts w:ascii="Arial" w:hAnsi="Arial" w:cs="Arial"/>
                <w:b/>
                <w:color w:val="0000FF"/>
                <w:sz w:val="22"/>
                <w:szCs w:val="22"/>
              </w:rPr>
            </w:pPr>
            <w:r>
              <w:rPr>
                <w:rFonts w:ascii="Arial" w:hAnsi="Arial" w:cs="Arial"/>
                <w:b/>
                <w:color w:val="0000FF"/>
                <w:sz w:val="22"/>
                <w:szCs w:val="22"/>
              </w:rPr>
              <w:t>SIBWSSezione</w:t>
            </w:r>
            <w:r w:rsidR="0058012E">
              <w:rPr>
                <w:rFonts w:ascii="Arial" w:hAnsi="Arial" w:cs="Arial"/>
                <w:b/>
                <w:color w:val="0000FF"/>
                <w:sz w:val="22"/>
                <w:szCs w:val="22"/>
              </w:rPr>
              <w:t>Acquacoltura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idProgressivoUP</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Riferimento al progressivo dell’unità produttiva</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nomeImpianto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Nome dell’impianto</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descrizioneImpianto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Descrizione dell’impianto</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codiceASL</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ASL assegnato all’allevamento</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macrouso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 macrouso associato all’impianto (come da Tabella 1.9.9)</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dettaglioMacrouso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1F464A">
            <w:pPr>
              <w:keepNext/>
              <w:snapToGrid w:val="0"/>
              <w:jc w:val="center"/>
              <w:rPr>
                <w:rFonts w:ascii="Arial" w:hAnsi="Arial" w:cs="Arial"/>
                <w:sz w:val="22"/>
                <w:szCs w:val="22"/>
              </w:rPr>
            </w:pPr>
            <w:r>
              <w:rPr>
                <w:rFonts w:ascii="Arial" w:hAnsi="Arial" w:cs="Arial"/>
                <w:sz w:val="22"/>
                <w:szCs w:val="22"/>
              </w:rPr>
              <w:t>0..</w:t>
            </w:r>
            <w:r w:rsidR="0058012E">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Dettaglio del macrouso (come da Tabella 1.9.9)</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specie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1F464A">
            <w:pPr>
              <w:keepNext/>
              <w:snapToGrid w:val="0"/>
              <w:jc w:val="center"/>
              <w:rPr>
                <w:rFonts w:ascii="Arial" w:hAnsi="Arial" w:cs="Arial"/>
                <w:sz w:val="22"/>
                <w:szCs w:val="22"/>
              </w:rPr>
            </w:pPr>
            <w:r>
              <w:rPr>
                <w:rFonts w:ascii="Arial" w:hAnsi="Arial" w:cs="Arial"/>
                <w:sz w:val="22"/>
                <w:szCs w:val="22"/>
              </w:rPr>
              <w:t>0..</w:t>
            </w:r>
            <w:r w:rsidR="0058012E">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delle specie allevate (come da Tabella 1.9.9)</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metodo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Metodo di produzione</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tipo Ubicazione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 tipo di ubicazione come da Tabella 1.9.10</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tipoImpianto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 tipo di impianto come da Tabella 1.9.10</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dimensione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Dimensione dell’impianto</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unitaMisuraDimensione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Unità di misura utilizzata per la dimensione dell’impianto (come da Tabella 1.9.11</w:t>
            </w:r>
            <w:r w:rsidR="0057381E">
              <w:rPr>
                <w:rFonts w:ascii="Arial" w:hAnsi="Arial" w:cs="Arial"/>
                <w:sz w:val="22"/>
                <w:szCs w:val="22"/>
              </w:rPr>
              <w:t>a</w:t>
            </w:r>
            <w:r>
              <w:rPr>
                <w:rFonts w:ascii="Arial" w:hAnsi="Arial" w:cs="Arial"/>
                <w:sz w:val="22"/>
                <w:szCs w:val="22"/>
              </w:rPr>
              <w:t>)</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capacita Produttiva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Capacità produttiva dell’impianto</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unitaMisuraCapacità</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Unità di misura utilizzata per la capacità dell’impianto</w:t>
            </w:r>
          </w:p>
          <w:p w:rsidR="004C5CE2" w:rsidRDefault="0058012E">
            <w:pPr>
              <w:keepNext/>
              <w:rPr>
                <w:rFonts w:ascii="Arial" w:hAnsi="Arial" w:cs="Arial"/>
                <w:sz w:val="22"/>
                <w:szCs w:val="22"/>
              </w:rPr>
            </w:pPr>
            <w:r>
              <w:rPr>
                <w:rFonts w:ascii="Arial" w:hAnsi="Arial" w:cs="Arial"/>
                <w:sz w:val="22"/>
                <w:szCs w:val="22"/>
              </w:rPr>
              <w:t>(come da Tabella 1.9.11</w:t>
            </w:r>
            <w:r w:rsidR="0057381E">
              <w:rPr>
                <w:rFonts w:ascii="Arial" w:hAnsi="Arial" w:cs="Arial"/>
                <w:sz w:val="22"/>
                <w:szCs w:val="22"/>
              </w:rPr>
              <w:t>b</w:t>
            </w:r>
            <w:r>
              <w:rPr>
                <w:rFonts w:ascii="Arial" w:hAnsi="Arial" w:cs="Arial"/>
                <w:sz w:val="22"/>
                <w:szCs w:val="22"/>
              </w:rPr>
              <w:t>)</w:t>
            </w:r>
          </w:p>
        </w:tc>
      </w:tr>
      <w:tr w:rsidR="004C5CE2">
        <w:trPr>
          <w:cantSplit/>
          <w:trHeight w:val="373"/>
        </w:trPr>
        <w:tc>
          <w:tcPr>
            <w:tcW w:w="247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riferimentiGeografici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SIBWSRifGeogAcquacoltura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keepNext/>
              <w:snapToGrid w:val="0"/>
              <w:rPr>
                <w:rFonts w:ascii="Arial" w:hAnsi="Arial" w:cs="Arial"/>
                <w:sz w:val="22"/>
                <w:szCs w:val="22"/>
              </w:rPr>
            </w:pPr>
          </w:p>
        </w:tc>
      </w:tr>
    </w:tbl>
    <w:p w:rsidR="004C5CE2" w:rsidRDefault="004C5CE2">
      <w:pPr>
        <w:spacing w:after="120"/>
      </w:pPr>
    </w:p>
    <w:p w:rsidR="004C5CE2" w:rsidRDefault="004C5CE2">
      <w:pPr>
        <w:spacing w:after="120"/>
        <w:rPr>
          <w:rFonts w:ascii="Arial" w:hAnsi="Arial" w:cs="Arial"/>
          <w:sz w:val="22"/>
          <w:szCs w:val="22"/>
        </w:rPr>
      </w:pPr>
    </w:p>
    <w:p w:rsidR="004C5CE2" w:rsidRDefault="0071357A">
      <w:pPr>
        <w:pStyle w:val="Titolo4"/>
        <w:rPr>
          <w:rFonts w:ascii="Arial" w:hAnsi="Arial" w:cs="Arial"/>
          <w:sz w:val="22"/>
          <w:szCs w:val="22"/>
        </w:rPr>
      </w:pPr>
      <w:r>
        <w:rPr>
          <w:rFonts w:ascii="Arial" w:hAnsi="Arial" w:cs="Arial"/>
          <w:sz w:val="22"/>
          <w:szCs w:val="22"/>
        </w:rPr>
        <w:br w:type="page"/>
      </w:r>
      <w:bookmarkStart w:id="104" w:name="_Toc358814784"/>
      <w:bookmarkStart w:id="105" w:name="_Toc382836961"/>
      <w:r w:rsidR="0058012E">
        <w:rPr>
          <w:rFonts w:ascii="Arial" w:hAnsi="Arial" w:cs="Arial"/>
          <w:sz w:val="22"/>
          <w:szCs w:val="22"/>
        </w:rPr>
        <w:lastRenderedPageBreak/>
        <w:t>SIBWSRifGeogAcquacoltura</w:t>
      </w:r>
      <w:bookmarkEnd w:id="104"/>
      <w:bookmarkEnd w:id="105"/>
    </w:p>
    <w:p w:rsidR="004C5CE2" w:rsidRDefault="004C5CE2">
      <w:pPr>
        <w:spacing w:after="120"/>
        <w:rPr>
          <w:rFonts w:ascii="Arial" w:hAnsi="Arial" w:cs="Arial"/>
          <w:sz w:val="22"/>
          <w:szCs w:val="22"/>
        </w:rPr>
      </w:pPr>
    </w:p>
    <w:p w:rsidR="004C5CE2" w:rsidRPr="00A2240E" w:rsidRDefault="0058012E">
      <w:pPr>
        <w:spacing w:after="120"/>
        <w:rPr>
          <w:rFonts w:ascii="Arial" w:hAnsi="Arial" w:cs="Arial"/>
          <w:sz w:val="22"/>
          <w:szCs w:val="22"/>
        </w:rPr>
      </w:pPr>
      <w:r>
        <w:rPr>
          <w:rFonts w:ascii="Arial" w:hAnsi="Arial" w:cs="Arial"/>
          <w:sz w:val="22"/>
          <w:szCs w:val="22"/>
        </w:rPr>
        <w:t>Struttura riportante i dati dei riferimenti geografici degli impianti di Acquacoltura.</w:t>
      </w:r>
    </w:p>
    <w:tbl>
      <w:tblPr>
        <w:tblW w:w="0" w:type="auto"/>
        <w:tblInd w:w="70" w:type="dxa"/>
        <w:tblLayout w:type="fixed"/>
        <w:tblCellMar>
          <w:left w:w="70" w:type="dxa"/>
          <w:right w:w="70" w:type="dxa"/>
        </w:tblCellMar>
        <w:tblLook w:val="0000"/>
      </w:tblPr>
      <w:tblGrid>
        <w:gridCol w:w="2134"/>
        <w:gridCol w:w="3153"/>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SIBWSRifGeogAcquacoltura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13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3153"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134" w:type="dxa"/>
            <w:tcBorders>
              <w:top w:val="single" w:sz="4" w:space="0" w:color="000000"/>
              <w:left w:val="single" w:sz="4" w:space="0" w:color="000000"/>
              <w:bottom w:val="single" w:sz="4" w:space="0" w:color="000000"/>
            </w:tcBorders>
            <w:shd w:val="clear" w:color="auto" w:fill="auto"/>
            <w:vAlign w:val="center"/>
          </w:tcPr>
          <w:p w:rsidR="00D42BFE" w:rsidRDefault="00D42BFE">
            <w:pPr>
              <w:pStyle w:val="Intestazione"/>
              <w:keepNext/>
              <w:snapToGrid w:val="0"/>
              <w:rPr>
                <w:rFonts w:ascii="Arial" w:hAnsi="Arial" w:cs="Arial"/>
                <w:sz w:val="22"/>
                <w:szCs w:val="22"/>
              </w:rPr>
            </w:pPr>
            <w:r>
              <w:rPr>
                <w:rFonts w:ascii="Arial" w:hAnsi="Arial" w:cs="Arial"/>
                <w:sz w:val="22"/>
                <w:szCs w:val="22"/>
              </w:rPr>
              <w:t>riferimentiAcque</w:t>
            </w:r>
          </w:p>
          <w:p w:rsidR="00D42BFE" w:rsidRDefault="00D42BFE">
            <w:pPr>
              <w:pStyle w:val="Intestazione"/>
              <w:keepNext/>
              <w:snapToGrid w:val="0"/>
              <w:rPr>
                <w:rFonts w:ascii="Arial" w:hAnsi="Arial" w:cs="Arial"/>
                <w:sz w:val="22"/>
                <w:szCs w:val="22"/>
              </w:rPr>
            </w:pPr>
            <w:r>
              <w:rPr>
                <w:rFonts w:ascii="Arial" w:hAnsi="Arial" w:cs="Arial"/>
                <w:sz w:val="22"/>
                <w:szCs w:val="22"/>
              </w:rPr>
              <w:t>oppure</w:t>
            </w:r>
          </w:p>
          <w:p w:rsidR="004C5CE2" w:rsidRDefault="00D42BFE">
            <w:pPr>
              <w:pStyle w:val="Intestazione"/>
              <w:keepNext/>
              <w:snapToGrid w:val="0"/>
              <w:rPr>
                <w:rFonts w:ascii="Arial" w:hAnsi="Arial" w:cs="Arial"/>
                <w:sz w:val="22"/>
                <w:szCs w:val="22"/>
              </w:rPr>
            </w:pPr>
            <w:r w:rsidRPr="00D42BFE">
              <w:rPr>
                <w:rFonts w:ascii="Arial" w:hAnsi="Arial" w:cs="Arial"/>
                <w:sz w:val="22"/>
                <w:szCs w:val="22"/>
              </w:rPr>
              <w:t>riferimentiTerra</w:t>
            </w:r>
          </w:p>
        </w:tc>
        <w:tc>
          <w:tcPr>
            <w:tcW w:w="3153"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SIBWSRifGeogImpiantiTerra</w:t>
            </w:r>
          </w:p>
          <w:p w:rsidR="004C5CE2" w:rsidRDefault="00350B1C">
            <w:pPr>
              <w:pStyle w:val="Intestazione"/>
              <w:keepNext/>
              <w:rPr>
                <w:rFonts w:ascii="Arial" w:hAnsi="Arial" w:cs="Arial"/>
                <w:sz w:val="22"/>
                <w:szCs w:val="22"/>
              </w:rPr>
            </w:pPr>
            <w:r>
              <w:rPr>
                <w:rFonts w:ascii="Arial" w:hAnsi="Arial" w:cs="Arial"/>
                <w:sz w:val="22"/>
                <w:szCs w:val="22"/>
              </w:rPr>
              <w:t>o</w:t>
            </w:r>
            <w:r w:rsidR="0058012E">
              <w:rPr>
                <w:rFonts w:ascii="Arial" w:hAnsi="Arial" w:cs="Arial"/>
                <w:sz w:val="22"/>
                <w:szCs w:val="22"/>
              </w:rPr>
              <w:t>ppure</w:t>
            </w:r>
          </w:p>
          <w:p w:rsidR="004C5CE2" w:rsidRDefault="0058012E">
            <w:pPr>
              <w:pStyle w:val="Intestazione"/>
              <w:keepNext/>
              <w:rPr>
                <w:rFonts w:ascii="Arial" w:hAnsi="Arial" w:cs="Arial"/>
                <w:sz w:val="22"/>
                <w:szCs w:val="22"/>
              </w:rPr>
            </w:pPr>
            <w:r>
              <w:rPr>
                <w:rFonts w:ascii="Arial" w:hAnsi="Arial" w:cs="Arial"/>
                <w:sz w:val="22"/>
                <w:szCs w:val="22"/>
              </w:rPr>
              <w:t>SIBWSRifGeogImpiantiAcque</w:t>
            </w:r>
          </w:p>
          <w:p w:rsidR="004C5CE2" w:rsidRDefault="004C5CE2">
            <w:pPr>
              <w:keepNext/>
              <w:jc w:val="center"/>
              <w:rPr>
                <w:rFonts w:ascii="Arial" w:hAnsi="Arial" w:cs="Arial"/>
                <w:bCs/>
                <w:sz w:val="22"/>
                <w:szCs w:val="22"/>
              </w:rPr>
            </w:pP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Struttura che descrive i riferimenti geografici dell’impianto diversi se in terra o in mare/acque interne</w:t>
            </w:r>
          </w:p>
        </w:tc>
      </w:tr>
      <w:tr w:rsidR="004C5CE2">
        <w:trPr>
          <w:cantSplit/>
          <w:trHeight w:val="373"/>
        </w:trPr>
        <w:tc>
          <w:tcPr>
            <w:tcW w:w="2134" w:type="dxa"/>
            <w:tcBorders>
              <w:top w:val="single" w:sz="4" w:space="0" w:color="000000"/>
              <w:left w:val="single" w:sz="4" w:space="0" w:color="000000"/>
              <w:bottom w:val="single" w:sz="4" w:space="0" w:color="000000"/>
            </w:tcBorders>
            <w:shd w:val="clear" w:color="auto" w:fill="auto"/>
            <w:vAlign w:val="center"/>
          </w:tcPr>
          <w:p w:rsidR="004C5CE2" w:rsidRDefault="004C5CE2">
            <w:pPr>
              <w:pStyle w:val="Intestazione"/>
              <w:keepNext/>
              <w:snapToGrid w:val="0"/>
              <w:rPr>
                <w:rFonts w:ascii="Arial" w:hAnsi="Arial" w:cs="Arial"/>
                <w:sz w:val="22"/>
                <w:szCs w:val="22"/>
              </w:rPr>
            </w:pPr>
          </w:p>
        </w:tc>
        <w:tc>
          <w:tcPr>
            <w:tcW w:w="3153"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keepNext/>
              <w:snapToGrid w:val="0"/>
              <w:rPr>
                <w:rFonts w:ascii="Arial" w:hAnsi="Arial" w:cs="Arial"/>
                <w:sz w:val="22"/>
                <w:szCs w:val="22"/>
              </w:rPr>
            </w:pPr>
          </w:p>
        </w:tc>
      </w:tr>
    </w:tbl>
    <w:p w:rsidR="00A2240E" w:rsidRDefault="00A2240E" w:rsidP="00A2240E">
      <w:pPr>
        <w:pStyle w:val="Titolo4"/>
        <w:numPr>
          <w:ilvl w:val="0"/>
          <w:numId w:val="0"/>
        </w:numPr>
        <w:rPr>
          <w:rFonts w:ascii="Arial" w:hAnsi="Arial" w:cs="Arial"/>
          <w:sz w:val="22"/>
          <w:szCs w:val="22"/>
        </w:rPr>
      </w:pPr>
      <w:bookmarkStart w:id="106" w:name="_Ref325100061"/>
    </w:p>
    <w:p w:rsidR="004C5CE2" w:rsidRDefault="0058012E" w:rsidP="00A2240E">
      <w:pPr>
        <w:pStyle w:val="Titolo4"/>
        <w:numPr>
          <w:ilvl w:val="0"/>
          <w:numId w:val="0"/>
        </w:numPr>
        <w:rPr>
          <w:rFonts w:ascii="Arial" w:hAnsi="Arial" w:cs="Arial"/>
          <w:sz w:val="22"/>
          <w:szCs w:val="22"/>
        </w:rPr>
      </w:pPr>
      <w:bookmarkStart w:id="107" w:name="_Toc358814785"/>
      <w:bookmarkStart w:id="108" w:name="_Toc382836962"/>
      <w:r>
        <w:rPr>
          <w:rFonts w:ascii="Arial" w:hAnsi="Arial" w:cs="Arial"/>
          <w:sz w:val="22"/>
          <w:szCs w:val="22"/>
        </w:rPr>
        <w:t>SIBWSRifGeogImpiantiTerra</w:t>
      </w:r>
      <w:bookmarkEnd w:id="106"/>
      <w:bookmarkEnd w:id="107"/>
      <w:bookmarkEnd w:id="108"/>
    </w:p>
    <w:p w:rsidR="00A2240E" w:rsidRPr="00A2240E" w:rsidRDefault="00A2240E" w:rsidP="00A2240E"/>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SIBWSRifGeogImpiantiTerra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codiceBelfiore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4</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su cui insiste la struttura. Codice Belfiore del comune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sezione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Sezione della mappa catastale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foglio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 xml:space="preserve">Riferimenti catastali della particella. Foglio della mappa catastale </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particella</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Numero di particella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subalterno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4</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Riferimenti catastali della particella. Codice subalterno della particella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indirizzo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Indirizzo della struttura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titoloPossesso</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Titolo di possesso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superficie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Superficie della struttura in mq</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volume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Volume della struttura in mc</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utilizzoPrincipale</w:t>
            </w:r>
          </w:p>
        </w:tc>
        <w:tc>
          <w:tcPr>
            <w:tcW w:w="2977" w:type="dxa"/>
            <w:tcBorders>
              <w:top w:val="single" w:sz="4" w:space="0" w:color="000000"/>
              <w:left w:val="single" w:sz="4" w:space="0" w:color="000000"/>
              <w:bottom w:val="single" w:sz="4" w:space="0" w:color="000000"/>
            </w:tcBorders>
            <w:shd w:val="clear" w:color="auto" w:fill="auto"/>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Utilizzo principale (RIPRODUZIONE, STOCCAGGIO)</w:t>
            </w:r>
          </w:p>
        </w:tc>
      </w:tr>
    </w:tbl>
    <w:p w:rsidR="004C5CE2" w:rsidRDefault="004C5CE2">
      <w:pPr>
        <w:spacing w:after="120"/>
      </w:pPr>
    </w:p>
    <w:p w:rsidR="004C5CE2" w:rsidRDefault="004C5CE2">
      <w:pPr>
        <w:spacing w:after="120"/>
      </w:pPr>
    </w:p>
    <w:p w:rsidR="004C5CE2" w:rsidRDefault="0058012E">
      <w:pPr>
        <w:pStyle w:val="Titolo4"/>
        <w:rPr>
          <w:rFonts w:ascii="Arial" w:hAnsi="Arial" w:cs="Arial"/>
          <w:sz w:val="22"/>
          <w:szCs w:val="22"/>
        </w:rPr>
      </w:pPr>
      <w:bookmarkStart w:id="109" w:name="_Ref325100067"/>
      <w:bookmarkStart w:id="110" w:name="_Toc358814786"/>
      <w:bookmarkStart w:id="111" w:name="_Toc382836963"/>
      <w:r>
        <w:rPr>
          <w:rFonts w:ascii="Arial" w:hAnsi="Arial" w:cs="Arial"/>
          <w:sz w:val="22"/>
          <w:szCs w:val="22"/>
        </w:rPr>
        <w:t>SIBWSRifGeogImpiantiAcque</w:t>
      </w:r>
      <w:bookmarkEnd w:id="109"/>
      <w:bookmarkEnd w:id="110"/>
      <w:bookmarkEnd w:id="111"/>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pStyle w:val="Intestazione"/>
              <w:keepNext/>
              <w:snapToGrid w:val="0"/>
              <w:rPr>
                <w:rFonts w:ascii="Arial" w:hAnsi="Arial" w:cs="Arial"/>
                <w:b/>
                <w:color w:val="0000FF"/>
                <w:sz w:val="22"/>
                <w:szCs w:val="22"/>
              </w:rPr>
            </w:pPr>
            <w:r>
              <w:rPr>
                <w:rFonts w:ascii="Arial" w:hAnsi="Arial" w:cs="Arial"/>
                <w:b/>
                <w:color w:val="0000FF"/>
                <w:sz w:val="22"/>
                <w:szCs w:val="22"/>
              </w:rPr>
              <w:t>SIBWSRifGeogImpiantiAcque</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coordLat1</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Latitudine del 1°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coordLong1</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Longitudine del 1°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coordLat2</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Latitudine del 2°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coordLong2</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Longitudine del 2°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coordLat3</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Latitudine del 3°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coordLong3</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Longitudine del 3°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coordLat4</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Latitudine del 4°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coordLong4</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Longitudine del 4° punto in Coordinate (WGS84 - formato decimale)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superficie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Superficie in ha</w:t>
            </w:r>
          </w:p>
        </w:tc>
      </w:tr>
    </w:tbl>
    <w:p w:rsidR="004C5CE2" w:rsidRDefault="004C5CE2">
      <w:pPr>
        <w:spacing w:after="120"/>
      </w:pPr>
    </w:p>
    <w:p w:rsidR="004C5CE2" w:rsidRDefault="004C5CE2">
      <w:pPr>
        <w:spacing w:after="120"/>
        <w:rPr>
          <w:rFonts w:ascii="Arial" w:hAnsi="Arial" w:cs="Arial"/>
          <w:sz w:val="22"/>
          <w:szCs w:val="22"/>
        </w:rPr>
      </w:pPr>
    </w:p>
    <w:p w:rsidR="004C5CE2" w:rsidRDefault="006F770A">
      <w:pPr>
        <w:pStyle w:val="Titolo4"/>
        <w:rPr>
          <w:rFonts w:ascii="Arial" w:hAnsi="Arial" w:cs="Arial"/>
          <w:sz w:val="22"/>
          <w:szCs w:val="22"/>
        </w:rPr>
      </w:pPr>
      <w:bookmarkStart w:id="112" w:name="_Ref325037852"/>
      <w:r>
        <w:rPr>
          <w:rFonts w:ascii="Arial" w:hAnsi="Arial" w:cs="Arial"/>
          <w:sz w:val="22"/>
          <w:szCs w:val="22"/>
        </w:rPr>
        <w:br w:type="page"/>
      </w:r>
      <w:bookmarkStart w:id="113" w:name="_Toc358814787"/>
      <w:bookmarkStart w:id="114" w:name="_Toc382836964"/>
      <w:r w:rsidR="0058012E">
        <w:rPr>
          <w:rFonts w:ascii="Arial" w:hAnsi="Arial" w:cs="Arial"/>
          <w:sz w:val="22"/>
          <w:szCs w:val="22"/>
        </w:rPr>
        <w:lastRenderedPageBreak/>
        <w:t>SIBWSAttivitaPreparazione</w:t>
      </w:r>
      <w:bookmarkEnd w:id="112"/>
      <w:bookmarkEnd w:id="113"/>
      <w:bookmarkEnd w:id="114"/>
    </w:p>
    <w:p w:rsidR="004C5CE2" w:rsidRDefault="004C5CE2">
      <w:pPr>
        <w:spacing w:after="120"/>
        <w:rPr>
          <w:rFonts w:ascii="Arial" w:hAnsi="Arial" w:cs="Arial"/>
          <w:sz w:val="22"/>
          <w:szCs w:val="22"/>
        </w:rPr>
      </w:pPr>
    </w:p>
    <w:p w:rsidR="004C5CE2" w:rsidRDefault="0058012E">
      <w:pPr>
        <w:spacing w:after="120"/>
        <w:rPr>
          <w:rFonts w:ascii="Arial" w:hAnsi="Arial" w:cs="Arial"/>
          <w:sz w:val="22"/>
          <w:szCs w:val="22"/>
        </w:rPr>
      </w:pPr>
      <w:r>
        <w:rPr>
          <w:rFonts w:ascii="Arial" w:hAnsi="Arial" w:cs="Arial"/>
          <w:sz w:val="22"/>
          <w:szCs w:val="22"/>
        </w:rPr>
        <w:t>Struttura riportante i dati delle attività di preparazione.</w:t>
      </w:r>
    </w:p>
    <w:p w:rsidR="004C5CE2" w:rsidRDefault="004C5CE2">
      <w:pPr>
        <w:spacing w:after="120"/>
      </w:pPr>
    </w:p>
    <w:tbl>
      <w:tblPr>
        <w:tblW w:w="9923" w:type="dxa"/>
        <w:tblInd w:w="70" w:type="dxa"/>
        <w:tblLayout w:type="fixed"/>
        <w:tblCellMar>
          <w:left w:w="70" w:type="dxa"/>
          <w:right w:w="70" w:type="dxa"/>
        </w:tblCellMar>
        <w:tblLook w:val="0000"/>
      </w:tblPr>
      <w:tblGrid>
        <w:gridCol w:w="2310"/>
        <w:gridCol w:w="2977"/>
        <w:gridCol w:w="708"/>
        <w:gridCol w:w="567"/>
        <w:gridCol w:w="511"/>
        <w:gridCol w:w="2850"/>
      </w:tblGrid>
      <w:tr w:rsidR="004C5CE2" w:rsidTr="00896275">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SIBWSAttivitaPreparazione</w:t>
            </w:r>
          </w:p>
        </w:tc>
        <w:tc>
          <w:tcPr>
            <w:tcW w:w="285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rsidTr="00896275">
        <w:trPr>
          <w:cantSplit/>
          <w:trHeight w:val="225"/>
        </w:trPr>
        <w:tc>
          <w:tcPr>
            <w:tcW w:w="99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idProgressivoUP</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Riferimento al progressivo dell’unità produttiva</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filiera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della filiera come da Tabella 1.9.12</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tipologiaAttivita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tipologia attività della filiera come da Tabella 1.9.13</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origineMateriaPrima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origine materia prima come da Tabella 1.9.14</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lavorazioneProdotto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4666" w:rsidRDefault="0058012E" w:rsidP="00794666">
            <w:pPr>
              <w:keepNext/>
              <w:rPr>
                <w:rFonts w:ascii="Arial" w:hAnsi="Arial" w:cs="Arial"/>
                <w:sz w:val="22"/>
                <w:szCs w:val="22"/>
              </w:rPr>
            </w:pPr>
            <w:r>
              <w:rPr>
                <w:rFonts w:ascii="Arial" w:hAnsi="Arial" w:cs="Arial"/>
                <w:sz w:val="22"/>
                <w:szCs w:val="22"/>
              </w:rPr>
              <w:t>lavorazione del prodotto</w:t>
            </w:r>
            <w:r w:rsidR="00794666">
              <w:rPr>
                <w:rFonts w:ascii="Arial" w:hAnsi="Arial" w:cs="Arial"/>
                <w:sz w:val="22"/>
                <w:szCs w:val="22"/>
              </w:rPr>
              <w:t>.</w:t>
            </w:r>
            <w:r>
              <w:rPr>
                <w:rFonts w:ascii="Arial" w:hAnsi="Arial" w:cs="Arial"/>
                <w:sz w:val="22"/>
                <w:szCs w:val="22"/>
              </w:rPr>
              <w:t xml:space="preserve"> </w:t>
            </w:r>
            <w:r w:rsidR="00794666">
              <w:rPr>
                <w:rFonts w:ascii="Arial" w:hAnsi="Arial" w:cs="Arial"/>
                <w:sz w:val="22"/>
                <w:szCs w:val="22"/>
              </w:rPr>
              <w:t>Valori possibili :</w:t>
            </w:r>
          </w:p>
          <w:p w:rsidR="00794666" w:rsidRDefault="006D4614">
            <w:pPr>
              <w:keepNext/>
              <w:snapToGrid w:val="0"/>
              <w:rPr>
                <w:rFonts w:ascii="Arial" w:hAnsi="Arial" w:cs="Arial"/>
                <w:sz w:val="22"/>
                <w:szCs w:val="22"/>
              </w:rPr>
            </w:pPr>
            <w:r>
              <w:rPr>
                <w:rFonts w:ascii="Arial" w:hAnsi="Arial" w:cs="Arial"/>
                <w:sz w:val="22"/>
                <w:szCs w:val="22"/>
              </w:rPr>
              <w:t>‘</w:t>
            </w:r>
            <w:r w:rsidR="0058012E">
              <w:rPr>
                <w:rFonts w:ascii="Arial" w:hAnsi="Arial" w:cs="Arial"/>
                <w:sz w:val="22"/>
                <w:szCs w:val="22"/>
              </w:rPr>
              <w:t>BIOLOGICO</w:t>
            </w:r>
            <w:r>
              <w:rPr>
                <w:rFonts w:ascii="Arial" w:hAnsi="Arial" w:cs="Arial"/>
                <w:sz w:val="22"/>
                <w:szCs w:val="22"/>
              </w:rPr>
              <w:t>’</w:t>
            </w:r>
          </w:p>
          <w:p w:rsidR="004C5CE2" w:rsidRDefault="006D4614">
            <w:pPr>
              <w:keepNext/>
              <w:snapToGrid w:val="0"/>
              <w:rPr>
                <w:rFonts w:ascii="Arial" w:hAnsi="Arial" w:cs="Arial"/>
                <w:sz w:val="22"/>
                <w:szCs w:val="22"/>
              </w:rPr>
            </w:pPr>
            <w:r>
              <w:rPr>
                <w:rFonts w:ascii="Arial" w:hAnsi="Arial" w:cs="Arial"/>
                <w:sz w:val="22"/>
                <w:szCs w:val="22"/>
              </w:rPr>
              <w:t>‘</w:t>
            </w:r>
            <w:r w:rsidR="0058012E">
              <w:rPr>
                <w:rFonts w:ascii="Arial" w:hAnsi="Arial" w:cs="Arial"/>
                <w:sz w:val="22"/>
                <w:szCs w:val="22"/>
              </w:rPr>
              <w:t>PROMISCUO</w:t>
            </w:r>
            <w:r>
              <w:rPr>
                <w:rFonts w:ascii="Arial" w:hAnsi="Arial" w:cs="Arial"/>
                <w:sz w:val="22"/>
                <w:szCs w:val="22"/>
              </w:rPr>
              <w:t>’</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separazione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 xml:space="preserve">Codice separazione della lavorazione </w:t>
            </w:r>
          </w:p>
          <w:p w:rsidR="004C5CE2" w:rsidRDefault="0058012E">
            <w:pPr>
              <w:keepNext/>
              <w:rPr>
                <w:rFonts w:ascii="Arial" w:hAnsi="Arial" w:cs="Arial"/>
                <w:sz w:val="22"/>
                <w:szCs w:val="22"/>
              </w:rPr>
            </w:pPr>
            <w:r>
              <w:rPr>
                <w:rFonts w:ascii="Arial" w:hAnsi="Arial" w:cs="Arial"/>
                <w:sz w:val="22"/>
                <w:szCs w:val="22"/>
              </w:rPr>
              <w:t>Valorizzato sole se il campo lavorazione Prodotto = ‘PROMISCUO’.</w:t>
            </w:r>
          </w:p>
          <w:p w:rsidR="004C5CE2" w:rsidRDefault="004C5CE2">
            <w:pPr>
              <w:keepNext/>
              <w:rPr>
                <w:rFonts w:ascii="Arial" w:hAnsi="Arial" w:cs="Arial"/>
                <w:sz w:val="22"/>
                <w:szCs w:val="22"/>
              </w:rPr>
            </w:pPr>
          </w:p>
          <w:p w:rsidR="004C5CE2" w:rsidRDefault="0058012E">
            <w:pPr>
              <w:keepNext/>
              <w:rPr>
                <w:rFonts w:ascii="Arial" w:hAnsi="Arial" w:cs="Arial"/>
                <w:sz w:val="22"/>
                <w:szCs w:val="22"/>
              </w:rPr>
            </w:pPr>
            <w:r>
              <w:rPr>
                <w:rFonts w:ascii="Arial" w:hAnsi="Arial" w:cs="Arial"/>
                <w:sz w:val="22"/>
                <w:szCs w:val="22"/>
              </w:rPr>
              <w:t>Valori possibili :</w:t>
            </w:r>
          </w:p>
          <w:p w:rsidR="004C5CE2" w:rsidRDefault="0058012E">
            <w:pPr>
              <w:keepNext/>
              <w:rPr>
                <w:rFonts w:ascii="Arial" w:hAnsi="Arial" w:cs="Arial"/>
                <w:sz w:val="22"/>
                <w:szCs w:val="22"/>
              </w:rPr>
            </w:pPr>
            <w:r>
              <w:rPr>
                <w:rFonts w:ascii="Arial" w:hAnsi="Arial" w:cs="Arial"/>
                <w:sz w:val="22"/>
                <w:szCs w:val="22"/>
              </w:rPr>
              <w:t>‘</w:t>
            </w:r>
            <w:r w:rsidR="00896275" w:rsidRPr="00896275">
              <w:rPr>
                <w:rFonts w:ascii="Arial" w:hAnsi="Arial" w:cs="Arial"/>
                <w:sz w:val="22"/>
                <w:szCs w:val="22"/>
              </w:rPr>
              <w:t>SPAZIO (LINEA DEDICATA)</w:t>
            </w:r>
          </w:p>
          <w:p w:rsidR="004C5CE2" w:rsidRDefault="0058012E">
            <w:pPr>
              <w:keepNext/>
              <w:rPr>
                <w:rFonts w:ascii="Arial" w:hAnsi="Arial" w:cs="Arial"/>
                <w:sz w:val="22"/>
                <w:szCs w:val="22"/>
              </w:rPr>
            </w:pPr>
            <w:r>
              <w:rPr>
                <w:rFonts w:ascii="Arial" w:hAnsi="Arial" w:cs="Arial"/>
                <w:sz w:val="22"/>
                <w:szCs w:val="22"/>
              </w:rPr>
              <w:t>‘</w:t>
            </w:r>
            <w:r w:rsidR="00896275" w:rsidRPr="00896275">
              <w:rPr>
                <w:rFonts w:ascii="Arial" w:hAnsi="Arial" w:cs="Arial"/>
                <w:sz w:val="22"/>
                <w:szCs w:val="22"/>
              </w:rPr>
              <w:t>TEMPO (LAV. PERIODICHE)</w:t>
            </w:r>
          </w:p>
        </w:tc>
      </w:tr>
      <w:tr w:rsidR="004C5CE2" w:rsidTr="00896275">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pStyle w:val="Intestazione"/>
              <w:keepNext/>
              <w:snapToGrid w:val="0"/>
              <w:rPr>
                <w:rFonts w:ascii="Arial" w:hAnsi="Arial" w:cs="Arial"/>
                <w:sz w:val="22"/>
                <w:szCs w:val="22"/>
              </w:rPr>
            </w:pPr>
            <w:r>
              <w:rPr>
                <w:rFonts w:ascii="Arial" w:hAnsi="Arial" w:cs="Arial"/>
                <w:sz w:val="22"/>
                <w:szCs w:val="22"/>
              </w:rPr>
              <w:t>attivitaContoTerzi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‘S’ per attività svolta conto terzi</w:t>
            </w:r>
          </w:p>
          <w:p w:rsidR="004C5CE2" w:rsidRDefault="0058012E">
            <w:pPr>
              <w:keepNext/>
              <w:rPr>
                <w:rFonts w:ascii="Arial" w:hAnsi="Arial" w:cs="Arial"/>
                <w:sz w:val="22"/>
                <w:szCs w:val="22"/>
              </w:rPr>
            </w:pPr>
            <w:r>
              <w:rPr>
                <w:rFonts w:ascii="Arial" w:hAnsi="Arial" w:cs="Arial"/>
                <w:sz w:val="22"/>
                <w:szCs w:val="22"/>
              </w:rPr>
              <w:t>‘N’ per attività svolta per conto della stessa azienda (non conto terzi)</w:t>
            </w:r>
          </w:p>
        </w:tc>
      </w:tr>
    </w:tbl>
    <w:p w:rsidR="004C5CE2" w:rsidRDefault="004C5CE2">
      <w:pPr>
        <w:spacing w:after="120"/>
      </w:pPr>
    </w:p>
    <w:p w:rsidR="004C5CE2" w:rsidRDefault="004C5CE2">
      <w:pPr>
        <w:spacing w:after="120"/>
        <w:rPr>
          <w:rFonts w:ascii="Arial" w:hAnsi="Arial" w:cs="Arial"/>
          <w:sz w:val="22"/>
          <w:szCs w:val="22"/>
        </w:rPr>
      </w:pPr>
    </w:p>
    <w:p w:rsidR="004C5CE2" w:rsidRDefault="00EF4531">
      <w:pPr>
        <w:pStyle w:val="Titolo4"/>
        <w:rPr>
          <w:rFonts w:ascii="Arial" w:hAnsi="Arial" w:cs="Arial"/>
          <w:sz w:val="22"/>
          <w:szCs w:val="22"/>
        </w:rPr>
      </w:pPr>
      <w:r>
        <w:rPr>
          <w:rFonts w:ascii="Arial" w:hAnsi="Arial" w:cs="Arial"/>
          <w:sz w:val="22"/>
          <w:szCs w:val="22"/>
        </w:rPr>
        <w:br w:type="page"/>
      </w:r>
      <w:bookmarkStart w:id="115" w:name="_Toc358814788"/>
      <w:bookmarkStart w:id="116" w:name="_Toc382836965"/>
      <w:r w:rsidR="00115C54">
        <w:rPr>
          <w:rFonts w:ascii="Arial" w:hAnsi="Arial" w:cs="Arial"/>
          <w:sz w:val="22"/>
          <w:szCs w:val="22"/>
        </w:rPr>
        <w:lastRenderedPageBreak/>
        <w:t>SIBWSSezioneContoTerzisti</w:t>
      </w:r>
      <w:bookmarkEnd w:id="115"/>
      <w:bookmarkEnd w:id="116"/>
    </w:p>
    <w:p w:rsidR="004C5CE2" w:rsidRDefault="004C5CE2">
      <w:pPr>
        <w:spacing w:after="120"/>
        <w:rPr>
          <w:rFonts w:ascii="Arial" w:hAnsi="Arial" w:cs="Arial"/>
          <w:sz w:val="22"/>
          <w:szCs w:val="22"/>
        </w:rPr>
      </w:pPr>
    </w:p>
    <w:p w:rsidR="004C5CE2" w:rsidRDefault="0058012E">
      <w:pPr>
        <w:spacing w:after="120"/>
        <w:rPr>
          <w:rFonts w:ascii="Arial" w:hAnsi="Arial" w:cs="Arial"/>
          <w:sz w:val="22"/>
          <w:szCs w:val="22"/>
        </w:rPr>
      </w:pPr>
      <w:r>
        <w:rPr>
          <w:rFonts w:ascii="Arial" w:hAnsi="Arial" w:cs="Arial"/>
          <w:sz w:val="22"/>
          <w:szCs w:val="22"/>
        </w:rPr>
        <w:t>Struttura riportante i dati delle attività di preparazione.</w:t>
      </w:r>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w:t>
            </w:r>
            <w:r w:rsidR="00115C54">
              <w:rPr>
                <w:rFonts w:ascii="Arial" w:hAnsi="Arial" w:cs="Arial"/>
                <w:b/>
                <w:color w:val="0000FF"/>
                <w:sz w:val="22"/>
                <w:szCs w:val="22"/>
              </w:rPr>
              <w:t>Sezione</w:t>
            </w:r>
            <w:r>
              <w:rPr>
                <w:rFonts w:ascii="Arial" w:hAnsi="Arial" w:cs="Arial"/>
                <w:b/>
                <w:color w:val="0000FF"/>
                <w:sz w:val="22"/>
                <w:szCs w:val="22"/>
              </w:rPr>
              <w:t>ContoTerzist</w:t>
            </w:r>
            <w:r w:rsidR="00115C54">
              <w:rPr>
                <w:rFonts w:ascii="Arial" w:hAnsi="Arial" w:cs="Arial"/>
                <w:b/>
                <w:color w:val="0000FF"/>
                <w:sz w:val="22"/>
                <w:szCs w:val="22"/>
              </w:rPr>
              <w:t>i</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codiceFiscale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C17A2A">
            <w:pPr>
              <w:keepNext/>
              <w:snapToGrid w:val="0"/>
              <w:jc w:val="center"/>
              <w:rPr>
                <w:rFonts w:ascii="Arial" w:hAnsi="Arial" w:cs="Arial"/>
                <w:bCs/>
                <w:sz w:val="22"/>
                <w:szCs w:val="22"/>
              </w:rPr>
            </w:pPr>
            <w:r w:rsidRPr="00652273">
              <w:rPr>
                <w:rFonts w:ascii="Arial" w:hAnsi="Arial" w:cs="Arial"/>
                <w:sz w:val="22"/>
                <w:szCs w:val="22"/>
              </w:rPr>
              <w:t>codiceFiscaleType</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fiscale del soggetto c/terzista</w:t>
            </w:r>
            <w:r w:rsidR="00C17A2A">
              <w:rPr>
                <w:rFonts w:ascii="Arial" w:hAnsi="Arial" w:cs="Arial"/>
                <w:sz w:val="22"/>
                <w:szCs w:val="22"/>
              </w:rPr>
              <w:t>: contiene in alternativa o un  codice fiscale di persona fisica (16 caratteri) o un codice fiscale di persona giuridica (11 caratteri)</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elencoStrutture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494EC8">
            <w:pPr>
              <w:keepNext/>
              <w:snapToGrid w:val="0"/>
              <w:jc w:val="center"/>
              <w:rPr>
                <w:rFonts w:ascii="Arial" w:hAnsi="Arial" w:cs="Arial"/>
                <w:color w:val="0000FF"/>
                <w:sz w:val="22"/>
                <w:szCs w:val="22"/>
              </w:rPr>
            </w:pPr>
            <w:r w:rsidRPr="00494EC8">
              <w:rPr>
                <w:rFonts w:ascii="Arial" w:hAnsi="Arial" w:cs="Arial"/>
                <w:sz w:val="22"/>
                <w:szCs w:val="22"/>
              </w:rPr>
              <w:t>SIBWSSezioneStrutture</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delle strutture utilizzate dal conto terzista per le attività svolte per conto dell’azienda intestataria della notifica</w:t>
            </w:r>
          </w:p>
        </w:tc>
      </w:tr>
    </w:tbl>
    <w:p w:rsidR="004C5CE2" w:rsidRDefault="004C5CE2">
      <w:pPr>
        <w:spacing w:after="120"/>
      </w:pPr>
    </w:p>
    <w:p w:rsidR="00662891" w:rsidRDefault="00662891">
      <w:pPr>
        <w:suppressAutoHyphens w:val="0"/>
        <w:rPr>
          <w:rFonts w:ascii="Arial" w:hAnsi="Arial" w:cs="Arial"/>
          <w:b/>
          <w:bCs/>
          <w:sz w:val="22"/>
          <w:szCs w:val="22"/>
        </w:rPr>
      </w:pPr>
      <w:r>
        <w:rPr>
          <w:rFonts w:ascii="Arial" w:hAnsi="Arial" w:cs="Arial"/>
          <w:sz w:val="22"/>
          <w:szCs w:val="22"/>
        </w:rPr>
        <w:br w:type="page"/>
      </w:r>
    </w:p>
    <w:p w:rsidR="00662891" w:rsidRDefault="00662891" w:rsidP="00662891">
      <w:pPr>
        <w:pStyle w:val="Titolo4"/>
        <w:rPr>
          <w:rFonts w:ascii="Arial" w:hAnsi="Arial" w:cs="Arial"/>
          <w:sz w:val="22"/>
          <w:szCs w:val="22"/>
        </w:rPr>
      </w:pPr>
      <w:bookmarkStart w:id="117" w:name="_Toc382836966"/>
      <w:r>
        <w:rPr>
          <w:rFonts w:ascii="Arial" w:hAnsi="Arial" w:cs="Arial"/>
          <w:sz w:val="22"/>
          <w:szCs w:val="22"/>
        </w:rPr>
        <w:lastRenderedPageBreak/>
        <w:t>SIBWSSezioneContoTerzisti2</w:t>
      </w:r>
      <w:bookmarkEnd w:id="117"/>
    </w:p>
    <w:p w:rsidR="00662891" w:rsidRDefault="00662891" w:rsidP="00662891">
      <w:pPr>
        <w:spacing w:after="120"/>
        <w:rPr>
          <w:rFonts w:ascii="Arial" w:hAnsi="Arial" w:cs="Arial"/>
          <w:sz w:val="22"/>
          <w:szCs w:val="22"/>
        </w:rPr>
      </w:pPr>
    </w:p>
    <w:p w:rsidR="00662891" w:rsidRDefault="00662891" w:rsidP="00662891">
      <w:pPr>
        <w:spacing w:after="120"/>
        <w:rPr>
          <w:rFonts w:ascii="Arial" w:hAnsi="Arial" w:cs="Arial"/>
          <w:sz w:val="22"/>
          <w:szCs w:val="22"/>
        </w:rPr>
      </w:pPr>
      <w:r>
        <w:rPr>
          <w:rFonts w:ascii="Arial" w:hAnsi="Arial" w:cs="Arial"/>
          <w:sz w:val="22"/>
          <w:szCs w:val="22"/>
        </w:rPr>
        <w:t>Struttura</w:t>
      </w:r>
      <w:r w:rsidR="003E74D9">
        <w:rPr>
          <w:rFonts w:ascii="Arial" w:hAnsi="Arial" w:cs="Arial"/>
          <w:sz w:val="22"/>
          <w:szCs w:val="22"/>
        </w:rPr>
        <w:t xml:space="preserve"> dati relativa ai </w:t>
      </w:r>
      <w:r w:rsidR="00BD3113">
        <w:rPr>
          <w:rFonts w:ascii="Arial" w:hAnsi="Arial" w:cs="Arial"/>
          <w:sz w:val="22"/>
          <w:szCs w:val="22"/>
        </w:rPr>
        <w:t>contoterzisti</w:t>
      </w:r>
      <w:r>
        <w:rPr>
          <w:rFonts w:ascii="Arial" w:hAnsi="Arial" w:cs="Arial"/>
          <w:sz w:val="22"/>
          <w:szCs w:val="22"/>
        </w:rPr>
        <w:t>.</w:t>
      </w:r>
    </w:p>
    <w:p w:rsidR="00662891" w:rsidRDefault="00662891" w:rsidP="00662891">
      <w:pPr>
        <w:spacing w:after="120"/>
      </w:pPr>
    </w:p>
    <w:tbl>
      <w:tblPr>
        <w:tblW w:w="9549" w:type="dxa"/>
        <w:tblInd w:w="70" w:type="dxa"/>
        <w:tblLayout w:type="fixed"/>
        <w:tblCellMar>
          <w:left w:w="70" w:type="dxa"/>
          <w:right w:w="70" w:type="dxa"/>
        </w:tblCellMar>
        <w:tblLook w:val="0000"/>
      </w:tblPr>
      <w:tblGrid>
        <w:gridCol w:w="2310"/>
        <w:gridCol w:w="2977"/>
        <w:gridCol w:w="708"/>
        <w:gridCol w:w="668"/>
        <w:gridCol w:w="410"/>
        <w:gridCol w:w="2476"/>
      </w:tblGrid>
      <w:tr w:rsidR="00662891" w:rsidTr="00DB7AC4">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662891" w:rsidRDefault="00662891" w:rsidP="000A5138">
            <w:pPr>
              <w:keepNext/>
              <w:snapToGrid w:val="0"/>
              <w:rPr>
                <w:rFonts w:ascii="Arial" w:hAnsi="Arial" w:cs="Arial"/>
                <w:b/>
                <w:color w:val="0000FF"/>
                <w:sz w:val="22"/>
                <w:szCs w:val="22"/>
              </w:rPr>
            </w:pPr>
            <w:r>
              <w:rPr>
                <w:rFonts w:ascii="Arial" w:hAnsi="Arial" w:cs="Arial"/>
                <w:b/>
                <w:color w:val="0000FF"/>
                <w:sz w:val="22"/>
                <w:szCs w:val="22"/>
              </w:rPr>
              <w:t>SIBWSSezioneContoTerzisti</w:t>
            </w:r>
            <w:r w:rsidR="00BD3113">
              <w:rPr>
                <w:rFonts w:ascii="Arial" w:hAnsi="Arial" w:cs="Arial"/>
                <w:b/>
                <w:color w:val="0000FF"/>
                <w:sz w:val="22"/>
                <w:szCs w:val="22"/>
              </w:rPr>
              <w:t>2</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62891" w:rsidRDefault="00662891" w:rsidP="000A5138">
            <w:pPr>
              <w:keepNext/>
              <w:snapToGrid w:val="0"/>
              <w:jc w:val="center"/>
              <w:rPr>
                <w:b/>
              </w:rPr>
            </w:pPr>
            <w:r>
              <w:rPr>
                <w:b/>
              </w:rPr>
              <w:t>Struttura</w:t>
            </w:r>
          </w:p>
        </w:tc>
      </w:tr>
      <w:tr w:rsidR="00662891" w:rsidTr="00DB7AC4">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662891" w:rsidP="000A5138">
            <w:pPr>
              <w:snapToGrid w:val="0"/>
              <w:jc w:val="center"/>
              <w:rPr>
                <w:i/>
              </w:rPr>
            </w:pP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b/>
                <w:sz w:val="22"/>
                <w:szCs w:val="22"/>
              </w:rPr>
            </w:pPr>
            <w:r>
              <w:rPr>
                <w:rFonts w:ascii="Arial" w:hAnsi="Arial" w:cs="Arial"/>
                <w:b/>
                <w:sz w:val="22"/>
                <w:szCs w:val="22"/>
              </w:rPr>
              <w:t>Molt</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b/>
                <w:sz w:val="22"/>
                <w:szCs w:val="22"/>
              </w:rPr>
            </w:pPr>
            <w:r>
              <w:rPr>
                <w:rFonts w:ascii="Arial" w:hAnsi="Arial" w:cs="Arial"/>
                <w:b/>
                <w:sz w:val="22"/>
                <w:szCs w:val="22"/>
              </w:rPr>
              <w:t>Dim</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662891" w:rsidP="000A5138">
            <w:pPr>
              <w:keepNext/>
              <w:snapToGrid w:val="0"/>
              <w:rPr>
                <w:rFonts w:ascii="Arial" w:hAnsi="Arial" w:cs="Arial"/>
                <w:b/>
                <w:sz w:val="22"/>
                <w:szCs w:val="22"/>
              </w:rPr>
            </w:pPr>
            <w:r>
              <w:rPr>
                <w:rFonts w:ascii="Arial" w:hAnsi="Arial" w:cs="Arial"/>
                <w:b/>
                <w:sz w:val="22"/>
                <w:szCs w:val="22"/>
              </w:rPr>
              <w:t>Descrizione</w:t>
            </w: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pStyle w:val="Intestazione"/>
              <w:keepNext/>
              <w:snapToGrid w:val="0"/>
              <w:rPr>
                <w:rFonts w:ascii="Arial" w:hAnsi="Arial" w:cs="Arial"/>
                <w:sz w:val="22"/>
                <w:szCs w:val="22"/>
              </w:rPr>
            </w:pPr>
            <w:r>
              <w:rPr>
                <w:rFonts w:ascii="Arial" w:hAnsi="Arial" w:cs="Arial"/>
                <w:sz w:val="22"/>
                <w:szCs w:val="22"/>
              </w:rPr>
              <w:t>codiceFiscale</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bCs/>
                <w:sz w:val="22"/>
                <w:szCs w:val="22"/>
              </w:rPr>
            </w:pPr>
            <w:r w:rsidRPr="00652273">
              <w:rPr>
                <w:rFonts w:ascii="Arial" w:hAnsi="Arial" w:cs="Arial"/>
                <w:sz w:val="22"/>
                <w:szCs w:val="22"/>
              </w:rPr>
              <w:t>codiceFiscaleType</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sz w:val="22"/>
                <w:szCs w:val="22"/>
              </w:rPr>
            </w:pPr>
            <w:r>
              <w:rPr>
                <w:rFonts w:ascii="Arial" w:hAnsi="Arial" w:cs="Arial"/>
                <w:sz w:val="22"/>
                <w:szCs w:val="22"/>
              </w:rPr>
              <w:t>1</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sz w:val="22"/>
                <w:szCs w:val="22"/>
              </w:rPr>
            </w:pP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662891" w:rsidP="000A5138">
            <w:pPr>
              <w:keepNext/>
              <w:snapToGrid w:val="0"/>
              <w:rPr>
                <w:rFonts w:ascii="Arial" w:hAnsi="Arial" w:cs="Arial"/>
                <w:sz w:val="22"/>
                <w:szCs w:val="22"/>
              </w:rPr>
            </w:pPr>
            <w:r>
              <w:rPr>
                <w:rFonts w:ascii="Arial" w:hAnsi="Arial" w:cs="Arial"/>
                <w:sz w:val="22"/>
                <w:szCs w:val="22"/>
              </w:rPr>
              <w:t>Codice fiscale del soggetto c/terzista: contiene in alternativa o un  codice fiscale di persona fisica (16 caratteri) o un codice fiscale di persona giuridica (11 caratteri)</w:t>
            </w: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B4B59" w:rsidP="000A5138">
            <w:pPr>
              <w:pStyle w:val="Intestazione"/>
              <w:keepNext/>
              <w:snapToGrid w:val="0"/>
              <w:rPr>
                <w:rFonts w:ascii="Arial" w:hAnsi="Arial" w:cs="Arial"/>
                <w:sz w:val="22"/>
                <w:szCs w:val="22"/>
              </w:rPr>
            </w:pPr>
            <w:r w:rsidRPr="006B4B59">
              <w:rPr>
                <w:rFonts w:ascii="Arial" w:hAnsi="Arial" w:cs="Arial"/>
                <w:sz w:val="22"/>
                <w:szCs w:val="22"/>
              </w:rPr>
              <w:t>codRegione</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DB7AC4" w:rsidP="000A5138">
            <w:pPr>
              <w:keepNext/>
              <w:snapToGrid w:val="0"/>
              <w:jc w:val="center"/>
              <w:rPr>
                <w:rFonts w:ascii="Arial" w:hAnsi="Arial" w:cs="Arial"/>
                <w:sz w:val="22"/>
                <w:szCs w:val="22"/>
              </w:rPr>
            </w:pPr>
            <w:r>
              <w:rPr>
                <w:rFonts w:ascii="Arial" w:hAnsi="Arial" w:cs="Arial"/>
                <w:sz w:val="22"/>
                <w:szCs w:val="22"/>
              </w:rPr>
              <w:t>2</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237F4D" w:rsidP="000A5138">
            <w:pPr>
              <w:keepNext/>
              <w:snapToGrid w:val="0"/>
              <w:rPr>
                <w:rFonts w:ascii="Arial" w:hAnsi="Arial" w:cs="Arial"/>
                <w:sz w:val="22"/>
                <w:szCs w:val="22"/>
              </w:rPr>
            </w:pPr>
            <w:r>
              <w:rPr>
                <w:rFonts w:ascii="Arial" w:hAnsi="Arial" w:cs="Arial"/>
                <w:sz w:val="22"/>
                <w:szCs w:val="22"/>
              </w:rPr>
              <w:t>Codice regione</w:t>
            </w: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B4B59" w:rsidP="000A5138">
            <w:pPr>
              <w:pStyle w:val="Intestazione"/>
              <w:keepNext/>
              <w:snapToGrid w:val="0"/>
              <w:rPr>
                <w:rFonts w:ascii="Arial" w:hAnsi="Arial" w:cs="Arial"/>
                <w:sz w:val="22"/>
                <w:szCs w:val="22"/>
              </w:rPr>
            </w:pPr>
            <w:r w:rsidRPr="006B4B59">
              <w:rPr>
                <w:rFonts w:ascii="Arial" w:hAnsi="Arial" w:cs="Arial"/>
                <w:sz w:val="22"/>
                <w:szCs w:val="22"/>
              </w:rPr>
              <w:t>codProvincia</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DB7AC4" w:rsidP="000A5138">
            <w:pPr>
              <w:keepNext/>
              <w:snapToGrid w:val="0"/>
              <w:jc w:val="center"/>
              <w:rPr>
                <w:rFonts w:ascii="Arial" w:hAnsi="Arial" w:cs="Arial"/>
                <w:sz w:val="22"/>
                <w:szCs w:val="22"/>
              </w:rPr>
            </w:pPr>
            <w:r>
              <w:rPr>
                <w:rFonts w:ascii="Arial" w:hAnsi="Arial" w:cs="Arial"/>
                <w:sz w:val="22"/>
                <w:szCs w:val="22"/>
              </w:rPr>
              <w:t>3</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237F4D" w:rsidP="000A5138">
            <w:pPr>
              <w:keepNext/>
              <w:snapToGrid w:val="0"/>
              <w:rPr>
                <w:rFonts w:ascii="Arial" w:hAnsi="Arial" w:cs="Arial"/>
                <w:sz w:val="22"/>
                <w:szCs w:val="22"/>
              </w:rPr>
            </w:pPr>
            <w:r>
              <w:rPr>
                <w:rFonts w:ascii="Arial" w:hAnsi="Arial" w:cs="Arial"/>
                <w:sz w:val="22"/>
                <w:szCs w:val="22"/>
              </w:rPr>
              <w:t>Codice provincia</w:t>
            </w: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B4B59" w:rsidP="000A5138">
            <w:pPr>
              <w:pStyle w:val="Intestazione"/>
              <w:keepNext/>
              <w:snapToGrid w:val="0"/>
              <w:rPr>
                <w:rFonts w:ascii="Arial" w:hAnsi="Arial" w:cs="Arial"/>
                <w:sz w:val="22"/>
                <w:szCs w:val="22"/>
              </w:rPr>
            </w:pPr>
            <w:r w:rsidRPr="006B4B59">
              <w:rPr>
                <w:rFonts w:ascii="Arial" w:hAnsi="Arial" w:cs="Arial"/>
                <w:sz w:val="22"/>
                <w:szCs w:val="22"/>
              </w:rPr>
              <w:t>codComune</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DB7AC4" w:rsidP="000A5138">
            <w:pPr>
              <w:keepNext/>
              <w:snapToGrid w:val="0"/>
              <w:jc w:val="center"/>
              <w:rPr>
                <w:rFonts w:ascii="Arial" w:hAnsi="Arial" w:cs="Arial"/>
                <w:sz w:val="22"/>
                <w:szCs w:val="22"/>
              </w:rPr>
            </w:pPr>
            <w:r>
              <w:rPr>
                <w:rFonts w:ascii="Arial" w:hAnsi="Arial" w:cs="Arial"/>
                <w:sz w:val="22"/>
                <w:szCs w:val="22"/>
              </w:rPr>
              <w:t>3</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237F4D" w:rsidP="000A5138">
            <w:pPr>
              <w:keepNext/>
              <w:snapToGrid w:val="0"/>
              <w:rPr>
                <w:rFonts w:ascii="Arial" w:hAnsi="Arial" w:cs="Arial"/>
                <w:sz w:val="22"/>
                <w:szCs w:val="22"/>
              </w:rPr>
            </w:pPr>
            <w:r>
              <w:rPr>
                <w:rFonts w:ascii="Arial" w:hAnsi="Arial" w:cs="Arial"/>
                <w:sz w:val="22"/>
                <w:szCs w:val="22"/>
              </w:rPr>
              <w:t>Codice comune</w:t>
            </w:r>
          </w:p>
        </w:tc>
      </w:tr>
      <w:tr w:rsidR="006B4B59"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B4B59" w:rsidRDefault="006B4B59" w:rsidP="000A5138">
            <w:pPr>
              <w:pStyle w:val="Intestazione"/>
              <w:keepNext/>
              <w:snapToGrid w:val="0"/>
              <w:rPr>
                <w:rFonts w:ascii="Arial" w:hAnsi="Arial" w:cs="Arial"/>
                <w:sz w:val="22"/>
                <w:szCs w:val="22"/>
              </w:rPr>
            </w:pPr>
            <w:r w:rsidRPr="006B4B59">
              <w:rPr>
                <w:rFonts w:ascii="Arial" w:hAnsi="Arial" w:cs="Arial"/>
                <w:sz w:val="22"/>
                <w:szCs w:val="22"/>
              </w:rPr>
              <w:t>indirizzo</w:t>
            </w:r>
          </w:p>
        </w:tc>
        <w:tc>
          <w:tcPr>
            <w:tcW w:w="2977" w:type="dxa"/>
            <w:tcBorders>
              <w:top w:val="single" w:sz="4" w:space="0" w:color="000000"/>
              <w:left w:val="single" w:sz="4" w:space="0" w:color="000000"/>
              <w:bottom w:val="single" w:sz="4" w:space="0" w:color="000000"/>
            </w:tcBorders>
            <w:shd w:val="clear" w:color="auto" w:fill="auto"/>
            <w:vAlign w:val="center"/>
          </w:tcPr>
          <w:p w:rsidR="006B4B59"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B4B59"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B4B59" w:rsidRDefault="00DB7AC4" w:rsidP="000A5138">
            <w:pPr>
              <w:keepNext/>
              <w:snapToGrid w:val="0"/>
              <w:jc w:val="center"/>
              <w:rPr>
                <w:rFonts w:ascii="Arial" w:hAnsi="Arial" w:cs="Arial"/>
                <w:sz w:val="22"/>
                <w:szCs w:val="22"/>
              </w:rPr>
            </w:pPr>
            <w:r>
              <w:rPr>
                <w:rFonts w:ascii="Arial" w:hAnsi="Arial" w:cs="Arial"/>
                <w:sz w:val="22"/>
                <w:szCs w:val="22"/>
              </w:rPr>
              <w:t>250</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4B59" w:rsidRDefault="00237F4D" w:rsidP="000A5138">
            <w:pPr>
              <w:keepNext/>
              <w:snapToGrid w:val="0"/>
              <w:rPr>
                <w:rFonts w:ascii="Arial" w:hAnsi="Arial" w:cs="Arial"/>
                <w:sz w:val="22"/>
                <w:szCs w:val="22"/>
              </w:rPr>
            </w:pPr>
            <w:r>
              <w:rPr>
                <w:rFonts w:ascii="Arial" w:hAnsi="Arial" w:cs="Arial"/>
                <w:sz w:val="22"/>
                <w:szCs w:val="22"/>
              </w:rPr>
              <w:t>Indirizzo</w:t>
            </w:r>
          </w:p>
        </w:tc>
      </w:tr>
      <w:tr w:rsidR="006B4B59"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B4B59" w:rsidRDefault="006B4B59" w:rsidP="000A5138">
            <w:pPr>
              <w:pStyle w:val="Intestazione"/>
              <w:keepNext/>
              <w:snapToGrid w:val="0"/>
              <w:rPr>
                <w:rFonts w:ascii="Arial" w:hAnsi="Arial" w:cs="Arial"/>
                <w:sz w:val="22"/>
                <w:szCs w:val="22"/>
              </w:rPr>
            </w:pPr>
            <w:r w:rsidRPr="006B4B59">
              <w:rPr>
                <w:rFonts w:ascii="Arial" w:hAnsi="Arial" w:cs="Arial"/>
                <w:sz w:val="22"/>
                <w:szCs w:val="22"/>
              </w:rPr>
              <w:t>recapito</w:t>
            </w:r>
          </w:p>
        </w:tc>
        <w:tc>
          <w:tcPr>
            <w:tcW w:w="2977" w:type="dxa"/>
            <w:tcBorders>
              <w:top w:val="single" w:sz="4" w:space="0" w:color="000000"/>
              <w:left w:val="single" w:sz="4" w:space="0" w:color="000000"/>
              <w:bottom w:val="single" w:sz="4" w:space="0" w:color="000000"/>
            </w:tcBorders>
            <w:shd w:val="clear" w:color="auto" w:fill="auto"/>
            <w:vAlign w:val="center"/>
          </w:tcPr>
          <w:p w:rsidR="006B4B59"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B4B59"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B4B59" w:rsidRDefault="00DB7AC4" w:rsidP="000A5138">
            <w:pPr>
              <w:keepNext/>
              <w:snapToGrid w:val="0"/>
              <w:jc w:val="center"/>
              <w:rPr>
                <w:rFonts w:ascii="Arial" w:hAnsi="Arial" w:cs="Arial"/>
                <w:sz w:val="22"/>
                <w:szCs w:val="22"/>
              </w:rPr>
            </w:pPr>
            <w:r>
              <w:rPr>
                <w:rFonts w:ascii="Arial" w:hAnsi="Arial" w:cs="Arial"/>
                <w:sz w:val="22"/>
                <w:szCs w:val="22"/>
              </w:rPr>
              <w:t>400</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4B59" w:rsidRDefault="00237F4D" w:rsidP="000A5138">
            <w:pPr>
              <w:keepNext/>
              <w:snapToGrid w:val="0"/>
              <w:rPr>
                <w:rFonts w:ascii="Arial" w:hAnsi="Arial" w:cs="Arial"/>
                <w:sz w:val="22"/>
                <w:szCs w:val="22"/>
              </w:rPr>
            </w:pPr>
            <w:r>
              <w:rPr>
                <w:rFonts w:ascii="Arial" w:hAnsi="Arial" w:cs="Arial"/>
                <w:sz w:val="22"/>
                <w:szCs w:val="22"/>
              </w:rPr>
              <w:t>Recapito</w:t>
            </w:r>
          </w:p>
        </w:tc>
      </w:tr>
      <w:tr w:rsidR="006B4B59"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B4B59" w:rsidRDefault="006B4B59" w:rsidP="000A5138">
            <w:pPr>
              <w:pStyle w:val="Intestazione"/>
              <w:keepNext/>
              <w:snapToGrid w:val="0"/>
              <w:rPr>
                <w:rFonts w:ascii="Arial" w:hAnsi="Arial" w:cs="Arial"/>
                <w:sz w:val="22"/>
                <w:szCs w:val="22"/>
              </w:rPr>
            </w:pPr>
            <w:r w:rsidRPr="006B4B59">
              <w:rPr>
                <w:rFonts w:ascii="Arial" w:hAnsi="Arial" w:cs="Arial"/>
                <w:sz w:val="22"/>
                <w:szCs w:val="22"/>
              </w:rPr>
              <w:t>telefono</w:t>
            </w:r>
          </w:p>
        </w:tc>
        <w:tc>
          <w:tcPr>
            <w:tcW w:w="2977" w:type="dxa"/>
            <w:tcBorders>
              <w:top w:val="single" w:sz="4" w:space="0" w:color="000000"/>
              <w:left w:val="single" w:sz="4" w:space="0" w:color="000000"/>
              <w:bottom w:val="single" w:sz="4" w:space="0" w:color="000000"/>
            </w:tcBorders>
            <w:shd w:val="clear" w:color="auto" w:fill="auto"/>
            <w:vAlign w:val="center"/>
          </w:tcPr>
          <w:p w:rsidR="006B4B59"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B4B59"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B4B59" w:rsidRDefault="00DB7AC4" w:rsidP="000A5138">
            <w:pPr>
              <w:keepNext/>
              <w:snapToGrid w:val="0"/>
              <w:jc w:val="center"/>
              <w:rPr>
                <w:rFonts w:ascii="Arial" w:hAnsi="Arial" w:cs="Arial"/>
                <w:sz w:val="22"/>
                <w:szCs w:val="22"/>
              </w:rPr>
            </w:pPr>
            <w:r>
              <w:rPr>
                <w:rFonts w:ascii="Arial" w:hAnsi="Arial" w:cs="Arial"/>
                <w:sz w:val="22"/>
                <w:szCs w:val="22"/>
              </w:rPr>
              <w:t>1000</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4B59" w:rsidRDefault="00237F4D" w:rsidP="000A5138">
            <w:pPr>
              <w:keepNext/>
              <w:snapToGrid w:val="0"/>
              <w:rPr>
                <w:rFonts w:ascii="Arial" w:hAnsi="Arial" w:cs="Arial"/>
                <w:sz w:val="22"/>
                <w:szCs w:val="22"/>
              </w:rPr>
            </w:pPr>
            <w:r>
              <w:rPr>
                <w:rFonts w:ascii="Arial" w:hAnsi="Arial" w:cs="Arial"/>
                <w:sz w:val="22"/>
                <w:szCs w:val="22"/>
              </w:rPr>
              <w:t xml:space="preserve">Telefono </w:t>
            </w:r>
          </w:p>
        </w:tc>
      </w:tr>
      <w:tr w:rsidR="006B4B59"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B4B59" w:rsidRDefault="006B4B59" w:rsidP="000A5138">
            <w:pPr>
              <w:pStyle w:val="Intestazione"/>
              <w:keepNext/>
              <w:snapToGrid w:val="0"/>
              <w:rPr>
                <w:rFonts w:ascii="Arial" w:hAnsi="Arial" w:cs="Arial"/>
                <w:sz w:val="22"/>
                <w:szCs w:val="22"/>
              </w:rPr>
            </w:pPr>
            <w:r w:rsidRPr="006B4B59">
              <w:rPr>
                <w:rFonts w:ascii="Arial" w:hAnsi="Arial" w:cs="Arial"/>
                <w:sz w:val="22"/>
                <w:szCs w:val="22"/>
              </w:rPr>
              <w:t>flagassoggettato</w:t>
            </w:r>
          </w:p>
        </w:tc>
        <w:tc>
          <w:tcPr>
            <w:tcW w:w="2977" w:type="dxa"/>
            <w:tcBorders>
              <w:top w:val="single" w:sz="4" w:space="0" w:color="000000"/>
              <w:left w:val="single" w:sz="4" w:space="0" w:color="000000"/>
              <w:bottom w:val="single" w:sz="4" w:space="0" w:color="000000"/>
            </w:tcBorders>
            <w:shd w:val="clear" w:color="auto" w:fill="auto"/>
            <w:vAlign w:val="center"/>
          </w:tcPr>
          <w:p w:rsidR="006B4B59" w:rsidRPr="00494EC8" w:rsidRDefault="00B46957" w:rsidP="000A5138">
            <w:pPr>
              <w:keepNext/>
              <w:snapToGrid w:val="0"/>
              <w:jc w:val="center"/>
              <w:rPr>
                <w:rFonts w:ascii="Arial" w:hAnsi="Arial" w:cs="Arial"/>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B4B59" w:rsidRDefault="00B46957" w:rsidP="000A5138">
            <w:pPr>
              <w:keepNext/>
              <w:snapToGrid w:val="0"/>
              <w:jc w:val="center"/>
              <w:rPr>
                <w:rFonts w:ascii="Arial" w:hAnsi="Arial" w:cs="Arial"/>
                <w:sz w:val="22"/>
                <w:szCs w:val="22"/>
              </w:rPr>
            </w:pPr>
            <w:r>
              <w:rPr>
                <w:rFonts w:ascii="Arial" w:hAnsi="Arial" w:cs="Arial"/>
                <w:sz w:val="22"/>
                <w:szCs w:val="22"/>
              </w:rPr>
              <w:t>0..1</w:t>
            </w:r>
          </w:p>
        </w:tc>
        <w:tc>
          <w:tcPr>
            <w:tcW w:w="668" w:type="dxa"/>
            <w:tcBorders>
              <w:top w:val="single" w:sz="4" w:space="0" w:color="000000"/>
              <w:left w:val="single" w:sz="4" w:space="0" w:color="000000"/>
              <w:bottom w:val="single" w:sz="4" w:space="0" w:color="000000"/>
            </w:tcBorders>
            <w:shd w:val="clear" w:color="auto" w:fill="auto"/>
            <w:vAlign w:val="center"/>
          </w:tcPr>
          <w:p w:rsidR="006B4B59" w:rsidRDefault="00DB7AC4" w:rsidP="000A5138">
            <w:pPr>
              <w:keepNext/>
              <w:snapToGrid w:val="0"/>
              <w:jc w:val="center"/>
              <w:rPr>
                <w:rFonts w:ascii="Arial" w:hAnsi="Arial" w:cs="Arial"/>
                <w:sz w:val="22"/>
                <w:szCs w:val="22"/>
              </w:rPr>
            </w:pPr>
            <w:r>
              <w:rPr>
                <w:rFonts w:ascii="Arial" w:hAnsi="Arial" w:cs="Arial"/>
                <w:sz w:val="22"/>
                <w:szCs w:val="22"/>
              </w:rPr>
              <w:t>1</w:t>
            </w: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4B59" w:rsidRDefault="006B4B59" w:rsidP="000A5138">
            <w:pPr>
              <w:keepNext/>
              <w:snapToGrid w:val="0"/>
              <w:rPr>
                <w:rFonts w:ascii="Arial" w:hAnsi="Arial" w:cs="Arial"/>
                <w:sz w:val="22"/>
                <w:szCs w:val="22"/>
              </w:rPr>
            </w:pPr>
          </w:p>
        </w:tc>
      </w:tr>
      <w:tr w:rsidR="00662891" w:rsidTr="00DB7AC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pStyle w:val="Intestazione"/>
              <w:keepNext/>
              <w:snapToGrid w:val="0"/>
              <w:rPr>
                <w:rFonts w:ascii="Arial" w:hAnsi="Arial" w:cs="Arial"/>
                <w:sz w:val="22"/>
                <w:szCs w:val="22"/>
              </w:rPr>
            </w:pPr>
            <w:r>
              <w:rPr>
                <w:rFonts w:ascii="Arial" w:hAnsi="Arial" w:cs="Arial"/>
                <w:sz w:val="22"/>
                <w:szCs w:val="22"/>
              </w:rPr>
              <w:t>elencoStrutture</w:t>
            </w:r>
          </w:p>
        </w:tc>
        <w:tc>
          <w:tcPr>
            <w:tcW w:w="2977"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color w:val="0000FF"/>
                <w:sz w:val="22"/>
                <w:szCs w:val="22"/>
              </w:rPr>
            </w:pPr>
            <w:r w:rsidRPr="00494EC8">
              <w:rPr>
                <w:rFonts w:ascii="Arial" w:hAnsi="Arial" w:cs="Arial"/>
                <w:sz w:val="22"/>
                <w:szCs w:val="22"/>
              </w:rPr>
              <w:t>SIBWSSezioneStrutture</w:t>
            </w:r>
          </w:p>
        </w:tc>
        <w:tc>
          <w:tcPr>
            <w:tcW w:w="70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sz w:val="22"/>
                <w:szCs w:val="22"/>
              </w:rPr>
            </w:pPr>
            <w:r>
              <w:rPr>
                <w:rFonts w:ascii="Arial" w:hAnsi="Arial" w:cs="Arial"/>
                <w:sz w:val="22"/>
                <w:szCs w:val="22"/>
              </w:rPr>
              <w:t>0..n</w:t>
            </w:r>
          </w:p>
        </w:tc>
        <w:tc>
          <w:tcPr>
            <w:tcW w:w="668" w:type="dxa"/>
            <w:tcBorders>
              <w:top w:val="single" w:sz="4" w:space="0" w:color="000000"/>
              <w:left w:val="single" w:sz="4" w:space="0" w:color="000000"/>
              <w:bottom w:val="single" w:sz="4" w:space="0" w:color="000000"/>
            </w:tcBorders>
            <w:shd w:val="clear" w:color="auto" w:fill="auto"/>
            <w:vAlign w:val="center"/>
          </w:tcPr>
          <w:p w:rsidR="00662891" w:rsidRDefault="00662891" w:rsidP="000A5138">
            <w:pPr>
              <w:keepNext/>
              <w:snapToGrid w:val="0"/>
              <w:jc w:val="center"/>
              <w:rPr>
                <w:rFonts w:ascii="Arial" w:hAnsi="Arial" w:cs="Arial"/>
                <w:sz w:val="22"/>
                <w:szCs w:val="22"/>
              </w:rPr>
            </w:pPr>
          </w:p>
        </w:tc>
        <w:tc>
          <w:tcPr>
            <w:tcW w:w="28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2891" w:rsidRDefault="00662891" w:rsidP="000A5138">
            <w:pPr>
              <w:keepNext/>
              <w:snapToGrid w:val="0"/>
              <w:rPr>
                <w:rFonts w:ascii="Arial" w:hAnsi="Arial" w:cs="Arial"/>
                <w:sz w:val="22"/>
                <w:szCs w:val="22"/>
              </w:rPr>
            </w:pPr>
            <w:r>
              <w:rPr>
                <w:rFonts w:ascii="Arial" w:hAnsi="Arial" w:cs="Arial"/>
                <w:sz w:val="22"/>
                <w:szCs w:val="22"/>
              </w:rPr>
              <w:t>Elenco delle strutture utilizzate dal conto terzista per le attività svolte per conto dell’azienda intestataria della notifica</w:t>
            </w:r>
          </w:p>
        </w:tc>
      </w:tr>
    </w:tbl>
    <w:p w:rsidR="004C5CE2" w:rsidRDefault="004C5CE2">
      <w:pPr>
        <w:spacing w:after="120"/>
      </w:pPr>
    </w:p>
    <w:p w:rsidR="00662891" w:rsidRDefault="00662891">
      <w:pPr>
        <w:suppressAutoHyphens w:val="0"/>
        <w:rPr>
          <w:rFonts w:ascii="Arial" w:hAnsi="Arial" w:cs="Arial"/>
          <w:b/>
          <w:bCs/>
          <w:sz w:val="22"/>
          <w:szCs w:val="22"/>
        </w:rPr>
      </w:pPr>
      <w:bookmarkStart w:id="118" w:name="_Ref325100362"/>
      <w:bookmarkStart w:id="119" w:name="_Ref325100278"/>
      <w:bookmarkStart w:id="120" w:name="_Toc358814789"/>
      <w:r>
        <w:rPr>
          <w:rFonts w:ascii="Arial" w:hAnsi="Arial" w:cs="Arial"/>
          <w:sz w:val="22"/>
          <w:szCs w:val="22"/>
        </w:rPr>
        <w:br w:type="page"/>
      </w:r>
    </w:p>
    <w:p w:rsidR="004C5CE2" w:rsidRDefault="0058012E">
      <w:pPr>
        <w:pStyle w:val="Titolo4"/>
        <w:rPr>
          <w:rFonts w:ascii="Arial" w:hAnsi="Arial" w:cs="Arial"/>
          <w:sz w:val="22"/>
          <w:szCs w:val="22"/>
        </w:rPr>
      </w:pPr>
      <w:bookmarkStart w:id="121" w:name="_Toc382836967"/>
      <w:r>
        <w:rPr>
          <w:rFonts w:ascii="Arial" w:hAnsi="Arial" w:cs="Arial"/>
          <w:sz w:val="22"/>
          <w:szCs w:val="22"/>
        </w:rPr>
        <w:lastRenderedPageBreak/>
        <w:t>SIBWSSezioneImportatori</w:t>
      </w:r>
      <w:bookmarkEnd w:id="118"/>
      <w:bookmarkEnd w:id="119"/>
      <w:bookmarkEnd w:id="120"/>
      <w:bookmarkEnd w:id="121"/>
    </w:p>
    <w:p w:rsidR="004C5CE2" w:rsidRDefault="004C5CE2">
      <w:pPr>
        <w:spacing w:after="120"/>
      </w:pPr>
    </w:p>
    <w:p w:rsidR="004C5CE2" w:rsidRDefault="0058012E">
      <w:pPr>
        <w:spacing w:after="120"/>
        <w:rPr>
          <w:rFonts w:ascii="Arial" w:hAnsi="Arial" w:cs="Arial"/>
          <w:sz w:val="22"/>
          <w:szCs w:val="22"/>
        </w:rPr>
      </w:pPr>
      <w:r>
        <w:rPr>
          <w:rFonts w:ascii="Arial" w:hAnsi="Arial" w:cs="Arial"/>
          <w:sz w:val="22"/>
          <w:szCs w:val="22"/>
        </w:rPr>
        <w:t>Struttura riportante i dati delle attività di preparazione.</w:t>
      </w:r>
    </w:p>
    <w:p w:rsidR="004C5CE2" w:rsidRDefault="004C5CE2">
      <w:pPr>
        <w:spacing w:after="120"/>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SIBWSSezioneImportatori</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idProgressivoUP</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Riferimento al progressivo dell’unità produttiva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filiera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della filiera come da Tabella 1.9.12</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tipologiaProdotto</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Tipologia del prodotto importato</w:t>
            </w:r>
          </w:p>
          <w:p w:rsidR="004C5CE2" w:rsidRDefault="0058012E">
            <w:pPr>
              <w:keepNext/>
              <w:rPr>
                <w:rFonts w:ascii="Arial" w:hAnsi="Arial" w:cs="Arial"/>
                <w:sz w:val="22"/>
                <w:szCs w:val="22"/>
              </w:rPr>
            </w:pPr>
            <w:r>
              <w:rPr>
                <w:rFonts w:ascii="Arial" w:hAnsi="Arial" w:cs="Arial"/>
                <w:sz w:val="22"/>
                <w:szCs w:val="22"/>
              </w:rPr>
              <w:t>{BIOLOGICO | PROMISCUO}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tipologiaStruttura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Tipologia della struttura utilizzata</w:t>
            </w:r>
            <w:r w:rsidR="007C5CEA">
              <w:rPr>
                <w:rFonts w:ascii="Arial" w:hAnsi="Arial" w:cs="Arial"/>
                <w:sz w:val="22"/>
                <w:szCs w:val="22"/>
              </w:rPr>
              <w:t>, può assumere uno dei seguenti valori:</w:t>
            </w:r>
          </w:p>
          <w:p w:rsidR="007C5CEA" w:rsidRDefault="007C5CEA">
            <w:pPr>
              <w:keepNext/>
              <w:snapToGrid w:val="0"/>
              <w:rPr>
                <w:rFonts w:ascii="Arial" w:hAnsi="Arial" w:cs="Arial"/>
                <w:sz w:val="22"/>
                <w:szCs w:val="22"/>
              </w:rPr>
            </w:pPr>
            <w:r>
              <w:rPr>
                <w:rFonts w:ascii="Arial" w:hAnsi="Arial" w:cs="Arial"/>
                <w:sz w:val="22"/>
                <w:szCs w:val="22"/>
              </w:rPr>
              <w:t>‘</w:t>
            </w:r>
            <w:r w:rsidRPr="007C5CEA">
              <w:rPr>
                <w:rFonts w:ascii="Arial" w:hAnsi="Arial" w:cs="Arial"/>
                <w:sz w:val="22"/>
                <w:szCs w:val="22"/>
              </w:rPr>
              <w:t>PROPRIE</w:t>
            </w:r>
            <w:r>
              <w:rPr>
                <w:rFonts w:ascii="Arial" w:hAnsi="Arial" w:cs="Arial"/>
                <w:sz w:val="22"/>
                <w:szCs w:val="22"/>
              </w:rPr>
              <w:t>’</w:t>
            </w:r>
          </w:p>
          <w:p w:rsidR="004C5CE2" w:rsidRDefault="007C5CEA" w:rsidP="007C5CEA">
            <w:pPr>
              <w:keepNext/>
              <w:snapToGrid w:val="0"/>
              <w:rPr>
                <w:rFonts w:ascii="Arial" w:hAnsi="Arial" w:cs="Arial"/>
                <w:sz w:val="22"/>
                <w:szCs w:val="22"/>
              </w:rPr>
            </w:pPr>
            <w:r>
              <w:rPr>
                <w:rFonts w:ascii="Arial" w:hAnsi="Arial" w:cs="Arial"/>
                <w:sz w:val="22"/>
                <w:szCs w:val="22"/>
              </w:rPr>
              <w:t>‘</w:t>
            </w:r>
            <w:r w:rsidRPr="007C5CEA">
              <w:rPr>
                <w:rFonts w:ascii="Arial" w:hAnsi="Arial" w:cs="Arial"/>
                <w:sz w:val="22"/>
                <w:szCs w:val="22"/>
              </w:rPr>
              <w:t>CONTO TERZI</w:t>
            </w:r>
            <w:r>
              <w:rPr>
                <w:rFonts w:ascii="Arial" w:hAnsi="Arial" w:cs="Arial"/>
                <w:sz w:val="22"/>
                <w:szCs w:val="22"/>
              </w:rPr>
              <w:t>’</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codicePaese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ISO3 della nazione</w:t>
            </w:r>
          </w:p>
        </w:tc>
      </w:tr>
    </w:tbl>
    <w:p w:rsidR="004C5CE2" w:rsidRDefault="004C5CE2">
      <w:pPr>
        <w:spacing w:after="120"/>
      </w:pPr>
    </w:p>
    <w:p w:rsidR="0064463A" w:rsidRDefault="0064463A">
      <w:pPr>
        <w:suppressAutoHyphens w:val="0"/>
        <w:rPr>
          <w:rFonts w:ascii="Arial" w:hAnsi="Arial" w:cs="Arial"/>
          <w:b/>
          <w:bCs/>
          <w:sz w:val="22"/>
          <w:szCs w:val="22"/>
        </w:rPr>
      </w:pPr>
      <w:r>
        <w:rPr>
          <w:rFonts w:ascii="Arial" w:hAnsi="Arial" w:cs="Arial"/>
          <w:sz w:val="22"/>
          <w:szCs w:val="22"/>
        </w:rPr>
        <w:br w:type="page"/>
      </w:r>
    </w:p>
    <w:p w:rsidR="004C5CE2" w:rsidRDefault="002C4962" w:rsidP="002C4962">
      <w:pPr>
        <w:pStyle w:val="Titolo4"/>
        <w:rPr>
          <w:rFonts w:ascii="Arial" w:hAnsi="Arial" w:cs="Arial"/>
          <w:sz w:val="22"/>
          <w:szCs w:val="22"/>
        </w:rPr>
      </w:pPr>
      <w:bookmarkStart w:id="122" w:name="_Toc382836968"/>
      <w:r w:rsidRPr="001A0357">
        <w:rPr>
          <w:rFonts w:ascii="Arial" w:hAnsi="Arial" w:cs="Arial"/>
          <w:sz w:val="22"/>
          <w:szCs w:val="22"/>
        </w:rPr>
        <w:lastRenderedPageBreak/>
        <w:t>SIBWSDocumentoGiustificativoNotificaPregressa</w:t>
      </w:r>
      <w:bookmarkEnd w:id="122"/>
    </w:p>
    <w:p w:rsidR="006F3DAF" w:rsidRDefault="006F3DAF" w:rsidP="006F3DAF"/>
    <w:p w:rsidR="006F3DAF" w:rsidRPr="006F3DAF" w:rsidRDefault="006F3DAF" w:rsidP="006F3DAF">
      <w:r>
        <w:rPr>
          <w:rFonts w:ascii="Arial" w:hAnsi="Arial" w:cs="Arial"/>
          <w:sz w:val="22"/>
          <w:szCs w:val="22"/>
        </w:rPr>
        <w:t>Struttura dati relativa al documento giustificativo di una notifica pregressa.</w:t>
      </w:r>
    </w:p>
    <w:p w:rsidR="0064463A" w:rsidRPr="0064463A" w:rsidRDefault="0064463A" w:rsidP="0064463A"/>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64463A" w:rsidTr="00552BB6">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64463A" w:rsidRDefault="0064463A" w:rsidP="00552BB6">
            <w:pPr>
              <w:keepNext/>
              <w:snapToGrid w:val="0"/>
              <w:rPr>
                <w:rFonts w:ascii="Arial" w:hAnsi="Arial" w:cs="Arial"/>
                <w:b/>
                <w:color w:val="0000FF"/>
                <w:sz w:val="22"/>
                <w:szCs w:val="22"/>
              </w:rPr>
            </w:pPr>
            <w:r>
              <w:rPr>
                <w:rFonts w:ascii="Arial" w:hAnsi="Arial" w:cs="Arial"/>
                <w:b/>
                <w:color w:val="0000FF"/>
                <w:sz w:val="22"/>
                <w:szCs w:val="22"/>
              </w:rPr>
              <w:t>SIBWSDocumentoGiustificativoNotificaPregressa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4463A" w:rsidRDefault="0064463A" w:rsidP="00552BB6">
            <w:pPr>
              <w:keepNext/>
              <w:snapToGrid w:val="0"/>
              <w:jc w:val="center"/>
              <w:rPr>
                <w:b/>
              </w:rPr>
            </w:pPr>
            <w:r>
              <w:rPr>
                <w:b/>
              </w:rPr>
              <w:t>Struttura</w:t>
            </w:r>
          </w:p>
        </w:tc>
      </w:tr>
      <w:tr w:rsidR="0064463A" w:rsidTr="00552BB6">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4463A" w:rsidRDefault="0064463A" w:rsidP="00552BB6">
            <w:pPr>
              <w:snapToGrid w:val="0"/>
              <w:jc w:val="center"/>
              <w:rPr>
                <w:i/>
              </w:rPr>
            </w:pP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463A" w:rsidRDefault="0064463A" w:rsidP="00552BB6">
            <w:pPr>
              <w:keepNext/>
              <w:snapToGrid w:val="0"/>
              <w:rPr>
                <w:rFonts w:ascii="Arial" w:hAnsi="Arial" w:cs="Arial"/>
                <w:b/>
                <w:sz w:val="22"/>
                <w:szCs w:val="22"/>
              </w:rPr>
            </w:pPr>
            <w:r>
              <w:rPr>
                <w:rFonts w:ascii="Arial" w:hAnsi="Arial" w:cs="Arial"/>
                <w:b/>
                <w:sz w:val="22"/>
                <w:szCs w:val="22"/>
              </w:rPr>
              <w:t>Descrizione</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64463A" w:rsidRPr="00790C36" w:rsidRDefault="0064463A" w:rsidP="00552BB6">
            <w:pPr>
              <w:pStyle w:val="Intestazione"/>
              <w:keepNext/>
              <w:snapToGrid w:val="0"/>
              <w:rPr>
                <w:rFonts w:ascii="Arial" w:hAnsi="Arial" w:cs="Arial"/>
                <w:sz w:val="22"/>
                <w:szCs w:val="22"/>
              </w:rPr>
            </w:pPr>
            <w:r w:rsidRPr="00790C36">
              <w:rPr>
                <w:rFonts w:ascii="Arial" w:hAnsi="Arial" w:cs="Arial"/>
                <w:sz w:val="22"/>
                <w:szCs w:val="22"/>
              </w:rPr>
              <w:t>numeroDocumento</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250408" w:rsidRDefault="0064463A"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Default="0064463A" w:rsidP="00552BB6">
            <w:pPr>
              <w:keepNext/>
              <w:snapToGrid w:val="0"/>
              <w:rPr>
                <w:rFonts w:ascii="Arial" w:hAnsi="Arial" w:cs="Arial"/>
              </w:rPr>
            </w:pPr>
            <w:r w:rsidRPr="00790C36">
              <w:rPr>
                <w:rFonts w:ascii="Arial" w:hAnsi="Arial" w:cs="Arial"/>
                <w:sz w:val="22"/>
                <w:szCs w:val="22"/>
              </w:rPr>
              <w:t>Numero del documento giustificativo</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pStyle w:val="Intestazione"/>
              <w:keepNext/>
              <w:snapToGrid w:val="0"/>
              <w:rPr>
                <w:rFonts w:ascii="Arial" w:hAnsi="Arial" w:cs="Arial"/>
                <w:sz w:val="22"/>
                <w:szCs w:val="22"/>
              </w:rPr>
            </w:pPr>
            <w:r>
              <w:rPr>
                <w:rFonts w:ascii="Arial" w:hAnsi="Arial" w:cs="Arial"/>
                <w:sz w:val="22"/>
                <w:szCs w:val="22"/>
              </w:rPr>
              <w:t>dataInizioValidita</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250408" w:rsidRDefault="0064463A"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Default="0064463A" w:rsidP="00552BB6">
            <w:pPr>
              <w:keepNext/>
              <w:snapToGrid w:val="0"/>
              <w:rPr>
                <w:rFonts w:ascii="Arial" w:hAnsi="Arial" w:cs="Arial"/>
              </w:rPr>
            </w:pPr>
            <w:r w:rsidRPr="00790C36">
              <w:rPr>
                <w:rFonts w:ascii="Arial" w:hAnsi="Arial" w:cs="Arial"/>
                <w:sz w:val="22"/>
                <w:szCs w:val="22"/>
              </w:rPr>
              <w:t>Data inizio validità nel formato previsto (</w:t>
            </w:r>
            <w:fldSimple w:instr=" REF _Ref320623003 \h  \* MERGEFORMAT ">
              <w:r w:rsidRPr="00790C36">
                <w:rPr>
                  <w:rFonts w:ascii="Arial" w:hAnsi="Arial" w:cs="Arial"/>
                  <w:sz w:val="22"/>
                  <w:szCs w:val="22"/>
                </w:rPr>
                <w:t>1.7 Convenzioni e codici</w:t>
              </w:r>
            </w:fldSimple>
            <w:r w:rsidRPr="00790C36">
              <w:rPr>
                <w:rFonts w:ascii="Arial" w:hAnsi="Arial" w:cs="Arial"/>
                <w:sz w:val="22"/>
                <w:szCs w:val="22"/>
              </w:rPr>
              <w:t>): Si usa il formato AAAAMMDD</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pStyle w:val="Intestazione"/>
              <w:keepNext/>
              <w:snapToGrid w:val="0"/>
              <w:rPr>
                <w:rFonts w:ascii="Arial" w:hAnsi="Arial" w:cs="Arial"/>
                <w:sz w:val="22"/>
                <w:szCs w:val="22"/>
              </w:rPr>
            </w:pPr>
            <w:r>
              <w:rPr>
                <w:rFonts w:ascii="Arial" w:hAnsi="Arial" w:cs="Arial"/>
                <w:sz w:val="22"/>
                <w:szCs w:val="22"/>
              </w:rPr>
              <w:t>dataFineValidita</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250408" w:rsidRDefault="0064463A"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Pr="00790C36" w:rsidRDefault="0064463A" w:rsidP="00552BB6">
            <w:pPr>
              <w:keepNext/>
              <w:snapToGrid w:val="0"/>
              <w:rPr>
                <w:rFonts w:ascii="Arial" w:hAnsi="Arial" w:cs="Arial"/>
                <w:sz w:val="22"/>
                <w:szCs w:val="22"/>
              </w:rPr>
            </w:pPr>
            <w:r w:rsidRPr="00790C36">
              <w:rPr>
                <w:rFonts w:ascii="Arial" w:hAnsi="Arial" w:cs="Arial"/>
                <w:sz w:val="22"/>
                <w:szCs w:val="22"/>
              </w:rPr>
              <w:t>Data fine validità nel formato previsto (</w:t>
            </w:r>
            <w:fldSimple w:instr=" REF _Ref320623003 \h  \* MERGEFORMAT ">
              <w:r w:rsidRPr="00790C36">
                <w:rPr>
                  <w:rFonts w:ascii="Arial" w:hAnsi="Arial" w:cs="Arial"/>
                  <w:sz w:val="22"/>
                  <w:szCs w:val="22"/>
                </w:rPr>
                <w:t>1.7 Convenzioni e codici</w:t>
              </w:r>
            </w:fldSimple>
            <w:r w:rsidRPr="00790C36">
              <w:rPr>
                <w:rFonts w:ascii="Arial" w:hAnsi="Arial" w:cs="Arial"/>
                <w:sz w:val="22"/>
                <w:szCs w:val="22"/>
              </w:rPr>
              <w:t>): Si usa il formato AAAAMMDD</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pStyle w:val="Intestazione"/>
              <w:keepNext/>
              <w:snapToGrid w:val="0"/>
              <w:rPr>
                <w:rFonts w:ascii="Arial" w:hAnsi="Arial" w:cs="Arial"/>
                <w:sz w:val="22"/>
                <w:szCs w:val="22"/>
              </w:rPr>
            </w:pPr>
            <w:r>
              <w:rPr>
                <w:rFonts w:ascii="Arial" w:hAnsi="Arial" w:cs="Arial"/>
                <w:sz w:val="22"/>
                <w:szCs w:val="22"/>
              </w:rPr>
              <w:t>nomeDocumento</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250408" w:rsidRDefault="0064463A"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200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Pr="00790C36" w:rsidRDefault="0064463A" w:rsidP="00552BB6">
            <w:pPr>
              <w:keepNext/>
              <w:snapToGrid w:val="0"/>
              <w:rPr>
                <w:rFonts w:ascii="Arial" w:hAnsi="Arial" w:cs="Arial"/>
                <w:sz w:val="22"/>
                <w:szCs w:val="22"/>
              </w:rPr>
            </w:pPr>
            <w:r w:rsidRPr="00790C36">
              <w:rPr>
                <w:rFonts w:ascii="Arial" w:hAnsi="Arial" w:cs="Arial"/>
                <w:sz w:val="22"/>
                <w:szCs w:val="22"/>
              </w:rPr>
              <w:t>Nome del documento  allegato</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pStyle w:val="Intestazione"/>
              <w:keepNext/>
              <w:snapToGrid w:val="0"/>
              <w:rPr>
                <w:rFonts w:ascii="Arial" w:hAnsi="Arial" w:cs="Arial"/>
                <w:sz w:val="22"/>
                <w:szCs w:val="22"/>
              </w:rPr>
            </w:pPr>
            <w:r>
              <w:rPr>
                <w:rFonts w:ascii="Arial" w:hAnsi="Arial" w:cs="Arial"/>
                <w:sz w:val="22"/>
                <w:szCs w:val="22"/>
              </w:rPr>
              <w:t>documento</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250408" w:rsidRDefault="0064463A" w:rsidP="00552BB6">
            <w:pPr>
              <w:keepNext/>
              <w:snapToGrid w:val="0"/>
              <w:jc w:val="center"/>
              <w:rPr>
                <w:rFonts w:ascii="Arial" w:hAnsi="Arial" w:cs="Arial"/>
                <w:sz w:val="22"/>
                <w:szCs w:val="22"/>
              </w:rPr>
            </w:pPr>
            <w:r w:rsidRPr="00250408">
              <w:rPr>
                <w:rFonts w:ascii="Arial" w:hAnsi="Arial" w:cs="Arial"/>
                <w:sz w:val="22"/>
                <w:szCs w:val="22"/>
              </w:rPr>
              <w:t>base64Binary</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Default="0064463A" w:rsidP="00552BB6">
            <w:pPr>
              <w:snapToGrid w:val="0"/>
              <w:jc w:val="center"/>
              <w:rPr>
                <w:rFonts w:ascii="Arial" w:hAnsi="Arial" w:cs="Arial"/>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Pr="00790C36" w:rsidRDefault="0064463A" w:rsidP="00552BB6">
            <w:pPr>
              <w:keepNext/>
              <w:snapToGrid w:val="0"/>
              <w:rPr>
                <w:rFonts w:ascii="Arial" w:hAnsi="Arial" w:cs="Arial"/>
                <w:sz w:val="22"/>
                <w:szCs w:val="22"/>
              </w:rPr>
            </w:pPr>
            <w:r w:rsidRPr="00790C36">
              <w:rPr>
                <w:rFonts w:ascii="Arial" w:hAnsi="Arial" w:cs="Arial"/>
                <w:sz w:val="22"/>
                <w:szCs w:val="22"/>
              </w:rPr>
              <w:t>Stringa contenete la codifica base64 del file allegato</w:t>
            </w:r>
          </w:p>
        </w:tc>
      </w:tr>
      <w:tr w:rsidR="0064463A"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64463A" w:rsidRPr="000B42C2" w:rsidRDefault="00462295" w:rsidP="00552BB6">
            <w:pPr>
              <w:pStyle w:val="Intestazione"/>
              <w:keepNext/>
              <w:snapToGrid w:val="0"/>
              <w:rPr>
                <w:rFonts w:ascii="Arial" w:hAnsi="Arial" w:cs="Arial"/>
                <w:sz w:val="22"/>
                <w:szCs w:val="22"/>
              </w:rPr>
            </w:pPr>
            <w:r>
              <w:rPr>
                <w:rFonts w:ascii="Arial" w:hAnsi="Arial" w:cs="Arial"/>
                <w:sz w:val="22"/>
                <w:szCs w:val="22"/>
              </w:rPr>
              <w:t>n</w:t>
            </w:r>
            <w:r w:rsidR="0064463A"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64463A" w:rsidRPr="000B42C2" w:rsidRDefault="0064463A" w:rsidP="00552BB6">
            <w:pPr>
              <w:keepNext/>
              <w:snapToGrid w:val="0"/>
              <w:jc w:val="center"/>
              <w:rPr>
                <w:rFonts w:ascii="Arial" w:hAnsi="Arial" w:cs="Arial"/>
                <w:sz w:val="22"/>
                <w:szCs w:val="22"/>
              </w:rPr>
            </w:pPr>
            <w:r w:rsidRPr="000B42C2">
              <w:rPr>
                <w:rFonts w:ascii="Arial" w:hAnsi="Arial" w:cs="Arial"/>
                <w:sz w:val="22"/>
                <w:szCs w:val="22"/>
              </w:rPr>
              <w:t xml:space="preserve">String </w:t>
            </w:r>
          </w:p>
        </w:tc>
        <w:tc>
          <w:tcPr>
            <w:tcW w:w="708" w:type="dxa"/>
            <w:tcBorders>
              <w:top w:val="single" w:sz="4" w:space="0" w:color="000000"/>
              <w:left w:val="single" w:sz="4" w:space="0" w:color="000000"/>
              <w:bottom w:val="single" w:sz="4" w:space="0" w:color="000000"/>
            </w:tcBorders>
            <w:shd w:val="clear" w:color="auto" w:fill="auto"/>
            <w:vAlign w:val="center"/>
          </w:tcPr>
          <w:p w:rsidR="0064463A" w:rsidRPr="000B42C2" w:rsidRDefault="0064463A" w:rsidP="00552BB6">
            <w:pPr>
              <w:snapToGrid w:val="0"/>
              <w:jc w:val="center"/>
              <w:rPr>
                <w:rFonts w:ascii="Arial" w:hAnsi="Arial" w:cs="Arial"/>
                <w:sz w:val="22"/>
                <w:szCs w:val="22"/>
              </w:rPr>
            </w:pPr>
            <w:r w:rsidRPr="000B42C2">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64463A" w:rsidRPr="000B42C2" w:rsidRDefault="0064463A" w:rsidP="00552BB6">
            <w:pPr>
              <w:snapToGrid w:val="0"/>
              <w:jc w:val="center"/>
              <w:rPr>
                <w:rFonts w:ascii="Arial" w:hAnsi="Arial" w:cs="Arial"/>
                <w:sz w:val="22"/>
                <w:szCs w:val="22"/>
              </w:rPr>
            </w:pPr>
            <w:r w:rsidRPr="000B42C2">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64463A" w:rsidRPr="000B42C2" w:rsidRDefault="0064463A" w:rsidP="00552BB6">
            <w:pPr>
              <w:keepNext/>
              <w:snapToGrid w:val="0"/>
              <w:rPr>
                <w:rFonts w:ascii="Arial" w:hAnsi="Arial" w:cs="Arial"/>
                <w:sz w:val="22"/>
                <w:szCs w:val="22"/>
              </w:rPr>
            </w:pPr>
            <w:r w:rsidRPr="000B42C2">
              <w:rPr>
                <w:rFonts w:ascii="Arial" w:hAnsi="Arial" w:cs="Arial"/>
                <w:sz w:val="22"/>
                <w:szCs w:val="22"/>
              </w:rPr>
              <w:t>Campo contenente eventuali note</w:t>
            </w:r>
          </w:p>
        </w:tc>
      </w:tr>
    </w:tbl>
    <w:p w:rsidR="00993AEC" w:rsidRDefault="00993AEC" w:rsidP="00993AEC">
      <w:pPr>
        <w:pStyle w:val="Titolo4"/>
        <w:numPr>
          <w:ilvl w:val="0"/>
          <w:numId w:val="0"/>
        </w:numPr>
        <w:rPr>
          <w:rFonts w:ascii="Arial" w:hAnsi="Arial" w:cs="Arial"/>
          <w:sz w:val="22"/>
          <w:szCs w:val="22"/>
        </w:rPr>
      </w:pPr>
    </w:p>
    <w:p w:rsidR="00443985" w:rsidRDefault="00443985">
      <w:pPr>
        <w:suppressAutoHyphens w:val="0"/>
        <w:rPr>
          <w:rFonts w:ascii="Arial" w:hAnsi="Arial" w:cs="Arial"/>
          <w:b/>
          <w:bCs/>
          <w:sz w:val="22"/>
          <w:szCs w:val="22"/>
        </w:rPr>
      </w:pPr>
      <w:r>
        <w:rPr>
          <w:rFonts w:ascii="Arial" w:hAnsi="Arial" w:cs="Arial"/>
          <w:sz w:val="22"/>
          <w:szCs w:val="22"/>
        </w:rPr>
        <w:br w:type="page"/>
      </w:r>
    </w:p>
    <w:p w:rsidR="002C4962" w:rsidRDefault="002C4962" w:rsidP="00993AEC">
      <w:pPr>
        <w:pStyle w:val="Titolo4"/>
        <w:numPr>
          <w:ilvl w:val="0"/>
          <w:numId w:val="0"/>
        </w:numPr>
        <w:rPr>
          <w:rFonts w:ascii="Arial" w:hAnsi="Arial" w:cs="Arial"/>
          <w:sz w:val="22"/>
          <w:szCs w:val="22"/>
        </w:rPr>
      </w:pPr>
      <w:bookmarkStart w:id="123" w:name="_Toc382836969"/>
      <w:r w:rsidRPr="001A0357">
        <w:rPr>
          <w:rFonts w:ascii="Arial" w:hAnsi="Arial" w:cs="Arial"/>
          <w:sz w:val="22"/>
          <w:szCs w:val="22"/>
        </w:rPr>
        <w:lastRenderedPageBreak/>
        <w:t>SIBWSDocumentoConformitaNotificaPregressa</w:t>
      </w:r>
      <w:bookmarkEnd w:id="123"/>
    </w:p>
    <w:p w:rsidR="006F3DAF" w:rsidRDefault="006F3DAF" w:rsidP="006F3DAF"/>
    <w:p w:rsidR="006F3DAF" w:rsidRPr="006F3DAF" w:rsidRDefault="006F3DAF" w:rsidP="006F3DAF">
      <w:r>
        <w:rPr>
          <w:rFonts w:ascii="Arial" w:hAnsi="Arial" w:cs="Arial"/>
          <w:sz w:val="22"/>
          <w:szCs w:val="22"/>
        </w:rPr>
        <w:t>Struttura dati relativa al documento di conformità di una notifica pregressa.</w:t>
      </w:r>
    </w:p>
    <w:p w:rsidR="00993AEC" w:rsidRPr="00993AEC" w:rsidRDefault="00993AEC" w:rsidP="00993AEC"/>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993AEC" w:rsidTr="00552BB6">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993AEC" w:rsidRDefault="00993AEC" w:rsidP="00552BB6">
            <w:pPr>
              <w:keepNext/>
              <w:snapToGrid w:val="0"/>
              <w:rPr>
                <w:rFonts w:ascii="Arial" w:hAnsi="Arial" w:cs="Arial"/>
                <w:b/>
                <w:color w:val="0000FF"/>
                <w:sz w:val="22"/>
                <w:szCs w:val="22"/>
              </w:rPr>
            </w:pPr>
            <w:r>
              <w:rPr>
                <w:rFonts w:ascii="Arial" w:hAnsi="Arial" w:cs="Arial"/>
                <w:b/>
                <w:color w:val="0000FF"/>
                <w:sz w:val="22"/>
                <w:szCs w:val="22"/>
              </w:rPr>
              <w:t>SIBWSDocumentoConformitaNotificaPregressa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93AEC" w:rsidRDefault="00993AEC" w:rsidP="00552BB6">
            <w:pPr>
              <w:keepNext/>
              <w:snapToGrid w:val="0"/>
              <w:jc w:val="center"/>
              <w:rPr>
                <w:b/>
              </w:rPr>
            </w:pPr>
            <w:r>
              <w:rPr>
                <w:b/>
              </w:rPr>
              <w:t>Struttura</w:t>
            </w:r>
          </w:p>
        </w:tc>
      </w:tr>
      <w:tr w:rsidR="00993AEC" w:rsidTr="00552BB6">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93AEC" w:rsidRDefault="00993AEC" w:rsidP="00552BB6">
            <w:pPr>
              <w:snapToGrid w:val="0"/>
              <w:jc w:val="center"/>
              <w:rPr>
                <w:i/>
              </w:rPr>
            </w:pP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pct15" w:color="auto" w:fill="auto"/>
            <w:vAlign w:val="center"/>
          </w:tcPr>
          <w:p w:rsidR="00993AEC" w:rsidRPr="00217C64" w:rsidRDefault="00993AEC" w:rsidP="00552BB6">
            <w:pPr>
              <w:pStyle w:val="Intestazione"/>
              <w:keepNext/>
              <w:snapToGrid w:val="0"/>
              <w:rPr>
                <w:rFonts w:ascii="Arial" w:hAnsi="Arial" w:cs="Arial"/>
                <w:sz w:val="22"/>
                <w:szCs w:val="22"/>
              </w:rPr>
            </w:pPr>
            <w:r w:rsidRPr="00217C64">
              <w:rPr>
                <w:rFonts w:ascii="Arial" w:hAnsi="Arial" w:cs="Arial"/>
                <w:sz w:val="22"/>
                <w:szCs w:val="22"/>
              </w:rPr>
              <w:t>Nome</w:t>
            </w:r>
          </w:p>
        </w:tc>
        <w:tc>
          <w:tcPr>
            <w:tcW w:w="2977" w:type="dxa"/>
            <w:tcBorders>
              <w:top w:val="single" w:sz="4" w:space="0" w:color="000000"/>
              <w:left w:val="single" w:sz="4" w:space="0" w:color="000000"/>
              <w:bottom w:val="single" w:sz="4" w:space="0" w:color="000000"/>
            </w:tcBorders>
            <w:shd w:val="pct15" w:color="auto" w:fill="auto"/>
            <w:vAlign w:val="center"/>
          </w:tcPr>
          <w:p w:rsidR="00993AEC" w:rsidRPr="00217C64" w:rsidRDefault="00993AEC" w:rsidP="00552BB6">
            <w:pPr>
              <w:keepNext/>
              <w:snapToGrid w:val="0"/>
              <w:jc w:val="center"/>
              <w:rPr>
                <w:rFonts w:ascii="Arial" w:hAnsi="Arial" w:cs="Arial"/>
                <w:sz w:val="22"/>
                <w:szCs w:val="22"/>
              </w:rPr>
            </w:pPr>
            <w:r w:rsidRPr="00217C64">
              <w:rPr>
                <w:rFonts w:ascii="Arial" w:hAnsi="Arial" w:cs="Arial"/>
                <w:sz w:val="22"/>
                <w:szCs w:val="22"/>
              </w:rPr>
              <w:t>Tipo</w:t>
            </w:r>
          </w:p>
        </w:tc>
        <w:tc>
          <w:tcPr>
            <w:tcW w:w="708" w:type="dxa"/>
            <w:tcBorders>
              <w:top w:val="single" w:sz="4" w:space="0" w:color="000000"/>
              <w:left w:val="single" w:sz="4" w:space="0" w:color="000000"/>
              <w:bottom w:val="single" w:sz="4" w:space="0" w:color="000000"/>
            </w:tcBorders>
            <w:shd w:val="pct15" w:color="auto" w:fill="auto"/>
            <w:vAlign w:val="center"/>
          </w:tcPr>
          <w:p w:rsidR="00993AEC" w:rsidRPr="00217C64" w:rsidRDefault="00993AEC" w:rsidP="00552BB6">
            <w:pPr>
              <w:keepNext/>
              <w:snapToGrid w:val="0"/>
              <w:jc w:val="center"/>
              <w:rPr>
                <w:rFonts w:ascii="Arial" w:hAnsi="Arial" w:cs="Arial"/>
                <w:sz w:val="22"/>
                <w:szCs w:val="22"/>
              </w:rPr>
            </w:pPr>
            <w:r w:rsidRPr="00217C64">
              <w:rPr>
                <w:rFonts w:ascii="Arial" w:hAnsi="Arial" w:cs="Arial"/>
                <w:sz w:val="22"/>
                <w:szCs w:val="22"/>
              </w:rPr>
              <w:t>Molt</w:t>
            </w:r>
          </w:p>
        </w:tc>
        <w:tc>
          <w:tcPr>
            <w:tcW w:w="567" w:type="dxa"/>
            <w:tcBorders>
              <w:top w:val="single" w:sz="4" w:space="0" w:color="000000"/>
              <w:left w:val="single" w:sz="4" w:space="0" w:color="000000"/>
              <w:bottom w:val="single" w:sz="4" w:space="0" w:color="000000"/>
            </w:tcBorders>
            <w:shd w:val="pct15" w:color="auto" w:fill="auto"/>
            <w:vAlign w:val="center"/>
          </w:tcPr>
          <w:p w:rsidR="00993AEC" w:rsidRPr="00217C64" w:rsidRDefault="00993AEC" w:rsidP="00552BB6">
            <w:pPr>
              <w:keepNext/>
              <w:snapToGrid w:val="0"/>
              <w:jc w:val="center"/>
              <w:rPr>
                <w:rFonts w:ascii="Arial" w:hAnsi="Arial" w:cs="Arial"/>
                <w:sz w:val="22"/>
                <w:szCs w:val="22"/>
              </w:rPr>
            </w:pPr>
            <w:r w:rsidRPr="00217C64">
              <w:rPr>
                <w:rFonts w:ascii="Arial" w:hAnsi="Arial" w:cs="Arial"/>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993AEC" w:rsidRPr="00217C64" w:rsidRDefault="00993AEC" w:rsidP="00552BB6">
            <w:pPr>
              <w:keepNext/>
              <w:snapToGrid w:val="0"/>
              <w:rPr>
                <w:rFonts w:ascii="Arial" w:hAnsi="Arial" w:cs="Arial"/>
                <w:sz w:val="22"/>
                <w:szCs w:val="22"/>
              </w:rPr>
            </w:pPr>
            <w:r w:rsidRPr="00217C64">
              <w:rPr>
                <w:rFonts w:ascii="Arial" w:hAnsi="Arial" w:cs="Arial"/>
                <w:sz w:val="22"/>
                <w:szCs w:val="22"/>
              </w:rPr>
              <w:t>Descrizione</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993AEC" w:rsidRPr="00790C36" w:rsidRDefault="00993AEC" w:rsidP="00552BB6">
            <w:pPr>
              <w:pStyle w:val="Intestazione"/>
              <w:keepNext/>
              <w:snapToGrid w:val="0"/>
              <w:rPr>
                <w:rFonts w:ascii="Arial" w:hAnsi="Arial" w:cs="Arial"/>
                <w:sz w:val="22"/>
                <w:szCs w:val="22"/>
              </w:rPr>
            </w:pPr>
            <w:r w:rsidRPr="00790C36">
              <w:rPr>
                <w:rFonts w:ascii="Arial" w:hAnsi="Arial" w:cs="Arial"/>
                <w:sz w:val="22"/>
                <w:szCs w:val="22"/>
              </w:rPr>
              <w:t>numeroDocumento</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250408" w:rsidRDefault="00993AEC"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Default="00993AEC" w:rsidP="00552BB6">
            <w:pPr>
              <w:keepNext/>
              <w:snapToGrid w:val="0"/>
              <w:rPr>
                <w:rFonts w:ascii="Arial" w:hAnsi="Arial" w:cs="Arial"/>
              </w:rPr>
            </w:pPr>
            <w:r w:rsidRPr="00790C36">
              <w:rPr>
                <w:rFonts w:ascii="Arial" w:hAnsi="Arial" w:cs="Arial"/>
                <w:sz w:val="22"/>
                <w:szCs w:val="22"/>
              </w:rPr>
              <w:t>Numero del documento giustificativo</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pStyle w:val="Intestazione"/>
              <w:keepNext/>
              <w:snapToGrid w:val="0"/>
              <w:rPr>
                <w:rFonts w:ascii="Arial" w:hAnsi="Arial" w:cs="Arial"/>
                <w:sz w:val="22"/>
                <w:szCs w:val="22"/>
              </w:rPr>
            </w:pPr>
            <w:r>
              <w:rPr>
                <w:rFonts w:ascii="Arial" w:hAnsi="Arial" w:cs="Arial"/>
                <w:sz w:val="22"/>
                <w:szCs w:val="22"/>
              </w:rPr>
              <w:t>dataInizioValidita</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250408" w:rsidRDefault="00993AEC"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Default="00993AEC" w:rsidP="00552BB6">
            <w:pPr>
              <w:keepNext/>
              <w:snapToGrid w:val="0"/>
              <w:rPr>
                <w:rFonts w:ascii="Arial" w:hAnsi="Arial" w:cs="Arial"/>
              </w:rPr>
            </w:pPr>
            <w:r w:rsidRPr="00790C36">
              <w:rPr>
                <w:rFonts w:ascii="Arial" w:hAnsi="Arial" w:cs="Arial"/>
                <w:sz w:val="22"/>
                <w:szCs w:val="22"/>
              </w:rPr>
              <w:t>Data inizio validità nel formato previsto (</w:t>
            </w:r>
            <w:fldSimple w:instr=" REF _Ref320623003 \h  \* MERGEFORMAT ">
              <w:r w:rsidRPr="00790C36">
                <w:rPr>
                  <w:rFonts w:ascii="Arial" w:hAnsi="Arial" w:cs="Arial"/>
                  <w:sz w:val="22"/>
                  <w:szCs w:val="22"/>
                </w:rPr>
                <w:t>1.7 Convenzioni e codici</w:t>
              </w:r>
            </w:fldSimple>
            <w:r w:rsidRPr="00790C36">
              <w:rPr>
                <w:rFonts w:ascii="Arial" w:hAnsi="Arial" w:cs="Arial"/>
                <w:sz w:val="22"/>
                <w:szCs w:val="22"/>
              </w:rPr>
              <w:t>): Si usa il formato AAAAMMDD</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pStyle w:val="Intestazione"/>
              <w:keepNext/>
              <w:snapToGrid w:val="0"/>
              <w:rPr>
                <w:rFonts w:ascii="Arial" w:hAnsi="Arial" w:cs="Arial"/>
                <w:sz w:val="22"/>
                <w:szCs w:val="22"/>
              </w:rPr>
            </w:pPr>
            <w:r>
              <w:rPr>
                <w:rFonts w:ascii="Arial" w:hAnsi="Arial" w:cs="Arial"/>
                <w:sz w:val="22"/>
                <w:szCs w:val="22"/>
              </w:rPr>
              <w:t>dataFineValidita</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250408" w:rsidRDefault="00993AEC"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Pr="00790C36" w:rsidRDefault="00993AEC" w:rsidP="00552BB6">
            <w:pPr>
              <w:keepNext/>
              <w:snapToGrid w:val="0"/>
              <w:rPr>
                <w:rFonts w:ascii="Arial" w:hAnsi="Arial" w:cs="Arial"/>
                <w:sz w:val="22"/>
                <w:szCs w:val="22"/>
              </w:rPr>
            </w:pPr>
            <w:r w:rsidRPr="00790C36">
              <w:rPr>
                <w:rFonts w:ascii="Arial" w:hAnsi="Arial" w:cs="Arial"/>
                <w:sz w:val="22"/>
                <w:szCs w:val="22"/>
              </w:rPr>
              <w:t>Data fine validità nel formato previsto (</w:t>
            </w:r>
            <w:fldSimple w:instr=" REF _Ref320623003 \h  \* MERGEFORMAT ">
              <w:r w:rsidRPr="00790C36">
                <w:rPr>
                  <w:rFonts w:ascii="Arial" w:hAnsi="Arial" w:cs="Arial"/>
                  <w:sz w:val="22"/>
                  <w:szCs w:val="22"/>
                </w:rPr>
                <w:t>1.7 Convenzioni e codici</w:t>
              </w:r>
            </w:fldSimple>
            <w:r w:rsidRPr="00790C36">
              <w:rPr>
                <w:rFonts w:ascii="Arial" w:hAnsi="Arial" w:cs="Arial"/>
                <w:sz w:val="22"/>
                <w:szCs w:val="22"/>
              </w:rPr>
              <w:t>): Si usa il formato AAAAMMDD</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pStyle w:val="Intestazione"/>
              <w:keepNext/>
              <w:snapToGrid w:val="0"/>
              <w:rPr>
                <w:rFonts w:ascii="Arial" w:hAnsi="Arial" w:cs="Arial"/>
                <w:sz w:val="22"/>
                <w:szCs w:val="22"/>
              </w:rPr>
            </w:pPr>
            <w:r>
              <w:rPr>
                <w:rFonts w:ascii="Arial" w:hAnsi="Arial" w:cs="Arial"/>
                <w:sz w:val="22"/>
                <w:szCs w:val="22"/>
              </w:rPr>
              <w:t>nomeDocumento</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250408" w:rsidRDefault="00993AEC" w:rsidP="00552BB6">
            <w:pPr>
              <w:keepNext/>
              <w:snapToGrid w:val="0"/>
              <w:jc w:val="center"/>
              <w:rPr>
                <w:rFonts w:ascii="Arial" w:hAnsi="Arial" w:cs="Arial"/>
                <w:sz w:val="22"/>
                <w:szCs w:val="22"/>
              </w:rPr>
            </w:pPr>
            <w:r w:rsidRPr="00250408">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Pr="00790C36" w:rsidRDefault="00993AEC" w:rsidP="00552BB6">
            <w:pPr>
              <w:keepNext/>
              <w:snapToGrid w:val="0"/>
              <w:rPr>
                <w:rFonts w:ascii="Arial" w:hAnsi="Arial" w:cs="Arial"/>
                <w:sz w:val="22"/>
                <w:szCs w:val="22"/>
              </w:rPr>
            </w:pPr>
            <w:r w:rsidRPr="00790C36">
              <w:rPr>
                <w:rFonts w:ascii="Arial" w:hAnsi="Arial" w:cs="Arial"/>
                <w:sz w:val="22"/>
                <w:szCs w:val="22"/>
              </w:rPr>
              <w:t>Nome del documento  allegato</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pStyle w:val="Intestazione"/>
              <w:keepNext/>
              <w:snapToGrid w:val="0"/>
              <w:rPr>
                <w:rFonts w:ascii="Arial" w:hAnsi="Arial" w:cs="Arial"/>
                <w:sz w:val="22"/>
                <w:szCs w:val="22"/>
              </w:rPr>
            </w:pPr>
            <w:r>
              <w:rPr>
                <w:rFonts w:ascii="Arial" w:hAnsi="Arial" w:cs="Arial"/>
                <w:sz w:val="22"/>
                <w:szCs w:val="22"/>
              </w:rPr>
              <w:t>documento</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250408" w:rsidRDefault="00993AEC" w:rsidP="00552BB6">
            <w:pPr>
              <w:keepNext/>
              <w:snapToGrid w:val="0"/>
              <w:jc w:val="center"/>
              <w:rPr>
                <w:rFonts w:ascii="Arial" w:hAnsi="Arial" w:cs="Arial"/>
                <w:sz w:val="22"/>
                <w:szCs w:val="22"/>
              </w:rPr>
            </w:pPr>
            <w:r w:rsidRPr="00250408">
              <w:rPr>
                <w:rFonts w:ascii="Arial" w:hAnsi="Arial" w:cs="Arial"/>
                <w:sz w:val="22"/>
                <w:szCs w:val="22"/>
              </w:rPr>
              <w:t>base64Binary</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r>
              <w:rPr>
                <w:rFonts w:ascii="Arial" w:hAnsi="Arial" w:cs="Arial"/>
              </w:rPr>
              <w:t>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Default="00993AEC" w:rsidP="00552BB6">
            <w:pPr>
              <w:snapToGrid w:val="0"/>
              <w:jc w:val="center"/>
              <w:rPr>
                <w:rFonts w:ascii="Arial" w:hAnsi="Arial" w:cs="Arial"/>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Pr="00790C36" w:rsidRDefault="00993AEC" w:rsidP="00552BB6">
            <w:pPr>
              <w:keepNext/>
              <w:snapToGrid w:val="0"/>
              <w:rPr>
                <w:rFonts w:ascii="Arial" w:hAnsi="Arial" w:cs="Arial"/>
                <w:sz w:val="22"/>
                <w:szCs w:val="22"/>
              </w:rPr>
            </w:pPr>
            <w:r w:rsidRPr="00790C36">
              <w:rPr>
                <w:rFonts w:ascii="Arial" w:hAnsi="Arial" w:cs="Arial"/>
                <w:sz w:val="22"/>
                <w:szCs w:val="22"/>
              </w:rPr>
              <w:t>Stringa contenete la codifica base64 del file allegato</w:t>
            </w:r>
          </w:p>
        </w:tc>
      </w:tr>
      <w:tr w:rsidR="00993AEC"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993AEC" w:rsidRPr="000B42C2" w:rsidRDefault="00993AEC" w:rsidP="00552BB6">
            <w:pPr>
              <w:pStyle w:val="Intestazione"/>
              <w:keepNext/>
              <w:snapToGrid w:val="0"/>
              <w:rPr>
                <w:rFonts w:ascii="Arial" w:hAnsi="Arial" w:cs="Arial"/>
                <w:sz w:val="22"/>
                <w:szCs w:val="22"/>
              </w:rPr>
            </w:pPr>
            <w:r>
              <w:rPr>
                <w:rFonts w:ascii="Arial" w:hAnsi="Arial" w:cs="Arial"/>
                <w:sz w:val="22"/>
                <w:szCs w:val="22"/>
              </w:rPr>
              <w:t>n</w:t>
            </w:r>
            <w:r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993AEC" w:rsidRPr="000B42C2" w:rsidRDefault="00993AEC" w:rsidP="00552BB6">
            <w:pPr>
              <w:keepNext/>
              <w:snapToGrid w:val="0"/>
              <w:jc w:val="center"/>
              <w:rPr>
                <w:rFonts w:ascii="Arial" w:hAnsi="Arial" w:cs="Arial"/>
                <w:sz w:val="22"/>
                <w:szCs w:val="22"/>
              </w:rPr>
            </w:pPr>
            <w:r w:rsidRPr="000B42C2">
              <w:rPr>
                <w:rFonts w:ascii="Arial" w:hAnsi="Arial" w:cs="Arial"/>
                <w:sz w:val="22"/>
                <w:szCs w:val="22"/>
              </w:rPr>
              <w:t xml:space="preserve">String </w:t>
            </w:r>
          </w:p>
        </w:tc>
        <w:tc>
          <w:tcPr>
            <w:tcW w:w="708" w:type="dxa"/>
            <w:tcBorders>
              <w:top w:val="single" w:sz="4" w:space="0" w:color="000000"/>
              <w:left w:val="single" w:sz="4" w:space="0" w:color="000000"/>
              <w:bottom w:val="single" w:sz="4" w:space="0" w:color="000000"/>
            </w:tcBorders>
            <w:shd w:val="clear" w:color="auto" w:fill="auto"/>
            <w:vAlign w:val="center"/>
          </w:tcPr>
          <w:p w:rsidR="00993AEC" w:rsidRPr="000B42C2" w:rsidRDefault="00993AEC" w:rsidP="00552BB6">
            <w:pPr>
              <w:snapToGrid w:val="0"/>
              <w:jc w:val="center"/>
              <w:rPr>
                <w:rFonts w:ascii="Arial" w:hAnsi="Arial" w:cs="Arial"/>
                <w:sz w:val="22"/>
                <w:szCs w:val="22"/>
              </w:rPr>
            </w:pPr>
            <w:r w:rsidRPr="000B42C2">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AEC" w:rsidRPr="000B42C2" w:rsidRDefault="00993AEC" w:rsidP="00552BB6">
            <w:pPr>
              <w:snapToGrid w:val="0"/>
              <w:jc w:val="center"/>
              <w:rPr>
                <w:rFonts w:ascii="Arial" w:hAnsi="Arial" w:cs="Arial"/>
                <w:sz w:val="22"/>
                <w:szCs w:val="22"/>
              </w:rPr>
            </w:pPr>
            <w:r w:rsidRPr="000B42C2">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993AEC" w:rsidRPr="000B42C2" w:rsidRDefault="00993AEC" w:rsidP="00552BB6">
            <w:pPr>
              <w:keepNext/>
              <w:snapToGrid w:val="0"/>
              <w:rPr>
                <w:rFonts w:ascii="Arial" w:hAnsi="Arial" w:cs="Arial"/>
                <w:sz w:val="22"/>
                <w:szCs w:val="22"/>
              </w:rPr>
            </w:pPr>
            <w:r w:rsidRPr="000B42C2">
              <w:rPr>
                <w:rFonts w:ascii="Arial" w:hAnsi="Arial" w:cs="Arial"/>
                <w:sz w:val="22"/>
                <w:szCs w:val="22"/>
              </w:rPr>
              <w:t>Campo contenente eventuali note</w:t>
            </w:r>
          </w:p>
        </w:tc>
      </w:tr>
    </w:tbl>
    <w:p w:rsidR="002C4962" w:rsidRDefault="002C4962" w:rsidP="002C4962">
      <w:pPr>
        <w:pStyle w:val="Titolo4"/>
        <w:rPr>
          <w:rFonts w:ascii="Arial" w:hAnsi="Arial" w:cs="Arial"/>
          <w:sz w:val="22"/>
          <w:szCs w:val="22"/>
        </w:rPr>
      </w:pPr>
    </w:p>
    <w:p w:rsidR="002C4962" w:rsidRDefault="002C4962" w:rsidP="00173E6F">
      <w:pPr>
        <w:pStyle w:val="Titolo4"/>
        <w:numPr>
          <w:ilvl w:val="0"/>
          <w:numId w:val="0"/>
        </w:numPr>
        <w:rPr>
          <w:rFonts w:ascii="Arial" w:hAnsi="Arial" w:cs="Arial"/>
          <w:sz w:val="22"/>
          <w:szCs w:val="22"/>
        </w:rPr>
      </w:pPr>
      <w:bookmarkStart w:id="124" w:name="_Toc382836970"/>
      <w:r w:rsidRPr="001A0357">
        <w:rPr>
          <w:rFonts w:ascii="Arial" w:hAnsi="Arial" w:cs="Arial"/>
          <w:sz w:val="22"/>
          <w:szCs w:val="22"/>
        </w:rPr>
        <w:t>SIBWSChiusuraProcedimentoNotificaPregressa</w:t>
      </w:r>
      <w:bookmarkEnd w:id="124"/>
    </w:p>
    <w:p w:rsidR="002A04E5" w:rsidRDefault="002A04E5" w:rsidP="002A04E5"/>
    <w:p w:rsidR="002A04E5" w:rsidRPr="002A04E5" w:rsidRDefault="002A04E5" w:rsidP="002A04E5">
      <w:r>
        <w:rPr>
          <w:rFonts w:ascii="Arial" w:hAnsi="Arial" w:cs="Arial"/>
          <w:sz w:val="22"/>
          <w:szCs w:val="22"/>
        </w:rPr>
        <w:t>Struttura dati relativa alla chiusura del procedimento amministrativo di una notifica pregressa.</w:t>
      </w:r>
    </w:p>
    <w:p w:rsidR="00206F28" w:rsidRPr="00206F28" w:rsidRDefault="00206F28" w:rsidP="00206F28"/>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206F28" w:rsidTr="00552BB6">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206F28" w:rsidRDefault="00206F28" w:rsidP="00552BB6">
            <w:pPr>
              <w:keepNext/>
              <w:snapToGrid w:val="0"/>
              <w:rPr>
                <w:rFonts w:ascii="Arial" w:hAnsi="Arial" w:cs="Arial"/>
                <w:b/>
                <w:color w:val="0000FF"/>
                <w:sz w:val="22"/>
                <w:szCs w:val="22"/>
              </w:rPr>
            </w:pPr>
            <w:r>
              <w:rPr>
                <w:rFonts w:ascii="Arial" w:hAnsi="Arial" w:cs="Arial"/>
                <w:b/>
                <w:color w:val="0000FF"/>
                <w:sz w:val="22"/>
                <w:szCs w:val="22"/>
              </w:rPr>
              <w:t>SIBWSChiusuraProcedimentoNotificaPregressa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06F28" w:rsidRDefault="00206F28" w:rsidP="00552BB6">
            <w:pPr>
              <w:keepNext/>
              <w:snapToGrid w:val="0"/>
              <w:jc w:val="center"/>
              <w:rPr>
                <w:b/>
              </w:rPr>
            </w:pPr>
            <w:r>
              <w:rPr>
                <w:b/>
              </w:rPr>
              <w:t>Struttura</w:t>
            </w:r>
          </w:p>
        </w:tc>
      </w:tr>
      <w:tr w:rsidR="00206F28" w:rsidTr="00552BB6">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06F28" w:rsidRDefault="00206F28" w:rsidP="00552BB6">
            <w:pPr>
              <w:snapToGrid w:val="0"/>
              <w:jc w:val="center"/>
              <w:rPr>
                <w:i/>
              </w:rPr>
            </w:pPr>
          </w:p>
        </w:tc>
      </w:tr>
      <w:tr w:rsidR="00206F28"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06F28" w:rsidRDefault="00206F28" w:rsidP="00552BB6">
            <w:pPr>
              <w:keepNext/>
              <w:snapToGrid w:val="0"/>
              <w:rPr>
                <w:rFonts w:ascii="Arial" w:hAnsi="Arial" w:cs="Arial"/>
                <w:b/>
                <w:sz w:val="22"/>
                <w:szCs w:val="22"/>
              </w:rPr>
            </w:pPr>
            <w:r>
              <w:rPr>
                <w:rFonts w:ascii="Arial" w:hAnsi="Arial" w:cs="Arial"/>
                <w:b/>
                <w:sz w:val="22"/>
                <w:szCs w:val="22"/>
              </w:rPr>
              <w:t>Descrizione</w:t>
            </w:r>
          </w:p>
        </w:tc>
      </w:tr>
      <w:tr w:rsidR="00206F28" w:rsidTr="00552BB6">
        <w:trPr>
          <w:cantSplit/>
          <w:trHeight w:val="373"/>
        </w:trPr>
        <w:tc>
          <w:tcPr>
            <w:tcW w:w="2310" w:type="dxa"/>
            <w:tcBorders>
              <w:top w:val="single" w:sz="4" w:space="0" w:color="000000"/>
              <w:left w:val="single" w:sz="4" w:space="0" w:color="000000"/>
              <w:bottom w:val="single" w:sz="4" w:space="0" w:color="000000"/>
            </w:tcBorders>
            <w:shd w:val="clear" w:color="auto" w:fill="auto"/>
          </w:tcPr>
          <w:p w:rsidR="00206F28" w:rsidRPr="00691659" w:rsidRDefault="00206F28" w:rsidP="00552BB6">
            <w:pPr>
              <w:pStyle w:val="Intestazione"/>
              <w:keepNext/>
              <w:snapToGrid w:val="0"/>
              <w:rPr>
                <w:rFonts w:ascii="Arial" w:hAnsi="Arial" w:cs="Arial"/>
                <w:sz w:val="22"/>
                <w:szCs w:val="22"/>
              </w:rPr>
            </w:pPr>
            <w:r w:rsidRPr="00691659">
              <w:rPr>
                <w:rFonts w:ascii="Arial" w:hAnsi="Arial" w:cs="Arial"/>
                <w:sz w:val="22"/>
                <w:szCs w:val="22"/>
              </w:rPr>
              <w:t>numeroProtocollo</w:t>
            </w:r>
          </w:p>
        </w:tc>
        <w:tc>
          <w:tcPr>
            <w:tcW w:w="2977" w:type="dxa"/>
            <w:tcBorders>
              <w:top w:val="single" w:sz="4" w:space="0" w:color="000000"/>
              <w:left w:val="single" w:sz="4" w:space="0" w:color="000000"/>
              <w:bottom w:val="single" w:sz="4" w:space="0" w:color="000000"/>
            </w:tcBorders>
            <w:shd w:val="clear" w:color="auto" w:fill="auto"/>
            <w:vAlign w:val="center"/>
          </w:tcPr>
          <w:p w:rsidR="00206F28" w:rsidRPr="00691659" w:rsidRDefault="00206F28" w:rsidP="00552BB6">
            <w:pPr>
              <w:keepNext/>
              <w:snapToGrid w:val="0"/>
              <w:jc w:val="center"/>
              <w:rPr>
                <w:rFonts w:ascii="Arial" w:hAnsi="Arial" w:cs="Arial"/>
                <w:sz w:val="22"/>
                <w:szCs w:val="22"/>
              </w:rPr>
            </w:pPr>
            <w:r w:rsidRPr="00691659">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snapToGrid w:val="0"/>
              <w:jc w:val="center"/>
              <w:rPr>
                <w:rFonts w:ascii="Arial" w:hAnsi="Arial" w:cs="Arial"/>
              </w:rPr>
            </w:pPr>
            <w:r>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snapToGrid w:val="0"/>
              <w:jc w:val="center"/>
              <w:rPr>
                <w:rFonts w:ascii="Arial" w:hAnsi="Arial" w:cs="Arial"/>
              </w:rPr>
            </w:pPr>
            <w:r>
              <w:rPr>
                <w:rFonts w:ascii="Arial" w:hAnsi="Arial" w:cs="Arial"/>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206F28" w:rsidRPr="00691659" w:rsidRDefault="00206F28" w:rsidP="00552BB6">
            <w:pPr>
              <w:keepNext/>
              <w:snapToGrid w:val="0"/>
              <w:rPr>
                <w:rFonts w:ascii="Arial" w:hAnsi="Arial" w:cs="Arial"/>
                <w:sz w:val="22"/>
                <w:szCs w:val="22"/>
              </w:rPr>
            </w:pPr>
            <w:r w:rsidRPr="00691659">
              <w:rPr>
                <w:rFonts w:ascii="Arial" w:hAnsi="Arial" w:cs="Arial"/>
                <w:sz w:val="22"/>
                <w:szCs w:val="22"/>
              </w:rPr>
              <w:t>Numero di protocollo</w:t>
            </w:r>
          </w:p>
        </w:tc>
      </w:tr>
      <w:tr w:rsidR="00206F28"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pStyle w:val="Intestazione"/>
              <w:keepNext/>
              <w:snapToGrid w:val="0"/>
              <w:rPr>
                <w:rFonts w:ascii="Arial" w:hAnsi="Arial" w:cs="Arial"/>
                <w:sz w:val="22"/>
                <w:szCs w:val="22"/>
              </w:rPr>
            </w:pPr>
            <w:r>
              <w:rPr>
                <w:rFonts w:ascii="Arial" w:hAnsi="Arial" w:cs="Arial"/>
                <w:sz w:val="22"/>
                <w:szCs w:val="22"/>
              </w:rPr>
              <w:t>dataProtocollo</w:t>
            </w:r>
          </w:p>
        </w:tc>
        <w:tc>
          <w:tcPr>
            <w:tcW w:w="2977" w:type="dxa"/>
            <w:tcBorders>
              <w:top w:val="single" w:sz="4" w:space="0" w:color="000000"/>
              <w:left w:val="single" w:sz="4" w:space="0" w:color="000000"/>
              <w:bottom w:val="single" w:sz="4" w:space="0" w:color="000000"/>
            </w:tcBorders>
            <w:shd w:val="clear" w:color="auto" w:fill="auto"/>
            <w:vAlign w:val="center"/>
          </w:tcPr>
          <w:p w:rsidR="00206F28" w:rsidRPr="00691659" w:rsidRDefault="00206F28" w:rsidP="00552BB6">
            <w:pPr>
              <w:keepNext/>
              <w:snapToGrid w:val="0"/>
              <w:jc w:val="center"/>
              <w:rPr>
                <w:rFonts w:ascii="Arial" w:hAnsi="Arial" w:cs="Arial"/>
                <w:sz w:val="22"/>
                <w:szCs w:val="22"/>
              </w:rPr>
            </w:pPr>
            <w:r w:rsidRPr="00691659">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206F28" w:rsidRDefault="00206F28" w:rsidP="00552BB6">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206F28" w:rsidRPr="00691659" w:rsidRDefault="00206F28" w:rsidP="00552BB6">
            <w:pPr>
              <w:keepNext/>
              <w:snapToGrid w:val="0"/>
              <w:rPr>
                <w:rFonts w:ascii="Arial" w:hAnsi="Arial" w:cs="Arial"/>
                <w:sz w:val="22"/>
                <w:szCs w:val="22"/>
              </w:rPr>
            </w:pPr>
            <w:r w:rsidRPr="00691659">
              <w:rPr>
                <w:rFonts w:ascii="Arial" w:hAnsi="Arial" w:cs="Arial"/>
                <w:sz w:val="22"/>
                <w:szCs w:val="22"/>
              </w:rPr>
              <w:t>Data inizio validità nel formato previsto (</w:t>
            </w:r>
            <w:fldSimple w:instr=" REF _Ref320623003 \h  \* MERGEFORMAT ">
              <w:r w:rsidRPr="00691659">
                <w:rPr>
                  <w:rFonts w:ascii="Arial" w:hAnsi="Arial" w:cs="Arial"/>
                  <w:sz w:val="22"/>
                  <w:szCs w:val="22"/>
                </w:rPr>
                <w:t>1.7 Convenzioni e codici</w:t>
              </w:r>
            </w:fldSimple>
            <w:r w:rsidRPr="00691659">
              <w:rPr>
                <w:rFonts w:ascii="Arial" w:hAnsi="Arial" w:cs="Arial"/>
                <w:sz w:val="22"/>
                <w:szCs w:val="22"/>
              </w:rPr>
              <w:t>): Si usa il formato AAAAMMDD</w:t>
            </w:r>
          </w:p>
        </w:tc>
      </w:tr>
      <w:tr w:rsidR="00206F28" w:rsidTr="00552BB6">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206F28" w:rsidRPr="000B42C2" w:rsidRDefault="00206F28" w:rsidP="00552BB6">
            <w:pPr>
              <w:pStyle w:val="Intestazione"/>
              <w:keepNext/>
              <w:snapToGrid w:val="0"/>
              <w:rPr>
                <w:rFonts w:ascii="Arial" w:hAnsi="Arial" w:cs="Arial"/>
                <w:sz w:val="22"/>
                <w:szCs w:val="22"/>
              </w:rPr>
            </w:pPr>
            <w:r w:rsidRPr="000B42C2">
              <w:rPr>
                <w:rFonts w:ascii="Arial" w:hAnsi="Arial" w:cs="Arial"/>
                <w:sz w:val="22"/>
                <w:szCs w:val="22"/>
              </w:rPr>
              <w:t>Note</w:t>
            </w:r>
          </w:p>
        </w:tc>
        <w:tc>
          <w:tcPr>
            <w:tcW w:w="2977" w:type="dxa"/>
            <w:tcBorders>
              <w:top w:val="single" w:sz="4" w:space="0" w:color="000000"/>
              <w:left w:val="single" w:sz="4" w:space="0" w:color="000000"/>
              <w:bottom w:val="single" w:sz="4" w:space="0" w:color="000000"/>
            </w:tcBorders>
            <w:shd w:val="clear" w:color="auto" w:fill="auto"/>
            <w:vAlign w:val="center"/>
          </w:tcPr>
          <w:p w:rsidR="00206F28" w:rsidRPr="00691659" w:rsidRDefault="00206F28" w:rsidP="00552BB6">
            <w:pPr>
              <w:keepNext/>
              <w:snapToGrid w:val="0"/>
              <w:jc w:val="center"/>
              <w:rPr>
                <w:rFonts w:ascii="Arial" w:hAnsi="Arial" w:cs="Arial"/>
                <w:sz w:val="22"/>
                <w:szCs w:val="22"/>
              </w:rPr>
            </w:pPr>
            <w:r w:rsidRPr="00691659">
              <w:rPr>
                <w:rFonts w:ascii="Arial" w:hAnsi="Arial" w:cs="Arial"/>
                <w:sz w:val="22"/>
                <w:szCs w:val="22"/>
              </w:rPr>
              <w:t xml:space="preserve">String </w:t>
            </w:r>
          </w:p>
        </w:tc>
        <w:tc>
          <w:tcPr>
            <w:tcW w:w="708" w:type="dxa"/>
            <w:tcBorders>
              <w:top w:val="single" w:sz="4" w:space="0" w:color="000000"/>
              <w:left w:val="single" w:sz="4" w:space="0" w:color="000000"/>
              <w:bottom w:val="single" w:sz="4" w:space="0" w:color="000000"/>
            </w:tcBorders>
            <w:shd w:val="clear" w:color="auto" w:fill="auto"/>
            <w:vAlign w:val="center"/>
          </w:tcPr>
          <w:p w:rsidR="00206F28" w:rsidRPr="000B42C2" w:rsidRDefault="00206F28" w:rsidP="00552BB6">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206F28" w:rsidRPr="000B42C2" w:rsidRDefault="00206F28" w:rsidP="00552BB6">
            <w:pPr>
              <w:snapToGrid w:val="0"/>
              <w:jc w:val="center"/>
              <w:rPr>
                <w:rFonts w:ascii="Arial" w:hAnsi="Arial" w:cs="Arial"/>
              </w:rPr>
            </w:pPr>
            <w:r w:rsidRPr="000B42C2">
              <w:rPr>
                <w:rFonts w:ascii="Arial" w:hAnsi="Arial" w:cs="Arial"/>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206F28" w:rsidRPr="00691659" w:rsidRDefault="00206F28" w:rsidP="00552BB6">
            <w:pPr>
              <w:keepNext/>
              <w:snapToGrid w:val="0"/>
              <w:rPr>
                <w:rFonts w:ascii="Arial" w:hAnsi="Arial" w:cs="Arial"/>
                <w:sz w:val="22"/>
                <w:szCs w:val="22"/>
              </w:rPr>
            </w:pPr>
            <w:r>
              <w:rPr>
                <w:rFonts w:ascii="Arial" w:hAnsi="Arial" w:cs="Arial"/>
                <w:sz w:val="22"/>
                <w:szCs w:val="22"/>
              </w:rPr>
              <w:t xml:space="preserve">Campo </w:t>
            </w:r>
            <w:r w:rsidRPr="00691659">
              <w:rPr>
                <w:rFonts w:ascii="Arial" w:hAnsi="Arial" w:cs="Arial"/>
                <w:sz w:val="22"/>
                <w:szCs w:val="22"/>
              </w:rPr>
              <w:t>note</w:t>
            </w:r>
          </w:p>
        </w:tc>
      </w:tr>
    </w:tbl>
    <w:p w:rsidR="00173E6F" w:rsidRDefault="00173E6F">
      <w:pPr>
        <w:spacing w:after="120"/>
      </w:pPr>
    </w:p>
    <w:p w:rsidR="002C4962" w:rsidRDefault="00173E6F" w:rsidP="00173E6F">
      <w:pPr>
        <w:suppressAutoHyphens w:val="0"/>
      </w:pPr>
      <w:r>
        <w:br w:type="page"/>
      </w:r>
    </w:p>
    <w:p w:rsidR="004C5CE2" w:rsidRDefault="0058012E" w:rsidP="009F76E4">
      <w:pPr>
        <w:pStyle w:val="Titolo2"/>
        <w:rPr>
          <w:i/>
        </w:rPr>
      </w:pPr>
      <w:bookmarkStart w:id="125" w:name="_Ref320623003"/>
      <w:bookmarkStart w:id="126" w:name="_Ref121195161"/>
      <w:bookmarkStart w:id="127" w:name="_Toc358814790"/>
      <w:bookmarkStart w:id="128" w:name="_Toc382836971"/>
      <w:bookmarkStart w:id="129" w:name="_Toc382840390"/>
      <w:bookmarkStart w:id="130" w:name="_Toc382840447"/>
      <w:r>
        <w:lastRenderedPageBreak/>
        <w:t>1.7 Convenzioni e codici</w:t>
      </w:r>
      <w:bookmarkEnd w:id="125"/>
      <w:bookmarkEnd w:id="126"/>
      <w:bookmarkEnd w:id="127"/>
      <w:bookmarkEnd w:id="128"/>
      <w:bookmarkEnd w:id="129"/>
      <w:bookmarkEnd w:id="130"/>
    </w:p>
    <w:p w:rsidR="004C5CE2" w:rsidRDefault="0058012E">
      <w:pPr>
        <w:rPr>
          <w:rFonts w:ascii="Arial" w:hAnsi="Arial" w:cs="Arial"/>
          <w:sz w:val="22"/>
          <w:szCs w:val="22"/>
        </w:rPr>
      </w:pPr>
      <w:r>
        <w:rPr>
          <w:rFonts w:ascii="Arial" w:hAnsi="Arial" w:cs="Arial"/>
          <w:sz w:val="22"/>
          <w:szCs w:val="22"/>
        </w:rPr>
        <w:t>Di seguito si riportano convenzioni e codici utilizzati e riportati nel presente documento.</w:t>
      </w:r>
    </w:p>
    <w:p w:rsidR="004C5CE2" w:rsidRDefault="004C5CE2"/>
    <w:tbl>
      <w:tblPr>
        <w:tblW w:w="0" w:type="auto"/>
        <w:tblInd w:w="-5" w:type="dxa"/>
        <w:tblLayout w:type="fixed"/>
        <w:tblLook w:val="0000"/>
      </w:tblPr>
      <w:tblGrid>
        <w:gridCol w:w="2049"/>
        <w:gridCol w:w="3315"/>
        <w:gridCol w:w="3536"/>
      </w:tblGrid>
      <w:tr w:rsidR="004C5CE2">
        <w:tc>
          <w:tcPr>
            <w:tcW w:w="2049" w:type="dxa"/>
            <w:tcBorders>
              <w:top w:val="single" w:sz="4" w:space="0" w:color="000000"/>
              <w:left w:val="single" w:sz="4" w:space="0" w:color="000000"/>
              <w:bottom w:val="single" w:sz="4" w:space="0" w:color="000000"/>
            </w:tcBorders>
            <w:shd w:val="clear" w:color="auto" w:fill="B3B3B3"/>
            <w:vAlign w:val="center"/>
          </w:tcPr>
          <w:p w:rsidR="004C5CE2" w:rsidRDefault="0058012E">
            <w:pPr>
              <w:snapToGrid w:val="0"/>
              <w:rPr>
                <w:rFonts w:ascii="Arial" w:hAnsi="Arial" w:cs="Arial"/>
                <w:b/>
                <w:bCs/>
                <w:color w:val="0000FF"/>
                <w:sz w:val="22"/>
                <w:szCs w:val="22"/>
              </w:rPr>
            </w:pPr>
            <w:r>
              <w:rPr>
                <w:rFonts w:ascii="Arial" w:hAnsi="Arial" w:cs="Arial"/>
                <w:b/>
                <w:bCs/>
                <w:color w:val="0000FF"/>
                <w:sz w:val="22"/>
                <w:szCs w:val="22"/>
              </w:rPr>
              <w:t>Tipo di dato</w:t>
            </w:r>
          </w:p>
        </w:tc>
        <w:tc>
          <w:tcPr>
            <w:tcW w:w="3315" w:type="dxa"/>
            <w:tcBorders>
              <w:top w:val="single" w:sz="4" w:space="0" w:color="000000"/>
              <w:left w:val="single" w:sz="4" w:space="0" w:color="000000"/>
              <w:bottom w:val="single" w:sz="4" w:space="0" w:color="000000"/>
            </w:tcBorders>
            <w:shd w:val="clear" w:color="auto" w:fill="B3B3B3"/>
            <w:vAlign w:val="center"/>
          </w:tcPr>
          <w:p w:rsidR="004C5CE2" w:rsidRDefault="0058012E">
            <w:pPr>
              <w:snapToGrid w:val="0"/>
              <w:rPr>
                <w:rFonts w:ascii="Arial" w:hAnsi="Arial" w:cs="Arial"/>
                <w:b/>
                <w:bCs/>
                <w:color w:val="0000FF"/>
                <w:sz w:val="22"/>
                <w:szCs w:val="22"/>
              </w:rPr>
            </w:pPr>
            <w:r>
              <w:rPr>
                <w:rFonts w:ascii="Arial" w:hAnsi="Arial" w:cs="Arial"/>
                <w:b/>
                <w:bCs/>
                <w:color w:val="0000FF"/>
                <w:sz w:val="22"/>
                <w:szCs w:val="22"/>
              </w:rPr>
              <w:t>Descrizione</w:t>
            </w:r>
          </w:p>
        </w:tc>
        <w:tc>
          <w:tcPr>
            <w:tcW w:w="3536"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C5CE2" w:rsidRDefault="0058012E">
            <w:pPr>
              <w:snapToGrid w:val="0"/>
              <w:rPr>
                <w:rFonts w:ascii="Arial" w:hAnsi="Arial" w:cs="Arial"/>
                <w:b/>
                <w:bCs/>
                <w:color w:val="0000FF"/>
                <w:sz w:val="22"/>
                <w:szCs w:val="22"/>
              </w:rPr>
            </w:pPr>
            <w:r>
              <w:rPr>
                <w:rFonts w:ascii="Arial" w:hAnsi="Arial" w:cs="Arial"/>
                <w:b/>
                <w:bCs/>
                <w:color w:val="0000FF"/>
                <w:sz w:val="22"/>
                <w:szCs w:val="22"/>
              </w:rPr>
              <w:t>Usato</w:t>
            </w:r>
          </w:p>
        </w:tc>
      </w:tr>
      <w:tr w:rsidR="004C5CE2">
        <w:tc>
          <w:tcPr>
            <w:tcW w:w="2049"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Numerico</w:t>
            </w:r>
          </w:p>
        </w:tc>
        <w:tc>
          <w:tcPr>
            <w:tcW w:w="3315"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Separatore delle cifre decimali.</w:t>
            </w:r>
          </w:p>
        </w:tc>
        <w:tc>
          <w:tcPr>
            <w:tcW w:w="3536"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Il carattere punto ‘.’</w:t>
            </w:r>
          </w:p>
          <w:p w:rsidR="004C5CE2" w:rsidRDefault="0058012E">
            <w:pPr>
              <w:keepNext/>
              <w:rPr>
                <w:rFonts w:ascii="Arial" w:hAnsi="Arial" w:cs="Arial"/>
                <w:sz w:val="22"/>
                <w:szCs w:val="22"/>
              </w:rPr>
            </w:pPr>
            <w:r>
              <w:rPr>
                <w:rFonts w:ascii="Arial" w:hAnsi="Arial" w:cs="Arial"/>
                <w:sz w:val="22"/>
                <w:szCs w:val="22"/>
              </w:rPr>
              <w:t>Non è obbligatorio in caso di numeri interi.</w:t>
            </w:r>
          </w:p>
        </w:tc>
      </w:tr>
      <w:tr w:rsidR="004C5CE2">
        <w:tc>
          <w:tcPr>
            <w:tcW w:w="2049"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Numerico</w:t>
            </w:r>
          </w:p>
        </w:tc>
        <w:tc>
          <w:tcPr>
            <w:tcW w:w="3315"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Separatore delle migliaia</w:t>
            </w:r>
          </w:p>
        </w:tc>
        <w:tc>
          <w:tcPr>
            <w:tcW w:w="3536"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Nessun carattere</w:t>
            </w:r>
          </w:p>
        </w:tc>
      </w:tr>
      <w:tr w:rsidR="004C5CE2">
        <w:tc>
          <w:tcPr>
            <w:tcW w:w="2049"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Data</w:t>
            </w:r>
          </w:p>
        </w:tc>
        <w:tc>
          <w:tcPr>
            <w:tcW w:w="3315" w:type="dxa"/>
            <w:tcBorders>
              <w:top w:val="single" w:sz="4" w:space="0" w:color="000000"/>
              <w:left w:val="single" w:sz="4" w:space="0" w:color="000000"/>
              <w:bottom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Data in formato testo</w:t>
            </w:r>
          </w:p>
        </w:tc>
        <w:tc>
          <w:tcPr>
            <w:tcW w:w="3536"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keepNext/>
              <w:snapToGrid w:val="0"/>
              <w:rPr>
                <w:rFonts w:ascii="Arial" w:hAnsi="Arial" w:cs="Arial"/>
                <w:sz w:val="22"/>
                <w:szCs w:val="22"/>
              </w:rPr>
            </w:pPr>
            <w:r>
              <w:rPr>
                <w:rFonts w:ascii="Arial" w:hAnsi="Arial" w:cs="Arial"/>
                <w:sz w:val="22"/>
                <w:szCs w:val="22"/>
              </w:rPr>
              <w:t>Si usa il formato AAAAMMDD</w:t>
            </w:r>
          </w:p>
        </w:tc>
      </w:tr>
    </w:tbl>
    <w:p w:rsidR="004C5CE2" w:rsidRDefault="004C5CE2"/>
    <w:p w:rsidR="004C5CE2" w:rsidRDefault="004C5CE2"/>
    <w:p w:rsidR="004C5CE2" w:rsidRPr="002A53CF" w:rsidRDefault="0058012E" w:rsidP="002A53CF">
      <w:pPr>
        <w:pStyle w:val="Titolo4"/>
        <w:rPr>
          <w:rFonts w:ascii="Arial" w:hAnsi="Arial" w:cs="Arial"/>
          <w:sz w:val="22"/>
          <w:szCs w:val="22"/>
        </w:rPr>
      </w:pPr>
      <w:bookmarkStart w:id="131" w:name="_Toc382836972"/>
      <w:r w:rsidRPr="002A53CF">
        <w:rPr>
          <w:rFonts w:ascii="Arial" w:hAnsi="Arial" w:cs="Arial"/>
          <w:b w:val="0"/>
          <w:sz w:val="22"/>
          <w:szCs w:val="22"/>
        </w:rPr>
        <w:t>Tabella dei codici di ritorno utilizzati</w:t>
      </w:r>
      <w:r w:rsidR="002A53CF">
        <w:rPr>
          <w:rFonts w:ascii="Arial" w:hAnsi="Arial" w:cs="Arial"/>
          <w:b w:val="0"/>
          <w:sz w:val="22"/>
          <w:szCs w:val="22"/>
        </w:rPr>
        <w:t xml:space="preserve"> nella struttura</w:t>
      </w:r>
      <w:r w:rsidRPr="002A53CF">
        <w:rPr>
          <w:rFonts w:ascii="Arial" w:hAnsi="Arial" w:cs="Arial"/>
          <w:b w:val="0"/>
          <w:sz w:val="22"/>
          <w:szCs w:val="22"/>
        </w:rPr>
        <w:t>:</w:t>
      </w:r>
      <w:r w:rsidR="002A53CF" w:rsidRPr="002A53CF">
        <w:rPr>
          <w:rFonts w:ascii="Arial" w:hAnsi="Arial" w:cs="Arial"/>
          <w:b w:val="0"/>
          <w:sz w:val="22"/>
          <w:szCs w:val="22"/>
        </w:rPr>
        <w:t xml:space="preserve"> </w:t>
      </w:r>
      <w:r w:rsidR="002A53CF">
        <w:rPr>
          <w:rFonts w:ascii="Arial" w:hAnsi="Arial" w:cs="Arial"/>
          <w:sz w:val="22"/>
          <w:szCs w:val="22"/>
        </w:rPr>
        <w:t>ISWSResponse</w:t>
      </w:r>
      <w:bookmarkEnd w:id="1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3"/>
        <w:gridCol w:w="7597"/>
      </w:tblGrid>
      <w:tr w:rsidR="00122330" w:rsidTr="002A53CF">
        <w:trPr>
          <w:jc w:val="center"/>
        </w:trPr>
        <w:tc>
          <w:tcPr>
            <w:tcW w:w="999" w:type="dxa"/>
            <w:shd w:val="pct25" w:color="auto" w:fill="auto"/>
          </w:tcPr>
          <w:p w:rsidR="00122330" w:rsidRPr="00B35367" w:rsidRDefault="00122330" w:rsidP="005C5DD9">
            <w:pPr>
              <w:snapToGrid w:val="0"/>
              <w:rPr>
                <w:rFonts w:ascii="Arial" w:hAnsi="Arial" w:cs="Arial"/>
                <w:b/>
                <w:bCs/>
                <w:color w:val="0000FF"/>
                <w:sz w:val="22"/>
                <w:szCs w:val="22"/>
              </w:rPr>
            </w:pPr>
            <w:r w:rsidRPr="00B35367">
              <w:rPr>
                <w:rFonts w:ascii="Arial" w:hAnsi="Arial" w:cs="Arial"/>
                <w:b/>
                <w:bCs/>
                <w:color w:val="0000FF"/>
                <w:sz w:val="22"/>
                <w:szCs w:val="22"/>
              </w:rPr>
              <w:t>CodRet</w:t>
            </w:r>
          </w:p>
        </w:tc>
        <w:tc>
          <w:tcPr>
            <w:tcW w:w="7891" w:type="dxa"/>
            <w:shd w:val="pct25" w:color="auto" w:fill="auto"/>
          </w:tcPr>
          <w:p w:rsidR="00122330" w:rsidRPr="00B35367" w:rsidRDefault="00122330" w:rsidP="005C5DD9">
            <w:pPr>
              <w:snapToGrid w:val="0"/>
              <w:rPr>
                <w:rFonts w:ascii="Arial" w:hAnsi="Arial" w:cs="Arial"/>
                <w:b/>
                <w:bCs/>
                <w:color w:val="0000FF"/>
                <w:sz w:val="22"/>
                <w:szCs w:val="22"/>
              </w:rPr>
            </w:pPr>
            <w:r w:rsidRPr="00B35367">
              <w:rPr>
                <w:rFonts w:ascii="Arial" w:hAnsi="Arial" w:cs="Arial"/>
                <w:b/>
                <w:bCs/>
                <w:color w:val="0000FF"/>
                <w:sz w:val="22"/>
                <w:szCs w:val="22"/>
              </w:rPr>
              <w:t>Segnalazione</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012</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Operazione eseguita correttamente</w:t>
            </w:r>
          </w:p>
        </w:tc>
      </w:tr>
      <w:tr w:rsidR="002A53CF" w:rsidTr="002A53CF">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013</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Errore interno in :+ metodo chiamato</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016</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Non sono presenti dati per la chiamata a :+ metodo chiamato</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017</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Utente non abilitato al servizio o non riconosciuto</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021</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Descrizione del dato in ingresso e del motivo per cui la richiesta non ha passato i controlli formali</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098</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Eccezione elaborativa di tipo BUSINESS_EXCEPTION</w:t>
            </w:r>
          </w:p>
        </w:tc>
      </w:tr>
      <w:tr w:rsidR="002A53CF" w:rsidTr="006039D8">
        <w:trPr>
          <w:jc w:val="center"/>
        </w:trPr>
        <w:tc>
          <w:tcPr>
            <w:tcW w:w="999" w:type="dxa"/>
          </w:tcPr>
          <w:p w:rsidR="002A53CF" w:rsidRDefault="002A53CF" w:rsidP="006039D8">
            <w:pPr>
              <w:keepNext/>
              <w:snapToGrid w:val="0"/>
              <w:rPr>
                <w:rFonts w:ascii="Arial" w:hAnsi="Arial" w:cs="Arial"/>
                <w:sz w:val="22"/>
                <w:szCs w:val="22"/>
              </w:rPr>
            </w:pPr>
            <w:r>
              <w:rPr>
                <w:rFonts w:ascii="Arial" w:hAnsi="Arial" w:cs="Arial"/>
                <w:sz w:val="22"/>
                <w:szCs w:val="22"/>
              </w:rPr>
              <w:t>099</w:t>
            </w:r>
          </w:p>
        </w:tc>
        <w:tc>
          <w:tcPr>
            <w:tcW w:w="7891" w:type="dxa"/>
          </w:tcPr>
          <w:p w:rsidR="002A53CF" w:rsidRDefault="002A53CF" w:rsidP="006039D8">
            <w:pPr>
              <w:keepNext/>
              <w:snapToGrid w:val="0"/>
              <w:rPr>
                <w:rFonts w:ascii="Arial" w:hAnsi="Arial" w:cs="Arial"/>
                <w:sz w:val="22"/>
                <w:szCs w:val="22"/>
              </w:rPr>
            </w:pPr>
            <w:r>
              <w:rPr>
                <w:rFonts w:ascii="Arial" w:hAnsi="Arial" w:cs="Arial"/>
                <w:sz w:val="22"/>
                <w:szCs w:val="22"/>
              </w:rPr>
              <w:t>Eccezione generica</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100</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Sono state ottenute troppe occorrenze per i criteri di selezione impostati</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SIBWS001</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Nessuna Notifica individuata con gli identificativi forniti</w:t>
            </w:r>
          </w:p>
        </w:tc>
      </w:tr>
      <w:tr w:rsidR="002A53CF" w:rsidTr="006039D8">
        <w:trPr>
          <w:jc w:val="center"/>
        </w:trPr>
        <w:tc>
          <w:tcPr>
            <w:tcW w:w="999"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SIBWS002</w:t>
            </w:r>
          </w:p>
        </w:tc>
        <w:tc>
          <w:tcPr>
            <w:tcW w:w="7891" w:type="dxa"/>
            <w:vAlign w:val="center"/>
          </w:tcPr>
          <w:p w:rsidR="002A53CF" w:rsidRDefault="002A53CF" w:rsidP="006039D8">
            <w:pPr>
              <w:keepNext/>
              <w:snapToGrid w:val="0"/>
              <w:rPr>
                <w:rFonts w:ascii="Arial" w:hAnsi="Arial" w:cs="Arial"/>
                <w:sz w:val="22"/>
                <w:szCs w:val="22"/>
              </w:rPr>
            </w:pPr>
            <w:r>
              <w:rPr>
                <w:rFonts w:ascii="Arial" w:hAnsi="Arial" w:cs="Arial"/>
                <w:sz w:val="22"/>
                <w:szCs w:val="22"/>
              </w:rPr>
              <w:t>Nessun evento di aggiornamento individuato oppure aggiornamento già effettuato in precedenza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200</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Generico errore</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201</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Notifica non presente in base dati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202</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L’utente non ha visibilità della notifica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203</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Lo stato della notifica non è compatibile con l’operazione richiesta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204</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eseguire l’operazione: non sono presenti informazioni relative all’esito dell’istruttoria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205</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tipoOperazione non è compatibile con l’operazione richiesta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206</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effettuare l’operazione:  la Regione ha già effettuato l’operazione di inserimento chiusura del procedimento amministrativo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207</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effettuare l’operazione in quanto la notifica è stata contrassegnata come non valida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208</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dataVerifica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209</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esitoVerifica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210</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dataVisita non è valido</w:t>
            </w:r>
          </w:p>
        </w:tc>
      </w:tr>
      <w:tr w:rsidR="00122330" w:rsidTr="002A53CF">
        <w:trPr>
          <w:trHeight w:val="428"/>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211</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esito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212</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dataInizioValidita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213</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dataFineValidita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214</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dataProtocollo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215</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dataEsclusione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lastRenderedPageBreak/>
              <w:t>216</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dataRecesso non è valido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217</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non sono presenti informazioni relative ai controlli effettuati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218</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non sono presenti informazioni relative al documento giustificativo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219</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motivazione non può essere vuoto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220</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effettuare l’operazione:  la Regione ha già effettuato l’operazione di esclusione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221</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la Regione non ha effettuato l’operazione di  chiusura del procedimento amministrativo della notifica</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222</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effettuare l’operazione:  l’OdC ha già effettuato l’operazione di esclusione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223</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effettuare l’operazione:  la Regione ha già comunicato l’operazione di recesso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224</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la Regione non ha effettuato l’operazione di recesso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225</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l’OdC non ha effettuato l’operazione di esclusione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226</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Impossibile procedere con l’operazione:  la Regione non ha effettuato l’operazione di esclusione dell’operatore dall’elenco degli operatori biologici</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227</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numeroDocumento non può essere vuoto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228</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nomeDocumento non può essere vuoto</w:t>
            </w:r>
          </w:p>
        </w:tc>
      </w:tr>
      <w:tr w:rsidR="00122330" w:rsidTr="002A53CF">
        <w:trPr>
          <w:jc w:val="center"/>
        </w:trPr>
        <w:tc>
          <w:tcPr>
            <w:tcW w:w="999"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229</w:t>
            </w:r>
          </w:p>
        </w:tc>
        <w:tc>
          <w:tcPr>
            <w:tcW w:w="7891" w:type="dxa"/>
          </w:tcPr>
          <w:p w:rsidR="00122330" w:rsidRPr="00B35367" w:rsidRDefault="00122330" w:rsidP="00B35367">
            <w:pPr>
              <w:pStyle w:val="Intestazione"/>
              <w:tabs>
                <w:tab w:val="clear" w:pos="4819"/>
                <w:tab w:val="clear" w:pos="9638"/>
              </w:tabs>
              <w:snapToGrid w:val="0"/>
              <w:rPr>
                <w:rFonts w:ascii="Arial" w:hAnsi="Arial" w:cs="Arial"/>
                <w:sz w:val="22"/>
                <w:szCs w:val="22"/>
              </w:rPr>
            </w:pPr>
            <w:r w:rsidRPr="00B35367">
              <w:rPr>
                <w:rFonts w:ascii="Arial" w:hAnsi="Arial" w:cs="Arial"/>
                <w:sz w:val="22"/>
                <w:szCs w:val="22"/>
              </w:rPr>
              <w:t>Il parametro di input documento non può essere vuoto</w:t>
            </w:r>
          </w:p>
        </w:tc>
      </w:tr>
    </w:tbl>
    <w:p w:rsidR="00122330" w:rsidRPr="00122330" w:rsidRDefault="00122330" w:rsidP="00122330"/>
    <w:p w:rsidR="004C5CE2" w:rsidRDefault="0058012E" w:rsidP="009F76E4">
      <w:pPr>
        <w:pStyle w:val="Titolo2"/>
        <w:rPr>
          <w:i/>
        </w:rPr>
      </w:pPr>
      <w:bookmarkStart w:id="132" w:name="_Ref320092511"/>
      <w:bookmarkStart w:id="133" w:name="_Ref320092455"/>
      <w:bookmarkStart w:id="134" w:name="_Toc358814791"/>
      <w:bookmarkStart w:id="135" w:name="_Ref373852503"/>
      <w:bookmarkStart w:id="136" w:name="_Ref373852919"/>
      <w:bookmarkStart w:id="137" w:name="_Ref373853016"/>
      <w:bookmarkStart w:id="138" w:name="_Ref380576655"/>
      <w:bookmarkStart w:id="139" w:name="_Ref380576689"/>
      <w:bookmarkStart w:id="140" w:name="_Toc382836973"/>
      <w:bookmarkStart w:id="141" w:name="_Toc382840391"/>
      <w:bookmarkStart w:id="142" w:name="_Toc382840448"/>
      <w:r>
        <w:lastRenderedPageBreak/>
        <w:t>1.8 Dati della Notifica di attività Biologica</w:t>
      </w:r>
      <w:bookmarkEnd w:id="132"/>
      <w:bookmarkEnd w:id="133"/>
      <w:bookmarkEnd w:id="134"/>
      <w:bookmarkEnd w:id="135"/>
      <w:bookmarkEnd w:id="136"/>
      <w:bookmarkEnd w:id="137"/>
      <w:bookmarkEnd w:id="138"/>
      <w:bookmarkEnd w:id="139"/>
      <w:bookmarkEnd w:id="140"/>
      <w:bookmarkEnd w:id="141"/>
      <w:bookmarkEnd w:id="142"/>
    </w:p>
    <w:p w:rsidR="004C5CE2" w:rsidRDefault="004C5CE2"/>
    <w:p w:rsidR="004C5CE2" w:rsidRDefault="0058012E" w:rsidP="00074A81">
      <w:pPr>
        <w:spacing w:line="360" w:lineRule="auto"/>
        <w:jc w:val="both"/>
        <w:rPr>
          <w:rFonts w:ascii="Arial" w:hAnsi="Arial" w:cs="Arial"/>
          <w:sz w:val="22"/>
          <w:szCs w:val="22"/>
        </w:rPr>
      </w:pPr>
      <w:r>
        <w:rPr>
          <w:rFonts w:ascii="Arial" w:hAnsi="Arial" w:cs="Arial"/>
          <w:sz w:val="22"/>
          <w:szCs w:val="22"/>
        </w:rPr>
        <w:t xml:space="preserve">Si riporta di seguito </w:t>
      </w:r>
      <w:r w:rsidR="00074A81">
        <w:rPr>
          <w:rFonts w:ascii="Arial" w:hAnsi="Arial" w:cs="Arial"/>
          <w:sz w:val="22"/>
          <w:szCs w:val="22"/>
        </w:rPr>
        <w:t xml:space="preserve">un elenco di massima </w:t>
      </w:r>
      <w:r>
        <w:rPr>
          <w:rFonts w:ascii="Arial" w:hAnsi="Arial" w:cs="Arial"/>
          <w:sz w:val="22"/>
          <w:szCs w:val="22"/>
        </w:rPr>
        <w:t xml:space="preserve">dei dati </w:t>
      </w:r>
      <w:r w:rsidR="004D766B">
        <w:rPr>
          <w:rFonts w:ascii="Arial" w:hAnsi="Arial" w:cs="Arial"/>
          <w:sz w:val="22"/>
          <w:szCs w:val="22"/>
        </w:rPr>
        <w:t xml:space="preserve">presenti nella notifica di attività biologica. Si rimanda </w:t>
      </w:r>
      <w:r w:rsidR="00EF45C5">
        <w:rPr>
          <w:rFonts w:ascii="Arial" w:hAnsi="Arial" w:cs="Arial"/>
          <w:sz w:val="22"/>
          <w:szCs w:val="22"/>
        </w:rPr>
        <w:t xml:space="preserve">al paragrafo </w:t>
      </w:r>
      <w:fldSimple w:instr=" REF _Ref369613640 \h  \* MERGEFORMAT ">
        <w:r w:rsidR="00CC587F" w:rsidRPr="00746413">
          <w:rPr>
            <w:i/>
          </w:rPr>
          <w:t>1.6 Descrizione dei dati utilizzati dai servizi</w:t>
        </w:r>
      </w:fldSimple>
      <w:r w:rsidR="00CC587F">
        <w:rPr>
          <w:rFonts w:ascii="Arial" w:hAnsi="Arial" w:cs="Arial"/>
          <w:sz w:val="22"/>
          <w:szCs w:val="22"/>
        </w:rPr>
        <w:t xml:space="preserve"> </w:t>
      </w:r>
      <w:r w:rsidR="00EF45C5">
        <w:rPr>
          <w:rFonts w:ascii="Arial" w:hAnsi="Arial" w:cs="Arial"/>
          <w:sz w:val="22"/>
          <w:szCs w:val="22"/>
        </w:rPr>
        <w:t>per le informazioni di dettaglio.</w:t>
      </w:r>
      <w:r>
        <w:rPr>
          <w:rFonts w:ascii="Arial" w:hAnsi="Arial" w:cs="Arial"/>
          <w:sz w:val="22"/>
          <w:szCs w:val="22"/>
        </w:rPr>
        <w:t xml:space="preserve"> </w:t>
      </w:r>
    </w:p>
    <w:p w:rsidR="004C5CE2" w:rsidRDefault="004C5CE2">
      <w:pPr>
        <w:spacing w:line="360" w:lineRule="auto"/>
        <w:rPr>
          <w:rFonts w:ascii="Arial" w:hAnsi="Arial" w:cs="Arial"/>
          <w:sz w:val="22"/>
          <w:szCs w:val="22"/>
        </w:rPr>
      </w:pPr>
    </w:p>
    <w:p w:rsidR="004C5CE2" w:rsidRDefault="0058012E">
      <w:pPr>
        <w:spacing w:line="360" w:lineRule="auto"/>
        <w:rPr>
          <w:rFonts w:ascii="Arial" w:hAnsi="Arial" w:cs="Arial"/>
          <w:sz w:val="22"/>
          <w:szCs w:val="22"/>
        </w:rPr>
      </w:pPr>
      <w:r>
        <w:rPr>
          <w:rFonts w:ascii="Arial" w:hAnsi="Arial" w:cs="Arial"/>
          <w:sz w:val="22"/>
          <w:szCs w:val="22"/>
        </w:rPr>
        <w:t>INTESTAZIONE</w:t>
      </w:r>
    </w:p>
    <w:p w:rsidR="004C5CE2" w:rsidRDefault="00AE087C">
      <w:pPr>
        <w:ind w:left="708" w:right="777"/>
        <w:jc w:val="both"/>
        <w:rPr>
          <w:rFonts w:ascii="Arial" w:hAnsi="Arial" w:cs="Arial"/>
          <w:sz w:val="22"/>
          <w:szCs w:val="22"/>
        </w:rPr>
      </w:pPr>
      <w:r>
        <w:rPr>
          <w:rFonts w:ascii="Arial" w:hAnsi="Arial" w:cs="Arial"/>
          <w:sz w:val="22"/>
          <w:szCs w:val="22"/>
        </w:rPr>
        <w:t>Identificativo Esterno</w:t>
      </w:r>
    </w:p>
    <w:p w:rsidR="004C5CE2" w:rsidRDefault="0058012E">
      <w:pPr>
        <w:ind w:left="708" w:right="777"/>
        <w:jc w:val="both"/>
        <w:rPr>
          <w:rFonts w:ascii="Arial" w:hAnsi="Arial" w:cs="Arial"/>
          <w:sz w:val="22"/>
          <w:szCs w:val="22"/>
        </w:rPr>
      </w:pPr>
      <w:r>
        <w:rPr>
          <w:rFonts w:ascii="Arial" w:hAnsi="Arial" w:cs="Arial"/>
          <w:sz w:val="22"/>
          <w:szCs w:val="22"/>
        </w:rPr>
        <w:t>Prov</w:t>
      </w:r>
      <w:r w:rsidR="00AE087C">
        <w:rPr>
          <w:rFonts w:ascii="Arial" w:hAnsi="Arial" w:cs="Arial"/>
          <w:sz w:val="22"/>
          <w:szCs w:val="22"/>
        </w:rPr>
        <w:t>enienza</w:t>
      </w:r>
    </w:p>
    <w:p w:rsidR="004C5CE2" w:rsidRDefault="004C5CE2">
      <w:pPr>
        <w:ind w:right="777"/>
        <w:jc w:val="both"/>
        <w:rPr>
          <w:rFonts w:ascii="Arial" w:hAnsi="Arial" w:cs="Arial"/>
          <w:sz w:val="22"/>
          <w:szCs w:val="22"/>
        </w:rPr>
      </w:pPr>
    </w:p>
    <w:p w:rsidR="00594915" w:rsidRDefault="0058012E" w:rsidP="006509A1">
      <w:pPr>
        <w:ind w:right="777"/>
        <w:jc w:val="both"/>
        <w:rPr>
          <w:rFonts w:ascii="Arial" w:hAnsi="Arial" w:cs="Arial"/>
          <w:sz w:val="22"/>
          <w:szCs w:val="22"/>
        </w:rPr>
      </w:pPr>
      <w:r>
        <w:rPr>
          <w:rFonts w:ascii="Arial" w:hAnsi="Arial" w:cs="Arial"/>
          <w:sz w:val="22"/>
          <w:szCs w:val="22"/>
        </w:rPr>
        <w:t>ANAGRAFICA AZIENDAL</w:t>
      </w:r>
      <w:r w:rsidR="006509A1">
        <w:rPr>
          <w:rFonts w:ascii="Arial" w:hAnsi="Arial" w:cs="Arial"/>
          <w:sz w:val="22"/>
          <w:szCs w:val="22"/>
        </w:rPr>
        <w:t>E</w:t>
      </w:r>
    </w:p>
    <w:p w:rsidR="009759FB" w:rsidRDefault="009759FB" w:rsidP="006509A1">
      <w:pPr>
        <w:ind w:right="777"/>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CUAA</w:t>
      </w:r>
    </w:p>
    <w:p w:rsidR="004C5CE2" w:rsidRDefault="0058012E">
      <w:pPr>
        <w:ind w:left="708" w:right="777"/>
        <w:jc w:val="both"/>
        <w:rPr>
          <w:rFonts w:ascii="Arial" w:hAnsi="Arial" w:cs="Arial"/>
          <w:sz w:val="22"/>
          <w:szCs w:val="22"/>
        </w:rPr>
      </w:pPr>
      <w:r>
        <w:rPr>
          <w:rFonts w:ascii="Arial" w:hAnsi="Arial" w:cs="Arial"/>
          <w:sz w:val="22"/>
          <w:szCs w:val="22"/>
        </w:rPr>
        <w:t>PartitaIVA</w:t>
      </w:r>
    </w:p>
    <w:p w:rsidR="006509A1" w:rsidRDefault="006509A1" w:rsidP="006509A1">
      <w:pPr>
        <w:ind w:left="708" w:right="777"/>
        <w:jc w:val="both"/>
        <w:rPr>
          <w:rFonts w:ascii="Arial" w:hAnsi="Arial" w:cs="Arial"/>
          <w:sz w:val="22"/>
          <w:szCs w:val="22"/>
        </w:rPr>
      </w:pPr>
      <w:r>
        <w:rPr>
          <w:rFonts w:ascii="Arial" w:hAnsi="Arial" w:cs="Arial"/>
          <w:sz w:val="22"/>
          <w:szCs w:val="22"/>
        </w:rPr>
        <w:t xml:space="preserve">Organismo di controllo prescelto </w:t>
      </w:r>
    </w:p>
    <w:p w:rsidR="006509A1" w:rsidRDefault="006509A1" w:rsidP="006509A1">
      <w:pPr>
        <w:ind w:left="708" w:right="777"/>
        <w:jc w:val="both"/>
        <w:rPr>
          <w:rFonts w:ascii="Arial" w:hAnsi="Arial" w:cs="Arial"/>
          <w:sz w:val="22"/>
          <w:szCs w:val="22"/>
        </w:rPr>
      </w:pPr>
      <w:r>
        <w:rPr>
          <w:rFonts w:ascii="Arial" w:hAnsi="Arial" w:cs="Arial"/>
          <w:sz w:val="22"/>
          <w:szCs w:val="22"/>
        </w:rPr>
        <w:t>Tipologia di Notifica</w:t>
      </w:r>
    </w:p>
    <w:p w:rsidR="006509A1" w:rsidRPr="006509A1" w:rsidRDefault="006509A1" w:rsidP="006509A1">
      <w:pPr>
        <w:ind w:left="708" w:right="777"/>
        <w:jc w:val="both"/>
        <w:rPr>
          <w:rFonts w:ascii="Arial" w:hAnsi="Arial" w:cs="Arial"/>
          <w:sz w:val="22"/>
          <w:szCs w:val="22"/>
        </w:rPr>
      </w:pPr>
      <w:r>
        <w:rPr>
          <w:rFonts w:ascii="Arial" w:hAnsi="Arial" w:cs="Arial"/>
          <w:sz w:val="22"/>
          <w:szCs w:val="22"/>
        </w:rPr>
        <w:t xml:space="preserve">Motivo di Variazione </w:t>
      </w:r>
      <w:r w:rsidRPr="006509A1">
        <w:rPr>
          <w:rFonts w:ascii="Arial" w:hAnsi="Arial" w:cs="Arial"/>
          <w:sz w:val="22"/>
          <w:szCs w:val="22"/>
        </w:rPr>
        <w:t>(se significativo)</w:t>
      </w:r>
    </w:p>
    <w:p w:rsidR="006509A1" w:rsidRDefault="006509A1" w:rsidP="006509A1">
      <w:pPr>
        <w:ind w:left="708" w:right="777"/>
        <w:jc w:val="both"/>
        <w:rPr>
          <w:rFonts w:ascii="Arial" w:hAnsi="Arial" w:cs="Arial"/>
          <w:sz w:val="22"/>
          <w:szCs w:val="22"/>
        </w:rPr>
      </w:pPr>
      <w:r>
        <w:rPr>
          <w:rFonts w:ascii="Arial" w:hAnsi="Arial" w:cs="Arial"/>
          <w:sz w:val="22"/>
          <w:szCs w:val="22"/>
        </w:rPr>
        <w:t xml:space="preserve">Organismo di controllo precedente (se significativo) </w:t>
      </w:r>
    </w:p>
    <w:p w:rsidR="006509A1" w:rsidRDefault="003008C3" w:rsidP="006509A1">
      <w:pPr>
        <w:ind w:left="708" w:right="777"/>
        <w:jc w:val="both"/>
        <w:rPr>
          <w:rFonts w:ascii="Arial" w:hAnsi="Arial" w:cs="Arial"/>
          <w:sz w:val="22"/>
          <w:szCs w:val="22"/>
        </w:rPr>
      </w:pPr>
      <w:r>
        <w:rPr>
          <w:rFonts w:ascii="Arial" w:hAnsi="Arial" w:cs="Arial"/>
          <w:sz w:val="22"/>
          <w:szCs w:val="22"/>
        </w:rPr>
        <w:t xml:space="preserve">Codice </w:t>
      </w:r>
      <w:r w:rsidR="006509A1">
        <w:rPr>
          <w:rFonts w:ascii="Arial" w:hAnsi="Arial" w:cs="Arial"/>
          <w:sz w:val="22"/>
          <w:szCs w:val="22"/>
        </w:rPr>
        <w:t>Regione</w:t>
      </w:r>
      <w:r>
        <w:rPr>
          <w:rFonts w:ascii="Arial" w:hAnsi="Arial" w:cs="Arial"/>
          <w:sz w:val="22"/>
          <w:szCs w:val="22"/>
        </w:rPr>
        <w:t xml:space="preserve"> di compilazione</w:t>
      </w:r>
    </w:p>
    <w:p w:rsidR="004C5CE2" w:rsidRDefault="004C5CE2" w:rsidP="00167CD9">
      <w:pPr>
        <w:ind w:right="777"/>
        <w:jc w:val="both"/>
        <w:rPr>
          <w:rFonts w:ascii="Arial" w:hAnsi="Arial" w:cs="Arial"/>
          <w:sz w:val="22"/>
          <w:szCs w:val="22"/>
        </w:rPr>
      </w:pPr>
    </w:p>
    <w:p w:rsidR="004C5CE2" w:rsidRDefault="009F5407">
      <w:pPr>
        <w:ind w:right="777"/>
        <w:jc w:val="both"/>
        <w:rPr>
          <w:rFonts w:ascii="Arial" w:hAnsi="Arial" w:cs="Arial"/>
          <w:sz w:val="22"/>
          <w:szCs w:val="22"/>
        </w:rPr>
      </w:pPr>
      <w:r>
        <w:rPr>
          <w:rFonts w:ascii="Arial" w:hAnsi="Arial" w:cs="Arial"/>
          <w:sz w:val="22"/>
          <w:szCs w:val="22"/>
        </w:rPr>
        <w:t>SEZIONE UNITA PRODUTTIVE</w:t>
      </w:r>
    </w:p>
    <w:p w:rsidR="009759FB" w:rsidRDefault="009759FB">
      <w:pPr>
        <w:ind w:right="777"/>
        <w:jc w:val="both"/>
        <w:rPr>
          <w:rFonts w:ascii="Arial" w:hAnsi="Arial" w:cs="Arial"/>
          <w:sz w:val="22"/>
          <w:szCs w:val="22"/>
        </w:rPr>
      </w:pPr>
    </w:p>
    <w:p w:rsidR="004C5CE2" w:rsidRDefault="0058012E" w:rsidP="009759FB">
      <w:pPr>
        <w:ind w:right="777" w:firstLine="708"/>
        <w:jc w:val="both"/>
        <w:rPr>
          <w:rFonts w:ascii="Arial" w:hAnsi="Arial" w:cs="Arial"/>
          <w:sz w:val="22"/>
          <w:szCs w:val="22"/>
        </w:rPr>
      </w:pPr>
      <w:r>
        <w:rPr>
          <w:rFonts w:ascii="Arial" w:hAnsi="Arial" w:cs="Arial"/>
          <w:sz w:val="22"/>
          <w:szCs w:val="22"/>
        </w:rPr>
        <w:t xml:space="preserve">Numero sequenziale unità produttiva </w:t>
      </w:r>
    </w:p>
    <w:p w:rsidR="009F5407" w:rsidRDefault="009F5407">
      <w:pPr>
        <w:ind w:left="720" w:right="777"/>
        <w:jc w:val="both"/>
        <w:rPr>
          <w:rFonts w:ascii="Arial" w:hAnsi="Arial" w:cs="Arial"/>
          <w:sz w:val="22"/>
          <w:szCs w:val="22"/>
        </w:rPr>
      </w:pPr>
      <w:r>
        <w:rPr>
          <w:rFonts w:ascii="Arial" w:hAnsi="Arial" w:cs="Arial"/>
          <w:sz w:val="22"/>
          <w:szCs w:val="22"/>
        </w:rPr>
        <w:t>Codice attività</w:t>
      </w:r>
    </w:p>
    <w:p w:rsidR="004C5CE2" w:rsidRDefault="00167CD9">
      <w:pPr>
        <w:ind w:left="720"/>
        <w:jc w:val="both"/>
        <w:rPr>
          <w:rFonts w:ascii="Arial" w:hAnsi="Arial" w:cs="Arial"/>
          <w:sz w:val="22"/>
          <w:szCs w:val="22"/>
        </w:rPr>
      </w:pPr>
      <w:r>
        <w:rPr>
          <w:rFonts w:ascii="Arial" w:hAnsi="Arial" w:cs="Arial"/>
          <w:sz w:val="22"/>
          <w:szCs w:val="22"/>
        </w:rPr>
        <w:t>Codice t</w:t>
      </w:r>
      <w:r w:rsidR="009F5407">
        <w:rPr>
          <w:rFonts w:ascii="Arial" w:hAnsi="Arial" w:cs="Arial"/>
          <w:sz w:val="22"/>
          <w:szCs w:val="22"/>
        </w:rPr>
        <w:t xml:space="preserve">ipologia </w:t>
      </w:r>
    </w:p>
    <w:p w:rsidR="009F5407" w:rsidRDefault="009F5407">
      <w:pPr>
        <w:ind w:left="720"/>
        <w:jc w:val="both"/>
        <w:rPr>
          <w:rFonts w:ascii="Arial" w:hAnsi="Arial" w:cs="Arial"/>
          <w:sz w:val="22"/>
          <w:szCs w:val="22"/>
        </w:rPr>
      </w:pPr>
      <w:r>
        <w:rPr>
          <w:rFonts w:ascii="Arial" w:hAnsi="Arial" w:cs="Arial"/>
          <w:sz w:val="22"/>
          <w:szCs w:val="22"/>
        </w:rPr>
        <w:t>Indirizzo</w:t>
      </w:r>
    </w:p>
    <w:p w:rsidR="009F5407" w:rsidRDefault="009F5407">
      <w:pPr>
        <w:ind w:left="720"/>
        <w:jc w:val="both"/>
        <w:rPr>
          <w:rFonts w:ascii="Arial" w:hAnsi="Arial" w:cs="Arial"/>
          <w:sz w:val="22"/>
          <w:szCs w:val="22"/>
        </w:rPr>
      </w:pPr>
      <w:r>
        <w:rPr>
          <w:rFonts w:ascii="Arial" w:hAnsi="Arial" w:cs="Arial"/>
          <w:sz w:val="22"/>
          <w:szCs w:val="22"/>
        </w:rPr>
        <w:t>Recapito</w:t>
      </w:r>
    </w:p>
    <w:p w:rsidR="009F5407" w:rsidRDefault="009F5407">
      <w:pPr>
        <w:ind w:left="720"/>
        <w:jc w:val="both"/>
        <w:rPr>
          <w:rFonts w:ascii="Arial" w:hAnsi="Arial" w:cs="Arial"/>
          <w:sz w:val="22"/>
          <w:szCs w:val="22"/>
        </w:rPr>
      </w:pPr>
      <w:r>
        <w:rPr>
          <w:rFonts w:ascii="Arial" w:hAnsi="Arial" w:cs="Arial"/>
          <w:sz w:val="22"/>
          <w:szCs w:val="22"/>
        </w:rPr>
        <w:t>Codice Belfiore</w:t>
      </w:r>
    </w:p>
    <w:p w:rsidR="009F5407" w:rsidRDefault="009F5407">
      <w:pPr>
        <w:ind w:left="720"/>
        <w:jc w:val="both"/>
        <w:rPr>
          <w:rFonts w:ascii="Arial" w:hAnsi="Arial" w:cs="Arial"/>
          <w:sz w:val="22"/>
          <w:szCs w:val="22"/>
        </w:rPr>
      </w:pPr>
      <w:r>
        <w:rPr>
          <w:rFonts w:ascii="Arial" w:hAnsi="Arial" w:cs="Arial"/>
          <w:sz w:val="22"/>
          <w:szCs w:val="22"/>
        </w:rPr>
        <w:t>Codice Cap</w:t>
      </w:r>
    </w:p>
    <w:p w:rsidR="004C5CE2" w:rsidRDefault="0058012E" w:rsidP="00E720AB">
      <w:pPr>
        <w:ind w:left="720"/>
        <w:jc w:val="both"/>
        <w:rPr>
          <w:rFonts w:ascii="Arial" w:hAnsi="Arial" w:cs="Arial"/>
          <w:sz w:val="22"/>
          <w:szCs w:val="22"/>
        </w:rPr>
      </w:pPr>
      <w:r>
        <w:rPr>
          <w:rFonts w:ascii="Arial" w:hAnsi="Arial" w:cs="Arial"/>
          <w:sz w:val="22"/>
          <w:szCs w:val="22"/>
        </w:rPr>
        <w:t>Codice fiscale del rappresentante delegato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TERRITORIO</w:t>
      </w:r>
    </w:p>
    <w:p w:rsidR="00576EF6" w:rsidRDefault="00576EF6">
      <w:pPr>
        <w:ind w:right="777"/>
        <w:jc w:val="both"/>
        <w:rPr>
          <w:rFonts w:ascii="Arial" w:hAnsi="Arial" w:cs="Arial"/>
          <w:sz w:val="22"/>
          <w:szCs w:val="22"/>
        </w:rPr>
      </w:pPr>
    </w:p>
    <w:p w:rsidR="009E6206" w:rsidRDefault="009E6206" w:rsidP="009E6206">
      <w:pPr>
        <w:ind w:left="720" w:right="777"/>
        <w:jc w:val="both"/>
        <w:rPr>
          <w:rFonts w:ascii="Arial" w:hAnsi="Arial" w:cs="Arial"/>
          <w:sz w:val="22"/>
          <w:szCs w:val="22"/>
        </w:rPr>
      </w:pPr>
      <w:r>
        <w:rPr>
          <w:rFonts w:ascii="Arial" w:hAnsi="Arial" w:cs="Arial"/>
          <w:sz w:val="22"/>
          <w:szCs w:val="22"/>
        </w:rPr>
        <w:t xml:space="preserve">Riferimento unità produttiva </w:t>
      </w:r>
    </w:p>
    <w:p w:rsidR="004E7B49" w:rsidRDefault="004E7B49" w:rsidP="00576EF6">
      <w:pPr>
        <w:ind w:left="720" w:right="777"/>
        <w:jc w:val="both"/>
        <w:rPr>
          <w:rFonts w:ascii="Arial" w:hAnsi="Arial" w:cs="Arial"/>
          <w:sz w:val="22"/>
          <w:szCs w:val="22"/>
        </w:rPr>
      </w:pPr>
      <w:r>
        <w:rPr>
          <w:rFonts w:ascii="Arial" w:hAnsi="Arial" w:cs="Arial"/>
          <w:sz w:val="22"/>
          <w:szCs w:val="22"/>
        </w:rPr>
        <w:t>Codice Belfiore</w:t>
      </w:r>
    </w:p>
    <w:p w:rsidR="004E7B49" w:rsidRDefault="004E7B49" w:rsidP="00576EF6">
      <w:pPr>
        <w:ind w:left="720" w:right="777"/>
        <w:jc w:val="both"/>
        <w:rPr>
          <w:rFonts w:ascii="Arial" w:hAnsi="Arial" w:cs="Arial"/>
          <w:sz w:val="22"/>
          <w:szCs w:val="22"/>
        </w:rPr>
      </w:pPr>
      <w:r>
        <w:rPr>
          <w:rFonts w:ascii="Arial" w:hAnsi="Arial" w:cs="Arial"/>
          <w:sz w:val="22"/>
          <w:szCs w:val="22"/>
        </w:rPr>
        <w:t>Sezione</w:t>
      </w:r>
    </w:p>
    <w:p w:rsidR="004E7B49" w:rsidRDefault="004E7B49" w:rsidP="00576EF6">
      <w:pPr>
        <w:ind w:left="720" w:right="777"/>
        <w:jc w:val="both"/>
        <w:rPr>
          <w:rFonts w:ascii="Arial" w:hAnsi="Arial" w:cs="Arial"/>
          <w:sz w:val="22"/>
          <w:szCs w:val="22"/>
        </w:rPr>
      </w:pPr>
      <w:r>
        <w:rPr>
          <w:rFonts w:ascii="Arial" w:hAnsi="Arial" w:cs="Arial"/>
          <w:sz w:val="22"/>
          <w:szCs w:val="22"/>
        </w:rPr>
        <w:t xml:space="preserve">Foglio </w:t>
      </w:r>
    </w:p>
    <w:p w:rsidR="004E7B49" w:rsidRDefault="004E7B49" w:rsidP="00576EF6">
      <w:pPr>
        <w:ind w:left="720" w:right="777"/>
        <w:jc w:val="both"/>
        <w:rPr>
          <w:rFonts w:ascii="Arial" w:hAnsi="Arial" w:cs="Arial"/>
          <w:sz w:val="22"/>
          <w:szCs w:val="22"/>
        </w:rPr>
      </w:pPr>
      <w:r>
        <w:rPr>
          <w:rFonts w:ascii="Arial" w:hAnsi="Arial" w:cs="Arial"/>
          <w:sz w:val="22"/>
          <w:szCs w:val="22"/>
        </w:rPr>
        <w:t>Particella</w:t>
      </w:r>
    </w:p>
    <w:p w:rsidR="00594915" w:rsidRDefault="004E7B49" w:rsidP="00576EF6">
      <w:pPr>
        <w:ind w:left="720" w:right="777"/>
        <w:jc w:val="both"/>
        <w:rPr>
          <w:rFonts w:ascii="Arial" w:hAnsi="Arial" w:cs="Arial"/>
          <w:sz w:val="22"/>
          <w:szCs w:val="22"/>
        </w:rPr>
      </w:pPr>
      <w:r>
        <w:rPr>
          <w:rFonts w:ascii="Arial" w:hAnsi="Arial" w:cs="Arial"/>
          <w:sz w:val="22"/>
          <w:szCs w:val="22"/>
        </w:rPr>
        <w:t>Subalterno</w:t>
      </w:r>
      <w:r w:rsidR="00576EF6">
        <w:rPr>
          <w:rFonts w:ascii="Arial" w:hAnsi="Arial" w:cs="Arial"/>
          <w:sz w:val="22"/>
          <w:szCs w:val="22"/>
        </w:rPr>
        <w:t xml:space="preserve"> </w:t>
      </w:r>
    </w:p>
    <w:p w:rsidR="004C5CE2" w:rsidRDefault="0058012E" w:rsidP="00B33BF5">
      <w:pPr>
        <w:ind w:right="777" w:firstLine="708"/>
        <w:jc w:val="both"/>
        <w:rPr>
          <w:rFonts w:ascii="Arial" w:hAnsi="Arial" w:cs="Arial"/>
          <w:sz w:val="22"/>
          <w:szCs w:val="22"/>
        </w:rPr>
      </w:pPr>
      <w:r>
        <w:rPr>
          <w:rFonts w:ascii="Arial" w:hAnsi="Arial" w:cs="Arial"/>
          <w:sz w:val="22"/>
          <w:szCs w:val="22"/>
        </w:rPr>
        <w:t xml:space="preserve">Titolo possesso </w:t>
      </w:r>
    </w:p>
    <w:p w:rsidR="004C5CE2" w:rsidRDefault="00B33BF5">
      <w:pPr>
        <w:ind w:left="720" w:right="777"/>
        <w:jc w:val="both"/>
        <w:rPr>
          <w:rFonts w:ascii="Arial" w:hAnsi="Arial" w:cs="Arial"/>
          <w:sz w:val="22"/>
          <w:szCs w:val="22"/>
        </w:rPr>
      </w:pPr>
      <w:r>
        <w:rPr>
          <w:rFonts w:ascii="Arial" w:hAnsi="Arial" w:cs="Arial"/>
          <w:sz w:val="22"/>
          <w:szCs w:val="22"/>
        </w:rPr>
        <w:t>Superficie</w:t>
      </w:r>
    </w:p>
    <w:p w:rsidR="00B33BF5" w:rsidRDefault="00B33BF5" w:rsidP="00B33BF5">
      <w:pPr>
        <w:ind w:left="720" w:right="777"/>
        <w:jc w:val="both"/>
        <w:rPr>
          <w:rFonts w:ascii="Arial" w:hAnsi="Arial" w:cs="Arial"/>
          <w:sz w:val="22"/>
          <w:szCs w:val="22"/>
        </w:rPr>
      </w:pPr>
      <w:r>
        <w:rPr>
          <w:rFonts w:ascii="Arial" w:hAnsi="Arial" w:cs="Arial"/>
          <w:sz w:val="22"/>
          <w:szCs w:val="22"/>
        </w:rPr>
        <w:t>Superficie biologico</w:t>
      </w:r>
    </w:p>
    <w:p w:rsidR="00B33BF5" w:rsidRDefault="00B33BF5" w:rsidP="00B33BF5">
      <w:pPr>
        <w:ind w:left="720" w:right="777"/>
        <w:jc w:val="both"/>
        <w:rPr>
          <w:rFonts w:ascii="Arial" w:hAnsi="Arial" w:cs="Arial"/>
          <w:sz w:val="22"/>
          <w:szCs w:val="22"/>
        </w:rPr>
      </w:pPr>
      <w:r>
        <w:rPr>
          <w:rFonts w:ascii="Arial" w:hAnsi="Arial" w:cs="Arial"/>
          <w:sz w:val="22"/>
          <w:szCs w:val="22"/>
        </w:rPr>
        <w:t>Superficie convenzionale</w:t>
      </w:r>
    </w:p>
    <w:p w:rsidR="004C5CE2" w:rsidRDefault="0058012E">
      <w:pPr>
        <w:ind w:left="720" w:right="777"/>
        <w:jc w:val="both"/>
        <w:rPr>
          <w:rFonts w:ascii="Arial" w:hAnsi="Arial" w:cs="Arial"/>
          <w:sz w:val="22"/>
          <w:szCs w:val="22"/>
        </w:rPr>
      </w:pPr>
      <w:r>
        <w:rPr>
          <w:rFonts w:ascii="Arial" w:hAnsi="Arial" w:cs="Arial"/>
          <w:sz w:val="22"/>
          <w:szCs w:val="22"/>
        </w:rPr>
        <w:t xml:space="preserve">Appezzamento </w:t>
      </w:r>
    </w:p>
    <w:p w:rsidR="004C5CE2" w:rsidRDefault="00E47812">
      <w:pPr>
        <w:ind w:left="720" w:right="777"/>
        <w:jc w:val="both"/>
        <w:rPr>
          <w:rFonts w:ascii="Arial" w:hAnsi="Arial" w:cs="Arial"/>
          <w:sz w:val="22"/>
          <w:szCs w:val="22"/>
        </w:rPr>
      </w:pPr>
      <w:r>
        <w:rPr>
          <w:rFonts w:ascii="Arial" w:hAnsi="Arial" w:cs="Arial"/>
          <w:sz w:val="22"/>
          <w:szCs w:val="22"/>
        </w:rPr>
        <w:t>Codice m</w:t>
      </w:r>
      <w:r w:rsidR="0058012E">
        <w:rPr>
          <w:rFonts w:ascii="Arial" w:hAnsi="Arial" w:cs="Arial"/>
          <w:sz w:val="22"/>
          <w:szCs w:val="22"/>
        </w:rPr>
        <w:t>ac</w:t>
      </w:r>
      <w:r>
        <w:rPr>
          <w:rFonts w:ascii="Arial" w:hAnsi="Arial" w:cs="Arial"/>
          <w:sz w:val="22"/>
          <w:szCs w:val="22"/>
        </w:rPr>
        <w:t>rouso</w:t>
      </w:r>
    </w:p>
    <w:p w:rsidR="00E47812" w:rsidRDefault="00E47812">
      <w:pPr>
        <w:ind w:left="720" w:right="777"/>
        <w:jc w:val="both"/>
        <w:rPr>
          <w:rFonts w:ascii="Arial" w:hAnsi="Arial" w:cs="Arial"/>
          <w:sz w:val="22"/>
          <w:szCs w:val="22"/>
        </w:rPr>
      </w:pPr>
      <w:r>
        <w:rPr>
          <w:rFonts w:ascii="Arial" w:hAnsi="Arial" w:cs="Arial"/>
          <w:sz w:val="22"/>
          <w:szCs w:val="22"/>
        </w:rPr>
        <w:t>Codice prodotto</w:t>
      </w:r>
    </w:p>
    <w:p w:rsidR="00E47812" w:rsidRDefault="00E47812">
      <w:pPr>
        <w:ind w:left="720" w:right="777"/>
        <w:jc w:val="both"/>
        <w:rPr>
          <w:rFonts w:ascii="Arial" w:hAnsi="Arial" w:cs="Arial"/>
          <w:sz w:val="22"/>
          <w:szCs w:val="22"/>
        </w:rPr>
      </w:pPr>
      <w:r>
        <w:rPr>
          <w:rFonts w:ascii="Arial" w:hAnsi="Arial" w:cs="Arial"/>
          <w:sz w:val="22"/>
          <w:szCs w:val="22"/>
        </w:rPr>
        <w:lastRenderedPageBreak/>
        <w:t>Codice varietà</w:t>
      </w:r>
    </w:p>
    <w:p w:rsidR="004C5CE2" w:rsidRDefault="0058012E">
      <w:pPr>
        <w:ind w:left="720" w:right="777"/>
        <w:jc w:val="both"/>
        <w:rPr>
          <w:rFonts w:ascii="Arial" w:hAnsi="Arial" w:cs="Arial"/>
          <w:sz w:val="22"/>
          <w:szCs w:val="22"/>
        </w:rPr>
      </w:pPr>
      <w:r>
        <w:rPr>
          <w:rFonts w:ascii="Arial" w:hAnsi="Arial" w:cs="Arial"/>
          <w:sz w:val="22"/>
          <w:szCs w:val="22"/>
        </w:rPr>
        <w:t xml:space="preserve">Data </w:t>
      </w:r>
      <w:r w:rsidR="00E47812">
        <w:rPr>
          <w:rFonts w:ascii="Arial" w:hAnsi="Arial" w:cs="Arial"/>
          <w:sz w:val="22"/>
          <w:szCs w:val="22"/>
        </w:rPr>
        <w:t>prima notifica</w:t>
      </w:r>
    </w:p>
    <w:p w:rsidR="004C5CE2" w:rsidRDefault="0058012E">
      <w:pPr>
        <w:ind w:left="720" w:right="777"/>
        <w:jc w:val="both"/>
        <w:rPr>
          <w:rFonts w:ascii="Arial" w:hAnsi="Arial" w:cs="Arial"/>
          <w:sz w:val="22"/>
          <w:szCs w:val="22"/>
        </w:rPr>
      </w:pPr>
      <w:r>
        <w:rPr>
          <w:rFonts w:ascii="Arial" w:hAnsi="Arial" w:cs="Arial"/>
          <w:sz w:val="22"/>
          <w:szCs w:val="22"/>
        </w:rPr>
        <w:t>Data fine conversione</w:t>
      </w:r>
    </w:p>
    <w:p w:rsidR="004C5CE2" w:rsidRDefault="0058012E">
      <w:pPr>
        <w:ind w:left="720" w:right="777"/>
        <w:jc w:val="both"/>
        <w:rPr>
          <w:rFonts w:ascii="Arial" w:hAnsi="Arial" w:cs="Arial"/>
          <w:sz w:val="22"/>
          <w:szCs w:val="22"/>
        </w:rPr>
      </w:pPr>
      <w:r>
        <w:rPr>
          <w:rFonts w:ascii="Arial" w:hAnsi="Arial" w:cs="Arial"/>
          <w:sz w:val="22"/>
          <w:szCs w:val="22"/>
        </w:rPr>
        <w:t>R</w:t>
      </w:r>
      <w:r w:rsidR="00E47812">
        <w:rPr>
          <w:rFonts w:ascii="Arial" w:hAnsi="Arial" w:cs="Arial"/>
          <w:sz w:val="22"/>
          <w:szCs w:val="22"/>
        </w:rPr>
        <w:t>iconoscimento retroattivo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 xml:space="preserve">SEZIONE STRUTTURE </w:t>
      </w:r>
    </w:p>
    <w:p w:rsidR="009759FB" w:rsidRDefault="009759FB">
      <w:pPr>
        <w:ind w:right="777"/>
        <w:jc w:val="both"/>
        <w:rPr>
          <w:rFonts w:ascii="Arial" w:hAnsi="Arial" w:cs="Arial"/>
          <w:sz w:val="22"/>
          <w:szCs w:val="22"/>
        </w:rPr>
      </w:pPr>
    </w:p>
    <w:p w:rsidR="004C5CE2" w:rsidRDefault="0058012E">
      <w:pPr>
        <w:ind w:left="720" w:right="777"/>
        <w:jc w:val="both"/>
        <w:rPr>
          <w:rFonts w:ascii="Arial" w:hAnsi="Arial" w:cs="Arial"/>
          <w:sz w:val="22"/>
          <w:szCs w:val="22"/>
        </w:rPr>
      </w:pPr>
      <w:r>
        <w:rPr>
          <w:rFonts w:ascii="Arial" w:hAnsi="Arial" w:cs="Arial"/>
          <w:sz w:val="22"/>
          <w:szCs w:val="22"/>
        </w:rPr>
        <w:t xml:space="preserve">Riferimento unità produttiva </w:t>
      </w:r>
    </w:p>
    <w:p w:rsidR="008E42C1" w:rsidRDefault="008E42C1" w:rsidP="008E42C1">
      <w:pPr>
        <w:ind w:left="720" w:right="777"/>
        <w:jc w:val="both"/>
        <w:rPr>
          <w:rFonts w:ascii="Arial" w:hAnsi="Arial" w:cs="Arial"/>
          <w:sz w:val="22"/>
          <w:szCs w:val="22"/>
        </w:rPr>
      </w:pPr>
      <w:r>
        <w:rPr>
          <w:rFonts w:ascii="Arial" w:hAnsi="Arial" w:cs="Arial"/>
          <w:sz w:val="22"/>
          <w:szCs w:val="22"/>
        </w:rPr>
        <w:t>Codice attività</w:t>
      </w:r>
    </w:p>
    <w:p w:rsidR="008E42C1" w:rsidRDefault="008E42C1" w:rsidP="008E42C1">
      <w:pPr>
        <w:ind w:left="720" w:right="777"/>
        <w:jc w:val="both"/>
        <w:rPr>
          <w:rFonts w:ascii="Arial" w:hAnsi="Arial" w:cs="Arial"/>
          <w:sz w:val="22"/>
          <w:szCs w:val="22"/>
        </w:rPr>
      </w:pPr>
      <w:r>
        <w:rPr>
          <w:rFonts w:ascii="Arial" w:hAnsi="Arial" w:cs="Arial"/>
          <w:sz w:val="22"/>
          <w:szCs w:val="22"/>
        </w:rPr>
        <w:t>Codice tipologia</w:t>
      </w:r>
    </w:p>
    <w:p w:rsidR="008E42C1" w:rsidRDefault="008E42C1" w:rsidP="008E42C1">
      <w:pPr>
        <w:ind w:left="720" w:right="777"/>
        <w:jc w:val="both"/>
        <w:rPr>
          <w:rFonts w:ascii="Arial" w:hAnsi="Arial" w:cs="Arial"/>
          <w:sz w:val="22"/>
          <w:szCs w:val="22"/>
        </w:rPr>
      </w:pPr>
      <w:r>
        <w:rPr>
          <w:rFonts w:ascii="Arial" w:hAnsi="Arial" w:cs="Arial"/>
          <w:sz w:val="22"/>
          <w:szCs w:val="22"/>
        </w:rPr>
        <w:t>Codice Belfiore</w:t>
      </w:r>
    </w:p>
    <w:p w:rsidR="008E42C1" w:rsidRDefault="008E42C1" w:rsidP="008E42C1">
      <w:pPr>
        <w:ind w:left="720" w:right="777"/>
        <w:jc w:val="both"/>
        <w:rPr>
          <w:rFonts w:ascii="Arial" w:hAnsi="Arial" w:cs="Arial"/>
          <w:sz w:val="22"/>
          <w:szCs w:val="22"/>
        </w:rPr>
      </w:pPr>
      <w:r>
        <w:rPr>
          <w:rFonts w:ascii="Arial" w:hAnsi="Arial" w:cs="Arial"/>
          <w:sz w:val="22"/>
          <w:szCs w:val="22"/>
        </w:rPr>
        <w:t>Sezione</w:t>
      </w:r>
    </w:p>
    <w:p w:rsidR="008E42C1" w:rsidRDefault="008E42C1" w:rsidP="008E42C1">
      <w:pPr>
        <w:ind w:left="720" w:right="777"/>
        <w:jc w:val="both"/>
        <w:rPr>
          <w:rFonts w:ascii="Arial" w:hAnsi="Arial" w:cs="Arial"/>
          <w:sz w:val="22"/>
          <w:szCs w:val="22"/>
        </w:rPr>
      </w:pPr>
      <w:r>
        <w:rPr>
          <w:rFonts w:ascii="Arial" w:hAnsi="Arial" w:cs="Arial"/>
          <w:sz w:val="22"/>
          <w:szCs w:val="22"/>
        </w:rPr>
        <w:t xml:space="preserve">Foglio </w:t>
      </w:r>
    </w:p>
    <w:p w:rsidR="008E42C1" w:rsidRDefault="008E42C1" w:rsidP="008E42C1">
      <w:pPr>
        <w:ind w:left="720" w:right="777"/>
        <w:jc w:val="both"/>
        <w:rPr>
          <w:rFonts w:ascii="Arial" w:hAnsi="Arial" w:cs="Arial"/>
          <w:sz w:val="22"/>
          <w:szCs w:val="22"/>
        </w:rPr>
      </w:pPr>
      <w:r>
        <w:rPr>
          <w:rFonts w:ascii="Arial" w:hAnsi="Arial" w:cs="Arial"/>
          <w:sz w:val="22"/>
          <w:szCs w:val="22"/>
        </w:rPr>
        <w:t>Particella</w:t>
      </w:r>
    </w:p>
    <w:p w:rsidR="008E42C1" w:rsidRDefault="008E42C1" w:rsidP="008E42C1">
      <w:pPr>
        <w:ind w:left="720" w:right="777"/>
        <w:jc w:val="both"/>
        <w:rPr>
          <w:rFonts w:ascii="Arial" w:hAnsi="Arial" w:cs="Arial"/>
          <w:sz w:val="22"/>
          <w:szCs w:val="22"/>
        </w:rPr>
      </w:pPr>
      <w:r>
        <w:rPr>
          <w:rFonts w:ascii="Arial" w:hAnsi="Arial" w:cs="Arial"/>
          <w:sz w:val="22"/>
          <w:szCs w:val="22"/>
        </w:rPr>
        <w:t xml:space="preserve">Subalterno </w:t>
      </w:r>
    </w:p>
    <w:p w:rsidR="008E42C1" w:rsidRDefault="008E42C1" w:rsidP="008E42C1">
      <w:pPr>
        <w:ind w:left="720" w:right="777"/>
        <w:jc w:val="both"/>
        <w:rPr>
          <w:rFonts w:ascii="Arial" w:hAnsi="Arial" w:cs="Arial"/>
          <w:sz w:val="22"/>
          <w:szCs w:val="22"/>
        </w:rPr>
      </w:pPr>
      <w:r>
        <w:rPr>
          <w:rFonts w:ascii="Arial" w:hAnsi="Arial" w:cs="Arial"/>
          <w:sz w:val="22"/>
          <w:szCs w:val="22"/>
        </w:rPr>
        <w:t>Indirizzo</w:t>
      </w:r>
    </w:p>
    <w:p w:rsidR="008E42C1" w:rsidRDefault="008E42C1" w:rsidP="008E42C1">
      <w:pPr>
        <w:ind w:right="777" w:firstLine="708"/>
        <w:jc w:val="both"/>
        <w:rPr>
          <w:rFonts w:ascii="Arial" w:hAnsi="Arial" w:cs="Arial"/>
          <w:sz w:val="22"/>
          <w:szCs w:val="22"/>
        </w:rPr>
      </w:pPr>
      <w:r>
        <w:rPr>
          <w:rFonts w:ascii="Arial" w:hAnsi="Arial" w:cs="Arial"/>
          <w:sz w:val="22"/>
          <w:szCs w:val="22"/>
        </w:rPr>
        <w:t xml:space="preserve">Titolo possesso </w:t>
      </w:r>
    </w:p>
    <w:p w:rsidR="004C5CE2" w:rsidRDefault="008E42C1">
      <w:pPr>
        <w:ind w:left="720" w:right="777"/>
        <w:jc w:val="both"/>
        <w:rPr>
          <w:rFonts w:ascii="Arial" w:hAnsi="Arial" w:cs="Arial"/>
          <w:sz w:val="22"/>
          <w:szCs w:val="22"/>
        </w:rPr>
      </w:pPr>
      <w:r>
        <w:rPr>
          <w:rFonts w:ascii="Arial" w:hAnsi="Arial" w:cs="Arial"/>
          <w:sz w:val="22"/>
          <w:szCs w:val="22"/>
        </w:rPr>
        <w:t>Utilizzo</w:t>
      </w:r>
    </w:p>
    <w:p w:rsidR="008E42C1" w:rsidRDefault="008E42C1">
      <w:pPr>
        <w:ind w:left="720" w:right="777"/>
        <w:jc w:val="both"/>
        <w:rPr>
          <w:rFonts w:ascii="Arial" w:hAnsi="Arial" w:cs="Arial"/>
          <w:sz w:val="22"/>
          <w:szCs w:val="22"/>
        </w:rPr>
      </w:pPr>
      <w:r>
        <w:rPr>
          <w:rFonts w:ascii="Arial" w:hAnsi="Arial" w:cs="Arial"/>
          <w:sz w:val="22"/>
          <w:szCs w:val="22"/>
        </w:rPr>
        <w:t>Superficie</w:t>
      </w:r>
    </w:p>
    <w:p w:rsidR="008E42C1" w:rsidRDefault="008E42C1">
      <w:pPr>
        <w:ind w:left="720" w:right="777"/>
        <w:jc w:val="both"/>
        <w:rPr>
          <w:rFonts w:ascii="Arial" w:hAnsi="Arial" w:cs="Arial"/>
          <w:sz w:val="22"/>
          <w:szCs w:val="22"/>
        </w:rPr>
      </w:pPr>
      <w:r>
        <w:rPr>
          <w:rFonts w:ascii="Arial" w:hAnsi="Arial" w:cs="Arial"/>
          <w:sz w:val="22"/>
          <w:szCs w:val="22"/>
        </w:rPr>
        <w:t>Metodo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ZOOTECNIA</w:t>
      </w:r>
    </w:p>
    <w:p w:rsidR="00361379" w:rsidRDefault="00361379">
      <w:pPr>
        <w:ind w:right="777"/>
        <w:jc w:val="both"/>
        <w:rPr>
          <w:rFonts w:ascii="Arial" w:hAnsi="Arial" w:cs="Arial"/>
          <w:sz w:val="22"/>
          <w:szCs w:val="22"/>
        </w:rPr>
      </w:pPr>
    </w:p>
    <w:p w:rsidR="004C5CE2" w:rsidRDefault="0058012E">
      <w:pPr>
        <w:ind w:left="720" w:right="777"/>
        <w:jc w:val="both"/>
        <w:rPr>
          <w:rFonts w:ascii="Arial" w:hAnsi="Arial" w:cs="Arial"/>
          <w:sz w:val="22"/>
          <w:szCs w:val="22"/>
        </w:rPr>
      </w:pPr>
      <w:r>
        <w:rPr>
          <w:rFonts w:ascii="Arial" w:hAnsi="Arial" w:cs="Arial"/>
          <w:sz w:val="22"/>
          <w:szCs w:val="22"/>
        </w:rPr>
        <w:t xml:space="preserve">Riferimento unità produttiva </w:t>
      </w:r>
    </w:p>
    <w:p w:rsidR="004C5CE2" w:rsidRDefault="00604603">
      <w:pPr>
        <w:ind w:left="720" w:right="777"/>
        <w:jc w:val="both"/>
        <w:rPr>
          <w:rFonts w:ascii="Arial" w:hAnsi="Arial" w:cs="Arial"/>
          <w:sz w:val="22"/>
          <w:szCs w:val="22"/>
        </w:rPr>
      </w:pPr>
      <w:r>
        <w:rPr>
          <w:rFonts w:ascii="Arial" w:hAnsi="Arial" w:cs="Arial"/>
          <w:sz w:val="22"/>
          <w:szCs w:val="22"/>
        </w:rPr>
        <w:t xml:space="preserve">Codice </w:t>
      </w:r>
      <w:r w:rsidR="0058012E">
        <w:rPr>
          <w:rFonts w:ascii="Arial" w:hAnsi="Arial" w:cs="Arial"/>
          <w:sz w:val="22"/>
          <w:szCs w:val="22"/>
        </w:rPr>
        <w:t>ASL</w:t>
      </w:r>
    </w:p>
    <w:p w:rsidR="00604603" w:rsidRDefault="00604603">
      <w:pPr>
        <w:ind w:left="720" w:right="777"/>
        <w:jc w:val="both"/>
        <w:rPr>
          <w:rFonts w:ascii="Arial" w:hAnsi="Arial" w:cs="Arial"/>
          <w:sz w:val="22"/>
          <w:szCs w:val="22"/>
        </w:rPr>
      </w:pPr>
      <w:r>
        <w:rPr>
          <w:rFonts w:ascii="Arial" w:hAnsi="Arial" w:cs="Arial"/>
          <w:sz w:val="22"/>
          <w:szCs w:val="22"/>
        </w:rPr>
        <w:t>Gruppo allevamento</w:t>
      </w:r>
    </w:p>
    <w:p w:rsidR="004C5CE2" w:rsidRDefault="00604603">
      <w:pPr>
        <w:ind w:left="720" w:right="777"/>
        <w:jc w:val="both"/>
        <w:rPr>
          <w:rFonts w:ascii="Arial" w:hAnsi="Arial" w:cs="Arial"/>
          <w:sz w:val="22"/>
          <w:szCs w:val="22"/>
        </w:rPr>
      </w:pPr>
      <w:r>
        <w:rPr>
          <w:rFonts w:ascii="Arial" w:hAnsi="Arial" w:cs="Arial"/>
          <w:sz w:val="22"/>
          <w:szCs w:val="22"/>
        </w:rPr>
        <w:t>S</w:t>
      </w:r>
      <w:r w:rsidR="00FA3D95">
        <w:rPr>
          <w:rFonts w:ascii="Arial" w:hAnsi="Arial" w:cs="Arial"/>
          <w:sz w:val="22"/>
          <w:szCs w:val="22"/>
        </w:rPr>
        <w:t>pecie animale</w:t>
      </w:r>
    </w:p>
    <w:p w:rsidR="004C5CE2" w:rsidRDefault="00604603">
      <w:pPr>
        <w:ind w:left="720" w:right="777"/>
        <w:jc w:val="both"/>
        <w:rPr>
          <w:rFonts w:ascii="Arial" w:hAnsi="Arial" w:cs="Arial"/>
          <w:sz w:val="22"/>
          <w:szCs w:val="22"/>
        </w:rPr>
      </w:pPr>
      <w:r>
        <w:rPr>
          <w:rFonts w:ascii="Arial" w:hAnsi="Arial" w:cs="Arial"/>
          <w:sz w:val="22"/>
          <w:szCs w:val="22"/>
        </w:rPr>
        <w:t>T</w:t>
      </w:r>
      <w:r w:rsidR="0058012E">
        <w:rPr>
          <w:rFonts w:ascii="Arial" w:hAnsi="Arial" w:cs="Arial"/>
          <w:sz w:val="22"/>
          <w:szCs w:val="22"/>
        </w:rPr>
        <w:t xml:space="preserve">ipo di produzione </w:t>
      </w:r>
    </w:p>
    <w:p w:rsidR="004C5CE2" w:rsidRDefault="00604603">
      <w:pPr>
        <w:ind w:left="720" w:right="777"/>
        <w:jc w:val="both"/>
        <w:rPr>
          <w:rFonts w:ascii="Arial" w:hAnsi="Arial" w:cs="Arial"/>
          <w:sz w:val="22"/>
          <w:szCs w:val="22"/>
        </w:rPr>
      </w:pPr>
      <w:r>
        <w:rPr>
          <w:rFonts w:ascii="Arial" w:hAnsi="Arial" w:cs="Arial"/>
          <w:sz w:val="22"/>
          <w:szCs w:val="22"/>
        </w:rPr>
        <w:t>C</w:t>
      </w:r>
      <w:r w:rsidR="00FA3D95">
        <w:rPr>
          <w:rFonts w:ascii="Arial" w:hAnsi="Arial" w:cs="Arial"/>
          <w:sz w:val="22"/>
          <w:szCs w:val="22"/>
        </w:rPr>
        <w:t>onsistenza</w:t>
      </w:r>
    </w:p>
    <w:p w:rsidR="004C5CE2" w:rsidRDefault="0058012E">
      <w:pPr>
        <w:ind w:left="720" w:right="777"/>
        <w:jc w:val="both"/>
        <w:rPr>
          <w:rFonts w:ascii="Arial" w:hAnsi="Arial" w:cs="Arial"/>
          <w:sz w:val="22"/>
          <w:szCs w:val="22"/>
        </w:rPr>
      </w:pPr>
      <w:r>
        <w:rPr>
          <w:rFonts w:ascii="Arial" w:hAnsi="Arial" w:cs="Arial"/>
          <w:sz w:val="22"/>
          <w:szCs w:val="22"/>
        </w:rPr>
        <w:t>UBA corrispondenti</w:t>
      </w:r>
    </w:p>
    <w:p w:rsidR="00604603" w:rsidRDefault="00604603">
      <w:pPr>
        <w:ind w:left="720" w:right="777"/>
        <w:jc w:val="both"/>
        <w:rPr>
          <w:rFonts w:ascii="Arial" w:hAnsi="Arial" w:cs="Arial"/>
          <w:sz w:val="22"/>
          <w:szCs w:val="22"/>
        </w:rPr>
      </w:pPr>
      <w:r>
        <w:rPr>
          <w:rFonts w:ascii="Arial" w:hAnsi="Arial" w:cs="Arial"/>
          <w:sz w:val="22"/>
          <w:szCs w:val="22"/>
        </w:rPr>
        <w:t>Metodo</w:t>
      </w:r>
    </w:p>
    <w:p w:rsidR="004C5CE2" w:rsidRDefault="004C5CE2">
      <w:pPr>
        <w:ind w:right="777"/>
        <w:jc w:val="both"/>
        <w:rPr>
          <w:rFonts w:ascii="Arial" w:hAnsi="Arial" w:cs="Arial"/>
          <w:sz w:val="22"/>
          <w:szCs w:val="22"/>
        </w:rPr>
      </w:pP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ACQUACOLTURA</w:t>
      </w:r>
    </w:p>
    <w:p w:rsidR="00361379" w:rsidRDefault="00361379">
      <w:pPr>
        <w:ind w:right="777"/>
        <w:jc w:val="both"/>
        <w:rPr>
          <w:rFonts w:ascii="Arial" w:hAnsi="Arial" w:cs="Arial"/>
          <w:sz w:val="22"/>
          <w:szCs w:val="22"/>
        </w:rPr>
      </w:pPr>
    </w:p>
    <w:p w:rsidR="00A170E7" w:rsidRDefault="00A170E7" w:rsidP="00A170E7">
      <w:pPr>
        <w:ind w:left="720" w:right="777"/>
        <w:jc w:val="both"/>
        <w:rPr>
          <w:rFonts w:ascii="Arial" w:hAnsi="Arial" w:cs="Arial"/>
          <w:sz w:val="22"/>
          <w:szCs w:val="22"/>
        </w:rPr>
      </w:pPr>
      <w:r>
        <w:rPr>
          <w:rFonts w:ascii="Arial" w:hAnsi="Arial" w:cs="Arial"/>
          <w:sz w:val="22"/>
          <w:szCs w:val="22"/>
        </w:rPr>
        <w:t xml:space="preserve">Riferimento unità produttiva </w:t>
      </w:r>
    </w:p>
    <w:p w:rsidR="004C5CE2" w:rsidRDefault="0058012E">
      <w:pPr>
        <w:ind w:left="709" w:right="777"/>
        <w:jc w:val="both"/>
        <w:rPr>
          <w:rFonts w:ascii="Arial" w:hAnsi="Arial" w:cs="Arial"/>
          <w:sz w:val="22"/>
          <w:szCs w:val="22"/>
        </w:rPr>
      </w:pPr>
      <w:r>
        <w:rPr>
          <w:rFonts w:ascii="Arial" w:hAnsi="Arial" w:cs="Arial"/>
          <w:sz w:val="22"/>
          <w:szCs w:val="22"/>
        </w:rPr>
        <w:t>Nome impianto</w:t>
      </w:r>
    </w:p>
    <w:p w:rsidR="004C5CE2" w:rsidRDefault="0058012E">
      <w:pPr>
        <w:ind w:left="709" w:right="777"/>
        <w:jc w:val="both"/>
        <w:rPr>
          <w:rFonts w:ascii="Arial" w:hAnsi="Arial" w:cs="Arial"/>
          <w:sz w:val="22"/>
          <w:szCs w:val="22"/>
        </w:rPr>
      </w:pPr>
      <w:r>
        <w:rPr>
          <w:rFonts w:ascii="Arial" w:hAnsi="Arial" w:cs="Arial"/>
          <w:sz w:val="22"/>
          <w:szCs w:val="22"/>
        </w:rPr>
        <w:t>Descrizione impianto</w:t>
      </w:r>
    </w:p>
    <w:p w:rsidR="004C5CE2" w:rsidRDefault="0058012E">
      <w:pPr>
        <w:ind w:left="709" w:right="777"/>
        <w:jc w:val="both"/>
        <w:rPr>
          <w:rFonts w:ascii="Arial" w:hAnsi="Arial" w:cs="Arial"/>
          <w:sz w:val="22"/>
          <w:szCs w:val="22"/>
        </w:rPr>
      </w:pPr>
      <w:r>
        <w:rPr>
          <w:rFonts w:ascii="Arial" w:hAnsi="Arial" w:cs="Arial"/>
          <w:sz w:val="22"/>
          <w:szCs w:val="22"/>
        </w:rPr>
        <w:t>Codice ASL</w:t>
      </w:r>
    </w:p>
    <w:p w:rsidR="004C5CE2" w:rsidRDefault="0058012E">
      <w:pPr>
        <w:ind w:left="709" w:right="777"/>
        <w:jc w:val="both"/>
        <w:rPr>
          <w:rFonts w:ascii="Arial" w:hAnsi="Arial" w:cs="Arial"/>
          <w:sz w:val="22"/>
          <w:szCs w:val="22"/>
        </w:rPr>
      </w:pPr>
      <w:r>
        <w:rPr>
          <w:rFonts w:ascii="Arial" w:hAnsi="Arial" w:cs="Arial"/>
          <w:sz w:val="22"/>
          <w:szCs w:val="22"/>
        </w:rPr>
        <w:t>Macrouso</w:t>
      </w:r>
    </w:p>
    <w:p w:rsidR="004C5CE2" w:rsidRDefault="0058012E">
      <w:pPr>
        <w:ind w:left="709" w:right="777"/>
        <w:jc w:val="both"/>
        <w:rPr>
          <w:rFonts w:ascii="Arial" w:hAnsi="Arial" w:cs="Arial"/>
          <w:sz w:val="22"/>
          <w:szCs w:val="22"/>
        </w:rPr>
      </w:pPr>
      <w:r>
        <w:rPr>
          <w:rFonts w:ascii="Arial" w:hAnsi="Arial" w:cs="Arial"/>
          <w:sz w:val="22"/>
          <w:szCs w:val="22"/>
        </w:rPr>
        <w:t>Dettaglio macrouso</w:t>
      </w:r>
    </w:p>
    <w:p w:rsidR="004C5CE2" w:rsidRDefault="0058012E">
      <w:pPr>
        <w:ind w:left="709" w:right="777"/>
        <w:jc w:val="both"/>
        <w:rPr>
          <w:rFonts w:ascii="Arial" w:hAnsi="Arial" w:cs="Arial"/>
          <w:sz w:val="22"/>
          <w:szCs w:val="22"/>
        </w:rPr>
      </w:pPr>
      <w:r>
        <w:rPr>
          <w:rFonts w:ascii="Arial" w:hAnsi="Arial" w:cs="Arial"/>
          <w:sz w:val="22"/>
          <w:szCs w:val="22"/>
        </w:rPr>
        <w:t>Specie</w:t>
      </w:r>
    </w:p>
    <w:p w:rsidR="004C5CE2" w:rsidRDefault="0058012E">
      <w:pPr>
        <w:ind w:left="709" w:right="777"/>
        <w:jc w:val="both"/>
        <w:rPr>
          <w:rFonts w:ascii="Arial" w:hAnsi="Arial" w:cs="Arial"/>
          <w:sz w:val="22"/>
          <w:szCs w:val="22"/>
        </w:rPr>
      </w:pPr>
      <w:r>
        <w:rPr>
          <w:rFonts w:ascii="Arial" w:hAnsi="Arial" w:cs="Arial"/>
          <w:sz w:val="22"/>
          <w:szCs w:val="22"/>
        </w:rPr>
        <w:t>Metodo</w:t>
      </w:r>
    </w:p>
    <w:p w:rsidR="004C5CE2" w:rsidRDefault="00A170E7">
      <w:pPr>
        <w:ind w:left="709" w:right="777"/>
        <w:jc w:val="both"/>
        <w:rPr>
          <w:rFonts w:ascii="Arial" w:hAnsi="Arial" w:cs="Arial"/>
          <w:sz w:val="22"/>
          <w:szCs w:val="22"/>
        </w:rPr>
      </w:pPr>
      <w:r>
        <w:rPr>
          <w:rFonts w:ascii="Arial" w:hAnsi="Arial" w:cs="Arial"/>
          <w:sz w:val="22"/>
          <w:szCs w:val="22"/>
        </w:rPr>
        <w:t>Tipo ubicazione</w:t>
      </w:r>
    </w:p>
    <w:p w:rsidR="004C5CE2" w:rsidRDefault="0058012E">
      <w:pPr>
        <w:ind w:left="709" w:right="777"/>
        <w:jc w:val="both"/>
        <w:rPr>
          <w:rFonts w:ascii="Arial" w:hAnsi="Arial" w:cs="Arial"/>
          <w:sz w:val="22"/>
          <w:szCs w:val="22"/>
        </w:rPr>
      </w:pPr>
      <w:r>
        <w:rPr>
          <w:rFonts w:ascii="Arial" w:hAnsi="Arial" w:cs="Arial"/>
          <w:sz w:val="22"/>
          <w:szCs w:val="22"/>
        </w:rPr>
        <w:t>Tipo impianto</w:t>
      </w:r>
    </w:p>
    <w:p w:rsidR="004C5CE2" w:rsidRDefault="00A170E7">
      <w:pPr>
        <w:ind w:left="709" w:right="777"/>
        <w:jc w:val="both"/>
        <w:rPr>
          <w:rFonts w:ascii="Arial" w:hAnsi="Arial" w:cs="Arial"/>
          <w:sz w:val="22"/>
          <w:szCs w:val="22"/>
        </w:rPr>
      </w:pPr>
      <w:r>
        <w:rPr>
          <w:rFonts w:ascii="Arial" w:hAnsi="Arial" w:cs="Arial"/>
          <w:sz w:val="22"/>
          <w:szCs w:val="22"/>
        </w:rPr>
        <w:t>Dimensione</w:t>
      </w:r>
    </w:p>
    <w:p w:rsidR="00A170E7" w:rsidRDefault="00A170E7" w:rsidP="00A170E7">
      <w:pPr>
        <w:ind w:left="709" w:right="777"/>
        <w:jc w:val="both"/>
        <w:rPr>
          <w:rFonts w:ascii="Arial" w:hAnsi="Arial" w:cs="Arial"/>
          <w:sz w:val="22"/>
          <w:szCs w:val="22"/>
        </w:rPr>
      </w:pPr>
      <w:r>
        <w:rPr>
          <w:rFonts w:ascii="Arial" w:hAnsi="Arial" w:cs="Arial"/>
          <w:sz w:val="22"/>
          <w:szCs w:val="22"/>
        </w:rPr>
        <w:t>Unità misura dimensione</w:t>
      </w:r>
    </w:p>
    <w:p w:rsidR="004C5CE2" w:rsidRDefault="00A170E7">
      <w:pPr>
        <w:ind w:right="777"/>
        <w:jc w:val="both"/>
        <w:rPr>
          <w:rFonts w:ascii="Arial" w:hAnsi="Arial" w:cs="Arial"/>
          <w:sz w:val="22"/>
          <w:szCs w:val="22"/>
        </w:rPr>
      </w:pPr>
      <w:r>
        <w:rPr>
          <w:rFonts w:ascii="Arial" w:hAnsi="Arial" w:cs="Arial"/>
          <w:sz w:val="22"/>
          <w:szCs w:val="22"/>
        </w:rPr>
        <w:tab/>
        <w:t>Capacità p</w:t>
      </w:r>
      <w:r w:rsidR="0058012E">
        <w:rPr>
          <w:rFonts w:ascii="Arial" w:hAnsi="Arial" w:cs="Arial"/>
          <w:sz w:val="22"/>
          <w:szCs w:val="22"/>
        </w:rPr>
        <w:t>roduttiva</w:t>
      </w:r>
    </w:p>
    <w:p w:rsidR="00A170E7" w:rsidRDefault="00A170E7" w:rsidP="00A170E7">
      <w:pPr>
        <w:ind w:left="709" w:right="777"/>
        <w:jc w:val="both"/>
        <w:rPr>
          <w:rFonts w:ascii="Arial" w:hAnsi="Arial" w:cs="Arial"/>
          <w:sz w:val="22"/>
          <w:szCs w:val="22"/>
        </w:rPr>
      </w:pPr>
      <w:r>
        <w:rPr>
          <w:rFonts w:ascii="Arial" w:hAnsi="Arial" w:cs="Arial"/>
          <w:sz w:val="22"/>
          <w:szCs w:val="22"/>
        </w:rPr>
        <w:t>Unità misura capacità</w:t>
      </w:r>
    </w:p>
    <w:p w:rsidR="00677DE1" w:rsidRDefault="00B71CF3" w:rsidP="00677DE1">
      <w:pPr>
        <w:ind w:left="720" w:right="777"/>
        <w:jc w:val="both"/>
        <w:rPr>
          <w:rFonts w:ascii="Arial" w:hAnsi="Arial" w:cs="Arial"/>
          <w:sz w:val="22"/>
          <w:szCs w:val="22"/>
        </w:rPr>
      </w:pPr>
      <w:r>
        <w:rPr>
          <w:rFonts w:ascii="Arial" w:hAnsi="Arial" w:cs="Arial"/>
          <w:sz w:val="22"/>
          <w:szCs w:val="22"/>
        </w:rPr>
        <w:t>Riferimenti geografici</w:t>
      </w:r>
    </w:p>
    <w:p w:rsidR="00263D07" w:rsidRDefault="00263D07" w:rsidP="009759FB">
      <w:pPr>
        <w:ind w:right="777"/>
        <w:jc w:val="both"/>
        <w:rPr>
          <w:rFonts w:ascii="Arial" w:hAnsi="Arial" w:cs="Arial"/>
          <w:sz w:val="22"/>
          <w:szCs w:val="22"/>
        </w:rPr>
      </w:pPr>
    </w:p>
    <w:p w:rsidR="004C5CE2" w:rsidRDefault="004C5CE2">
      <w:pPr>
        <w:ind w:right="777"/>
        <w:jc w:val="both"/>
        <w:rPr>
          <w:rFonts w:ascii="Arial" w:hAnsi="Arial" w:cs="Arial"/>
          <w:sz w:val="22"/>
          <w:szCs w:val="22"/>
        </w:rPr>
      </w:pPr>
    </w:p>
    <w:p w:rsidR="005F3168" w:rsidRDefault="005F3168" w:rsidP="005F3168">
      <w:pPr>
        <w:ind w:right="777"/>
        <w:jc w:val="both"/>
        <w:rPr>
          <w:rFonts w:ascii="Arial" w:hAnsi="Arial" w:cs="Arial"/>
          <w:sz w:val="22"/>
          <w:szCs w:val="22"/>
        </w:rPr>
      </w:pPr>
      <w:r>
        <w:rPr>
          <w:rFonts w:ascii="Arial" w:hAnsi="Arial" w:cs="Arial"/>
          <w:sz w:val="22"/>
          <w:szCs w:val="22"/>
        </w:rPr>
        <w:t>SEZIONE PREPARAZIONE</w:t>
      </w:r>
    </w:p>
    <w:p w:rsidR="00D66B44" w:rsidRDefault="00D66B44" w:rsidP="005F3168">
      <w:pPr>
        <w:ind w:right="777"/>
        <w:jc w:val="both"/>
        <w:rPr>
          <w:rFonts w:ascii="Arial" w:hAnsi="Arial" w:cs="Arial"/>
          <w:sz w:val="22"/>
          <w:szCs w:val="22"/>
        </w:rPr>
      </w:pPr>
    </w:p>
    <w:p w:rsidR="005F3168" w:rsidRDefault="005F3168" w:rsidP="005F3168">
      <w:pPr>
        <w:ind w:right="777"/>
        <w:jc w:val="both"/>
        <w:rPr>
          <w:rFonts w:ascii="Arial" w:hAnsi="Arial" w:cs="Arial"/>
          <w:sz w:val="22"/>
          <w:szCs w:val="22"/>
        </w:rPr>
      </w:pPr>
      <w:r>
        <w:rPr>
          <w:rFonts w:ascii="Arial" w:hAnsi="Arial" w:cs="Arial"/>
          <w:sz w:val="22"/>
          <w:szCs w:val="22"/>
        </w:rPr>
        <w:tab/>
        <w:t xml:space="preserve">Riferimento unità produttiva </w:t>
      </w:r>
    </w:p>
    <w:p w:rsidR="005F3168" w:rsidRDefault="005F3168" w:rsidP="005F3168">
      <w:pPr>
        <w:ind w:right="777" w:firstLine="708"/>
        <w:jc w:val="both"/>
        <w:rPr>
          <w:rFonts w:ascii="Arial" w:hAnsi="Arial" w:cs="Arial"/>
          <w:sz w:val="22"/>
          <w:szCs w:val="22"/>
        </w:rPr>
      </w:pPr>
      <w:r>
        <w:rPr>
          <w:rFonts w:ascii="Arial" w:hAnsi="Arial" w:cs="Arial"/>
          <w:sz w:val="22"/>
          <w:szCs w:val="22"/>
        </w:rPr>
        <w:t xml:space="preserve">Filiera produttiva </w:t>
      </w:r>
    </w:p>
    <w:p w:rsidR="005F3168" w:rsidRDefault="005F3168" w:rsidP="005F3168">
      <w:pPr>
        <w:ind w:right="777" w:firstLine="708"/>
        <w:jc w:val="both"/>
        <w:rPr>
          <w:rFonts w:ascii="Arial" w:hAnsi="Arial" w:cs="Arial"/>
          <w:sz w:val="22"/>
          <w:szCs w:val="22"/>
        </w:rPr>
      </w:pPr>
      <w:r>
        <w:rPr>
          <w:rFonts w:ascii="Arial" w:hAnsi="Arial" w:cs="Arial"/>
          <w:sz w:val="22"/>
          <w:szCs w:val="22"/>
        </w:rPr>
        <w:t xml:space="preserve">Tipologia attività </w:t>
      </w:r>
    </w:p>
    <w:p w:rsidR="005F3168" w:rsidRDefault="005F3168" w:rsidP="005F3168">
      <w:pPr>
        <w:ind w:right="777" w:firstLine="708"/>
        <w:jc w:val="both"/>
        <w:rPr>
          <w:rFonts w:ascii="Arial" w:hAnsi="Arial" w:cs="Arial"/>
          <w:sz w:val="22"/>
          <w:szCs w:val="22"/>
        </w:rPr>
      </w:pPr>
      <w:r>
        <w:rPr>
          <w:rFonts w:ascii="Arial" w:hAnsi="Arial" w:cs="Arial"/>
          <w:sz w:val="22"/>
          <w:szCs w:val="22"/>
        </w:rPr>
        <w:t xml:space="preserve">Origine materia prima </w:t>
      </w:r>
    </w:p>
    <w:p w:rsidR="005F3168" w:rsidRDefault="00927E63" w:rsidP="005F3168">
      <w:pPr>
        <w:ind w:right="777" w:firstLine="708"/>
        <w:jc w:val="both"/>
        <w:rPr>
          <w:rFonts w:ascii="Arial" w:hAnsi="Arial" w:cs="Arial"/>
          <w:sz w:val="22"/>
          <w:szCs w:val="22"/>
        </w:rPr>
      </w:pPr>
      <w:r>
        <w:rPr>
          <w:rFonts w:ascii="Arial" w:hAnsi="Arial" w:cs="Arial"/>
          <w:sz w:val="22"/>
          <w:szCs w:val="22"/>
        </w:rPr>
        <w:t>Lavorazione p</w:t>
      </w:r>
      <w:r w:rsidR="005F3168">
        <w:rPr>
          <w:rFonts w:ascii="Arial" w:hAnsi="Arial" w:cs="Arial"/>
          <w:sz w:val="22"/>
          <w:szCs w:val="22"/>
        </w:rPr>
        <w:t xml:space="preserve">rodotto </w:t>
      </w:r>
    </w:p>
    <w:p w:rsidR="005F3168" w:rsidRDefault="00927E63" w:rsidP="005F3168">
      <w:pPr>
        <w:ind w:right="777" w:firstLine="708"/>
        <w:jc w:val="both"/>
        <w:rPr>
          <w:rFonts w:ascii="Arial" w:hAnsi="Arial" w:cs="Arial"/>
          <w:sz w:val="22"/>
          <w:szCs w:val="22"/>
        </w:rPr>
      </w:pPr>
      <w:r>
        <w:rPr>
          <w:rFonts w:ascii="Arial" w:hAnsi="Arial" w:cs="Arial"/>
          <w:sz w:val="22"/>
          <w:szCs w:val="22"/>
        </w:rPr>
        <w:t>Separazione</w:t>
      </w:r>
    </w:p>
    <w:p w:rsidR="005F3168" w:rsidRDefault="00927E63" w:rsidP="005F3168">
      <w:pPr>
        <w:ind w:right="777" w:firstLine="708"/>
        <w:jc w:val="both"/>
        <w:rPr>
          <w:rFonts w:ascii="Arial" w:hAnsi="Arial" w:cs="Arial"/>
          <w:sz w:val="22"/>
          <w:szCs w:val="22"/>
        </w:rPr>
      </w:pPr>
      <w:r>
        <w:rPr>
          <w:rFonts w:ascii="Arial" w:hAnsi="Arial" w:cs="Arial"/>
          <w:sz w:val="22"/>
          <w:szCs w:val="22"/>
        </w:rPr>
        <w:t>Attività c/terzi</w:t>
      </w:r>
    </w:p>
    <w:p w:rsidR="005F3168" w:rsidRDefault="005F3168">
      <w:pPr>
        <w:ind w:right="777"/>
        <w:jc w:val="both"/>
        <w:rPr>
          <w:rFonts w:ascii="Arial" w:hAnsi="Arial" w:cs="Arial"/>
          <w:sz w:val="22"/>
          <w:szCs w:val="22"/>
        </w:rPr>
      </w:pPr>
    </w:p>
    <w:p w:rsidR="00E412C2" w:rsidRDefault="00635374" w:rsidP="00E412C2">
      <w:pPr>
        <w:ind w:right="777"/>
        <w:jc w:val="both"/>
        <w:rPr>
          <w:rFonts w:ascii="Arial" w:hAnsi="Arial" w:cs="Arial"/>
          <w:sz w:val="22"/>
          <w:szCs w:val="22"/>
        </w:rPr>
      </w:pPr>
      <w:r>
        <w:rPr>
          <w:rFonts w:ascii="Arial" w:hAnsi="Arial" w:cs="Arial"/>
          <w:sz w:val="22"/>
          <w:szCs w:val="22"/>
        </w:rPr>
        <w:t>SEZIONE  CONTOTERZISTI</w:t>
      </w:r>
    </w:p>
    <w:p w:rsidR="00E412C2" w:rsidRDefault="00E412C2" w:rsidP="00E412C2">
      <w:pPr>
        <w:ind w:left="720" w:right="777"/>
        <w:jc w:val="both"/>
        <w:rPr>
          <w:rFonts w:ascii="Arial" w:hAnsi="Arial" w:cs="Arial"/>
          <w:sz w:val="22"/>
          <w:szCs w:val="22"/>
        </w:rPr>
      </w:pPr>
      <w:r>
        <w:rPr>
          <w:rFonts w:ascii="Arial" w:hAnsi="Arial" w:cs="Arial"/>
          <w:sz w:val="22"/>
          <w:szCs w:val="22"/>
        </w:rPr>
        <w:t>Codice fiscale</w:t>
      </w:r>
    </w:p>
    <w:p w:rsidR="001503E4" w:rsidRDefault="001503E4" w:rsidP="00E412C2">
      <w:pPr>
        <w:ind w:left="720" w:right="777"/>
        <w:jc w:val="both"/>
        <w:rPr>
          <w:rFonts w:ascii="Arial" w:hAnsi="Arial" w:cs="Arial"/>
          <w:sz w:val="22"/>
          <w:szCs w:val="22"/>
        </w:rPr>
      </w:pPr>
      <w:r>
        <w:rPr>
          <w:rFonts w:ascii="Arial" w:hAnsi="Arial" w:cs="Arial"/>
          <w:sz w:val="22"/>
          <w:szCs w:val="22"/>
        </w:rPr>
        <w:t>Codice regione</w:t>
      </w:r>
    </w:p>
    <w:p w:rsidR="001503E4" w:rsidRDefault="001503E4" w:rsidP="00E412C2">
      <w:pPr>
        <w:ind w:left="720" w:right="777"/>
        <w:jc w:val="both"/>
        <w:rPr>
          <w:rFonts w:ascii="Arial" w:hAnsi="Arial" w:cs="Arial"/>
          <w:sz w:val="22"/>
          <w:szCs w:val="22"/>
        </w:rPr>
      </w:pPr>
      <w:r>
        <w:rPr>
          <w:rFonts w:ascii="Arial" w:hAnsi="Arial" w:cs="Arial"/>
          <w:sz w:val="22"/>
          <w:szCs w:val="22"/>
        </w:rPr>
        <w:t>Codice provincia</w:t>
      </w:r>
    </w:p>
    <w:p w:rsidR="001503E4" w:rsidRDefault="001503E4" w:rsidP="00E412C2">
      <w:pPr>
        <w:ind w:left="720" w:right="777"/>
        <w:jc w:val="both"/>
        <w:rPr>
          <w:rFonts w:ascii="Arial" w:hAnsi="Arial" w:cs="Arial"/>
          <w:sz w:val="22"/>
          <w:szCs w:val="22"/>
        </w:rPr>
      </w:pPr>
      <w:r>
        <w:rPr>
          <w:rFonts w:ascii="Arial" w:hAnsi="Arial" w:cs="Arial"/>
          <w:sz w:val="22"/>
          <w:szCs w:val="22"/>
        </w:rPr>
        <w:t>Codice comune</w:t>
      </w:r>
    </w:p>
    <w:p w:rsidR="00725C2A" w:rsidRDefault="00725C2A" w:rsidP="00E412C2">
      <w:pPr>
        <w:ind w:left="720" w:right="777"/>
        <w:jc w:val="both"/>
        <w:rPr>
          <w:rFonts w:ascii="Arial" w:hAnsi="Arial" w:cs="Arial"/>
          <w:sz w:val="22"/>
          <w:szCs w:val="22"/>
        </w:rPr>
      </w:pPr>
      <w:r>
        <w:rPr>
          <w:rFonts w:ascii="Arial" w:hAnsi="Arial" w:cs="Arial"/>
          <w:sz w:val="22"/>
          <w:szCs w:val="22"/>
        </w:rPr>
        <w:t>Indirizzo</w:t>
      </w:r>
    </w:p>
    <w:p w:rsidR="00725C2A" w:rsidRDefault="00725C2A" w:rsidP="00E412C2">
      <w:pPr>
        <w:ind w:left="720" w:right="777"/>
        <w:jc w:val="both"/>
        <w:rPr>
          <w:rFonts w:ascii="Arial" w:hAnsi="Arial" w:cs="Arial"/>
          <w:sz w:val="22"/>
          <w:szCs w:val="22"/>
        </w:rPr>
      </w:pPr>
      <w:r>
        <w:rPr>
          <w:rFonts w:ascii="Arial" w:hAnsi="Arial" w:cs="Arial"/>
          <w:sz w:val="22"/>
          <w:szCs w:val="22"/>
        </w:rPr>
        <w:t>Recapito</w:t>
      </w:r>
    </w:p>
    <w:p w:rsidR="00725C2A" w:rsidRDefault="00725C2A" w:rsidP="00E412C2">
      <w:pPr>
        <w:ind w:left="720" w:right="777"/>
        <w:jc w:val="both"/>
        <w:rPr>
          <w:rFonts w:ascii="Arial" w:hAnsi="Arial" w:cs="Arial"/>
          <w:sz w:val="22"/>
          <w:szCs w:val="22"/>
        </w:rPr>
      </w:pPr>
      <w:r>
        <w:rPr>
          <w:rFonts w:ascii="Arial" w:hAnsi="Arial" w:cs="Arial"/>
          <w:sz w:val="22"/>
          <w:szCs w:val="22"/>
        </w:rPr>
        <w:t>Telefono</w:t>
      </w:r>
    </w:p>
    <w:p w:rsidR="00725C2A" w:rsidRDefault="00725C2A" w:rsidP="00725C2A">
      <w:pPr>
        <w:ind w:left="720" w:right="777"/>
        <w:jc w:val="both"/>
        <w:rPr>
          <w:rFonts w:ascii="Arial" w:hAnsi="Arial" w:cs="Arial"/>
          <w:sz w:val="22"/>
          <w:szCs w:val="22"/>
        </w:rPr>
      </w:pPr>
      <w:r>
        <w:rPr>
          <w:rFonts w:ascii="Arial" w:hAnsi="Arial" w:cs="Arial"/>
          <w:sz w:val="22"/>
          <w:szCs w:val="22"/>
        </w:rPr>
        <w:t>Flag assoggettato</w:t>
      </w:r>
    </w:p>
    <w:p w:rsidR="00E412C2" w:rsidRDefault="00E412C2" w:rsidP="00E412C2">
      <w:pPr>
        <w:ind w:left="720" w:right="777"/>
        <w:jc w:val="both"/>
        <w:rPr>
          <w:rFonts w:ascii="Arial" w:hAnsi="Arial" w:cs="Arial"/>
          <w:sz w:val="22"/>
          <w:szCs w:val="22"/>
        </w:rPr>
      </w:pPr>
      <w:r>
        <w:rPr>
          <w:rFonts w:ascii="Arial" w:hAnsi="Arial" w:cs="Arial"/>
          <w:sz w:val="22"/>
          <w:szCs w:val="22"/>
        </w:rPr>
        <w:t>Sezione strutture associate al conto terzista</w:t>
      </w:r>
    </w:p>
    <w:p w:rsidR="00E412C2" w:rsidRDefault="00E412C2">
      <w:pPr>
        <w:ind w:right="777"/>
        <w:jc w:val="both"/>
        <w:rPr>
          <w:rFonts w:ascii="Arial" w:hAnsi="Arial" w:cs="Arial"/>
          <w:sz w:val="22"/>
          <w:szCs w:val="22"/>
        </w:rPr>
      </w:pPr>
    </w:p>
    <w:p w:rsidR="004C5CE2" w:rsidRDefault="00C76575">
      <w:pPr>
        <w:ind w:right="777"/>
        <w:jc w:val="both"/>
        <w:rPr>
          <w:rFonts w:ascii="Arial" w:hAnsi="Arial" w:cs="Arial"/>
          <w:sz w:val="22"/>
          <w:szCs w:val="22"/>
        </w:rPr>
      </w:pPr>
      <w:r>
        <w:rPr>
          <w:rFonts w:ascii="Arial" w:hAnsi="Arial" w:cs="Arial"/>
          <w:sz w:val="22"/>
          <w:szCs w:val="22"/>
        </w:rPr>
        <w:t>SEZIONE IMPORTATORI</w:t>
      </w:r>
    </w:p>
    <w:p w:rsidR="004C5CE2" w:rsidRDefault="0058012E">
      <w:pPr>
        <w:ind w:left="720" w:right="777"/>
        <w:jc w:val="both"/>
        <w:rPr>
          <w:rFonts w:ascii="Arial" w:hAnsi="Arial" w:cs="Arial"/>
          <w:sz w:val="22"/>
          <w:szCs w:val="22"/>
        </w:rPr>
      </w:pPr>
      <w:r>
        <w:rPr>
          <w:rFonts w:ascii="Arial" w:hAnsi="Arial" w:cs="Arial"/>
          <w:sz w:val="22"/>
          <w:szCs w:val="22"/>
        </w:rPr>
        <w:t>Riferimento unità produttiva</w:t>
      </w:r>
    </w:p>
    <w:p w:rsidR="009840A5" w:rsidRDefault="009840A5">
      <w:pPr>
        <w:ind w:left="720" w:right="777"/>
        <w:jc w:val="both"/>
        <w:rPr>
          <w:rFonts w:ascii="Arial" w:hAnsi="Arial" w:cs="Arial"/>
          <w:sz w:val="22"/>
          <w:szCs w:val="22"/>
        </w:rPr>
      </w:pPr>
      <w:r>
        <w:rPr>
          <w:rFonts w:ascii="Arial" w:hAnsi="Arial" w:cs="Arial"/>
          <w:sz w:val="22"/>
          <w:szCs w:val="22"/>
        </w:rPr>
        <w:t>Filiera</w:t>
      </w:r>
    </w:p>
    <w:p w:rsidR="004C5CE2" w:rsidRDefault="0058012E">
      <w:pPr>
        <w:ind w:left="720" w:right="777"/>
        <w:jc w:val="both"/>
        <w:rPr>
          <w:rFonts w:ascii="Arial" w:hAnsi="Arial" w:cs="Arial"/>
          <w:sz w:val="22"/>
          <w:szCs w:val="22"/>
        </w:rPr>
      </w:pPr>
      <w:r>
        <w:rPr>
          <w:rFonts w:ascii="Arial" w:hAnsi="Arial" w:cs="Arial"/>
          <w:sz w:val="22"/>
          <w:szCs w:val="22"/>
        </w:rPr>
        <w:t>Tipo</w:t>
      </w:r>
      <w:r w:rsidR="009840A5">
        <w:rPr>
          <w:rFonts w:ascii="Arial" w:hAnsi="Arial" w:cs="Arial"/>
          <w:sz w:val="22"/>
          <w:szCs w:val="22"/>
        </w:rPr>
        <w:t>logia prodotto</w:t>
      </w:r>
    </w:p>
    <w:p w:rsidR="004C5CE2" w:rsidRDefault="0058012E">
      <w:pPr>
        <w:tabs>
          <w:tab w:val="left" w:pos="709"/>
        </w:tabs>
        <w:ind w:right="777" w:firstLine="708"/>
        <w:jc w:val="both"/>
        <w:rPr>
          <w:rFonts w:ascii="Arial" w:hAnsi="Arial" w:cs="Arial"/>
          <w:sz w:val="22"/>
          <w:szCs w:val="22"/>
        </w:rPr>
      </w:pPr>
      <w:r>
        <w:rPr>
          <w:rFonts w:ascii="Arial" w:hAnsi="Arial" w:cs="Arial"/>
          <w:sz w:val="22"/>
          <w:szCs w:val="22"/>
        </w:rPr>
        <w:t>Tipo</w:t>
      </w:r>
      <w:r w:rsidR="009840A5">
        <w:rPr>
          <w:rFonts w:ascii="Arial" w:hAnsi="Arial" w:cs="Arial"/>
          <w:sz w:val="22"/>
          <w:szCs w:val="22"/>
        </w:rPr>
        <w:t>logia struttura</w:t>
      </w:r>
    </w:p>
    <w:p w:rsidR="009840A5" w:rsidRDefault="009840A5">
      <w:pPr>
        <w:tabs>
          <w:tab w:val="left" w:pos="709"/>
        </w:tabs>
        <w:ind w:right="777" w:firstLine="708"/>
        <w:jc w:val="both"/>
        <w:rPr>
          <w:rFonts w:ascii="Arial" w:hAnsi="Arial" w:cs="Arial"/>
          <w:sz w:val="22"/>
          <w:szCs w:val="22"/>
        </w:rPr>
      </w:pPr>
      <w:r>
        <w:rPr>
          <w:rFonts w:ascii="Arial" w:hAnsi="Arial" w:cs="Arial"/>
          <w:sz w:val="22"/>
          <w:szCs w:val="22"/>
        </w:rPr>
        <w:t>Codice paese</w:t>
      </w:r>
    </w:p>
    <w:p w:rsidR="004C5CE2" w:rsidRDefault="004C5CE2">
      <w:pPr>
        <w:spacing w:line="360" w:lineRule="auto"/>
        <w:rPr>
          <w:rFonts w:ascii="Arial" w:hAnsi="Arial" w:cs="Arial"/>
          <w:sz w:val="22"/>
          <w:szCs w:val="22"/>
        </w:rPr>
      </w:pPr>
    </w:p>
    <w:p w:rsidR="004C5CE2" w:rsidRDefault="0058012E" w:rsidP="009F76E4">
      <w:pPr>
        <w:pStyle w:val="Titolo2"/>
        <w:rPr>
          <w:i/>
        </w:rPr>
      </w:pPr>
      <w:bookmarkStart w:id="143" w:name="_Toc358814792"/>
      <w:bookmarkStart w:id="144" w:name="_Toc382836974"/>
      <w:bookmarkStart w:id="145" w:name="_Toc382840392"/>
      <w:bookmarkStart w:id="146" w:name="_Toc382840449"/>
      <w:r>
        <w:lastRenderedPageBreak/>
        <w:t>1.9 Tabelle di decodifica</w:t>
      </w:r>
      <w:bookmarkEnd w:id="143"/>
      <w:bookmarkEnd w:id="144"/>
      <w:bookmarkEnd w:id="145"/>
      <w:bookmarkEnd w:id="146"/>
    </w:p>
    <w:p w:rsidR="004C5CE2" w:rsidRDefault="004C5CE2"/>
    <w:p w:rsidR="004C5CE2" w:rsidRDefault="0058012E">
      <w:pPr>
        <w:pStyle w:val="Titolo4"/>
        <w:rPr>
          <w:rFonts w:ascii="Arial" w:hAnsi="Arial" w:cs="Arial"/>
          <w:sz w:val="22"/>
          <w:szCs w:val="22"/>
        </w:rPr>
      </w:pPr>
      <w:bookmarkStart w:id="147" w:name="_Ref325467893"/>
      <w:bookmarkStart w:id="148" w:name="_Toc358814793"/>
      <w:bookmarkStart w:id="149" w:name="_Toc382836975"/>
      <w:r>
        <w:rPr>
          <w:rFonts w:ascii="Arial" w:hAnsi="Arial" w:cs="Arial"/>
          <w:sz w:val="22"/>
          <w:szCs w:val="22"/>
        </w:rPr>
        <w:t>Tabella 1.9.1</w:t>
      </w:r>
      <w:r>
        <w:rPr>
          <w:rFonts w:ascii="Arial" w:hAnsi="Arial" w:cs="Arial"/>
          <w:sz w:val="22"/>
          <w:szCs w:val="22"/>
        </w:rPr>
        <w:tab/>
        <w:t>Sistemi/Attori coinvolti</w:t>
      </w:r>
      <w:bookmarkEnd w:id="147"/>
      <w:bookmarkEnd w:id="148"/>
      <w:bookmarkEnd w:id="149"/>
    </w:p>
    <w:p w:rsidR="004C5CE2" w:rsidRDefault="004C5CE2">
      <w:pPr>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Codici dei sistemi / attori coinvolti nell’integrazione con il SIB</w:t>
      </w:r>
    </w:p>
    <w:p w:rsidR="004C5CE2" w:rsidRDefault="004C5CE2">
      <w:pPr>
        <w:rPr>
          <w:rFonts w:ascii="Arial" w:hAnsi="Arial" w:cs="Arial"/>
          <w:sz w:val="22"/>
          <w:szCs w:val="22"/>
        </w:rPr>
      </w:pPr>
    </w:p>
    <w:tbl>
      <w:tblPr>
        <w:tblW w:w="8900" w:type="dxa"/>
        <w:tblInd w:w="-5" w:type="dxa"/>
        <w:tblLayout w:type="fixed"/>
        <w:tblLook w:val="0000"/>
      </w:tblPr>
      <w:tblGrid>
        <w:gridCol w:w="2235"/>
        <w:gridCol w:w="3738"/>
        <w:gridCol w:w="2927"/>
      </w:tblGrid>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Tipologia</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00</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MIPAAF</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MiPAAF</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PIEMONTE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02</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VALLE D'AOSTA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03</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LOMBARDIA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21</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BOLZANO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PROV.AUTONOMA</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22</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TRENTO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PROV.AUTONOMA</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05</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VENETO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06</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FRIULI VENEZIA GIULIA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07</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LIGURIA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08</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EMILIA ROMAGNA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09</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TOSCANA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10</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UMBRIA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11</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MARCHE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LAZIO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13</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ABRUZZO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MOLISE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CAMPANIA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PUGLIA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17</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BASILICATA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18</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CALABRIA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19</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SICILIA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20</w:t>
            </w:r>
          </w:p>
        </w:tc>
        <w:tc>
          <w:tcPr>
            <w:tcW w:w="3738"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SARDEGNA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REGIONE</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IT-BIO-002</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58012E">
            <w:pPr>
              <w:snapToGrid w:val="0"/>
              <w:rPr>
                <w:rFonts w:ascii="Arial" w:hAnsi="Arial" w:cs="Arial"/>
                <w:sz w:val="22"/>
                <w:szCs w:val="22"/>
              </w:rPr>
            </w:pPr>
            <w:r w:rsidRPr="00286F3D">
              <w:rPr>
                <w:rFonts w:ascii="Arial" w:hAnsi="Arial" w:cs="Arial"/>
                <w:sz w:val="22"/>
                <w:szCs w:val="22"/>
              </w:rPr>
              <w:t>CODEX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IT-BIO-003</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861868">
            <w:pPr>
              <w:snapToGrid w:val="0"/>
              <w:rPr>
                <w:rFonts w:ascii="Arial" w:hAnsi="Arial" w:cs="Arial"/>
                <w:sz w:val="22"/>
                <w:szCs w:val="22"/>
              </w:rPr>
            </w:pPr>
            <w:r w:rsidRPr="00861868">
              <w:rPr>
                <w:rFonts w:ascii="Arial" w:hAnsi="Arial" w:cs="Arial"/>
                <w:sz w:val="22"/>
                <w:szCs w:val="22"/>
              </w:rPr>
              <w:t>IMC - Istituto Mediterraneo di Certificazione S.r.l. - Senigallia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IT-BIO-004</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337938">
            <w:pPr>
              <w:snapToGrid w:val="0"/>
              <w:rPr>
                <w:rFonts w:ascii="Arial" w:hAnsi="Arial" w:cs="Arial"/>
                <w:sz w:val="22"/>
                <w:szCs w:val="22"/>
              </w:rPr>
            </w:pPr>
            <w:r w:rsidRPr="00337938">
              <w:rPr>
                <w:rFonts w:ascii="Arial" w:hAnsi="Arial" w:cs="Arial"/>
                <w:sz w:val="22"/>
                <w:szCs w:val="22"/>
              </w:rPr>
              <w:t>Suolo e Salute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IT-BIO-005</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58012E">
            <w:pPr>
              <w:snapToGrid w:val="0"/>
              <w:rPr>
                <w:rFonts w:ascii="Arial" w:hAnsi="Arial" w:cs="Arial"/>
                <w:sz w:val="22"/>
                <w:szCs w:val="22"/>
              </w:rPr>
            </w:pPr>
            <w:r w:rsidRPr="00286F3D">
              <w:rPr>
                <w:rFonts w:ascii="Arial" w:hAnsi="Arial" w:cs="Arial"/>
                <w:sz w:val="22"/>
                <w:szCs w:val="22"/>
              </w:rPr>
              <w:t>BIOS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IT-BIO-006</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58012E">
            <w:pPr>
              <w:snapToGrid w:val="0"/>
              <w:rPr>
                <w:rFonts w:ascii="Arial" w:hAnsi="Arial" w:cs="Arial"/>
                <w:sz w:val="22"/>
                <w:szCs w:val="22"/>
              </w:rPr>
            </w:pPr>
            <w:r w:rsidRPr="00286F3D">
              <w:rPr>
                <w:rFonts w:ascii="Arial" w:hAnsi="Arial" w:cs="Arial"/>
                <w:sz w:val="22"/>
                <w:szCs w:val="22"/>
              </w:rPr>
              <w:t>ICEA</w:t>
            </w:r>
            <w:r w:rsidR="00653055">
              <w:rPr>
                <w:rFonts w:ascii="Arial" w:hAnsi="Arial" w:cs="Arial"/>
                <w:sz w:val="22"/>
                <w:szCs w:val="22"/>
              </w:rPr>
              <w:t xml:space="preserve"> </w:t>
            </w:r>
            <w:r w:rsidR="00653055" w:rsidRPr="00653055">
              <w:rPr>
                <w:rFonts w:ascii="Arial" w:hAnsi="Arial" w:cs="Arial"/>
                <w:sz w:val="22"/>
                <w:szCs w:val="22"/>
              </w:rPr>
              <w:t xml:space="preserve"> - Istituto per la Certificazione Etica e Ambientale - Bologna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IT-BIO-007</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58012E">
            <w:pPr>
              <w:snapToGrid w:val="0"/>
              <w:rPr>
                <w:rFonts w:ascii="Arial" w:hAnsi="Arial" w:cs="Arial"/>
                <w:sz w:val="22"/>
                <w:szCs w:val="22"/>
              </w:rPr>
            </w:pPr>
            <w:r w:rsidRPr="00286F3D">
              <w:rPr>
                <w:rFonts w:ascii="Arial" w:hAnsi="Arial" w:cs="Arial"/>
                <w:sz w:val="22"/>
                <w:szCs w:val="22"/>
              </w:rPr>
              <w:t>BioAgriCert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IT-BIO-008</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311244">
            <w:pPr>
              <w:snapToGrid w:val="0"/>
              <w:rPr>
                <w:rFonts w:ascii="Arial" w:hAnsi="Arial" w:cs="Arial"/>
                <w:sz w:val="22"/>
                <w:szCs w:val="22"/>
              </w:rPr>
            </w:pPr>
            <w:r w:rsidRPr="00311244">
              <w:rPr>
                <w:rFonts w:ascii="Arial" w:hAnsi="Arial" w:cs="Arial"/>
                <w:sz w:val="22"/>
                <w:szCs w:val="22"/>
              </w:rPr>
              <w:t>Ecogruppo Italia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IT-BIO-009</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72680C">
            <w:pPr>
              <w:snapToGrid w:val="0"/>
              <w:rPr>
                <w:rFonts w:ascii="Arial" w:hAnsi="Arial" w:cs="Arial"/>
                <w:sz w:val="22"/>
                <w:szCs w:val="22"/>
              </w:rPr>
            </w:pPr>
            <w:r w:rsidRPr="0072680C">
              <w:rPr>
                <w:rFonts w:ascii="Arial" w:hAnsi="Arial" w:cs="Arial"/>
                <w:sz w:val="22"/>
                <w:szCs w:val="22"/>
              </w:rPr>
              <w:t>CCPB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IT-BIO-010</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72680C">
            <w:pPr>
              <w:snapToGrid w:val="0"/>
              <w:rPr>
                <w:rFonts w:ascii="Arial" w:hAnsi="Arial" w:cs="Arial"/>
                <w:sz w:val="22"/>
                <w:szCs w:val="22"/>
              </w:rPr>
            </w:pPr>
            <w:r w:rsidRPr="0072680C">
              <w:rPr>
                <w:rFonts w:ascii="Arial" w:hAnsi="Arial" w:cs="Arial"/>
                <w:sz w:val="22"/>
                <w:szCs w:val="22"/>
              </w:rPr>
              <w:t>BIOZOO -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IT-BIO-012</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E00F93">
            <w:pPr>
              <w:snapToGrid w:val="0"/>
              <w:rPr>
                <w:rFonts w:ascii="Arial" w:hAnsi="Arial" w:cs="Arial"/>
                <w:sz w:val="22"/>
                <w:szCs w:val="22"/>
              </w:rPr>
            </w:pPr>
            <w:r w:rsidRPr="00E00F93">
              <w:rPr>
                <w:rFonts w:ascii="Arial" w:hAnsi="Arial" w:cs="Arial"/>
                <w:sz w:val="22"/>
                <w:szCs w:val="22"/>
              </w:rPr>
              <w:t>Sidel S.p.a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IT-BIO-013</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386ABF">
            <w:pPr>
              <w:snapToGrid w:val="0"/>
              <w:rPr>
                <w:rFonts w:ascii="Arial" w:hAnsi="Arial" w:cs="Arial"/>
                <w:sz w:val="22"/>
                <w:szCs w:val="22"/>
              </w:rPr>
            </w:pPr>
            <w:r w:rsidRPr="00386ABF">
              <w:rPr>
                <w:rFonts w:ascii="Arial" w:hAnsi="Arial" w:cs="Arial"/>
                <w:sz w:val="22"/>
                <w:szCs w:val="22"/>
              </w:rPr>
              <w:t>ABCERT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58012E">
            <w:pPr>
              <w:snapToGrid w:val="0"/>
              <w:rPr>
                <w:rFonts w:ascii="Arial" w:hAnsi="Arial" w:cs="Arial"/>
                <w:bCs/>
                <w:color w:val="000000"/>
                <w:sz w:val="20"/>
                <w:szCs w:val="20"/>
              </w:rPr>
            </w:pPr>
            <w:r>
              <w:rPr>
                <w:rFonts w:ascii="Arial" w:hAnsi="Arial" w:cs="Arial"/>
                <w:bCs/>
                <w:color w:val="000000"/>
                <w:sz w:val="20"/>
                <w:szCs w:val="20"/>
              </w:rPr>
              <w:t>IT-BIO-014</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386ABF">
            <w:pPr>
              <w:snapToGrid w:val="0"/>
              <w:rPr>
                <w:rFonts w:ascii="Arial" w:hAnsi="Arial" w:cs="Arial"/>
                <w:sz w:val="22"/>
                <w:szCs w:val="22"/>
              </w:rPr>
            </w:pPr>
            <w:r w:rsidRPr="00386ABF">
              <w:rPr>
                <w:rFonts w:ascii="Arial" w:hAnsi="Arial" w:cs="Arial"/>
                <w:sz w:val="22"/>
                <w:szCs w:val="22"/>
              </w:rPr>
              <w:t>Q.C.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B52435" w:rsidTr="009A18C1">
        <w:tc>
          <w:tcPr>
            <w:tcW w:w="2235" w:type="dxa"/>
            <w:tcBorders>
              <w:top w:val="single" w:sz="4" w:space="0" w:color="000000"/>
              <w:left w:val="single" w:sz="4" w:space="0" w:color="000000"/>
              <w:bottom w:val="single" w:sz="4" w:space="0" w:color="000000"/>
            </w:tcBorders>
            <w:shd w:val="clear" w:color="auto" w:fill="auto"/>
            <w:vAlign w:val="bottom"/>
          </w:tcPr>
          <w:p w:rsidR="00B52435" w:rsidRDefault="00B52435">
            <w:pPr>
              <w:snapToGrid w:val="0"/>
              <w:rPr>
                <w:rFonts w:ascii="Arial" w:hAnsi="Arial" w:cs="Arial"/>
                <w:bCs/>
                <w:color w:val="000000"/>
                <w:sz w:val="20"/>
                <w:szCs w:val="20"/>
              </w:rPr>
            </w:pPr>
            <w:r>
              <w:rPr>
                <w:rFonts w:ascii="Arial" w:hAnsi="Arial" w:cs="Arial"/>
                <w:bCs/>
                <w:color w:val="000000"/>
                <w:sz w:val="20"/>
                <w:szCs w:val="20"/>
              </w:rPr>
              <w:t>IT-BIO-015</w:t>
            </w:r>
          </w:p>
        </w:tc>
        <w:tc>
          <w:tcPr>
            <w:tcW w:w="3738" w:type="dxa"/>
            <w:tcBorders>
              <w:top w:val="single" w:sz="4" w:space="0" w:color="000000"/>
              <w:left w:val="single" w:sz="4" w:space="0" w:color="000000"/>
              <w:bottom w:val="single" w:sz="4" w:space="0" w:color="000000"/>
            </w:tcBorders>
            <w:shd w:val="clear" w:color="auto" w:fill="auto"/>
            <w:vAlign w:val="bottom"/>
          </w:tcPr>
          <w:p w:rsidR="00B52435" w:rsidRPr="00386ABF" w:rsidRDefault="00B52435">
            <w:pPr>
              <w:snapToGrid w:val="0"/>
              <w:rPr>
                <w:rFonts w:ascii="Arial" w:hAnsi="Arial" w:cs="Arial"/>
                <w:sz w:val="22"/>
                <w:szCs w:val="22"/>
              </w:rPr>
            </w:pPr>
            <w:r w:rsidRPr="00B52435">
              <w:rPr>
                <w:rFonts w:ascii="Arial" w:hAnsi="Arial" w:cs="Arial"/>
                <w:sz w:val="22"/>
                <w:szCs w:val="22"/>
              </w:rPr>
              <w:t>Valoritalia srl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B52435" w:rsidRDefault="00B52435">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9A18C1">
            <w:pPr>
              <w:snapToGrid w:val="0"/>
              <w:rPr>
                <w:rFonts w:ascii="Arial" w:hAnsi="Arial" w:cs="Arial"/>
                <w:bCs/>
                <w:color w:val="000000"/>
                <w:sz w:val="20"/>
                <w:szCs w:val="20"/>
              </w:rPr>
            </w:pPr>
            <w:r>
              <w:rPr>
                <w:rFonts w:ascii="Arial" w:hAnsi="Arial" w:cs="Arial"/>
                <w:bCs/>
                <w:color w:val="000000"/>
                <w:sz w:val="20"/>
                <w:szCs w:val="20"/>
              </w:rPr>
              <w:t>IT-BIO-001-</w:t>
            </w:r>
            <w:r w:rsidR="0058012E">
              <w:rPr>
                <w:rFonts w:ascii="Arial" w:hAnsi="Arial" w:cs="Arial"/>
                <w:bCs/>
                <w:color w:val="000000"/>
                <w:sz w:val="20"/>
                <w:szCs w:val="20"/>
              </w:rPr>
              <w:t>BZ</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AF01DD">
            <w:pPr>
              <w:snapToGrid w:val="0"/>
              <w:rPr>
                <w:rFonts w:ascii="Arial" w:hAnsi="Arial" w:cs="Arial"/>
                <w:sz w:val="22"/>
                <w:szCs w:val="22"/>
              </w:rPr>
            </w:pPr>
            <w:r w:rsidRPr="00AF01DD">
              <w:rPr>
                <w:rFonts w:ascii="Arial" w:hAnsi="Arial" w:cs="Arial"/>
                <w:sz w:val="22"/>
                <w:szCs w:val="22"/>
              </w:rPr>
              <w:t>BIKO - Kontrollservice Tirol</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9A18C1">
            <w:pPr>
              <w:snapToGrid w:val="0"/>
              <w:rPr>
                <w:rFonts w:ascii="Arial" w:hAnsi="Arial" w:cs="Arial"/>
                <w:bCs/>
                <w:color w:val="000000"/>
                <w:sz w:val="20"/>
                <w:szCs w:val="20"/>
              </w:rPr>
            </w:pPr>
            <w:r>
              <w:rPr>
                <w:rFonts w:ascii="Arial" w:hAnsi="Arial" w:cs="Arial"/>
                <w:bCs/>
                <w:color w:val="000000"/>
                <w:sz w:val="20"/>
                <w:szCs w:val="20"/>
              </w:rPr>
              <w:lastRenderedPageBreak/>
              <w:t>IT-BIO-002-</w:t>
            </w:r>
            <w:r w:rsidR="0058012E">
              <w:rPr>
                <w:rFonts w:ascii="Arial" w:hAnsi="Arial" w:cs="Arial"/>
                <w:bCs/>
                <w:color w:val="000000"/>
                <w:sz w:val="20"/>
                <w:szCs w:val="20"/>
              </w:rPr>
              <w:t>BZ</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286F3D" w:rsidRDefault="00AF01DD">
            <w:pPr>
              <w:snapToGrid w:val="0"/>
              <w:rPr>
                <w:rFonts w:ascii="Arial" w:hAnsi="Arial" w:cs="Arial"/>
                <w:sz w:val="22"/>
                <w:szCs w:val="22"/>
              </w:rPr>
            </w:pPr>
            <w:r w:rsidRPr="00AF01DD">
              <w:rPr>
                <w:rFonts w:ascii="Arial" w:hAnsi="Arial" w:cs="Arial"/>
                <w:sz w:val="22"/>
                <w:szCs w:val="22"/>
              </w:rPr>
              <w:t>IMO Gmbh</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r w:rsidR="004C5CE2" w:rsidTr="009A18C1">
        <w:tc>
          <w:tcPr>
            <w:tcW w:w="2235" w:type="dxa"/>
            <w:tcBorders>
              <w:top w:val="single" w:sz="4" w:space="0" w:color="000000"/>
              <w:left w:val="single" w:sz="4" w:space="0" w:color="000000"/>
              <w:bottom w:val="single" w:sz="4" w:space="0" w:color="000000"/>
            </w:tcBorders>
            <w:shd w:val="clear" w:color="auto" w:fill="auto"/>
            <w:vAlign w:val="bottom"/>
          </w:tcPr>
          <w:p w:rsidR="004C5CE2" w:rsidRDefault="009A18C1">
            <w:pPr>
              <w:snapToGrid w:val="0"/>
              <w:rPr>
                <w:rFonts w:ascii="Arial" w:hAnsi="Arial" w:cs="Arial"/>
                <w:bCs/>
                <w:color w:val="000000"/>
                <w:sz w:val="20"/>
                <w:szCs w:val="20"/>
              </w:rPr>
            </w:pPr>
            <w:r>
              <w:rPr>
                <w:rFonts w:ascii="Arial" w:hAnsi="Arial" w:cs="Arial"/>
                <w:bCs/>
                <w:color w:val="000000"/>
                <w:sz w:val="20"/>
                <w:szCs w:val="20"/>
              </w:rPr>
              <w:t>IT-BIO-003-</w:t>
            </w:r>
            <w:r w:rsidR="0058012E">
              <w:rPr>
                <w:rFonts w:ascii="Arial" w:hAnsi="Arial" w:cs="Arial"/>
                <w:bCs/>
                <w:color w:val="000000"/>
                <w:sz w:val="20"/>
                <w:szCs w:val="20"/>
              </w:rPr>
              <w:t>BZ</w:t>
            </w:r>
          </w:p>
        </w:tc>
        <w:tc>
          <w:tcPr>
            <w:tcW w:w="3738" w:type="dxa"/>
            <w:tcBorders>
              <w:top w:val="single" w:sz="4" w:space="0" w:color="000000"/>
              <w:left w:val="single" w:sz="4" w:space="0" w:color="000000"/>
              <w:bottom w:val="single" w:sz="4" w:space="0" w:color="000000"/>
            </w:tcBorders>
            <w:shd w:val="clear" w:color="auto" w:fill="auto"/>
            <w:vAlign w:val="bottom"/>
          </w:tcPr>
          <w:p w:rsidR="004C5CE2" w:rsidRPr="00E23935" w:rsidRDefault="00E23935">
            <w:pPr>
              <w:snapToGrid w:val="0"/>
              <w:rPr>
                <w:rFonts w:ascii="Arial" w:hAnsi="Arial" w:cs="Arial"/>
                <w:sz w:val="22"/>
                <w:szCs w:val="22"/>
                <w:lang w:val="en-US"/>
              </w:rPr>
            </w:pPr>
            <w:r w:rsidRPr="00E23935">
              <w:rPr>
                <w:rFonts w:ascii="Arial" w:hAnsi="Arial" w:cs="Arial"/>
                <w:sz w:val="22"/>
                <w:szCs w:val="22"/>
                <w:lang w:val="en-US"/>
              </w:rPr>
              <w:t>Q.C. &amp; I. - Gesellschaft für kontrolle und zertifizierung von Qualitätssicherungssystemen GMBH</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ODC</w:t>
            </w:r>
          </w:p>
        </w:tc>
      </w:tr>
    </w:tbl>
    <w:p w:rsidR="004C5CE2" w:rsidRDefault="004C5CE2">
      <w:pPr>
        <w:rPr>
          <w:rFonts w:ascii="Arial" w:hAnsi="Arial" w:cs="Arial"/>
          <w:sz w:val="22"/>
          <w:szCs w:val="22"/>
          <w:lang w:val="en-US"/>
        </w:rPr>
      </w:pPr>
    </w:p>
    <w:p w:rsidR="004C5CE2" w:rsidRDefault="004C5CE2">
      <w:pPr>
        <w:rPr>
          <w:rFonts w:ascii="Arial" w:hAnsi="Arial" w:cs="Arial"/>
          <w:sz w:val="22"/>
          <w:szCs w:val="22"/>
          <w:lang w:val="en-US"/>
        </w:rPr>
      </w:pPr>
    </w:p>
    <w:p w:rsidR="004C5CE2" w:rsidRDefault="0058012E">
      <w:pPr>
        <w:pStyle w:val="Titolo4"/>
        <w:rPr>
          <w:rFonts w:ascii="Arial" w:hAnsi="Arial" w:cs="Arial"/>
          <w:sz w:val="22"/>
          <w:szCs w:val="22"/>
        </w:rPr>
      </w:pPr>
      <w:bookmarkStart w:id="150" w:name="_Toc358814794"/>
      <w:bookmarkStart w:id="151" w:name="_Toc382836976"/>
      <w:r>
        <w:rPr>
          <w:rFonts w:ascii="Arial" w:hAnsi="Arial" w:cs="Arial"/>
          <w:sz w:val="22"/>
          <w:szCs w:val="22"/>
        </w:rPr>
        <w:t>Tabella 1.9.2</w:t>
      </w:r>
      <w:r>
        <w:rPr>
          <w:rFonts w:ascii="Arial" w:hAnsi="Arial" w:cs="Arial"/>
          <w:sz w:val="22"/>
          <w:szCs w:val="22"/>
        </w:rPr>
        <w:tab/>
        <w:t>Tipologie di Notifica</w:t>
      </w:r>
      <w:bookmarkEnd w:id="150"/>
      <w:bookmarkEnd w:id="151"/>
    </w:p>
    <w:p w:rsidR="004C5CE2" w:rsidRDefault="004C5CE2">
      <w:pPr>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Codifiche dei tipologia di notifica</w:t>
      </w:r>
    </w:p>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Tipologia di Notifica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68</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PRIMA NOTIFICA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69</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NOTIFICA DI VARIAZIONE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INFORMATIZZAZIONE DI NOTIFICA CARTACEA</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rPr>
          <w:rFonts w:ascii="Arial" w:hAnsi="Arial" w:cs="Arial"/>
          <w:sz w:val="22"/>
          <w:szCs w:val="22"/>
        </w:rPr>
      </w:pPr>
      <w:bookmarkStart w:id="152" w:name="_Toc358814795"/>
      <w:bookmarkStart w:id="153" w:name="_Toc382836977"/>
      <w:r>
        <w:rPr>
          <w:rFonts w:ascii="Arial" w:hAnsi="Arial" w:cs="Arial"/>
          <w:sz w:val="22"/>
          <w:szCs w:val="22"/>
        </w:rPr>
        <w:t>Tabella 1.9.3</w:t>
      </w:r>
      <w:r>
        <w:rPr>
          <w:rFonts w:ascii="Arial" w:hAnsi="Arial" w:cs="Arial"/>
          <w:sz w:val="22"/>
          <w:szCs w:val="22"/>
        </w:rPr>
        <w:tab/>
        <w:t>Tipologie di variazione della Notifica</w:t>
      </w:r>
      <w:bookmarkEnd w:id="152"/>
      <w:bookmarkEnd w:id="153"/>
    </w:p>
    <w:p w:rsidR="004C5CE2" w:rsidRDefault="004C5CE2">
      <w:pPr>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Codifiche delle tipologie di variazione della Notifica</w:t>
      </w:r>
    </w:p>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 delle cause di variazione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71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AUMENTO O DIMINUZIONE DEL NUMERO DI ATTIVITA'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72</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AUMENTO O DIMINUZIONE DI SUPERFICIE CONDOTTA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73</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AUMENTO O DIMINUZIONE DEL NUMERO DI UP ZOOTECNICHE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74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CAMBIO DELL'ODC DI RIFERIMENTO</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rPr>
          <w:rFonts w:ascii="Arial" w:hAnsi="Arial" w:cs="Arial"/>
          <w:sz w:val="22"/>
          <w:szCs w:val="22"/>
        </w:rPr>
      </w:pPr>
      <w:bookmarkStart w:id="154" w:name="_Ref325031116"/>
      <w:bookmarkStart w:id="155" w:name="_Ref325031108"/>
      <w:bookmarkStart w:id="156" w:name="_Toc358814796"/>
      <w:bookmarkStart w:id="157" w:name="_Toc382836978"/>
      <w:r>
        <w:rPr>
          <w:rFonts w:ascii="Arial" w:hAnsi="Arial" w:cs="Arial"/>
          <w:sz w:val="22"/>
          <w:szCs w:val="22"/>
        </w:rPr>
        <w:t>Tabella 1.9.4</w:t>
      </w:r>
      <w:r>
        <w:rPr>
          <w:rFonts w:ascii="Arial" w:hAnsi="Arial" w:cs="Arial"/>
          <w:sz w:val="22"/>
          <w:szCs w:val="22"/>
        </w:rPr>
        <w:tab/>
        <w:t>Stati (iter amministrativo) della Notifica</w:t>
      </w:r>
      <w:bookmarkEnd w:id="154"/>
      <w:bookmarkEnd w:id="155"/>
      <w:bookmarkEnd w:id="156"/>
      <w:bookmarkEnd w:id="157"/>
    </w:p>
    <w:p w:rsidR="004C5CE2" w:rsidRDefault="004C5CE2">
      <w:pPr>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Codifiche degli stati della Notifica</w:t>
      </w:r>
    </w:p>
    <w:p w:rsidR="004C5CE2" w:rsidRDefault="004C5CE2">
      <w:pPr>
        <w:rPr>
          <w:rFonts w:ascii="Arial" w:hAnsi="Arial" w:cs="Arial"/>
          <w:sz w:val="22"/>
          <w:szCs w:val="22"/>
        </w:rPr>
      </w:pPr>
    </w:p>
    <w:tbl>
      <w:tblPr>
        <w:tblW w:w="0" w:type="auto"/>
        <w:tblInd w:w="-5" w:type="dxa"/>
        <w:tblLayout w:type="fixed"/>
        <w:tblLook w:val="0000"/>
      </w:tblPr>
      <w:tblGrid>
        <w:gridCol w:w="1024"/>
        <w:gridCol w:w="2562"/>
      </w:tblGrid>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 dello stato</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108</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AD460A">
            <w:pPr>
              <w:snapToGrid w:val="0"/>
              <w:rPr>
                <w:rFonts w:ascii="Arial" w:hAnsi="Arial" w:cs="Arial"/>
                <w:sz w:val="22"/>
                <w:szCs w:val="22"/>
              </w:rPr>
            </w:pPr>
            <w:r>
              <w:rPr>
                <w:rFonts w:ascii="Arial" w:hAnsi="Arial" w:cs="Arial"/>
                <w:sz w:val="22"/>
                <w:szCs w:val="22"/>
              </w:rPr>
              <w:t>RILASCIATA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109</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NON VALIDA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116</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773B55">
            <w:pPr>
              <w:snapToGrid w:val="0"/>
              <w:rPr>
                <w:rFonts w:ascii="Arial" w:hAnsi="Arial" w:cs="Arial"/>
                <w:sz w:val="22"/>
                <w:szCs w:val="22"/>
              </w:rPr>
            </w:pPr>
            <w:r w:rsidRPr="00773B55">
              <w:rPr>
                <w:rFonts w:ascii="Arial" w:hAnsi="Arial" w:cs="Arial"/>
                <w:sz w:val="22"/>
                <w:szCs w:val="22"/>
              </w:rPr>
              <w:t>NON VALIDA (OdC)</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118</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5491E">
            <w:pPr>
              <w:snapToGrid w:val="0"/>
              <w:rPr>
                <w:rFonts w:ascii="Arial" w:hAnsi="Arial" w:cs="Arial"/>
                <w:sz w:val="22"/>
                <w:szCs w:val="22"/>
              </w:rPr>
            </w:pPr>
            <w:r w:rsidRPr="0045491E">
              <w:rPr>
                <w:rFonts w:ascii="Arial" w:hAnsi="Arial" w:cs="Arial"/>
                <w:sz w:val="22"/>
                <w:szCs w:val="22"/>
              </w:rPr>
              <w:t>IDONEA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119</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PUBBLICATA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120</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ESCLUSA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121</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CANCELLATA</w:t>
            </w:r>
          </w:p>
        </w:tc>
      </w:tr>
      <w:tr w:rsidR="004C5CE2">
        <w:tc>
          <w:tcPr>
            <w:tcW w:w="102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122</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RECEDUTA</w:t>
            </w:r>
          </w:p>
        </w:tc>
      </w:tr>
      <w:tr w:rsidR="00AB4F2D">
        <w:tc>
          <w:tcPr>
            <w:tcW w:w="1024" w:type="dxa"/>
            <w:tcBorders>
              <w:top w:val="single" w:sz="4" w:space="0" w:color="000000"/>
              <w:left w:val="single" w:sz="4" w:space="0" w:color="000000"/>
              <w:bottom w:val="single" w:sz="4" w:space="0" w:color="000000"/>
            </w:tcBorders>
            <w:shd w:val="clear" w:color="auto" w:fill="auto"/>
          </w:tcPr>
          <w:p w:rsidR="00AB4F2D" w:rsidRDefault="00AB4F2D">
            <w:pPr>
              <w:snapToGrid w:val="0"/>
              <w:rPr>
                <w:rFonts w:ascii="Arial" w:hAnsi="Arial" w:cs="Arial"/>
                <w:sz w:val="22"/>
                <w:szCs w:val="22"/>
              </w:rPr>
            </w:pPr>
            <w:r w:rsidRPr="00AB4F2D">
              <w:rPr>
                <w:rFonts w:ascii="Arial" w:hAnsi="Arial" w:cs="Arial"/>
                <w:sz w:val="22"/>
                <w:szCs w:val="22"/>
              </w:rPr>
              <w:t>230</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AB4F2D" w:rsidRDefault="00AB4F2D">
            <w:pPr>
              <w:snapToGrid w:val="0"/>
              <w:rPr>
                <w:rFonts w:ascii="Arial" w:hAnsi="Arial" w:cs="Arial"/>
                <w:sz w:val="22"/>
                <w:szCs w:val="22"/>
              </w:rPr>
            </w:pPr>
            <w:r w:rsidRPr="00AB4F2D">
              <w:rPr>
                <w:rFonts w:ascii="Arial" w:hAnsi="Arial" w:cs="Arial"/>
                <w:sz w:val="22"/>
                <w:szCs w:val="22"/>
              </w:rPr>
              <w:t>RINUNCIATA</w:t>
            </w:r>
          </w:p>
        </w:tc>
      </w:tr>
      <w:tr w:rsidR="00AB4F2D">
        <w:tc>
          <w:tcPr>
            <w:tcW w:w="1024" w:type="dxa"/>
            <w:tcBorders>
              <w:top w:val="single" w:sz="4" w:space="0" w:color="000000"/>
              <w:left w:val="single" w:sz="4" w:space="0" w:color="000000"/>
              <w:bottom w:val="single" w:sz="4" w:space="0" w:color="000000"/>
            </w:tcBorders>
            <w:shd w:val="clear" w:color="auto" w:fill="auto"/>
          </w:tcPr>
          <w:p w:rsidR="00AB4F2D" w:rsidRDefault="00AB4F2D">
            <w:pPr>
              <w:snapToGrid w:val="0"/>
              <w:rPr>
                <w:rFonts w:ascii="Arial" w:hAnsi="Arial" w:cs="Arial"/>
                <w:sz w:val="22"/>
                <w:szCs w:val="22"/>
              </w:rPr>
            </w:pPr>
            <w:r w:rsidRPr="00AB4F2D">
              <w:rPr>
                <w:rFonts w:ascii="Arial" w:hAnsi="Arial" w:cs="Arial"/>
                <w:sz w:val="22"/>
                <w:szCs w:val="22"/>
              </w:rPr>
              <w:t>273</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AB4F2D" w:rsidRDefault="00AB4F2D">
            <w:pPr>
              <w:snapToGrid w:val="0"/>
              <w:rPr>
                <w:rFonts w:ascii="Arial" w:hAnsi="Arial" w:cs="Arial"/>
                <w:sz w:val="22"/>
                <w:szCs w:val="22"/>
              </w:rPr>
            </w:pPr>
            <w:r w:rsidRPr="00AB4F2D">
              <w:rPr>
                <w:rFonts w:ascii="Arial" w:hAnsi="Arial" w:cs="Arial"/>
                <w:sz w:val="22"/>
                <w:szCs w:val="22"/>
              </w:rPr>
              <w:t>RETTIFICATA</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rPr>
          <w:rFonts w:ascii="Arial" w:hAnsi="Arial" w:cs="Arial"/>
          <w:sz w:val="22"/>
          <w:szCs w:val="22"/>
        </w:rPr>
      </w:pPr>
      <w:bookmarkStart w:id="158" w:name="_Toc358814797"/>
      <w:bookmarkStart w:id="159" w:name="_Toc382836979"/>
      <w:r>
        <w:rPr>
          <w:rFonts w:ascii="Arial" w:hAnsi="Arial" w:cs="Arial"/>
          <w:sz w:val="22"/>
          <w:szCs w:val="22"/>
        </w:rPr>
        <w:t>Tabella 1.9.5</w:t>
      </w:r>
      <w:r>
        <w:rPr>
          <w:rFonts w:ascii="Arial" w:hAnsi="Arial" w:cs="Arial"/>
          <w:sz w:val="22"/>
          <w:szCs w:val="22"/>
        </w:rPr>
        <w:tab/>
        <w:t>Tipologia di attività per aziende biologiche</w:t>
      </w:r>
      <w:bookmarkEnd w:id="158"/>
      <w:bookmarkEnd w:id="159"/>
    </w:p>
    <w:p w:rsidR="004C5CE2" w:rsidRDefault="004C5CE2">
      <w:pPr>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Codici tipologia attività</w:t>
      </w:r>
    </w:p>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 attività</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PRODUTTORE ESCLUSIVO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PREPARATORE ESCLUSIVO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IMPORTATORE ESCLUSIVO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AB</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PRODUTTORE / PREPARATORE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BC</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PREPARATORE / IMPORTATORE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AC</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PRODUTTORE / IMPORTATORE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ABC</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PRODUTTORE / PREPARATORE / IMPORTATORE</w:t>
            </w:r>
          </w:p>
        </w:tc>
      </w:tr>
    </w:tbl>
    <w:p w:rsidR="004C5CE2" w:rsidRDefault="004C5CE2">
      <w:pPr>
        <w:rPr>
          <w:rFonts w:ascii="Arial" w:hAnsi="Arial" w:cs="Arial"/>
          <w:sz w:val="22"/>
          <w:szCs w:val="22"/>
        </w:rPr>
      </w:pPr>
    </w:p>
    <w:p w:rsidR="004C5CE2" w:rsidRPr="00005A3F" w:rsidRDefault="004C5CE2" w:rsidP="00005A3F">
      <w:pPr>
        <w:pStyle w:val="Titolo4"/>
        <w:numPr>
          <w:ilvl w:val="0"/>
          <w:numId w:val="0"/>
        </w:numPr>
        <w:rPr>
          <w:rFonts w:ascii="Arial" w:hAnsi="Arial" w:cs="Arial"/>
          <w:sz w:val="22"/>
          <w:szCs w:val="22"/>
        </w:rPr>
      </w:pPr>
    </w:p>
    <w:p w:rsidR="004C5CE2" w:rsidRDefault="0058012E">
      <w:pPr>
        <w:pStyle w:val="Titolo4"/>
        <w:rPr>
          <w:rFonts w:ascii="Arial" w:hAnsi="Arial" w:cs="Arial"/>
          <w:sz w:val="22"/>
          <w:szCs w:val="22"/>
        </w:rPr>
      </w:pPr>
      <w:bookmarkStart w:id="160" w:name="_Toc358814798"/>
      <w:bookmarkStart w:id="161" w:name="_Toc382836980"/>
      <w:r>
        <w:rPr>
          <w:rFonts w:ascii="Arial" w:hAnsi="Arial" w:cs="Arial"/>
          <w:sz w:val="22"/>
          <w:szCs w:val="22"/>
        </w:rPr>
        <w:t>Tabella 1.9.6</w:t>
      </w:r>
      <w:r>
        <w:rPr>
          <w:rFonts w:ascii="Arial" w:hAnsi="Arial" w:cs="Arial"/>
          <w:sz w:val="22"/>
          <w:szCs w:val="22"/>
        </w:rPr>
        <w:tab/>
        <w:t>Tipologia di azienda</w:t>
      </w:r>
      <w:bookmarkEnd w:id="160"/>
      <w:bookmarkEnd w:id="161"/>
    </w:p>
    <w:p w:rsidR="004C5CE2" w:rsidRDefault="004C5CE2">
      <w:pPr>
        <w:rPr>
          <w:rFonts w:ascii="Arial" w:hAnsi="Arial" w:cs="Arial"/>
          <w:sz w:val="22"/>
          <w:szCs w:val="22"/>
        </w:rPr>
      </w:pPr>
    </w:p>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Tipologia di azienda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z</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PRODUZIONE ZOOTECNICA (ESCLUSIVA O NO)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OPERATORE IN ACQUACOLTURA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PRODUZIONE VEGETALE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RACCOGLITORE PRODOTTI SPONTANEI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SEMENTI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i</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IMPORTATORE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ESPORTATORE</w:t>
            </w:r>
          </w:p>
        </w:tc>
      </w:tr>
    </w:tbl>
    <w:p w:rsidR="004C5CE2" w:rsidRDefault="004C5CE2">
      <w:pPr>
        <w:rPr>
          <w:rFonts w:ascii="Arial" w:hAnsi="Arial" w:cs="Arial"/>
          <w:sz w:val="22"/>
          <w:szCs w:val="22"/>
        </w:rPr>
      </w:pPr>
    </w:p>
    <w:p w:rsidR="000A65BF" w:rsidRDefault="000A65BF">
      <w:pPr>
        <w:rPr>
          <w:rFonts w:ascii="Arial" w:hAnsi="Arial" w:cs="Arial"/>
          <w:sz w:val="22"/>
          <w:szCs w:val="22"/>
        </w:rPr>
      </w:pPr>
    </w:p>
    <w:p w:rsidR="004C5CE2" w:rsidRDefault="0058012E">
      <w:pPr>
        <w:pStyle w:val="Titolo4"/>
        <w:rPr>
          <w:rFonts w:ascii="Arial" w:hAnsi="Arial" w:cs="Arial"/>
          <w:sz w:val="22"/>
          <w:szCs w:val="22"/>
        </w:rPr>
      </w:pPr>
      <w:bookmarkStart w:id="162" w:name="_Toc358814799"/>
      <w:bookmarkStart w:id="163" w:name="_Toc382836981"/>
      <w:r>
        <w:rPr>
          <w:rFonts w:ascii="Arial" w:hAnsi="Arial" w:cs="Arial"/>
          <w:sz w:val="22"/>
          <w:szCs w:val="22"/>
        </w:rPr>
        <w:t>Tabella 1.9.7</w:t>
      </w:r>
      <w:r>
        <w:rPr>
          <w:rFonts w:ascii="Arial" w:hAnsi="Arial" w:cs="Arial"/>
          <w:sz w:val="22"/>
          <w:szCs w:val="22"/>
        </w:rPr>
        <w:tab/>
        <w:t>Codici dei gruppi di allevamento</w:t>
      </w:r>
      <w:bookmarkEnd w:id="162"/>
      <w:bookmarkEnd w:id="163"/>
    </w:p>
    <w:p w:rsidR="004C5CE2" w:rsidRDefault="004C5CE2"/>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BOVINI E BUFALINI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0122</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SUIDI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OVINI E CAPRINI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EQUIDI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0127</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AVICOLI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0128</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CONIGLI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APICOLTURA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ALTRE SPECIE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0170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RUMINANTI SELVATICI</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rPr>
          <w:rFonts w:ascii="Arial" w:hAnsi="Arial" w:cs="Arial"/>
          <w:sz w:val="22"/>
          <w:szCs w:val="22"/>
        </w:rPr>
      </w:pPr>
      <w:bookmarkStart w:id="164" w:name="_Toc358814800"/>
      <w:bookmarkStart w:id="165" w:name="_Toc382836982"/>
      <w:r>
        <w:rPr>
          <w:rFonts w:ascii="Arial" w:hAnsi="Arial" w:cs="Arial"/>
          <w:sz w:val="22"/>
          <w:szCs w:val="22"/>
        </w:rPr>
        <w:lastRenderedPageBreak/>
        <w:t>Tabella 1.9.8</w:t>
      </w:r>
      <w:r>
        <w:rPr>
          <w:rFonts w:ascii="Arial" w:hAnsi="Arial" w:cs="Arial"/>
          <w:sz w:val="22"/>
          <w:szCs w:val="22"/>
        </w:rPr>
        <w:tab/>
        <w:t>Codici delle specie animali</w:t>
      </w:r>
      <w:bookmarkEnd w:id="164"/>
      <w:bookmarkEnd w:id="165"/>
    </w:p>
    <w:p w:rsidR="004C5CE2" w:rsidRDefault="004C5CE2"/>
    <w:p w:rsidR="004C5CE2" w:rsidRDefault="004C5CE2">
      <w:pPr>
        <w:rPr>
          <w:rFonts w:ascii="Arial" w:hAnsi="Arial" w:cs="Arial"/>
          <w:sz w:val="22"/>
          <w:szCs w:val="22"/>
        </w:rPr>
      </w:pPr>
    </w:p>
    <w:tbl>
      <w:tblPr>
        <w:tblW w:w="0" w:type="auto"/>
        <w:tblInd w:w="-5" w:type="dxa"/>
        <w:tblLayout w:type="fixed"/>
        <w:tblLook w:val="0000"/>
      </w:tblPr>
      <w:tblGrid>
        <w:gridCol w:w="1809"/>
        <w:gridCol w:w="2410"/>
        <w:gridCol w:w="4681"/>
      </w:tblGrid>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 Gruppo</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 specie</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0121</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TORI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BOVINI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0129</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BUFALINI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0122</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9006</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LATTONZOLI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9007</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MAGRONI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9008</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SCROFE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9009</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VERRI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0122</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SUINI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0124</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9002</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PECORE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9003</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ARIETI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9004</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CAPRE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9005</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BECCHI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0124</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OVINI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0125</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CAPRINI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0126</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0126</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CAVALLI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0147</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MULI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0148</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BARDOTTI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0149</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ASINI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0127</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9010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POLLI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9011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GALLINE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GALLUS GALLUS</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0132</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TACCHINI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0133</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PERNICI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0134</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QUAGLIE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0135</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STARNE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0136</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PICCIONI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0137</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OCHE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0138</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FARAONE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0139</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FAGIANI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STRUZZI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ANATRE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0142</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COLOMBE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0143</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EMU</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0144</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VOLATILI PER RICHIAMI VIVI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0146</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AVICOLI MISTI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0128</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0128</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CONIGLI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0130</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API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0131</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0150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ERMELLINI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0151</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RANE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0152</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LUMACHE</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0160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PESCI</w:t>
            </w:r>
          </w:p>
        </w:tc>
      </w:tr>
      <w:tr w:rsidR="004C5CE2">
        <w:tc>
          <w:tcPr>
            <w:tcW w:w="180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0170</w:t>
            </w:r>
          </w:p>
        </w:tc>
        <w:tc>
          <w:tcPr>
            <w:tcW w:w="2410"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0170</w:t>
            </w:r>
          </w:p>
        </w:tc>
        <w:tc>
          <w:tcPr>
            <w:tcW w:w="4681"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CERVIDI</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5308CF" w:rsidRDefault="005308CF" w:rsidP="005308CF">
      <w:pPr>
        <w:pStyle w:val="Titolo4"/>
        <w:rPr>
          <w:rFonts w:ascii="Arial" w:hAnsi="Arial" w:cs="Arial"/>
          <w:sz w:val="22"/>
          <w:szCs w:val="22"/>
        </w:rPr>
      </w:pPr>
      <w:r>
        <w:rPr>
          <w:rFonts w:ascii="Arial" w:hAnsi="Arial" w:cs="Arial"/>
          <w:sz w:val="22"/>
          <w:szCs w:val="22"/>
        </w:rPr>
        <w:br w:type="page"/>
      </w:r>
      <w:bookmarkStart w:id="166" w:name="_Toc358814801"/>
      <w:bookmarkStart w:id="167" w:name="_Toc382836983"/>
      <w:r w:rsidR="00D3686B">
        <w:rPr>
          <w:rFonts w:ascii="Arial" w:hAnsi="Arial" w:cs="Arial"/>
          <w:sz w:val="22"/>
          <w:szCs w:val="22"/>
        </w:rPr>
        <w:lastRenderedPageBreak/>
        <w:t xml:space="preserve">Tabella 1.9.8b </w:t>
      </w:r>
      <w:r>
        <w:rPr>
          <w:rFonts w:ascii="Arial" w:hAnsi="Arial" w:cs="Arial"/>
          <w:sz w:val="22"/>
          <w:szCs w:val="22"/>
        </w:rPr>
        <w:t>Tipologie di produzione</w:t>
      </w:r>
      <w:bookmarkEnd w:id="166"/>
      <w:bookmarkEnd w:id="167"/>
    </w:p>
    <w:p w:rsidR="005308CF" w:rsidRDefault="005308CF" w:rsidP="005308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8"/>
      </w:tblGrid>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CARNE</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CENTRO DI RACCOLTA</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CENTRO GENETICO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COMMERCIO AL DETTAGLIO</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COMMERCIO INGROSSO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DA ALLEVAMENTO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DA ALLEVAMENTO/MACELLO</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DA MACELLO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INCUBATOI</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INDEFINITO</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INGRASSO PER AUTOCONSUMO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IPPICA</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IPPICO CON FATTRICI</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LATTE</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LINEA DA UOVA</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LINEA VACCA/VITELLO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MISTO</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PRODUZIONE</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PRODUZIONE DA AUTOCONSUMO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PRODUZIONE DA INGRASSO</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PRODUZIONE MATERIALE SEMINALE</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PRODUZIONE MIELE</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RIPOPOLAMENTO SELVAGGINA</w:t>
            </w:r>
          </w:p>
        </w:tc>
      </w:tr>
      <w:tr w:rsidR="002E00F8" w:rsidTr="0010069B">
        <w:trPr>
          <w:trHeight w:val="256"/>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RIPRODUZIONE</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SVEZZAMENTO</w:t>
            </w:r>
          </w:p>
        </w:tc>
      </w:tr>
      <w:tr w:rsidR="002E00F8" w:rsidTr="0010069B">
        <w:trPr>
          <w:trHeight w:val="271"/>
        </w:trPr>
        <w:tc>
          <w:tcPr>
            <w:tcW w:w="4558" w:type="dxa"/>
          </w:tcPr>
          <w:p w:rsidR="002E00F8" w:rsidRPr="002E00F8" w:rsidRDefault="002E00F8" w:rsidP="0010069B">
            <w:pPr>
              <w:rPr>
                <w:rFonts w:ascii="Calibri" w:eastAsia="Calibri" w:hAnsi="Calibri"/>
                <w:sz w:val="22"/>
                <w:szCs w:val="22"/>
              </w:rPr>
            </w:pPr>
            <w:r w:rsidRPr="002E00F8">
              <w:rPr>
                <w:rFonts w:ascii="Calibri" w:eastAsia="Calibri" w:hAnsi="Calibri"/>
                <w:sz w:val="22"/>
                <w:szCs w:val="22"/>
              </w:rPr>
              <w:t>VITELLI A CARNE BIANCA</w:t>
            </w:r>
          </w:p>
        </w:tc>
      </w:tr>
    </w:tbl>
    <w:p w:rsidR="002E00F8" w:rsidRDefault="002E00F8" w:rsidP="005308CF"/>
    <w:p w:rsidR="002E00F8" w:rsidRDefault="002E00F8" w:rsidP="005308CF"/>
    <w:p w:rsidR="005308CF" w:rsidRDefault="005308CF" w:rsidP="005308CF"/>
    <w:p w:rsidR="005308CF" w:rsidRPr="005308CF" w:rsidRDefault="005308CF" w:rsidP="005308CF">
      <w:r>
        <w:rPr>
          <w:rFonts w:ascii="Arial" w:hAnsi="Arial" w:cs="Arial"/>
          <w:sz w:val="22"/>
          <w:szCs w:val="22"/>
        </w:rPr>
        <w:t>Il legame tra le tipologie di produzione e le specie animali è riportato nell’allegato 1 al presente documento (Allegato 1 – Produzioni per specie animali).</w:t>
      </w:r>
    </w:p>
    <w:p w:rsidR="005308CF" w:rsidRDefault="005308CF">
      <w:pPr>
        <w:rPr>
          <w:rFonts w:ascii="Arial" w:hAnsi="Arial" w:cs="Arial"/>
          <w:sz w:val="22"/>
          <w:szCs w:val="22"/>
        </w:rPr>
      </w:pPr>
    </w:p>
    <w:p w:rsidR="004C5CE2" w:rsidRDefault="00D3686B">
      <w:pPr>
        <w:pStyle w:val="Titolo4"/>
        <w:rPr>
          <w:rFonts w:ascii="Arial" w:hAnsi="Arial" w:cs="Arial"/>
          <w:sz w:val="22"/>
          <w:szCs w:val="22"/>
        </w:rPr>
      </w:pPr>
      <w:bookmarkStart w:id="168" w:name="_Toc358814802"/>
      <w:bookmarkStart w:id="169" w:name="_Toc382836984"/>
      <w:r>
        <w:rPr>
          <w:rFonts w:ascii="Arial" w:hAnsi="Arial" w:cs="Arial"/>
          <w:sz w:val="22"/>
          <w:szCs w:val="22"/>
        </w:rPr>
        <w:t xml:space="preserve">Tabella 1.9.9 </w:t>
      </w:r>
      <w:r w:rsidR="0058012E">
        <w:rPr>
          <w:rFonts w:ascii="Arial" w:hAnsi="Arial" w:cs="Arial"/>
          <w:sz w:val="22"/>
          <w:szCs w:val="22"/>
        </w:rPr>
        <w:t>Macrousi e dettagli correlati per l’acquacoltura</w:t>
      </w:r>
      <w:bookmarkEnd w:id="168"/>
      <w:bookmarkEnd w:id="169"/>
    </w:p>
    <w:p w:rsidR="004C5CE2" w:rsidRDefault="004C5CE2">
      <w:pPr>
        <w:rPr>
          <w:rFonts w:ascii="Arial" w:hAnsi="Arial" w:cs="Arial"/>
          <w:sz w:val="22"/>
          <w:szCs w:val="22"/>
        </w:rPr>
      </w:pPr>
    </w:p>
    <w:p w:rsidR="004C5CE2" w:rsidRDefault="004C5CE2">
      <w:pPr>
        <w:rPr>
          <w:rFonts w:ascii="Arial" w:hAnsi="Arial" w:cs="Arial"/>
          <w:sz w:val="22"/>
          <w:szCs w:val="22"/>
        </w:rPr>
      </w:pPr>
    </w:p>
    <w:tbl>
      <w:tblPr>
        <w:tblW w:w="0" w:type="auto"/>
        <w:tblInd w:w="-5" w:type="dxa"/>
        <w:tblLayout w:type="fixed"/>
        <w:tblLook w:val="0000"/>
      </w:tblPr>
      <w:tblGrid>
        <w:gridCol w:w="1187"/>
        <w:gridCol w:w="2266"/>
        <w:gridCol w:w="1204"/>
        <w:gridCol w:w="1772"/>
        <w:gridCol w:w="961"/>
        <w:gridCol w:w="1510"/>
      </w:tblGrid>
      <w:tr w:rsidR="004C5CE2">
        <w:tc>
          <w:tcPr>
            <w:tcW w:w="1187"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 Macrouso</w:t>
            </w:r>
          </w:p>
        </w:tc>
        <w:tc>
          <w:tcPr>
            <w:tcW w:w="2266"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 dettaglio macrouso</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c>
          <w:tcPr>
            <w:tcW w:w="961"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 Specie</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141</w:t>
            </w:r>
          </w:p>
        </w:tc>
        <w:tc>
          <w:tcPr>
            <w:tcW w:w="2266"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RACCOLTA ALGHE</w:t>
            </w: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 xml:space="preserve"> --</w:t>
            </w: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rPr>
          <w:trHeight w:val="566"/>
        </w:trPr>
        <w:tc>
          <w:tcPr>
            <w:tcW w:w="1187"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142</w:t>
            </w:r>
          </w:p>
        </w:tc>
        <w:tc>
          <w:tcPr>
            <w:tcW w:w="2266"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COLTIVAZIONE ALGHE</w:t>
            </w: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w:t>
            </w: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143</w:t>
            </w:r>
          </w:p>
        </w:tc>
        <w:tc>
          <w:tcPr>
            <w:tcW w:w="2266"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 xml:space="preserve">INGRASSO DI ANIMALI D' </w:t>
            </w:r>
            <w:r>
              <w:rPr>
                <w:rFonts w:ascii="Arial" w:hAnsi="Arial" w:cs="Arial"/>
                <w:sz w:val="22"/>
                <w:szCs w:val="22"/>
              </w:rPr>
              <w:lastRenderedPageBreak/>
              <w:t>ACQUACOLTURA</w:t>
            </w:r>
          </w:p>
        </w:tc>
        <w:tc>
          <w:tcPr>
            <w:tcW w:w="1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146</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PESCI</w:t>
            </w: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172</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PESCI</w:t>
            </w: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147</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CROSTACEI</w:t>
            </w: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148</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MOLLUSCHI</w:t>
            </w: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173</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MOLLUSCHI</w:t>
            </w: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144</w:t>
            </w:r>
          </w:p>
        </w:tc>
        <w:tc>
          <w:tcPr>
            <w:tcW w:w="2266"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RIPRODUZIONE DI ANIMALI D'ACQUACOLTURA</w:t>
            </w:r>
          </w:p>
        </w:tc>
        <w:tc>
          <w:tcPr>
            <w:tcW w:w="1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772"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150</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NOVELLAME</w:t>
            </w: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1187"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66"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151</w:t>
            </w:r>
          </w:p>
        </w:tc>
        <w:tc>
          <w:tcPr>
            <w:tcW w:w="1772"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UOVA</w:t>
            </w:r>
          </w:p>
        </w:tc>
        <w:tc>
          <w:tcPr>
            <w:tcW w:w="961"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Pr="004349F9" w:rsidRDefault="00D3686B" w:rsidP="004349F9">
      <w:pPr>
        <w:pStyle w:val="Titolo4"/>
        <w:tabs>
          <w:tab w:val="left" w:pos="1560"/>
        </w:tabs>
        <w:rPr>
          <w:rFonts w:ascii="Arial" w:hAnsi="Arial" w:cs="Arial"/>
          <w:sz w:val="22"/>
          <w:szCs w:val="22"/>
        </w:rPr>
      </w:pPr>
      <w:bookmarkStart w:id="170" w:name="_Toc358814803"/>
      <w:bookmarkStart w:id="171" w:name="_Toc382836985"/>
      <w:r>
        <w:rPr>
          <w:rFonts w:ascii="Arial" w:hAnsi="Arial" w:cs="Arial"/>
          <w:sz w:val="22"/>
          <w:szCs w:val="22"/>
        </w:rPr>
        <w:t xml:space="preserve">Tabella 1.9.10 </w:t>
      </w:r>
      <w:r w:rsidR="0058012E">
        <w:rPr>
          <w:rFonts w:ascii="Arial" w:hAnsi="Arial" w:cs="Arial"/>
          <w:sz w:val="22"/>
          <w:szCs w:val="22"/>
        </w:rPr>
        <w:t>Ubicazione e tipologie di impianto di acquacoltura</w:t>
      </w:r>
      <w:bookmarkEnd w:id="170"/>
      <w:bookmarkEnd w:id="171"/>
    </w:p>
    <w:p w:rsidR="004C5CE2" w:rsidRDefault="004C5CE2">
      <w:pPr>
        <w:rPr>
          <w:rFonts w:ascii="Arial" w:hAnsi="Arial" w:cs="Arial"/>
          <w:sz w:val="22"/>
          <w:szCs w:val="22"/>
        </w:rPr>
      </w:pPr>
    </w:p>
    <w:tbl>
      <w:tblPr>
        <w:tblW w:w="0" w:type="auto"/>
        <w:tblInd w:w="-5" w:type="dxa"/>
        <w:tblLayout w:type="fixed"/>
        <w:tblLook w:val="0000"/>
      </w:tblPr>
      <w:tblGrid>
        <w:gridCol w:w="2203"/>
        <w:gridCol w:w="2203"/>
        <w:gridCol w:w="2204"/>
        <w:gridCol w:w="2214"/>
      </w:tblGrid>
      <w:tr w:rsidR="004C5CE2">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c>
          <w:tcPr>
            <w:tcW w:w="2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Codici correlati</w:t>
            </w:r>
          </w:p>
          <w:p w:rsidR="004C5CE2" w:rsidRDefault="004C5CE2">
            <w:pPr>
              <w:rPr>
                <w:rFonts w:ascii="Arial" w:hAnsi="Arial" w:cs="Arial"/>
                <w:sz w:val="22"/>
                <w:szCs w:val="22"/>
              </w:rPr>
            </w:pP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153</w:t>
            </w:r>
          </w:p>
        </w:tc>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TERRA</w:t>
            </w:r>
          </w:p>
        </w:tc>
        <w:tc>
          <w:tcPr>
            <w:tcW w:w="2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157</w:t>
            </w:r>
            <w:r>
              <w:rPr>
                <w:rFonts w:ascii="Arial" w:hAnsi="Arial" w:cs="Arial"/>
                <w:sz w:val="22"/>
                <w:szCs w:val="22"/>
              </w:rPr>
              <w:tab/>
            </w:r>
            <w:r>
              <w:rPr>
                <w:rFonts w:ascii="Arial" w:hAnsi="Arial" w:cs="Arial"/>
                <w:sz w:val="22"/>
                <w:szCs w:val="22"/>
              </w:rPr>
              <w:tab/>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VASCHE</w:t>
            </w: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154</w:t>
            </w:r>
          </w:p>
        </w:tc>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MARE</w:t>
            </w:r>
          </w:p>
        </w:tc>
        <w:tc>
          <w:tcPr>
            <w:tcW w:w="2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159</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GABBIE</w:t>
            </w:r>
          </w:p>
        </w:tc>
      </w:tr>
      <w:tr w:rsidR="00614C58">
        <w:tc>
          <w:tcPr>
            <w:tcW w:w="2203" w:type="dxa"/>
            <w:tcBorders>
              <w:top w:val="single" w:sz="4" w:space="0" w:color="000000"/>
              <w:left w:val="single" w:sz="4" w:space="0" w:color="000000"/>
              <w:bottom w:val="single" w:sz="4" w:space="0" w:color="000000"/>
            </w:tcBorders>
            <w:shd w:val="clear" w:color="auto" w:fill="auto"/>
          </w:tcPr>
          <w:p w:rsidR="00614C58" w:rsidRDefault="00614C58">
            <w:pPr>
              <w:snapToGrid w:val="0"/>
              <w:rPr>
                <w:rFonts w:ascii="Arial" w:hAnsi="Arial" w:cs="Arial"/>
                <w:sz w:val="22"/>
                <w:szCs w:val="22"/>
              </w:rPr>
            </w:pPr>
          </w:p>
        </w:tc>
        <w:tc>
          <w:tcPr>
            <w:tcW w:w="2203" w:type="dxa"/>
            <w:tcBorders>
              <w:top w:val="single" w:sz="4" w:space="0" w:color="000000"/>
              <w:left w:val="single" w:sz="4" w:space="0" w:color="000000"/>
              <w:bottom w:val="single" w:sz="4" w:space="0" w:color="000000"/>
            </w:tcBorders>
            <w:shd w:val="clear" w:color="auto" w:fill="auto"/>
          </w:tcPr>
          <w:p w:rsidR="00614C58" w:rsidRDefault="00614C58">
            <w:pPr>
              <w:snapToGrid w:val="0"/>
              <w:rPr>
                <w:rFonts w:ascii="Arial" w:hAnsi="Arial" w:cs="Arial"/>
                <w:sz w:val="22"/>
                <w:szCs w:val="22"/>
              </w:rPr>
            </w:pPr>
          </w:p>
        </w:tc>
        <w:tc>
          <w:tcPr>
            <w:tcW w:w="2204" w:type="dxa"/>
            <w:tcBorders>
              <w:top w:val="single" w:sz="4" w:space="0" w:color="000000"/>
              <w:left w:val="single" w:sz="4" w:space="0" w:color="000000"/>
              <w:bottom w:val="single" w:sz="4" w:space="0" w:color="000000"/>
            </w:tcBorders>
            <w:shd w:val="clear" w:color="auto" w:fill="auto"/>
          </w:tcPr>
          <w:p w:rsidR="00614C58" w:rsidRDefault="00351E43">
            <w:pPr>
              <w:snapToGrid w:val="0"/>
              <w:rPr>
                <w:rFonts w:ascii="Arial" w:hAnsi="Arial" w:cs="Arial"/>
                <w:sz w:val="22"/>
                <w:szCs w:val="22"/>
              </w:rPr>
            </w:pPr>
            <w:r>
              <w:rPr>
                <w:rFonts w:ascii="Arial" w:hAnsi="Arial" w:cs="Arial"/>
                <w:sz w:val="22"/>
                <w:szCs w:val="22"/>
              </w:rPr>
              <w:t>283</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614C58" w:rsidRDefault="00614C58">
            <w:pPr>
              <w:snapToGrid w:val="0"/>
              <w:rPr>
                <w:rFonts w:ascii="Arial" w:hAnsi="Arial" w:cs="Arial"/>
                <w:sz w:val="22"/>
                <w:szCs w:val="22"/>
              </w:rPr>
            </w:pPr>
            <w:r>
              <w:rPr>
                <w:rFonts w:ascii="Arial" w:hAnsi="Arial" w:cs="Arial"/>
                <w:sz w:val="22"/>
                <w:szCs w:val="22"/>
              </w:rPr>
              <w:t>FILARI</w:t>
            </w: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155</w:t>
            </w:r>
          </w:p>
        </w:tc>
        <w:tc>
          <w:tcPr>
            <w:tcW w:w="2203"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ACQUE INTERNE</w:t>
            </w:r>
          </w:p>
        </w:tc>
        <w:tc>
          <w:tcPr>
            <w:tcW w:w="2204"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161</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BACINO</w:t>
            </w:r>
          </w:p>
        </w:tc>
      </w:tr>
      <w:tr w:rsidR="004C5CE2">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3"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sz w:val="22"/>
                <w:szCs w:val="22"/>
              </w:rPr>
            </w:pPr>
          </w:p>
        </w:tc>
        <w:tc>
          <w:tcPr>
            <w:tcW w:w="2204"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162</w:t>
            </w:r>
          </w:p>
        </w:tc>
        <w:tc>
          <w:tcPr>
            <w:tcW w:w="2214"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AREE</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tabs>
          <w:tab w:val="left" w:pos="1560"/>
        </w:tabs>
        <w:rPr>
          <w:rFonts w:ascii="Arial" w:hAnsi="Arial" w:cs="Arial"/>
          <w:sz w:val="22"/>
          <w:szCs w:val="22"/>
        </w:rPr>
      </w:pPr>
      <w:bookmarkStart w:id="172" w:name="_Toc358814804"/>
      <w:bookmarkStart w:id="173" w:name="_Toc382836986"/>
      <w:r>
        <w:rPr>
          <w:rFonts w:ascii="Arial" w:hAnsi="Arial" w:cs="Arial"/>
          <w:sz w:val="22"/>
          <w:szCs w:val="22"/>
        </w:rPr>
        <w:t>Tabella 1.9.11</w:t>
      </w:r>
      <w:r w:rsidR="008130D3">
        <w:rPr>
          <w:rFonts w:ascii="Arial" w:hAnsi="Arial" w:cs="Arial"/>
          <w:sz w:val="22"/>
          <w:szCs w:val="22"/>
        </w:rPr>
        <w:t xml:space="preserve">a </w:t>
      </w:r>
      <w:r>
        <w:rPr>
          <w:rFonts w:ascii="Arial" w:hAnsi="Arial" w:cs="Arial"/>
          <w:sz w:val="22"/>
          <w:szCs w:val="22"/>
        </w:rPr>
        <w:t xml:space="preserve">Unità di </w:t>
      </w:r>
      <w:r w:rsidR="00E94288">
        <w:rPr>
          <w:rFonts w:ascii="Arial" w:hAnsi="Arial" w:cs="Arial"/>
          <w:sz w:val="22"/>
          <w:szCs w:val="22"/>
        </w:rPr>
        <w:t xml:space="preserve">misura per la dimensione </w:t>
      </w:r>
      <w:r>
        <w:rPr>
          <w:rFonts w:ascii="Arial" w:hAnsi="Arial" w:cs="Arial"/>
          <w:sz w:val="22"/>
          <w:szCs w:val="22"/>
        </w:rPr>
        <w:t>per gli impianti di acquacoltura</w:t>
      </w:r>
      <w:bookmarkEnd w:id="172"/>
      <w:bookmarkEnd w:id="173"/>
    </w:p>
    <w:p w:rsidR="004C5CE2" w:rsidRDefault="004C5CE2"/>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METRI CUBI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ETTOLITRI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166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ETTARI</w:t>
            </w:r>
          </w:p>
        </w:tc>
      </w:tr>
      <w:tr w:rsidR="00113093">
        <w:tc>
          <w:tcPr>
            <w:tcW w:w="959" w:type="dxa"/>
            <w:tcBorders>
              <w:top w:val="single" w:sz="4" w:space="0" w:color="000000"/>
              <w:left w:val="single" w:sz="4" w:space="0" w:color="000000"/>
              <w:bottom w:val="single" w:sz="4" w:space="0" w:color="000000"/>
            </w:tcBorders>
            <w:shd w:val="clear" w:color="auto" w:fill="auto"/>
          </w:tcPr>
          <w:p w:rsidR="00113093" w:rsidRDefault="00113093">
            <w:pPr>
              <w:snapToGrid w:val="0"/>
              <w:rPr>
                <w:rFonts w:ascii="Arial" w:hAnsi="Arial" w:cs="Arial"/>
                <w:sz w:val="22"/>
                <w:szCs w:val="22"/>
              </w:rPr>
            </w:pPr>
            <w:r w:rsidRPr="00113093">
              <w:rPr>
                <w:rFonts w:ascii="Arial" w:hAnsi="Arial" w:cs="Arial"/>
                <w:sz w:val="22"/>
                <w:szCs w:val="22"/>
              </w:rPr>
              <w:t>284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113093" w:rsidRDefault="00113093">
            <w:pPr>
              <w:snapToGrid w:val="0"/>
              <w:rPr>
                <w:rFonts w:ascii="Arial" w:hAnsi="Arial" w:cs="Arial"/>
                <w:sz w:val="22"/>
                <w:szCs w:val="22"/>
              </w:rPr>
            </w:pPr>
            <w:r w:rsidRPr="00113093">
              <w:rPr>
                <w:rFonts w:ascii="Arial" w:hAnsi="Arial" w:cs="Arial"/>
                <w:sz w:val="22"/>
                <w:szCs w:val="22"/>
              </w:rPr>
              <w:t>METRI LINEARI</w:t>
            </w:r>
          </w:p>
        </w:tc>
      </w:tr>
    </w:tbl>
    <w:p w:rsidR="004C5CE2" w:rsidRDefault="004C5CE2">
      <w:pPr>
        <w:rPr>
          <w:rFonts w:ascii="Arial" w:hAnsi="Arial" w:cs="Arial"/>
          <w:sz w:val="22"/>
          <w:szCs w:val="22"/>
        </w:rPr>
      </w:pPr>
    </w:p>
    <w:p w:rsidR="004349F9" w:rsidRDefault="004349F9">
      <w:pPr>
        <w:rPr>
          <w:rFonts w:ascii="Arial" w:hAnsi="Arial" w:cs="Arial"/>
          <w:sz w:val="22"/>
          <w:szCs w:val="22"/>
        </w:rPr>
      </w:pPr>
    </w:p>
    <w:p w:rsidR="00E94288" w:rsidRDefault="00E94288" w:rsidP="00E94288">
      <w:pPr>
        <w:pStyle w:val="Titolo4"/>
        <w:tabs>
          <w:tab w:val="left" w:pos="1560"/>
        </w:tabs>
        <w:rPr>
          <w:rFonts w:ascii="Arial" w:hAnsi="Arial" w:cs="Arial"/>
          <w:sz w:val="22"/>
          <w:szCs w:val="22"/>
        </w:rPr>
      </w:pPr>
      <w:bookmarkStart w:id="174" w:name="_Toc382836987"/>
      <w:r>
        <w:rPr>
          <w:rFonts w:ascii="Arial" w:hAnsi="Arial" w:cs="Arial"/>
          <w:sz w:val="22"/>
          <w:szCs w:val="22"/>
        </w:rPr>
        <w:t>Tabella 1.9.11b Unità di misura per la capacità per gli impianti di acquacoltura</w:t>
      </w:r>
      <w:bookmarkEnd w:id="174"/>
    </w:p>
    <w:p w:rsidR="004349F9" w:rsidRPr="004349F9" w:rsidRDefault="004349F9" w:rsidP="004349F9"/>
    <w:tbl>
      <w:tblPr>
        <w:tblW w:w="0" w:type="auto"/>
        <w:tblInd w:w="-5" w:type="dxa"/>
        <w:tblLayout w:type="fixed"/>
        <w:tblLook w:val="0000"/>
      </w:tblPr>
      <w:tblGrid>
        <w:gridCol w:w="959"/>
        <w:gridCol w:w="7865"/>
      </w:tblGrid>
      <w:tr w:rsidR="00E94288" w:rsidTr="0010069B">
        <w:tc>
          <w:tcPr>
            <w:tcW w:w="959" w:type="dxa"/>
            <w:tcBorders>
              <w:top w:val="single" w:sz="4" w:space="0" w:color="000000"/>
              <w:left w:val="single" w:sz="4" w:space="0" w:color="000000"/>
              <w:bottom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Descrizione</w:t>
            </w:r>
          </w:p>
        </w:tc>
      </w:tr>
      <w:tr w:rsidR="00E94288" w:rsidTr="0010069B">
        <w:tc>
          <w:tcPr>
            <w:tcW w:w="959" w:type="dxa"/>
            <w:tcBorders>
              <w:top w:val="single" w:sz="4" w:space="0" w:color="000000"/>
              <w:left w:val="single" w:sz="4" w:space="0" w:color="000000"/>
              <w:bottom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168</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TONNELLATE</w:t>
            </w:r>
          </w:p>
        </w:tc>
      </w:tr>
      <w:tr w:rsidR="00E94288" w:rsidTr="0010069B">
        <w:tc>
          <w:tcPr>
            <w:tcW w:w="959" w:type="dxa"/>
            <w:tcBorders>
              <w:top w:val="single" w:sz="4" w:space="0" w:color="000000"/>
              <w:left w:val="single" w:sz="4" w:space="0" w:color="000000"/>
              <w:bottom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169</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E94288" w:rsidRDefault="00E94288" w:rsidP="0010069B">
            <w:pPr>
              <w:snapToGrid w:val="0"/>
              <w:rPr>
                <w:rFonts w:ascii="Arial" w:hAnsi="Arial" w:cs="Arial"/>
                <w:sz w:val="22"/>
                <w:szCs w:val="22"/>
              </w:rPr>
            </w:pPr>
            <w:r>
              <w:rPr>
                <w:rFonts w:ascii="Arial" w:hAnsi="Arial" w:cs="Arial"/>
                <w:sz w:val="22"/>
                <w:szCs w:val="22"/>
              </w:rPr>
              <w:t>UNITÀ</w:t>
            </w:r>
          </w:p>
        </w:tc>
      </w:tr>
    </w:tbl>
    <w:p w:rsidR="004C5CE2" w:rsidRDefault="004C5CE2">
      <w:pPr>
        <w:rPr>
          <w:rFonts w:ascii="Arial" w:hAnsi="Arial" w:cs="Arial"/>
          <w:sz w:val="22"/>
          <w:szCs w:val="22"/>
        </w:rPr>
      </w:pPr>
    </w:p>
    <w:p w:rsidR="004C5CE2" w:rsidRPr="00E94288" w:rsidRDefault="004349F9" w:rsidP="00E94288">
      <w:pPr>
        <w:pStyle w:val="Titolo4"/>
        <w:tabs>
          <w:tab w:val="left" w:pos="1560"/>
        </w:tabs>
        <w:rPr>
          <w:rFonts w:ascii="Arial" w:hAnsi="Arial" w:cs="Arial"/>
          <w:sz w:val="22"/>
          <w:szCs w:val="22"/>
        </w:rPr>
      </w:pPr>
      <w:bookmarkStart w:id="175" w:name="_Toc358814805"/>
      <w:r>
        <w:rPr>
          <w:rFonts w:ascii="Arial" w:hAnsi="Arial" w:cs="Arial"/>
          <w:sz w:val="22"/>
          <w:szCs w:val="22"/>
        </w:rPr>
        <w:br w:type="page"/>
      </w:r>
      <w:bookmarkStart w:id="176" w:name="_Toc382836988"/>
      <w:r w:rsidR="0058012E">
        <w:rPr>
          <w:rFonts w:ascii="Arial" w:hAnsi="Arial" w:cs="Arial"/>
          <w:sz w:val="22"/>
          <w:szCs w:val="22"/>
        </w:rPr>
        <w:lastRenderedPageBreak/>
        <w:t>Tabella 1.9.12</w:t>
      </w:r>
      <w:r w:rsidR="0058012E">
        <w:rPr>
          <w:rFonts w:ascii="Arial" w:hAnsi="Arial" w:cs="Arial"/>
          <w:sz w:val="22"/>
          <w:szCs w:val="22"/>
        </w:rPr>
        <w:tab/>
        <w:t>Filiere di preparazione e importazione</w:t>
      </w:r>
      <w:bookmarkEnd w:id="175"/>
      <w:bookmarkEnd w:id="176"/>
    </w:p>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CEREALICOLA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ORTICOLA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82</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VITIVINICOLA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83</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MANGIMISTICA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OLIVICOLA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FRUTTICOLA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CARNE E SALUMI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87</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PESCI, CROSTACEI E MOLLUSCHI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88</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GRASSI VEGETALI E ANIMALI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89</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LATTE E DERIVATI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MOLITURA, FORNO E FARINACEI</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C07102">
            <w:pPr>
              <w:snapToGrid w:val="0"/>
              <w:rPr>
                <w:rFonts w:ascii="Arial" w:hAnsi="Arial" w:cs="Arial"/>
                <w:sz w:val="22"/>
                <w:szCs w:val="22"/>
              </w:rPr>
            </w:pPr>
            <w:r w:rsidRPr="00C07102">
              <w:rPr>
                <w:rFonts w:ascii="Arial" w:hAnsi="Arial" w:cs="Arial"/>
                <w:sz w:val="22"/>
                <w:szCs w:val="22"/>
              </w:rPr>
              <w:t>ZUCCHERO, CACAO, TE', CAFFE', CONDIMENTI E SPEZIE</w:t>
            </w:r>
          </w:p>
        </w:tc>
      </w:tr>
      <w:tr w:rsidR="009570BD">
        <w:tc>
          <w:tcPr>
            <w:tcW w:w="959" w:type="dxa"/>
            <w:tcBorders>
              <w:top w:val="single" w:sz="4" w:space="0" w:color="000000"/>
              <w:left w:val="single" w:sz="4" w:space="0" w:color="000000"/>
              <w:bottom w:val="single" w:sz="4" w:space="0" w:color="000000"/>
            </w:tcBorders>
            <w:shd w:val="clear" w:color="auto" w:fill="auto"/>
          </w:tcPr>
          <w:p w:rsidR="009570BD" w:rsidRDefault="009570BD">
            <w:pPr>
              <w:snapToGrid w:val="0"/>
              <w:rPr>
                <w:rFonts w:ascii="Arial" w:hAnsi="Arial" w:cs="Arial"/>
                <w:sz w:val="22"/>
                <w:szCs w:val="22"/>
              </w:rPr>
            </w:pPr>
            <w:r>
              <w:rPr>
                <w:rFonts w:ascii="Arial" w:hAnsi="Arial" w:cs="Arial"/>
                <w:sz w:val="22"/>
                <w:szCs w:val="22"/>
              </w:rPr>
              <w:t>226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9570BD" w:rsidRDefault="009570BD">
            <w:pPr>
              <w:snapToGrid w:val="0"/>
              <w:rPr>
                <w:rFonts w:ascii="Arial" w:hAnsi="Arial" w:cs="Arial"/>
                <w:sz w:val="22"/>
                <w:szCs w:val="22"/>
              </w:rPr>
            </w:pPr>
            <w:r w:rsidRPr="009570BD">
              <w:rPr>
                <w:rFonts w:ascii="Arial" w:hAnsi="Arial" w:cs="Arial"/>
                <w:sz w:val="22"/>
                <w:szCs w:val="22"/>
              </w:rPr>
              <w:t>PRODOTTI DELL'APICOLTURA</w:t>
            </w:r>
          </w:p>
        </w:tc>
      </w:tr>
      <w:tr w:rsidR="009570BD">
        <w:tc>
          <w:tcPr>
            <w:tcW w:w="959" w:type="dxa"/>
            <w:tcBorders>
              <w:top w:val="single" w:sz="4" w:space="0" w:color="000000"/>
              <w:left w:val="single" w:sz="4" w:space="0" w:color="000000"/>
              <w:bottom w:val="single" w:sz="4" w:space="0" w:color="000000"/>
            </w:tcBorders>
            <w:shd w:val="clear" w:color="auto" w:fill="auto"/>
          </w:tcPr>
          <w:p w:rsidR="009570BD" w:rsidRDefault="009570BD">
            <w:pPr>
              <w:snapToGrid w:val="0"/>
              <w:rPr>
                <w:rFonts w:ascii="Arial" w:hAnsi="Arial" w:cs="Arial"/>
                <w:sz w:val="22"/>
                <w:szCs w:val="22"/>
              </w:rPr>
            </w:pPr>
            <w:r>
              <w:rPr>
                <w:rFonts w:ascii="Arial" w:hAnsi="Arial" w:cs="Arial"/>
                <w:sz w:val="22"/>
                <w:szCs w:val="22"/>
              </w:rPr>
              <w:t>231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9570BD" w:rsidRPr="009570BD" w:rsidRDefault="009570BD">
            <w:pPr>
              <w:snapToGrid w:val="0"/>
              <w:rPr>
                <w:rFonts w:ascii="Arial" w:hAnsi="Arial" w:cs="Arial"/>
                <w:sz w:val="22"/>
                <w:szCs w:val="22"/>
              </w:rPr>
            </w:pPr>
            <w:r w:rsidRPr="009570BD">
              <w:rPr>
                <w:rFonts w:ascii="Arial" w:hAnsi="Arial" w:cs="Arial"/>
                <w:sz w:val="22"/>
                <w:szCs w:val="22"/>
              </w:rPr>
              <w:t>CIBI PRONTI, OMOGENEIZZATI E DIETETICI</w:t>
            </w:r>
          </w:p>
        </w:tc>
      </w:tr>
      <w:tr w:rsidR="009570BD">
        <w:tc>
          <w:tcPr>
            <w:tcW w:w="959" w:type="dxa"/>
            <w:tcBorders>
              <w:top w:val="single" w:sz="4" w:space="0" w:color="000000"/>
              <w:left w:val="single" w:sz="4" w:space="0" w:color="000000"/>
              <w:bottom w:val="single" w:sz="4" w:space="0" w:color="000000"/>
            </w:tcBorders>
            <w:shd w:val="clear" w:color="auto" w:fill="auto"/>
          </w:tcPr>
          <w:p w:rsidR="009570BD" w:rsidRDefault="009570BD">
            <w:pPr>
              <w:snapToGrid w:val="0"/>
              <w:rPr>
                <w:rFonts w:ascii="Arial" w:hAnsi="Arial" w:cs="Arial"/>
                <w:sz w:val="22"/>
                <w:szCs w:val="22"/>
              </w:rPr>
            </w:pPr>
            <w:r>
              <w:rPr>
                <w:rFonts w:ascii="Arial" w:hAnsi="Arial" w:cs="Arial"/>
                <w:sz w:val="22"/>
                <w:szCs w:val="22"/>
              </w:rPr>
              <w:t>249</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9570BD" w:rsidRDefault="009570BD">
            <w:pPr>
              <w:snapToGrid w:val="0"/>
              <w:rPr>
                <w:rFonts w:ascii="Arial" w:hAnsi="Arial" w:cs="Arial"/>
                <w:sz w:val="22"/>
                <w:szCs w:val="22"/>
              </w:rPr>
            </w:pPr>
            <w:r w:rsidRPr="009570BD">
              <w:rPr>
                <w:rFonts w:ascii="Arial" w:hAnsi="Arial" w:cs="Arial"/>
                <w:sz w:val="22"/>
                <w:szCs w:val="22"/>
              </w:rPr>
              <w:t>BEVANDE ESCLUSO VINO</w:t>
            </w:r>
          </w:p>
        </w:tc>
      </w:tr>
      <w:tr w:rsidR="009570BD">
        <w:tc>
          <w:tcPr>
            <w:tcW w:w="959" w:type="dxa"/>
            <w:tcBorders>
              <w:top w:val="single" w:sz="4" w:space="0" w:color="000000"/>
              <w:left w:val="single" w:sz="4" w:space="0" w:color="000000"/>
              <w:bottom w:val="single" w:sz="4" w:space="0" w:color="000000"/>
            </w:tcBorders>
            <w:shd w:val="clear" w:color="auto" w:fill="auto"/>
          </w:tcPr>
          <w:p w:rsidR="009570BD" w:rsidRDefault="009570BD">
            <w:pPr>
              <w:snapToGrid w:val="0"/>
              <w:rPr>
                <w:rFonts w:ascii="Arial" w:hAnsi="Arial" w:cs="Arial"/>
                <w:sz w:val="22"/>
                <w:szCs w:val="22"/>
              </w:rPr>
            </w:pPr>
            <w:r>
              <w:rPr>
                <w:rFonts w:ascii="Arial" w:hAnsi="Arial" w:cs="Arial"/>
                <w:sz w:val="22"/>
                <w:szCs w:val="22"/>
              </w:rPr>
              <w:t>250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9570BD" w:rsidRDefault="009570BD">
            <w:pPr>
              <w:snapToGrid w:val="0"/>
              <w:rPr>
                <w:rFonts w:ascii="Arial" w:hAnsi="Arial" w:cs="Arial"/>
                <w:sz w:val="22"/>
                <w:szCs w:val="22"/>
              </w:rPr>
            </w:pPr>
            <w:r w:rsidRPr="009570BD">
              <w:rPr>
                <w:rFonts w:ascii="Arial" w:hAnsi="Arial" w:cs="Arial"/>
                <w:sz w:val="22"/>
                <w:szCs w:val="22"/>
              </w:rPr>
              <w:t>LIEVITO</w:t>
            </w:r>
          </w:p>
        </w:tc>
      </w:tr>
      <w:tr w:rsidR="009570BD">
        <w:tc>
          <w:tcPr>
            <w:tcW w:w="959" w:type="dxa"/>
            <w:tcBorders>
              <w:top w:val="single" w:sz="4" w:space="0" w:color="000000"/>
              <w:left w:val="single" w:sz="4" w:space="0" w:color="000000"/>
              <w:bottom w:val="single" w:sz="4" w:space="0" w:color="000000"/>
            </w:tcBorders>
            <w:shd w:val="clear" w:color="auto" w:fill="auto"/>
          </w:tcPr>
          <w:p w:rsidR="009570BD" w:rsidRDefault="009570BD">
            <w:pPr>
              <w:snapToGrid w:val="0"/>
              <w:rPr>
                <w:rFonts w:ascii="Arial" w:hAnsi="Arial" w:cs="Arial"/>
                <w:sz w:val="22"/>
                <w:szCs w:val="22"/>
              </w:rPr>
            </w:pPr>
            <w:r>
              <w:rPr>
                <w:rFonts w:ascii="Arial" w:hAnsi="Arial" w:cs="Arial"/>
                <w:sz w:val="22"/>
                <w:szCs w:val="22"/>
              </w:rPr>
              <w:t>251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9570BD" w:rsidRDefault="009570BD">
            <w:pPr>
              <w:snapToGrid w:val="0"/>
              <w:rPr>
                <w:rFonts w:ascii="Arial" w:hAnsi="Arial" w:cs="Arial"/>
                <w:sz w:val="22"/>
                <w:szCs w:val="22"/>
              </w:rPr>
            </w:pPr>
            <w:r w:rsidRPr="009570BD">
              <w:rPr>
                <w:rFonts w:ascii="Arial" w:hAnsi="Arial" w:cs="Arial"/>
                <w:sz w:val="22"/>
                <w:szCs w:val="22"/>
              </w:rPr>
              <w:t>UOVA</w:t>
            </w:r>
          </w:p>
        </w:tc>
      </w:tr>
      <w:tr w:rsidR="00BB7C08">
        <w:tc>
          <w:tcPr>
            <w:tcW w:w="959" w:type="dxa"/>
            <w:tcBorders>
              <w:top w:val="single" w:sz="4" w:space="0" w:color="000000"/>
              <w:left w:val="single" w:sz="4" w:space="0" w:color="000000"/>
              <w:bottom w:val="single" w:sz="4" w:space="0" w:color="000000"/>
            </w:tcBorders>
            <w:shd w:val="clear" w:color="auto" w:fill="auto"/>
          </w:tcPr>
          <w:p w:rsidR="00BB7C08" w:rsidRDefault="00BB7C08">
            <w:pPr>
              <w:snapToGrid w:val="0"/>
              <w:rPr>
                <w:rFonts w:ascii="Arial" w:hAnsi="Arial" w:cs="Arial"/>
                <w:sz w:val="22"/>
                <w:szCs w:val="22"/>
              </w:rPr>
            </w:pPr>
            <w:r>
              <w:rPr>
                <w:rFonts w:ascii="Arial" w:hAnsi="Arial" w:cs="Arial"/>
                <w:sz w:val="22"/>
                <w:szCs w:val="22"/>
              </w:rPr>
              <w:t>282</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BB7C08" w:rsidRPr="009570BD" w:rsidRDefault="00BB7C08">
            <w:pPr>
              <w:snapToGrid w:val="0"/>
              <w:rPr>
                <w:rFonts w:ascii="Arial" w:hAnsi="Arial" w:cs="Arial"/>
                <w:sz w:val="22"/>
                <w:szCs w:val="22"/>
              </w:rPr>
            </w:pPr>
            <w:r w:rsidRPr="00BB7C08">
              <w:rPr>
                <w:rFonts w:ascii="Arial" w:hAnsi="Arial" w:cs="Arial"/>
                <w:sz w:val="22"/>
                <w:szCs w:val="22"/>
              </w:rPr>
              <w:t>VENDITA AL DETTAGLIO</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tabs>
          <w:tab w:val="left" w:pos="1560"/>
        </w:tabs>
        <w:rPr>
          <w:rFonts w:ascii="Arial" w:hAnsi="Arial" w:cs="Arial"/>
          <w:sz w:val="22"/>
          <w:szCs w:val="22"/>
        </w:rPr>
      </w:pPr>
      <w:bookmarkStart w:id="177" w:name="_Toc358814806"/>
      <w:bookmarkStart w:id="178" w:name="_Toc382836989"/>
      <w:r>
        <w:rPr>
          <w:rFonts w:ascii="Arial" w:hAnsi="Arial" w:cs="Arial"/>
          <w:sz w:val="22"/>
          <w:szCs w:val="22"/>
        </w:rPr>
        <w:t>Tabella 1.9.13</w:t>
      </w:r>
      <w:r>
        <w:rPr>
          <w:rFonts w:ascii="Arial" w:hAnsi="Arial" w:cs="Arial"/>
          <w:sz w:val="22"/>
          <w:szCs w:val="22"/>
        </w:rPr>
        <w:tab/>
        <w:t>Attività di filiera</w:t>
      </w:r>
      <w:bookmarkEnd w:id="177"/>
      <w:bookmarkEnd w:id="178"/>
    </w:p>
    <w:p w:rsidR="004C5CE2" w:rsidRDefault="004C5CE2"/>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93</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TRASFORMAZIONE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MAGAZZINAGGIO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FRIGOCONSERVAZIONE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ETICHETTATURA</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97</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COMMERCIALIZZAZIONE</w:t>
            </w:r>
          </w:p>
        </w:tc>
      </w:tr>
      <w:tr w:rsidR="00630818">
        <w:tc>
          <w:tcPr>
            <w:tcW w:w="959" w:type="dxa"/>
            <w:tcBorders>
              <w:top w:val="single" w:sz="4" w:space="0" w:color="000000"/>
              <w:left w:val="single" w:sz="4" w:space="0" w:color="000000"/>
              <w:bottom w:val="single" w:sz="4" w:space="0" w:color="000000"/>
            </w:tcBorders>
            <w:shd w:val="clear" w:color="auto" w:fill="auto"/>
          </w:tcPr>
          <w:p w:rsidR="00630818" w:rsidRDefault="00630818">
            <w:pPr>
              <w:snapToGrid w:val="0"/>
              <w:rPr>
                <w:rFonts w:ascii="Arial" w:hAnsi="Arial" w:cs="Arial"/>
                <w:sz w:val="22"/>
                <w:szCs w:val="22"/>
              </w:rPr>
            </w:pPr>
            <w:r>
              <w:rPr>
                <w:rFonts w:ascii="Arial" w:hAnsi="Arial" w:cs="Arial"/>
                <w:sz w:val="22"/>
                <w:szCs w:val="22"/>
              </w:rPr>
              <w:t>221</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630818" w:rsidRDefault="003954F7">
            <w:pPr>
              <w:snapToGrid w:val="0"/>
              <w:rPr>
                <w:rFonts w:ascii="Arial" w:hAnsi="Arial" w:cs="Arial"/>
                <w:sz w:val="22"/>
                <w:szCs w:val="22"/>
              </w:rPr>
            </w:pPr>
            <w:r w:rsidRPr="003954F7">
              <w:rPr>
                <w:rFonts w:ascii="Arial" w:hAnsi="Arial" w:cs="Arial"/>
                <w:sz w:val="22"/>
                <w:szCs w:val="22"/>
              </w:rPr>
              <w:t>CONFEZIONAMENTO</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tabs>
          <w:tab w:val="left" w:pos="1560"/>
        </w:tabs>
        <w:rPr>
          <w:rFonts w:ascii="Arial" w:hAnsi="Arial" w:cs="Arial"/>
          <w:sz w:val="22"/>
          <w:szCs w:val="22"/>
        </w:rPr>
      </w:pPr>
      <w:bookmarkStart w:id="179" w:name="_Toc358814807"/>
      <w:bookmarkStart w:id="180" w:name="_Toc382836990"/>
      <w:r>
        <w:rPr>
          <w:rFonts w:ascii="Arial" w:hAnsi="Arial" w:cs="Arial"/>
          <w:sz w:val="22"/>
          <w:szCs w:val="22"/>
        </w:rPr>
        <w:t>Tabella 1.9.14</w:t>
      </w:r>
      <w:r>
        <w:rPr>
          <w:rFonts w:ascii="Arial" w:hAnsi="Arial" w:cs="Arial"/>
          <w:sz w:val="22"/>
          <w:szCs w:val="22"/>
        </w:rPr>
        <w:tab/>
        <w:t>Origini della materia prima</w:t>
      </w:r>
      <w:bookmarkEnd w:id="179"/>
      <w:bookmarkEnd w:id="180"/>
    </w:p>
    <w:p w:rsidR="004C5CE2" w:rsidRDefault="004C5CE2"/>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262AC3">
            <w:pPr>
              <w:snapToGrid w:val="0"/>
              <w:rPr>
                <w:rFonts w:ascii="Arial" w:hAnsi="Arial" w:cs="Arial"/>
                <w:sz w:val="22"/>
                <w:szCs w:val="22"/>
              </w:rPr>
            </w:pPr>
            <w:r>
              <w:rPr>
                <w:rFonts w:ascii="Arial" w:hAnsi="Arial" w:cs="Arial"/>
                <w:sz w:val="22"/>
                <w:szCs w:val="22"/>
              </w:rPr>
              <w:t>134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AZIENDALE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1</w:t>
            </w:r>
            <w:r w:rsidR="00262AC3">
              <w:rPr>
                <w:rFonts w:ascii="Arial" w:hAnsi="Arial" w:cs="Arial"/>
                <w:sz w:val="22"/>
                <w:szCs w:val="22"/>
              </w:rPr>
              <w:t>35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EXTRA AZIENDALE</w:t>
            </w:r>
          </w:p>
        </w:tc>
      </w:tr>
      <w:tr w:rsidR="00262AC3">
        <w:tc>
          <w:tcPr>
            <w:tcW w:w="959" w:type="dxa"/>
            <w:tcBorders>
              <w:top w:val="single" w:sz="4" w:space="0" w:color="000000"/>
              <w:left w:val="single" w:sz="4" w:space="0" w:color="000000"/>
              <w:bottom w:val="single" w:sz="4" w:space="0" w:color="000000"/>
            </w:tcBorders>
            <w:shd w:val="clear" w:color="auto" w:fill="auto"/>
          </w:tcPr>
          <w:p w:rsidR="00262AC3" w:rsidRDefault="00262AC3">
            <w:pPr>
              <w:snapToGrid w:val="0"/>
              <w:rPr>
                <w:rFonts w:ascii="Arial" w:hAnsi="Arial" w:cs="Arial"/>
                <w:sz w:val="22"/>
                <w:szCs w:val="22"/>
              </w:rPr>
            </w:pPr>
            <w:r>
              <w:rPr>
                <w:rFonts w:ascii="Arial" w:hAnsi="Arial" w:cs="Arial"/>
                <w:sz w:val="22"/>
                <w:szCs w:val="22"/>
              </w:rPr>
              <w:t>136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262AC3" w:rsidRDefault="00262AC3">
            <w:pPr>
              <w:snapToGrid w:val="0"/>
              <w:rPr>
                <w:rFonts w:ascii="Arial" w:hAnsi="Arial" w:cs="Arial"/>
                <w:sz w:val="22"/>
                <w:szCs w:val="22"/>
              </w:rPr>
            </w:pPr>
            <w:r w:rsidRPr="00262AC3">
              <w:rPr>
                <w:rFonts w:ascii="Arial" w:hAnsi="Arial" w:cs="Arial"/>
                <w:sz w:val="22"/>
                <w:szCs w:val="22"/>
              </w:rPr>
              <w:t>MISTA AZIENDALE/EXTRA AZIENDALE</w:t>
            </w:r>
          </w:p>
        </w:tc>
      </w:tr>
    </w:tbl>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58012E">
      <w:pPr>
        <w:pStyle w:val="Titolo4"/>
        <w:tabs>
          <w:tab w:val="left" w:pos="1560"/>
        </w:tabs>
        <w:rPr>
          <w:rFonts w:ascii="Arial" w:hAnsi="Arial" w:cs="Arial"/>
          <w:sz w:val="22"/>
          <w:szCs w:val="22"/>
        </w:rPr>
      </w:pPr>
      <w:bookmarkStart w:id="181" w:name="_Toc358814808"/>
      <w:bookmarkStart w:id="182" w:name="_Toc382836991"/>
      <w:r>
        <w:rPr>
          <w:rFonts w:ascii="Arial" w:hAnsi="Arial" w:cs="Arial"/>
          <w:sz w:val="22"/>
          <w:szCs w:val="22"/>
        </w:rPr>
        <w:lastRenderedPageBreak/>
        <w:t>Tabella 1.9.15</w:t>
      </w:r>
      <w:r>
        <w:rPr>
          <w:rFonts w:ascii="Arial" w:hAnsi="Arial" w:cs="Arial"/>
          <w:sz w:val="22"/>
          <w:szCs w:val="22"/>
        </w:rPr>
        <w:tab/>
        <w:t>Codifica cause di nuovo allineamento della Notifica</w:t>
      </w:r>
      <w:bookmarkEnd w:id="181"/>
      <w:bookmarkEnd w:id="182"/>
    </w:p>
    <w:p w:rsidR="004C5CE2" w:rsidRDefault="004C5CE2"/>
    <w:p w:rsidR="004C5CE2" w:rsidRDefault="004C5CE2">
      <w:pPr>
        <w:rPr>
          <w:rFonts w:ascii="Arial" w:hAnsi="Arial" w:cs="Arial"/>
          <w:sz w:val="22"/>
          <w:szCs w:val="22"/>
        </w:rPr>
      </w:pPr>
    </w:p>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196</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NOTIFICA INSERITA IN SIB</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197</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VERIFICA VALIDITA DA PARTE REGIONE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198</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VERIFICA VALIDITA DA PARTE REGIONE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199</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VERIFICA VALIDITA DA PARTE ODC</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200</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VERIFICA VALIDITA DA PARTE ODC</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201</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EMISSIONE DOCUMENTO GIUSTIFICATIVO</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202</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EMISSIONE DOCUMENTO GIUSTIFICATIVO</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203</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CHIUSURA PROCEDIMENTO AMMINISTRATIVO</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204</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CHIUSURA PROCEDIMENTO AMMINISTRATIVO</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205</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ESCLUSIONE OPERATORE DA PARTE REGIONE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206</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ESCLUSIONE OPERATORE DA PARTE REGIONE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207</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ESCLUSIONE OPERATORE DA PARTE ODC</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208</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ESCLUSIONE OPERATORE DA PARTE ODC</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209</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RECESSO OPERATORE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210</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RECESSO OPERATORE</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248</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NOTIFICA RETTIFICATA</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276</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NOTIFICA ANNULLATA</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277</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RIPRISTINO PER ANNULLAMENTO DI UNA RETTIFICA</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280</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EMISSIONE DOCUMENTO CONFORMITA'</w:t>
            </w:r>
          </w:p>
        </w:tc>
      </w:tr>
      <w:tr w:rsidR="001C609A" w:rsidTr="005649B2">
        <w:tc>
          <w:tcPr>
            <w:tcW w:w="959" w:type="dxa"/>
            <w:tcBorders>
              <w:top w:val="single" w:sz="4" w:space="0" w:color="000000"/>
              <w:left w:val="single" w:sz="4" w:space="0" w:color="000000"/>
              <w:bottom w:val="single" w:sz="4" w:space="0" w:color="000000"/>
            </w:tcBorders>
            <w:shd w:val="clear" w:color="auto" w:fill="auto"/>
            <w:vAlign w:val="bottom"/>
          </w:tcPr>
          <w:p w:rsidR="001C609A" w:rsidRDefault="001C609A">
            <w:pPr>
              <w:jc w:val="right"/>
              <w:rPr>
                <w:rFonts w:ascii="Arial" w:hAnsi="Arial" w:cs="Arial"/>
                <w:color w:val="000000"/>
                <w:sz w:val="20"/>
                <w:szCs w:val="20"/>
              </w:rPr>
            </w:pPr>
            <w:r>
              <w:rPr>
                <w:rFonts w:ascii="Arial" w:hAnsi="Arial" w:cs="Arial"/>
                <w:color w:val="000000"/>
                <w:sz w:val="20"/>
                <w:szCs w:val="20"/>
              </w:rPr>
              <w:t>281</w:t>
            </w:r>
          </w:p>
        </w:tc>
        <w:tc>
          <w:tcPr>
            <w:tcW w:w="78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609A" w:rsidRDefault="001C609A">
            <w:pPr>
              <w:rPr>
                <w:rFonts w:ascii="Arial" w:hAnsi="Arial" w:cs="Arial"/>
                <w:color w:val="000000"/>
                <w:sz w:val="20"/>
                <w:szCs w:val="20"/>
              </w:rPr>
            </w:pPr>
            <w:r>
              <w:rPr>
                <w:rFonts w:ascii="Arial" w:hAnsi="Arial" w:cs="Arial"/>
                <w:color w:val="000000"/>
                <w:sz w:val="20"/>
                <w:szCs w:val="20"/>
              </w:rPr>
              <w:t>ANNULL. EMISSIONE DOCUMENTO CONFORMITA'</w:t>
            </w:r>
          </w:p>
        </w:tc>
      </w:tr>
    </w:tbl>
    <w:p w:rsidR="004C5CE2" w:rsidRDefault="004C5CE2">
      <w:pPr>
        <w:rPr>
          <w:rFonts w:ascii="Arial" w:hAnsi="Arial" w:cs="Arial"/>
          <w:sz w:val="22"/>
          <w:szCs w:val="22"/>
        </w:rPr>
      </w:pPr>
    </w:p>
    <w:p w:rsidR="004C5CE2" w:rsidRDefault="004C5CE2">
      <w:pPr>
        <w:rPr>
          <w:b/>
          <w:bCs/>
          <w:sz w:val="22"/>
          <w:szCs w:val="22"/>
        </w:rPr>
      </w:pPr>
    </w:p>
    <w:p w:rsidR="001C609A" w:rsidRDefault="001C609A">
      <w:pPr>
        <w:rPr>
          <w:b/>
          <w:bCs/>
          <w:sz w:val="22"/>
          <w:szCs w:val="22"/>
        </w:rPr>
      </w:pPr>
    </w:p>
    <w:p w:rsidR="001C609A" w:rsidRDefault="001C609A">
      <w:pPr>
        <w:rPr>
          <w:b/>
          <w:bCs/>
          <w:sz w:val="22"/>
          <w:szCs w:val="22"/>
        </w:rPr>
      </w:pPr>
    </w:p>
    <w:p w:rsidR="004C5CE2" w:rsidRPr="000A65BF" w:rsidRDefault="0058012E" w:rsidP="000A65BF">
      <w:pPr>
        <w:pStyle w:val="Titolo4"/>
        <w:tabs>
          <w:tab w:val="left" w:pos="1560"/>
        </w:tabs>
        <w:rPr>
          <w:rFonts w:ascii="Arial" w:hAnsi="Arial" w:cs="Arial"/>
          <w:sz w:val="22"/>
          <w:szCs w:val="22"/>
        </w:rPr>
      </w:pPr>
      <w:bookmarkStart w:id="183" w:name="_Toc358814809"/>
      <w:bookmarkStart w:id="184" w:name="_Toc382836992"/>
      <w:r>
        <w:rPr>
          <w:rFonts w:ascii="Arial" w:hAnsi="Arial" w:cs="Arial"/>
          <w:sz w:val="22"/>
          <w:szCs w:val="22"/>
        </w:rPr>
        <w:t>Tabella 1.9.16</w:t>
      </w:r>
      <w:r>
        <w:rPr>
          <w:rFonts w:ascii="Arial" w:hAnsi="Arial" w:cs="Arial"/>
          <w:sz w:val="22"/>
          <w:szCs w:val="22"/>
        </w:rPr>
        <w:tab/>
        <w:t>Codifica esiti dell’elaborazione asincrona</w:t>
      </w:r>
      <w:bookmarkEnd w:id="183"/>
      <w:bookmarkEnd w:id="184"/>
    </w:p>
    <w:p w:rsidR="004C5CE2" w:rsidRDefault="004C5CE2"/>
    <w:tbl>
      <w:tblPr>
        <w:tblW w:w="0" w:type="auto"/>
        <w:tblInd w:w="-5" w:type="dxa"/>
        <w:tblLayout w:type="fixed"/>
        <w:tblLook w:val="0000"/>
      </w:tblPr>
      <w:tblGrid>
        <w:gridCol w:w="959"/>
        <w:gridCol w:w="7865"/>
      </w:tblGrid>
      <w:tr w:rsidR="004C5CE2">
        <w:trPr>
          <w:trHeight w:val="390"/>
        </w:trPr>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0A65BF">
            <w:pPr>
              <w:snapToGrid w:val="0"/>
              <w:rPr>
                <w:rFonts w:ascii="Arial" w:hAnsi="Arial" w:cs="Arial"/>
                <w:sz w:val="22"/>
                <w:szCs w:val="22"/>
              </w:rPr>
            </w:pPr>
            <w:r w:rsidRPr="000A65BF">
              <w:rPr>
                <w:rFonts w:ascii="Arial" w:hAnsi="Arial" w:cs="Arial"/>
                <w:sz w:val="22"/>
                <w:szCs w:val="22"/>
              </w:rPr>
              <w:t>214</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0A65BF">
            <w:pPr>
              <w:snapToGrid w:val="0"/>
              <w:rPr>
                <w:rFonts w:ascii="Arial" w:hAnsi="Arial" w:cs="Arial"/>
                <w:sz w:val="22"/>
                <w:szCs w:val="22"/>
              </w:rPr>
            </w:pPr>
            <w:r w:rsidRPr="000A65BF">
              <w:rPr>
                <w:rFonts w:ascii="Arial" w:hAnsi="Arial" w:cs="Arial"/>
                <w:sz w:val="22"/>
                <w:szCs w:val="22"/>
              </w:rPr>
              <w:t>OPERAZIONE INOLTRATA CON SUCCESSO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0A65BF">
            <w:pPr>
              <w:snapToGrid w:val="0"/>
              <w:rPr>
                <w:rFonts w:ascii="Arial" w:hAnsi="Arial" w:cs="Arial"/>
                <w:sz w:val="22"/>
                <w:szCs w:val="22"/>
              </w:rPr>
            </w:pPr>
            <w:r w:rsidRPr="000A65BF">
              <w:rPr>
                <w:rFonts w:ascii="Arial" w:hAnsi="Arial" w:cs="Arial"/>
                <w:sz w:val="22"/>
                <w:szCs w:val="22"/>
              </w:rPr>
              <w:t>215</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0A65BF">
            <w:pPr>
              <w:snapToGrid w:val="0"/>
              <w:rPr>
                <w:rFonts w:ascii="Arial" w:hAnsi="Arial" w:cs="Arial"/>
                <w:sz w:val="22"/>
                <w:szCs w:val="22"/>
              </w:rPr>
            </w:pPr>
            <w:r w:rsidRPr="000A65BF">
              <w:rPr>
                <w:rFonts w:ascii="Arial" w:hAnsi="Arial" w:cs="Arial"/>
                <w:sz w:val="22"/>
                <w:szCs w:val="22"/>
              </w:rPr>
              <w:t>ERRORE GENERICO NON GESTITO</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Pr="000A65BF" w:rsidRDefault="000A65BF">
            <w:pPr>
              <w:snapToGrid w:val="0"/>
              <w:rPr>
                <w:rFonts w:ascii="Arial" w:hAnsi="Arial" w:cs="Arial"/>
                <w:sz w:val="22"/>
                <w:szCs w:val="22"/>
              </w:rPr>
            </w:pPr>
            <w:r w:rsidRPr="000A65BF">
              <w:rPr>
                <w:rFonts w:ascii="Arial" w:hAnsi="Arial" w:cs="Arial"/>
                <w:sz w:val="22"/>
                <w:szCs w:val="22"/>
              </w:rPr>
              <w:t>216</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0A65BF">
            <w:pPr>
              <w:snapToGrid w:val="0"/>
              <w:rPr>
                <w:rFonts w:ascii="Arial" w:hAnsi="Arial" w:cs="Arial"/>
                <w:sz w:val="22"/>
                <w:szCs w:val="22"/>
              </w:rPr>
            </w:pPr>
            <w:r w:rsidRPr="000A65BF">
              <w:rPr>
                <w:rFonts w:ascii="Arial" w:hAnsi="Arial" w:cs="Arial"/>
                <w:sz w:val="22"/>
                <w:szCs w:val="22"/>
              </w:rPr>
              <w:t>ELABORAZIONE ANNULLATA</w:t>
            </w:r>
          </w:p>
        </w:tc>
      </w:tr>
      <w:tr w:rsidR="000A65BF">
        <w:tc>
          <w:tcPr>
            <w:tcW w:w="959" w:type="dxa"/>
            <w:tcBorders>
              <w:top w:val="single" w:sz="4" w:space="0" w:color="000000"/>
              <w:left w:val="single" w:sz="4" w:space="0" w:color="000000"/>
              <w:bottom w:val="single" w:sz="4" w:space="0" w:color="000000"/>
            </w:tcBorders>
            <w:shd w:val="clear" w:color="auto" w:fill="auto"/>
          </w:tcPr>
          <w:p w:rsidR="000A65BF" w:rsidRPr="000A65BF" w:rsidRDefault="000A65BF">
            <w:pPr>
              <w:snapToGrid w:val="0"/>
              <w:rPr>
                <w:rFonts w:ascii="Arial" w:hAnsi="Arial" w:cs="Arial"/>
                <w:sz w:val="22"/>
                <w:szCs w:val="22"/>
              </w:rPr>
            </w:pPr>
            <w:r w:rsidRPr="000A65BF">
              <w:rPr>
                <w:rFonts w:ascii="Arial" w:hAnsi="Arial" w:cs="Arial"/>
                <w:sz w:val="22"/>
                <w:szCs w:val="22"/>
              </w:rPr>
              <w:t>217</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0A65BF" w:rsidRDefault="000A65BF">
            <w:pPr>
              <w:snapToGrid w:val="0"/>
              <w:rPr>
                <w:rFonts w:ascii="Arial" w:hAnsi="Arial" w:cs="Arial"/>
                <w:sz w:val="22"/>
                <w:szCs w:val="22"/>
              </w:rPr>
            </w:pPr>
            <w:r w:rsidRPr="000A65BF">
              <w:rPr>
                <w:rFonts w:ascii="Arial" w:hAnsi="Arial" w:cs="Arial"/>
                <w:sz w:val="22"/>
                <w:szCs w:val="22"/>
              </w:rPr>
              <w:t>ELABORAZIONE TERMINATA</w:t>
            </w:r>
          </w:p>
        </w:tc>
      </w:tr>
    </w:tbl>
    <w:p w:rsidR="004C5CE2" w:rsidRDefault="004C5CE2">
      <w:pPr>
        <w:rPr>
          <w:b/>
          <w:bCs/>
          <w:sz w:val="22"/>
          <w:szCs w:val="22"/>
        </w:rPr>
      </w:pPr>
    </w:p>
    <w:p w:rsidR="004C5CE2" w:rsidRDefault="0058012E">
      <w:pPr>
        <w:pStyle w:val="Titolo4"/>
        <w:tabs>
          <w:tab w:val="left" w:pos="1560"/>
        </w:tabs>
        <w:rPr>
          <w:b w:val="0"/>
          <w:bCs w:val="0"/>
          <w:sz w:val="22"/>
          <w:szCs w:val="22"/>
        </w:rPr>
      </w:pPr>
      <w:bookmarkStart w:id="185" w:name="_Toc358814810"/>
      <w:bookmarkStart w:id="186" w:name="_Toc382836993"/>
      <w:r>
        <w:rPr>
          <w:rFonts w:ascii="Arial" w:hAnsi="Arial" w:cs="Arial"/>
          <w:sz w:val="22"/>
          <w:szCs w:val="22"/>
        </w:rPr>
        <w:t>Tabella 1.9.17</w:t>
      </w:r>
      <w:r>
        <w:rPr>
          <w:rFonts w:ascii="Arial" w:hAnsi="Arial" w:cs="Arial"/>
          <w:sz w:val="22"/>
          <w:szCs w:val="22"/>
        </w:rPr>
        <w:tab/>
        <w:t>Codici anomalie riscontrate durante l’elaborazione asincrona</w:t>
      </w:r>
      <w:bookmarkEnd w:id="185"/>
      <w:bookmarkEnd w:id="186"/>
      <w:r>
        <w:rPr>
          <w:b w:val="0"/>
          <w:bCs w:val="0"/>
          <w:sz w:val="22"/>
          <w:szCs w:val="22"/>
        </w:rPr>
        <w:t xml:space="preserve"> </w:t>
      </w:r>
    </w:p>
    <w:p w:rsidR="004C5CE2" w:rsidRDefault="0058012E">
      <w:pPr>
        <w:rPr>
          <w:rFonts w:ascii="Arial" w:hAnsi="Arial" w:cs="Arial"/>
          <w:sz w:val="22"/>
          <w:szCs w:val="22"/>
        </w:rPr>
      </w:pPr>
      <w:r>
        <w:rPr>
          <w:rFonts w:ascii="Arial" w:hAnsi="Arial" w:cs="Arial"/>
          <w:sz w:val="22"/>
          <w:szCs w:val="22"/>
        </w:rPr>
        <w:t>Da dettagliare successivamente</w:t>
      </w:r>
    </w:p>
    <w:p w:rsidR="004C5CE2" w:rsidRDefault="004C5CE2"/>
    <w:tbl>
      <w:tblPr>
        <w:tblW w:w="0" w:type="auto"/>
        <w:tblInd w:w="-5" w:type="dxa"/>
        <w:tblLayout w:type="fixed"/>
        <w:tblLook w:val="0000"/>
      </w:tblPr>
      <w:tblGrid>
        <w:gridCol w:w="959"/>
        <w:gridCol w:w="7865"/>
      </w:tblGrid>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Codice</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A000</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Soggetto non riscontrato in anagrafe</w:t>
            </w: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w:t>
            </w: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r w:rsidR="004C5CE2">
        <w:tc>
          <w:tcPr>
            <w:tcW w:w="959" w:type="dxa"/>
            <w:tcBorders>
              <w:top w:val="single" w:sz="4" w:space="0" w:color="000000"/>
              <w:left w:val="single" w:sz="4" w:space="0" w:color="000000"/>
              <w:bottom w:val="single" w:sz="4" w:space="0" w:color="000000"/>
            </w:tcBorders>
            <w:shd w:val="clear" w:color="auto" w:fill="auto"/>
          </w:tcPr>
          <w:p w:rsidR="004C5CE2" w:rsidRDefault="004C5CE2">
            <w:pPr>
              <w:snapToGrid w:val="0"/>
              <w:rPr>
                <w:rFonts w:ascii="Arial" w:hAnsi="Arial" w:cs="Arial"/>
                <w:b/>
                <w:bCs/>
                <w:sz w:val="22"/>
                <w:szCs w:val="22"/>
              </w:rPr>
            </w:pPr>
          </w:p>
        </w:tc>
        <w:tc>
          <w:tcPr>
            <w:tcW w:w="7865" w:type="dxa"/>
            <w:tcBorders>
              <w:top w:val="single" w:sz="4" w:space="0" w:color="000000"/>
              <w:left w:val="single" w:sz="4" w:space="0" w:color="000000"/>
              <w:bottom w:val="single" w:sz="4" w:space="0" w:color="000000"/>
              <w:right w:val="single" w:sz="4" w:space="0" w:color="000000"/>
            </w:tcBorders>
            <w:shd w:val="clear" w:color="auto" w:fill="auto"/>
          </w:tcPr>
          <w:p w:rsidR="004C5CE2" w:rsidRDefault="004C5CE2">
            <w:pPr>
              <w:snapToGrid w:val="0"/>
              <w:rPr>
                <w:rFonts w:ascii="Arial" w:hAnsi="Arial" w:cs="Arial"/>
                <w:sz w:val="22"/>
                <w:szCs w:val="22"/>
              </w:rPr>
            </w:pPr>
          </w:p>
        </w:tc>
      </w:tr>
    </w:tbl>
    <w:p w:rsidR="004C5CE2" w:rsidRDefault="004C5CE2">
      <w:pPr>
        <w:pStyle w:val="Titolo4"/>
        <w:tabs>
          <w:tab w:val="left" w:pos="1560"/>
        </w:tabs>
        <w:rPr>
          <w:rFonts w:ascii="Arial" w:hAnsi="Arial" w:cs="Arial"/>
          <w:sz w:val="22"/>
          <w:szCs w:val="22"/>
        </w:rPr>
      </w:pPr>
    </w:p>
    <w:p w:rsidR="002774DB" w:rsidRDefault="002774DB">
      <w:pPr>
        <w:suppressAutoHyphens w:val="0"/>
        <w:rPr>
          <w:rFonts w:ascii="Arial" w:hAnsi="Arial" w:cs="Arial"/>
          <w:b/>
          <w:bCs/>
          <w:sz w:val="22"/>
          <w:szCs w:val="22"/>
        </w:rPr>
      </w:pPr>
      <w:bookmarkStart w:id="187" w:name="_Ref325635244"/>
      <w:bookmarkStart w:id="188" w:name="_Ref358813776"/>
      <w:bookmarkStart w:id="189" w:name="_Toc358814811"/>
      <w:r>
        <w:rPr>
          <w:rFonts w:ascii="Arial" w:hAnsi="Arial" w:cs="Arial"/>
          <w:sz w:val="22"/>
          <w:szCs w:val="22"/>
        </w:rPr>
        <w:br w:type="page"/>
      </w:r>
    </w:p>
    <w:p w:rsidR="004C5CE2" w:rsidRDefault="0058012E" w:rsidP="0020428F">
      <w:pPr>
        <w:pStyle w:val="Titolo4"/>
        <w:tabs>
          <w:tab w:val="left" w:pos="1560"/>
        </w:tabs>
        <w:rPr>
          <w:b w:val="0"/>
          <w:bCs w:val="0"/>
          <w:sz w:val="22"/>
          <w:szCs w:val="22"/>
        </w:rPr>
      </w:pPr>
      <w:bookmarkStart w:id="190" w:name="_Toc382836994"/>
      <w:r>
        <w:rPr>
          <w:rFonts w:ascii="Arial" w:hAnsi="Arial" w:cs="Arial"/>
          <w:sz w:val="22"/>
          <w:szCs w:val="22"/>
        </w:rPr>
        <w:lastRenderedPageBreak/>
        <w:t>Tabella 1.9.18</w:t>
      </w:r>
      <w:r>
        <w:rPr>
          <w:rFonts w:ascii="Arial" w:hAnsi="Arial" w:cs="Arial"/>
          <w:sz w:val="22"/>
          <w:szCs w:val="22"/>
        </w:rPr>
        <w:tab/>
      </w:r>
      <w:bookmarkEnd w:id="187"/>
      <w:r w:rsidR="00E61ADA">
        <w:rPr>
          <w:rFonts w:ascii="Arial" w:hAnsi="Arial" w:cs="Arial"/>
          <w:sz w:val="22"/>
          <w:szCs w:val="22"/>
        </w:rPr>
        <w:t xml:space="preserve">Codici </w:t>
      </w:r>
      <w:r w:rsidR="0020428F">
        <w:rPr>
          <w:rFonts w:ascii="Arial" w:hAnsi="Arial" w:cs="Arial"/>
          <w:sz w:val="22"/>
          <w:szCs w:val="22"/>
        </w:rPr>
        <w:t>Macrous</w:t>
      </w:r>
      <w:r w:rsidR="0007372E">
        <w:rPr>
          <w:rFonts w:ascii="Arial" w:hAnsi="Arial" w:cs="Arial"/>
          <w:sz w:val="22"/>
          <w:szCs w:val="22"/>
        </w:rPr>
        <w:t>o</w:t>
      </w:r>
      <w:r w:rsidR="0020428F">
        <w:rPr>
          <w:rFonts w:ascii="Arial" w:hAnsi="Arial" w:cs="Arial"/>
          <w:sz w:val="22"/>
          <w:szCs w:val="22"/>
        </w:rPr>
        <w:t>, Prodott</w:t>
      </w:r>
      <w:r w:rsidR="0007372E">
        <w:rPr>
          <w:rFonts w:ascii="Arial" w:hAnsi="Arial" w:cs="Arial"/>
          <w:sz w:val="22"/>
          <w:szCs w:val="22"/>
        </w:rPr>
        <w:t>o</w:t>
      </w:r>
      <w:r w:rsidR="003C1C87">
        <w:rPr>
          <w:rFonts w:ascii="Arial" w:hAnsi="Arial" w:cs="Arial"/>
          <w:sz w:val="22"/>
          <w:szCs w:val="22"/>
        </w:rPr>
        <w:t xml:space="preserve"> e Varietà</w:t>
      </w:r>
      <w:bookmarkEnd w:id="188"/>
      <w:bookmarkEnd w:id="189"/>
      <w:bookmarkEnd w:id="190"/>
      <w:r>
        <w:rPr>
          <w:b w:val="0"/>
          <w:bCs w:val="0"/>
          <w:sz w:val="22"/>
          <w:szCs w:val="22"/>
        </w:rPr>
        <w:t xml:space="preserve"> </w:t>
      </w:r>
    </w:p>
    <w:p w:rsidR="0020428F" w:rsidRPr="0020428F" w:rsidRDefault="0020428F" w:rsidP="0020428F"/>
    <w:p w:rsidR="00CD761F" w:rsidRDefault="003C1E26" w:rsidP="00B2693A">
      <w:pPr>
        <w:rPr>
          <w:rFonts w:ascii="Arial" w:hAnsi="Arial" w:cs="Arial"/>
          <w:sz w:val="22"/>
          <w:szCs w:val="22"/>
        </w:rPr>
      </w:pPr>
      <w:r>
        <w:rPr>
          <w:rFonts w:ascii="Arial" w:hAnsi="Arial" w:cs="Arial"/>
          <w:sz w:val="22"/>
          <w:szCs w:val="22"/>
        </w:rPr>
        <w:t>L’elenco dei codici che è possibile utilizzare per gli elementi &lt;codiceMacrouso&gt;, &lt;codiceProd&gt; e &lt;codice Vari&gt; dell</w:t>
      </w:r>
      <w:r w:rsidR="00B21F3A">
        <w:rPr>
          <w:rFonts w:ascii="Arial" w:hAnsi="Arial" w:cs="Arial"/>
          <w:sz w:val="22"/>
          <w:szCs w:val="22"/>
        </w:rPr>
        <w:t>a sezione Territorio è riportato</w:t>
      </w:r>
      <w:r>
        <w:rPr>
          <w:rFonts w:ascii="Arial" w:hAnsi="Arial" w:cs="Arial"/>
          <w:sz w:val="22"/>
          <w:szCs w:val="22"/>
        </w:rPr>
        <w:t xml:space="preserve"> nell’allegato 3</w:t>
      </w:r>
      <w:r w:rsidR="00B2693A">
        <w:rPr>
          <w:rFonts w:ascii="Arial" w:hAnsi="Arial" w:cs="Arial"/>
          <w:sz w:val="22"/>
          <w:szCs w:val="22"/>
        </w:rPr>
        <w:t xml:space="preserve"> al presente documento</w:t>
      </w:r>
      <w:r w:rsidR="00CD761F">
        <w:rPr>
          <w:rFonts w:ascii="Arial" w:hAnsi="Arial" w:cs="Arial"/>
          <w:sz w:val="22"/>
          <w:szCs w:val="22"/>
        </w:rPr>
        <w:t xml:space="preserve"> ((Allegato 3 – Codici Macrouso_Prodotto_Varietà))</w:t>
      </w:r>
      <w:r w:rsidR="000E32AE">
        <w:rPr>
          <w:rFonts w:ascii="Arial" w:hAnsi="Arial" w:cs="Arial"/>
          <w:sz w:val="22"/>
          <w:szCs w:val="22"/>
        </w:rPr>
        <w:t>,</w:t>
      </w:r>
      <w:r w:rsidR="00CD761F">
        <w:rPr>
          <w:rFonts w:ascii="Arial" w:hAnsi="Arial" w:cs="Arial"/>
          <w:sz w:val="22"/>
          <w:szCs w:val="22"/>
        </w:rPr>
        <w:t xml:space="preserve"> in particolare </w:t>
      </w:r>
      <w:r w:rsidR="00CD761F" w:rsidRPr="00CD761F">
        <w:rPr>
          <w:rFonts w:ascii="Arial" w:hAnsi="Arial" w:cs="Arial"/>
          <w:sz w:val="22"/>
          <w:szCs w:val="22"/>
        </w:rPr>
        <w:t>nelle colonne:</w:t>
      </w:r>
      <w:r w:rsidR="00CD761F" w:rsidRPr="00CD761F">
        <w:rPr>
          <w:rFonts w:ascii="Arial" w:hAnsi="Arial" w:cs="Arial"/>
          <w:sz w:val="22"/>
          <w:szCs w:val="22"/>
        </w:rPr>
        <w:br/>
      </w:r>
      <w:r w:rsidR="00CD761F" w:rsidRPr="00CD761F">
        <w:rPr>
          <w:rFonts w:ascii="Arial" w:hAnsi="Arial" w:cs="Arial"/>
          <w:sz w:val="22"/>
          <w:szCs w:val="22"/>
        </w:rPr>
        <w:br/>
        <w:t>CODI_CAST (colonna AA del foglio excel) -&gt; CODICE MACROUSO</w:t>
      </w:r>
      <w:r w:rsidR="00CD761F" w:rsidRPr="00CD761F">
        <w:rPr>
          <w:rFonts w:ascii="Arial" w:hAnsi="Arial" w:cs="Arial"/>
          <w:sz w:val="22"/>
          <w:szCs w:val="22"/>
        </w:rPr>
        <w:br/>
      </w:r>
      <w:r w:rsidR="00CD761F" w:rsidRPr="00CD761F">
        <w:rPr>
          <w:rFonts w:ascii="Arial" w:hAnsi="Arial" w:cs="Arial"/>
          <w:sz w:val="22"/>
          <w:szCs w:val="22"/>
        </w:rPr>
        <w:br/>
        <w:t>CODI_PROD (colonna K del foglio excel) -&gt; CODICE PRODOTTO</w:t>
      </w:r>
      <w:r w:rsidR="00CD761F" w:rsidRPr="00CD761F">
        <w:rPr>
          <w:rFonts w:ascii="Arial" w:hAnsi="Arial" w:cs="Arial"/>
          <w:sz w:val="22"/>
          <w:szCs w:val="22"/>
        </w:rPr>
        <w:br/>
      </w:r>
      <w:r w:rsidR="00CD761F" w:rsidRPr="00CD761F">
        <w:rPr>
          <w:rFonts w:ascii="Arial" w:hAnsi="Arial" w:cs="Arial"/>
          <w:sz w:val="22"/>
          <w:szCs w:val="22"/>
        </w:rPr>
        <w:br/>
        <w:t>CODI_USO (colonna M del foglio excel) se diversa da '000' altrimenti CODI_VARI (colonna L del foglio excel) -&gt; CODICE VARIETA'</w:t>
      </w:r>
    </w:p>
    <w:p w:rsidR="00B21F3A" w:rsidRDefault="00B21F3A" w:rsidP="00B2693A">
      <w:pPr>
        <w:rPr>
          <w:rFonts w:ascii="Arial" w:hAnsi="Arial" w:cs="Arial"/>
          <w:sz w:val="22"/>
          <w:szCs w:val="22"/>
        </w:rPr>
      </w:pPr>
    </w:p>
    <w:p w:rsidR="00B21F3A" w:rsidRDefault="00B21F3A" w:rsidP="00E725EA">
      <w:pPr>
        <w:jc w:val="both"/>
        <w:rPr>
          <w:rFonts w:ascii="Arial" w:hAnsi="Arial" w:cs="Arial"/>
          <w:sz w:val="22"/>
          <w:szCs w:val="22"/>
        </w:rPr>
      </w:pPr>
      <w:r>
        <w:rPr>
          <w:rFonts w:ascii="Arial" w:hAnsi="Arial" w:cs="Arial"/>
          <w:sz w:val="22"/>
          <w:szCs w:val="22"/>
        </w:rPr>
        <w:t>Le righe dell’allegato 3 che</w:t>
      </w:r>
      <w:r w:rsidR="00E725EA">
        <w:rPr>
          <w:rFonts w:ascii="Arial" w:hAnsi="Arial" w:cs="Arial"/>
          <w:sz w:val="22"/>
          <w:szCs w:val="22"/>
        </w:rPr>
        <w:t xml:space="preserve"> devono essere prese in considerazione</w:t>
      </w:r>
      <w:r>
        <w:rPr>
          <w:rFonts w:ascii="Arial" w:hAnsi="Arial" w:cs="Arial"/>
          <w:sz w:val="22"/>
          <w:szCs w:val="22"/>
        </w:rPr>
        <w:t xml:space="preserve"> per l’individuazione dei possibili codici macrouso, prodotto e varietà sono solo quelle aventi il corretto intervallo di validità (colonne X e Y)</w:t>
      </w:r>
      <w:r w:rsidR="00CA62FD">
        <w:rPr>
          <w:rFonts w:ascii="Arial" w:hAnsi="Arial" w:cs="Arial"/>
          <w:sz w:val="22"/>
          <w:szCs w:val="22"/>
        </w:rPr>
        <w:t>.</w:t>
      </w:r>
    </w:p>
    <w:p w:rsidR="00B231F2" w:rsidRDefault="00B231F2" w:rsidP="00B2693A">
      <w:pPr>
        <w:rPr>
          <w:rFonts w:ascii="Arial" w:hAnsi="Arial" w:cs="Arial"/>
          <w:sz w:val="22"/>
          <w:szCs w:val="22"/>
        </w:rPr>
      </w:pPr>
    </w:p>
    <w:p w:rsidR="00B231F2" w:rsidRDefault="00B231F2" w:rsidP="00B231F2">
      <w:pPr>
        <w:pStyle w:val="Titolo4"/>
        <w:tabs>
          <w:tab w:val="left" w:pos="1560"/>
        </w:tabs>
        <w:rPr>
          <w:b w:val="0"/>
          <w:bCs w:val="0"/>
          <w:sz w:val="22"/>
          <w:szCs w:val="22"/>
        </w:rPr>
      </w:pPr>
      <w:r>
        <w:rPr>
          <w:rFonts w:ascii="Arial" w:hAnsi="Arial" w:cs="Arial"/>
          <w:sz w:val="22"/>
          <w:szCs w:val="22"/>
        </w:rPr>
        <w:br w:type="page"/>
      </w:r>
      <w:bookmarkStart w:id="191" w:name="_Toc382836995"/>
      <w:r>
        <w:rPr>
          <w:rFonts w:ascii="Arial" w:hAnsi="Arial" w:cs="Arial"/>
          <w:sz w:val="22"/>
          <w:szCs w:val="22"/>
        </w:rPr>
        <w:lastRenderedPageBreak/>
        <w:t>Tabella 1.9.19</w:t>
      </w:r>
      <w:r>
        <w:rPr>
          <w:rFonts w:ascii="Arial" w:hAnsi="Arial" w:cs="Arial"/>
          <w:sz w:val="22"/>
          <w:szCs w:val="22"/>
        </w:rPr>
        <w:tab/>
        <w:t>Utilizz</w:t>
      </w:r>
      <w:r w:rsidR="00FB4462">
        <w:rPr>
          <w:rFonts w:ascii="Arial" w:hAnsi="Arial" w:cs="Arial"/>
          <w:sz w:val="22"/>
          <w:szCs w:val="22"/>
        </w:rPr>
        <w:t>o</w:t>
      </w:r>
      <w:r>
        <w:rPr>
          <w:rFonts w:ascii="Arial" w:hAnsi="Arial" w:cs="Arial"/>
          <w:sz w:val="22"/>
          <w:szCs w:val="22"/>
        </w:rPr>
        <w:t xml:space="preserve"> delle Strutture</w:t>
      </w:r>
      <w:bookmarkEnd w:id="191"/>
      <w:r>
        <w:rPr>
          <w:b w:val="0"/>
          <w:bCs w:val="0"/>
          <w:sz w:val="22"/>
          <w:szCs w:val="22"/>
        </w:rPr>
        <w:t xml:space="preserve"> </w:t>
      </w:r>
    </w:p>
    <w:p w:rsidR="00B231F2" w:rsidRPr="00B231F2" w:rsidRDefault="00B231F2" w:rsidP="00B231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4"/>
      </w:tblGrid>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DEPOSITO FISCALE</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PRODUZIONE ENERGIA ELETTRICA</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STALLE - BOVINI DA LATTE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STALLE - ALTRI BOVINI</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STALLE - EQUINI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PORCILAIE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OVILI</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RICOVERI PER ANIMALI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RICOVERI MACCHINE E/O ATTREZZI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FIENILI</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SILOS</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CANTINE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ESSICCATOI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VASCHE PER LIQUAMI</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ALTRI FABBRICATI AGRICOLI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ADIBITI ALLA MACELLAZIONE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ADIBITI ALLA TRASFORMAZIONE</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ADIBITI ALLA COMMERCIALIZZAZIONE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PER STOCCAGGIO E CONSERVAZIONE PRODOTTI</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ADIBITI A RISTORAZIONE AGRITURISTICA</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FABBRICATI ADIBITI AL PERNOTTAMENTO</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ALTRI FABBRICATI AD USO AGRITURISTICO</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ALTRO</w:t>
            </w:r>
          </w:p>
        </w:tc>
      </w:tr>
      <w:tr w:rsidR="00B231F2" w:rsidTr="00B231F2">
        <w:trPr>
          <w:trHeight w:val="256"/>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SERRE CON COPERTURA RIGIDA - RISCALDATE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SERRE CON COPERTURA RIGIDA - FREDDE</w:t>
            </w:r>
          </w:p>
        </w:tc>
      </w:tr>
      <w:tr w:rsidR="00B231F2" w:rsidTr="00B231F2">
        <w:trPr>
          <w:trHeight w:val="271"/>
        </w:trPr>
        <w:tc>
          <w:tcPr>
            <w:tcW w:w="7074" w:type="dxa"/>
          </w:tcPr>
          <w:p w:rsidR="00B231F2" w:rsidRPr="00B231F2" w:rsidRDefault="00B231F2" w:rsidP="00B231F2">
            <w:pPr>
              <w:snapToGrid w:val="0"/>
              <w:rPr>
                <w:rFonts w:ascii="Arial" w:hAnsi="Arial" w:cs="Arial"/>
                <w:sz w:val="22"/>
                <w:szCs w:val="22"/>
              </w:rPr>
            </w:pPr>
            <w:r w:rsidRPr="00B231F2">
              <w:rPr>
                <w:rFonts w:ascii="Arial" w:hAnsi="Arial" w:cs="Arial"/>
                <w:sz w:val="22"/>
                <w:szCs w:val="22"/>
              </w:rPr>
              <w:t>SERRE E ATTREZZATURE CONNESSE</w:t>
            </w:r>
          </w:p>
        </w:tc>
      </w:tr>
    </w:tbl>
    <w:p w:rsidR="00B231F2" w:rsidRDefault="00B231F2" w:rsidP="00B2693A">
      <w:pPr>
        <w:rPr>
          <w:rFonts w:ascii="Arial" w:hAnsi="Arial" w:cs="Arial"/>
          <w:sz w:val="22"/>
          <w:szCs w:val="22"/>
        </w:rPr>
      </w:pPr>
    </w:p>
    <w:p w:rsidR="00B231F2" w:rsidRPr="00CD761F" w:rsidRDefault="00B231F2" w:rsidP="00B2693A">
      <w:pPr>
        <w:rPr>
          <w:rFonts w:ascii="Arial" w:hAnsi="Arial" w:cs="Arial"/>
          <w:sz w:val="22"/>
          <w:szCs w:val="22"/>
        </w:rPr>
      </w:pPr>
    </w:p>
    <w:p w:rsidR="004C5CE2" w:rsidRDefault="00484D87" w:rsidP="0011278D">
      <w:pPr>
        <w:pStyle w:val="Titolo1"/>
      </w:pPr>
      <w:bookmarkStart w:id="192" w:name="_Toc358814812"/>
      <w:bookmarkStart w:id="193" w:name="_Toc382836996"/>
      <w:bookmarkStart w:id="194" w:name="_Toc382840393"/>
      <w:bookmarkStart w:id="195" w:name="_Toc382840450"/>
      <w:r>
        <w:lastRenderedPageBreak/>
        <w:t xml:space="preserve">2. </w:t>
      </w:r>
      <w:r w:rsidR="0058012E" w:rsidRPr="00C30642">
        <w:t xml:space="preserve">Servizi </w:t>
      </w:r>
      <w:r w:rsidR="0058012E" w:rsidRPr="0011278D">
        <w:t>pubblicati</w:t>
      </w:r>
      <w:bookmarkEnd w:id="192"/>
      <w:bookmarkEnd w:id="193"/>
      <w:bookmarkEnd w:id="194"/>
      <w:bookmarkEnd w:id="195"/>
    </w:p>
    <w:p w:rsidR="00552BB6" w:rsidRPr="0011278D" w:rsidRDefault="0058012E" w:rsidP="009F76E4">
      <w:pPr>
        <w:pStyle w:val="Titolo2"/>
      </w:pPr>
      <w:bookmarkStart w:id="196" w:name="_Ref319922811"/>
      <w:bookmarkStart w:id="197" w:name="_Ref319922702"/>
      <w:bookmarkStart w:id="198" w:name="_Toc358814813"/>
      <w:bookmarkStart w:id="199" w:name="_Toc382836997"/>
      <w:bookmarkStart w:id="200" w:name="_Toc382840394"/>
      <w:bookmarkStart w:id="201" w:name="_Toc382840451"/>
      <w:r w:rsidRPr="0011278D">
        <w:lastRenderedPageBreak/>
        <w:t>2.1 ElencoIdNotificheAggiornate</w:t>
      </w:r>
      <w:bookmarkEnd w:id="196"/>
      <w:bookmarkEnd w:id="197"/>
      <w:bookmarkEnd w:id="198"/>
      <w:bookmarkEnd w:id="199"/>
      <w:bookmarkEnd w:id="200"/>
      <w:bookmarkEnd w:id="201"/>
    </w:p>
    <w:p w:rsidR="00552BB6" w:rsidRPr="00552BB6" w:rsidRDefault="00552BB6" w:rsidP="00552BB6"/>
    <w:p w:rsidR="004C5CE2" w:rsidRDefault="0058012E">
      <w:pPr>
        <w:jc w:val="both"/>
        <w:rPr>
          <w:rFonts w:ascii="Arial" w:hAnsi="Arial" w:cs="Arial"/>
          <w:sz w:val="22"/>
          <w:szCs w:val="22"/>
        </w:rPr>
      </w:pPr>
      <w:r>
        <w:rPr>
          <w:rFonts w:ascii="Arial" w:hAnsi="Arial" w:cs="Arial"/>
          <w:sz w:val="22"/>
          <w:szCs w:val="22"/>
        </w:rPr>
        <w:t>Servizio da utilizzare per richiedere al SIB l’elenco degli identificativi delle Notifiche nuove o modificate (cambiamento di stato) al fine di consentire l’allineamento tra il sistema centrale e i sistemi informativi esterni.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del servizio da parte dell’utente (Regione/ODC) verrà fornito l’elenco degli identificativi delle Notifiche che sono state inserite/aggiornate a partire dall’ultima lettura andata a buon fine da parte dell’utente.</w:t>
      </w:r>
    </w:p>
    <w:p w:rsidR="004C5CE2" w:rsidRDefault="0058012E">
      <w:pPr>
        <w:jc w:val="both"/>
        <w:rPr>
          <w:rFonts w:ascii="Arial" w:hAnsi="Arial" w:cs="Arial"/>
          <w:sz w:val="22"/>
          <w:szCs w:val="22"/>
        </w:rPr>
      </w:pPr>
      <w:r>
        <w:rPr>
          <w:rFonts w:ascii="Arial" w:hAnsi="Arial" w:cs="Arial"/>
          <w:sz w:val="22"/>
          <w:szCs w:val="22"/>
        </w:rPr>
        <w:t xml:space="preserve">Le Notifiche oggetto della comunicazione sono quelle che, dall’ultima lettura effettuata dallo stesso utilizzatore del servizio, hanno scatenato i seguenti eventi : </w:t>
      </w:r>
    </w:p>
    <w:p w:rsidR="004C5CE2" w:rsidRDefault="004C5CE2">
      <w:pPr>
        <w:jc w:val="both"/>
        <w:rPr>
          <w:rFonts w:ascii="Arial" w:hAnsi="Arial" w:cs="Arial"/>
          <w:sz w:val="22"/>
          <w:szCs w:val="22"/>
        </w:rPr>
      </w:pPr>
    </w:p>
    <w:p w:rsidR="004C5CE2" w:rsidRDefault="0058012E">
      <w:pPr>
        <w:numPr>
          <w:ilvl w:val="0"/>
          <w:numId w:val="7"/>
        </w:numPr>
        <w:jc w:val="both"/>
        <w:rPr>
          <w:rFonts w:ascii="Arial" w:hAnsi="Arial" w:cs="Arial"/>
          <w:sz w:val="22"/>
          <w:szCs w:val="22"/>
        </w:rPr>
      </w:pPr>
      <w:r>
        <w:rPr>
          <w:rFonts w:ascii="Arial" w:hAnsi="Arial" w:cs="Arial"/>
          <w:sz w:val="22"/>
          <w:szCs w:val="22"/>
        </w:rPr>
        <w:t>Nuova Notifica presentata da procedure OnLine del SIAN;</w:t>
      </w:r>
    </w:p>
    <w:p w:rsidR="004C5CE2" w:rsidRDefault="0058012E">
      <w:pPr>
        <w:numPr>
          <w:ilvl w:val="0"/>
          <w:numId w:val="7"/>
        </w:numPr>
        <w:jc w:val="both"/>
        <w:rPr>
          <w:rFonts w:ascii="Arial" w:hAnsi="Arial" w:cs="Arial"/>
          <w:sz w:val="22"/>
          <w:szCs w:val="22"/>
        </w:rPr>
      </w:pPr>
      <w:r>
        <w:rPr>
          <w:rFonts w:ascii="Arial" w:hAnsi="Arial" w:cs="Arial"/>
          <w:sz w:val="22"/>
          <w:szCs w:val="22"/>
        </w:rPr>
        <w:t>Nuova Notifica comunicata al SIB in cooperazione. Dati comunicati attraverso Web Service da sistemi esterni conosciuti al SIB/SIAN;</w:t>
      </w:r>
    </w:p>
    <w:p w:rsidR="004C5CE2" w:rsidRDefault="0058012E">
      <w:pPr>
        <w:numPr>
          <w:ilvl w:val="0"/>
          <w:numId w:val="7"/>
        </w:numPr>
        <w:jc w:val="both"/>
        <w:rPr>
          <w:rFonts w:ascii="Arial" w:hAnsi="Arial" w:cs="Arial"/>
          <w:sz w:val="22"/>
          <w:szCs w:val="22"/>
        </w:rPr>
      </w:pPr>
      <w:r>
        <w:rPr>
          <w:rFonts w:ascii="Arial" w:hAnsi="Arial" w:cs="Arial"/>
          <w:sz w:val="22"/>
          <w:szCs w:val="22"/>
        </w:rPr>
        <w:t>Notifica di cui è stato modificato lo stato (rifiuto, esito positivo istruttoria, recesso, ecc…) da procedure OnLine del SIAN;</w:t>
      </w:r>
    </w:p>
    <w:p w:rsidR="004C5CE2" w:rsidRDefault="0058012E">
      <w:pPr>
        <w:numPr>
          <w:ilvl w:val="0"/>
          <w:numId w:val="7"/>
        </w:numPr>
        <w:jc w:val="both"/>
        <w:rPr>
          <w:rFonts w:ascii="Arial" w:hAnsi="Arial" w:cs="Arial"/>
          <w:sz w:val="22"/>
          <w:szCs w:val="22"/>
        </w:rPr>
      </w:pPr>
      <w:r>
        <w:rPr>
          <w:rFonts w:ascii="Arial" w:hAnsi="Arial" w:cs="Arial"/>
          <w:sz w:val="22"/>
          <w:szCs w:val="22"/>
        </w:rPr>
        <w:t>Notifica della quale è stato comunicato il cambiamento di stato (rifiuto, esito positivo istruttoria, recesso, ecc…)  attraverso Web Service da sistemi esterni conosciuti al SIB/SIAN;</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Come è descritto di seguito il servizio fornisce l’elenco delle sole chiavi identificative della Notifica.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Tutti gli Identificativi forniti all’utente del servizio sono relativi a Notifiche di cui l’utente è competente (Regione o ODC) e p</w:t>
      </w:r>
      <w:r w:rsidR="00063613">
        <w:rPr>
          <w:rFonts w:ascii="Arial" w:hAnsi="Arial" w:cs="Arial"/>
          <w:sz w:val="22"/>
          <w:szCs w:val="22"/>
        </w:rPr>
        <w:t>er le quali ha necessità di agg</w:t>
      </w:r>
      <w:r>
        <w:rPr>
          <w:rFonts w:ascii="Arial" w:hAnsi="Arial" w:cs="Arial"/>
          <w:sz w:val="22"/>
          <w:szCs w:val="22"/>
        </w:rPr>
        <w:t>i</w:t>
      </w:r>
      <w:r w:rsidR="00063613">
        <w:rPr>
          <w:rFonts w:ascii="Arial" w:hAnsi="Arial" w:cs="Arial"/>
          <w:sz w:val="22"/>
          <w:szCs w:val="22"/>
        </w:rPr>
        <w:t>o</w:t>
      </w:r>
      <w:r>
        <w:rPr>
          <w:rFonts w:ascii="Arial" w:hAnsi="Arial" w:cs="Arial"/>
          <w:sz w:val="22"/>
          <w:szCs w:val="22"/>
        </w:rPr>
        <w:t xml:space="preserve">rnamento.   </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w:t>
      </w:r>
      <w:r>
        <w:rPr>
          <w:rFonts w:ascii="Arial" w:hAnsi="Arial" w:cs="Arial"/>
          <w:sz w:val="22"/>
          <w:szCs w:val="22"/>
        </w:rPr>
        <w:t>conterrà un insieme di oggetti SIBResponseWSIdNotifiche i cui attributi identificheranno univocamente le Notifiche presenti a sistema.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Le chiavi che identificano univocamente in SIB una Notifica sono le seguenti : </w:t>
      </w:r>
    </w:p>
    <w:p w:rsidR="004C5CE2" w:rsidRDefault="004C5CE2">
      <w:pPr>
        <w:jc w:val="both"/>
        <w:rPr>
          <w:rFonts w:ascii="Arial" w:hAnsi="Arial" w:cs="Arial"/>
          <w:sz w:val="22"/>
          <w:szCs w:val="22"/>
        </w:rPr>
      </w:pPr>
    </w:p>
    <w:p w:rsidR="004C5CE2" w:rsidRDefault="0058012E">
      <w:pPr>
        <w:numPr>
          <w:ilvl w:val="0"/>
          <w:numId w:val="3"/>
        </w:numPr>
        <w:jc w:val="both"/>
        <w:rPr>
          <w:rFonts w:ascii="Arial" w:hAnsi="Arial" w:cs="Arial"/>
          <w:sz w:val="22"/>
          <w:szCs w:val="22"/>
        </w:rPr>
      </w:pPr>
      <w:r>
        <w:rPr>
          <w:rFonts w:ascii="Arial" w:hAnsi="Arial" w:cs="Arial"/>
          <w:sz w:val="22"/>
          <w:szCs w:val="22"/>
        </w:rPr>
        <w:t>Codice a barre (identificativo assegnato da Notifiche presentate al SIAN)</w:t>
      </w:r>
    </w:p>
    <w:p w:rsidR="004C5CE2" w:rsidRDefault="0058012E">
      <w:pPr>
        <w:numPr>
          <w:ilvl w:val="0"/>
          <w:numId w:val="3"/>
        </w:numPr>
        <w:jc w:val="both"/>
        <w:rPr>
          <w:rFonts w:ascii="Arial" w:hAnsi="Arial" w:cs="Arial"/>
          <w:sz w:val="22"/>
          <w:szCs w:val="22"/>
        </w:rPr>
      </w:pPr>
      <w:r>
        <w:rPr>
          <w:rFonts w:ascii="Arial" w:hAnsi="Arial" w:cs="Arial"/>
          <w:sz w:val="22"/>
          <w:szCs w:val="22"/>
        </w:rPr>
        <w:t>Codice identificativo esterno associato all’ente che lo ha assegnato (identificativo assegnato da sistemi esterni a Notifiche comunicate al SIAN)</w:t>
      </w:r>
    </w:p>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Sarà presente almeno una delle due chiavi di Notifica.</w:t>
      </w:r>
    </w:p>
    <w:p w:rsidR="004C5CE2" w:rsidRDefault="004C5CE2">
      <w:pPr>
        <w:jc w:val="both"/>
        <w:rPr>
          <w:rFonts w:ascii="Arial" w:hAnsi="Arial" w:cs="Arial"/>
          <w:sz w:val="22"/>
          <w:szCs w:val="22"/>
        </w:rPr>
      </w:pPr>
    </w:p>
    <w:p w:rsidR="007209BC" w:rsidRDefault="007209BC">
      <w:pPr>
        <w:jc w:val="both"/>
        <w:rPr>
          <w:rFonts w:ascii="Arial" w:hAnsi="Arial" w:cs="Arial"/>
          <w:sz w:val="22"/>
          <w:szCs w:val="22"/>
        </w:rPr>
      </w:pPr>
    </w:p>
    <w:p w:rsidR="007209BC" w:rsidRDefault="007209BC">
      <w:pPr>
        <w:jc w:val="both"/>
        <w:rPr>
          <w:rFonts w:ascii="Arial" w:hAnsi="Arial" w:cs="Arial"/>
          <w:sz w:val="22"/>
          <w:szCs w:val="22"/>
        </w:rPr>
      </w:pPr>
    </w:p>
    <w:p w:rsidR="004C5CE2" w:rsidRDefault="007209BC">
      <w:pPr>
        <w:jc w:val="both"/>
        <w:rPr>
          <w:rFonts w:ascii="Arial" w:hAnsi="Arial" w:cs="Arial"/>
          <w:sz w:val="22"/>
          <w:szCs w:val="22"/>
        </w:rPr>
      </w:pPr>
      <w:r>
        <w:rPr>
          <w:rFonts w:ascii="Arial" w:hAnsi="Arial" w:cs="Arial"/>
          <w:sz w:val="22"/>
          <w:szCs w:val="22"/>
        </w:rPr>
        <w:br w:type="page"/>
      </w:r>
      <w:r w:rsidR="0058012E">
        <w:rPr>
          <w:rFonts w:ascii="Arial" w:hAnsi="Arial" w:cs="Arial"/>
          <w:sz w:val="22"/>
          <w:szCs w:val="22"/>
        </w:rPr>
        <w:lastRenderedPageBreak/>
        <w:t>Interfaccia del servizio :</w:t>
      </w:r>
    </w:p>
    <w:p w:rsidR="004C5CE2" w:rsidRDefault="004C5CE2">
      <w:pPr>
        <w:jc w:val="both"/>
        <w:rPr>
          <w:rFonts w:ascii="Arial" w:hAnsi="Arial" w:cs="Arial"/>
          <w:sz w:val="22"/>
          <w:szCs w:val="22"/>
        </w:rPr>
      </w:pPr>
    </w:p>
    <w:tbl>
      <w:tblPr>
        <w:tblW w:w="9361" w:type="dxa"/>
        <w:tblInd w:w="70" w:type="dxa"/>
        <w:tblLayout w:type="fixed"/>
        <w:tblCellMar>
          <w:left w:w="70" w:type="dxa"/>
          <w:right w:w="70" w:type="dxa"/>
        </w:tblCellMar>
        <w:tblLook w:val="0000"/>
      </w:tblPr>
      <w:tblGrid>
        <w:gridCol w:w="3031"/>
        <w:gridCol w:w="638"/>
        <w:gridCol w:w="158"/>
        <w:gridCol w:w="343"/>
        <w:gridCol w:w="725"/>
        <w:gridCol w:w="720"/>
        <w:gridCol w:w="1718"/>
        <w:gridCol w:w="2028"/>
      </w:tblGrid>
      <w:tr w:rsidR="004C5CE2" w:rsidTr="007209BC">
        <w:trPr>
          <w:cantSplit/>
          <w:trHeight w:val="227"/>
          <w:tblHeader/>
        </w:trPr>
        <w:tc>
          <w:tcPr>
            <w:tcW w:w="7333" w:type="dxa"/>
            <w:gridSpan w:val="7"/>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bCs/>
                <w:color w:val="0000FF"/>
                <w:sz w:val="22"/>
                <w:szCs w:val="22"/>
              </w:rPr>
            </w:pPr>
            <w:r>
              <w:rPr>
                <w:rFonts w:ascii="Arial" w:hAnsi="Arial" w:cs="Arial"/>
                <w:b/>
                <w:bCs/>
                <w:color w:val="0000FF"/>
                <w:sz w:val="22"/>
                <w:szCs w:val="22"/>
              </w:rPr>
              <w:t>ElencoIdNotificheAggiornate</w:t>
            </w:r>
          </w:p>
          <w:p w:rsidR="004C5CE2" w:rsidRDefault="004C5CE2">
            <w:pPr>
              <w:rPr>
                <w:rFonts w:ascii="Arial" w:hAnsi="Arial" w:cs="Arial"/>
                <w:sz w:val="22"/>
                <w:szCs w:val="22"/>
              </w:rPr>
            </w:pPr>
          </w:p>
        </w:tc>
        <w:tc>
          <w:tcPr>
            <w:tcW w:w="20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snapToGrid w:val="0"/>
              <w:jc w:val="center"/>
              <w:rPr>
                <w:rFonts w:ascii="Arial" w:hAnsi="Arial" w:cs="Arial"/>
                <w:sz w:val="22"/>
                <w:szCs w:val="22"/>
              </w:rPr>
            </w:pPr>
            <w:r>
              <w:rPr>
                <w:rFonts w:ascii="Arial" w:hAnsi="Arial" w:cs="Arial"/>
                <w:sz w:val="22"/>
                <w:szCs w:val="22"/>
              </w:rPr>
              <w:t>Servizio</w:t>
            </w:r>
          </w:p>
        </w:tc>
      </w:tr>
      <w:tr w:rsidR="004C5CE2" w:rsidTr="007209BC">
        <w:trPr>
          <w:cantSplit/>
          <w:trHeight w:val="227"/>
        </w:trPr>
        <w:tc>
          <w:tcPr>
            <w:tcW w:w="93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80CC5" w:rsidRDefault="0058012E">
            <w:pPr>
              <w:snapToGrid w:val="0"/>
              <w:jc w:val="center"/>
              <w:rPr>
                <w:rFonts w:ascii="Arial" w:hAnsi="Arial" w:cs="Arial"/>
                <w:b/>
                <w:sz w:val="22"/>
                <w:szCs w:val="22"/>
              </w:rPr>
            </w:pPr>
            <w:r w:rsidRPr="00380CC5">
              <w:rPr>
                <w:rFonts w:ascii="Arial" w:hAnsi="Arial" w:cs="Arial"/>
                <w:b/>
                <w:sz w:val="22"/>
                <w:szCs w:val="22"/>
              </w:rPr>
              <w:t>Input</w:t>
            </w:r>
          </w:p>
        </w:tc>
      </w:tr>
      <w:tr w:rsidR="004C5CE2" w:rsidTr="007209BC">
        <w:trPr>
          <w:cantSplit/>
          <w:trHeight w:val="533"/>
        </w:trPr>
        <w:tc>
          <w:tcPr>
            <w:tcW w:w="3031"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w:t>
            </w:r>
          </w:p>
        </w:tc>
        <w:tc>
          <w:tcPr>
            <w:tcW w:w="63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Tipo</w:t>
            </w:r>
          </w:p>
        </w:tc>
        <w:tc>
          <w:tcPr>
            <w:tcW w:w="501"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Molt</w:t>
            </w:r>
          </w:p>
        </w:tc>
        <w:tc>
          <w:tcPr>
            <w:tcW w:w="725"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Dim</w:t>
            </w:r>
          </w:p>
        </w:tc>
        <w:tc>
          <w:tcPr>
            <w:tcW w:w="720"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Obbl</w:t>
            </w:r>
          </w:p>
        </w:tc>
        <w:tc>
          <w:tcPr>
            <w:tcW w:w="3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rsidTr="007209BC">
        <w:trPr>
          <w:cantSplit/>
          <w:trHeight w:val="227"/>
        </w:trPr>
        <w:tc>
          <w:tcPr>
            <w:tcW w:w="93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rsidTr="007209BC">
        <w:trPr>
          <w:cantSplit/>
          <w:trHeight w:val="227"/>
        </w:trPr>
        <w:tc>
          <w:tcPr>
            <w:tcW w:w="93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80CC5" w:rsidRDefault="0058012E">
            <w:pPr>
              <w:snapToGrid w:val="0"/>
              <w:jc w:val="center"/>
              <w:rPr>
                <w:rFonts w:ascii="Arial" w:hAnsi="Arial" w:cs="Arial"/>
                <w:b/>
                <w:sz w:val="22"/>
                <w:szCs w:val="22"/>
              </w:rPr>
            </w:pPr>
            <w:r w:rsidRPr="00380CC5">
              <w:rPr>
                <w:rFonts w:ascii="Arial" w:hAnsi="Arial" w:cs="Arial"/>
                <w:b/>
                <w:sz w:val="22"/>
                <w:szCs w:val="22"/>
              </w:rPr>
              <w:t>Output</w:t>
            </w:r>
          </w:p>
        </w:tc>
      </w:tr>
      <w:tr w:rsidR="004C5CE2" w:rsidTr="007209BC">
        <w:trPr>
          <w:cantSplit/>
          <w:trHeight w:val="377"/>
        </w:trPr>
        <w:tc>
          <w:tcPr>
            <w:tcW w:w="303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96"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5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rsidTr="007209BC">
        <w:trPr>
          <w:cantSplit/>
          <w:trHeight w:val="377"/>
        </w:trPr>
        <w:tc>
          <w:tcPr>
            <w:tcW w:w="3031"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snapToGrid w:val="0"/>
              <w:rPr>
                <w:rFonts w:ascii="Arial" w:hAnsi="Arial" w:cs="Arial"/>
                <w:sz w:val="22"/>
                <w:szCs w:val="22"/>
              </w:rPr>
            </w:pPr>
            <w:r>
              <w:rPr>
                <w:rFonts w:ascii="Arial" w:hAnsi="Arial" w:cs="Arial"/>
                <w:sz w:val="22"/>
                <w:szCs w:val="22"/>
              </w:rPr>
              <w:t>SIBResponseWSElencoNotifiche</w:t>
            </w:r>
          </w:p>
        </w:tc>
        <w:tc>
          <w:tcPr>
            <w:tcW w:w="796"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5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pStyle w:val="Intestazione"/>
              <w:tabs>
                <w:tab w:val="clear" w:pos="4819"/>
                <w:tab w:val="clear" w:pos="9638"/>
              </w:tabs>
              <w:snapToGrid w:val="0"/>
              <w:rPr>
                <w:rFonts w:ascii="Arial" w:hAnsi="Arial" w:cs="Arial"/>
                <w:sz w:val="22"/>
                <w:szCs w:val="22"/>
              </w:rPr>
            </w:pPr>
            <w:r>
              <w:rPr>
                <w:rFonts w:ascii="Arial" w:hAnsi="Arial" w:cs="Arial"/>
                <w:sz w:val="22"/>
                <w:szCs w:val="22"/>
              </w:rPr>
              <w:t>Risposta del servizio in cui è presente l’elenco degli estremi delle Notifiche (SIBResponseWSIdNotifiche)</w:t>
            </w:r>
          </w:p>
        </w:tc>
      </w:tr>
      <w:tr w:rsidR="004C5CE2" w:rsidTr="007209BC">
        <w:trPr>
          <w:cantSplit/>
          <w:trHeight w:val="377"/>
        </w:trPr>
        <w:tc>
          <w:tcPr>
            <w:tcW w:w="3031"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rPr>
                <w:rFonts w:ascii="Arial" w:hAnsi="Arial" w:cs="Arial"/>
                <w:sz w:val="22"/>
                <w:szCs w:val="22"/>
              </w:rPr>
            </w:pPr>
          </w:p>
        </w:tc>
        <w:tc>
          <w:tcPr>
            <w:tcW w:w="796" w:type="dxa"/>
            <w:gridSpan w:val="2"/>
            <w:tcBorders>
              <w:top w:val="single" w:sz="4" w:space="0" w:color="000000"/>
              <w:left w:val="single" w:sz="4" w:space="0" w:color="000000"/>
              <w:bottom w:val="single" w:sz="4" w:space="0" w:color="000000"/>
            </w:tcBorders>
            <w:shd w:val="clear" w:color="auto" w:fill="auto"/>
            <w:vAlign w:val="center"/>
          </w:tcPr>
          <w:p w:rsidR="004C5CE2" w:rsidRDefault="004C5CE2">
            <w:pPr>
              <w:snapToGrid w:val="0"/>
              <w:rPr>
                <w:rFonts w:ascii="Arial" w:hAnsi="Arial" w:cs="Arial"/>
                <w:sz w:val="22"/>
                <w:szCs w:val="22"/>
              </w:rPr>
            </w:pPr>
          </w:p>
        </w:tc>
        <w:tc>
          <w:tcPr>
            <w:tcW w:w="553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pStyle w:val="Intestazione"/>
              <w:tabs>
                <w:tab w:val="clear" w:pos="4819"/>
                <w:tab w:val="clear" w:pos="9638"/>
              </w:tabs>
              <w:snapToGrid w:val="0"/>
              <w:rPr>
                <w:rFonts w:ascii="Arial" w:hAnsi="Arial" w:cs="Arial"/>
                <w:sz w:val="22"/>
                <w:szCs w:val="22"/>
              </w:rPr>
            </w:pPr>
          </w:p>
        </w:tc>
      </w:tr>
    </w:tbl>
    <w:p w:rsidR="004C5CE2" w:rsidRDefault="004C5CE2"/>
    <w:p w:rsidR="004C5CE2" w:rsidRDefault="004C5CE2">
      <w:pPr>
        <w:spacing w:line="360" w:lineRule="auto"/>
        <w:rPr>
          <w:rFonts w:ascii="Arial" w:hAnsi="Arial" w:cs="Arial"/>
          <w:sz w:val="22"/>
          <w:szCs w:val="22"/>
        </w:rPr>
      </w:pPr>
    </w:p>
    <w:p w:rsidR="004C5CE2" w:rsidRDefault="0058012E">
      <w:pPr>
        <w:spacing w:line="360" w:lineRule="auto"/>
        <w:rPr>
          <w:rFonts w:ascii="Arial" w:hAnsi="Arial" w:cs="Arial"/>
          <w:sz w:val="22"/>
          <w:szCs w:val="22"/>
        </w:rPr>
      </w:pPr>
      <w:r>
        <w:rPr>
          <w:rFonts w:ascii="Arial" w:hAnsi="Arial" w:cs="Arial"/>
          <w:sz w:val="22"/>
          <w:szCs w:val="22"/>
        </w:rPr>
        <w:t>La struttura SIBResponseWSElencoNotifiche conterrà un elenco di strutture SIBResponseWSIdNotifiche ciascuna delle quali riporterà gli estremi di una Notifica e le motivazione dell’aggiornamento.</w:t>
      </w:r>
    </w:p>
    <w:p w:rsidR="004C5CE2" w:rsidRDefault="0058012E">
      <w:pPr>
        <w:spacing w:line="360" w:lineRule="auto"/>
        <w:rPr>
          <w:rFonts w:ascii="Arial" w:hAnsi="Arial" w:cs="Arial"/>
          <w:sz w:val="22"/>
          <w:szCs w:val="22"/>
        </w:rPr>
      </w:pPr>
      <w:r>
        <w:rPr>
          <w:rFonts w:ascii="Arial" w:hAnsi="Arial" w:cs="Arial"/>
          <w:sz w:val="22"/>
          <w:szCs w:val="22"/>
        </w:rPr>
        <w:t>La struttura SIBResponseWSIdNotifiche è così composta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3027"/>
        <w:gridCol w:w="1714"/>
        <w:gridCol w:w="567"/>
        <w:gridCol w:w="213"/>
        <w:gridCol w:w="496"/>
        <w:gridCol w:w="3333"/>
      </w:tblGrid>
      <w:tr w:rsidR="004C5CE2">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SIBResponseWSIdNotifiche</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snapToGrid w:val="0"/>
              <w:jc w:val="center"/>
              <w:rPr>
                <w:rFonts w:ascii="Arial" w:hAnsi="Arial" w:cs="Arial"/>
                <w:sz w:val="22"/>
                <w:szCs w:val="22"/>
              </w:rPr>
            </w:pPr>
            <w:r>
              <w:rPr>
                <w:rFonts w:ascii="Arial" w:hAnsi="Arial" w:cs="Arial"/>
                <w:sz w:val="22"/>
                <w:szCs w:val="22"/>
              </w:rPr>
              <w:t>Struttura</w:t>
            </w:r>
          </w:p>
        </w:tc>
      </w:tr>
      <w:tr w:rsidR="004C5CE2">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C0C0C0"/>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w:t>
            </w:r>
          </w:p>
        </w:tc>
        <w:tc>
          <w:tcPr>
            <w:tcW w:w="1714"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Molt</w:t>
            </w:r>
          </w:p>
        </w:tc>
        <w:tc>
          <w:tcPr>
            <w:tcW w:w="709" w:type="dxa"/>
            <w:gridSpan w:val="2"/>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codiceMotivoAggiornamento</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2</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Codifica del motivo dell’aggiornamento occorso alla Notifica, come da Tabella 1.9.15</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codiceSistemaSIB</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shd w:val="clear" w:color="auto" w:fill="FFFF00"/>
              </w:rPr>
            </w:pPr>
            <w:r w:rsidRPr="00210F32">
              <w:rPr>
                <w:rFonts w:ascii="Arial" w:hAnsi="Arial" w:cs="Arial"/>
                <w:sz w:val="22"/>
                <w:szCs w:val="22"/>
              </w:rPr>
              <w:t>16</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dell’utente/sistema integrato con il sistema SIB che ha effettuato l’aggiornamento della Notifica, come da Tabella 1.9.1</w:t>
            </w:r>
          </w:p>
        </w:tc>
      </w:tr>
      <w:tr w:rsidR="004C5CE2">
        <w:trPr>
          <w:cantSplit/>
          <w:trHeight w:val="373"/>
        </w:trPr>
        <w:tc>
          <w:tcPr>
            <w:tcW w:w="3027"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dataAggiornamento</w:t>
            </w:r>
          </w:p>
        </w:tc>
        <w:tc>
          <w:tcPr>
            <w:tcW w:w="171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70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8</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Data di aggiornamento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w:t>
            </w:r>
          </w:p>
        </w:tc>
      </w:tr>
    </w:tbl>
    <w:p w:rsidR="004C5CE2" w:rsidRDefault="004C5CE2">
      <w:pPr>
        <w:rPr>
          <w:rFonts w:ascii="Arial" w:hAnsi="Arial" w:cs="Arial"/>
          <w:sz w:val="22"/>
          <w:szCs w:val="22"/>
        </w:rPr>
      </w:pPr>
    </w:p>
    <w:p w:rsidR="004C5CE2" w:rsidRDefault="004C5CE2">
      <w:pPr>
        <w:rPr>
          <w:i/>
        </w:rPr>
      </w:pPr>
    </w:p>
    <w:p w:rsidR="004C5CE2" w:rsidRDefault="0058012E" w:rsidP="009F76E4">
      <w:pPr>
        <w:pStyle w:val="Titolo2"/>
      </w:pPr>
      <w:bookmarkStart w:id="202" w:name="_Ref319922895"/>
      <w:bookmarkStart w:id="203" w:name="_Toc358814814"/>
      <w:bookmarkStart w:id="204" w:name="_Toc382836998"/>
      <w:bookmarkStart w:id="205" w:name="_Toc382840395"/>
      <w:bookmarkStart w:id="206" w:name="_Toc382840452"/>
      <w:r>
        <w:lastRenderedPageBreak/>
        <w:t>2.2 ConfermaLetturaIdNotifica</w:t>
      </w:r>
      <w:bookmarkEnd w:id="202"/>
      <w:bookmarkEnd w:id="203"/>
      <w:bookmarkEnd w:id="204"/>
      <w:bookmarkEnd w:id="205"/>
      <w:bookmarkEnd w:id="206"/>
    </w:p>
    <w:p w:rsidR="00552BB6" w:rsidRPr="00552BB6" w:rsidRDefault="00552BB6" w:rsidP="00552BB6"/>
    <w:p w:rsidR="004C5CE2" w:rsidRDefault="004C5CE2"/>
    <w:p w:rsidR="004C5CE2" w:rsidRDefault="0058012E">
      <w:pPr>
        <w:jc w:val="both"/>
        <w:rPr>
          <w:rFonts w:ascii="Arial" w:hAnsi="Arial" w:cs="Arial"/>
          <w:sz w:val="22"/>
          <w:szCs w:val="22"/>
        </w:rPr>
      </w:pPr>
      <w:r>
        <w:rPr>
          <w:rFonts w:ascii="Arial" w:hAnsi="Arial" w:cs="Arial"/>
          <w:sz w:val="22"/>
          <w:szCs w:val="22"/>
        </w:rPr>
        <w:t>Servizio per comunicare al SIB la conferma di lettura dei dati di una Notifica. L’identificativo della Notifica oggetto della comunicazione è stato ricavato dall’utente a partire dall’elenco fornito dal servizio elencoIdNotificheAggiornate precedentemente invocato.</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comunicazione verranno attivati i controlli relativi alla coerenza tra l’identificativo della Notifica di cui si conferma la lettura e la visibilità della Notifica in base ai criteri di visibilità.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sz w:val="22"/>
          <w:szCs w:val="22"/>
        </w:rPr>
        <w:t xml:space="preserve"> conterrà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Ad esempio : </w:t>
      </w:r>
    </w:p>
    <w:p w:rsidR="004C5CE2" w:rsidRDefault="0058012E">
      <w:pPr>
        <w:jc w:val="both"/>
        <w:rPr>
          <w:rFonts w:ascii="Arial" w:hAnsi="Arial" w:cs="Arial"/>
          <w:sz w:val="22"/>
          <w:szCs w:val="22"/>
        </w:rPr>
      </w:pPr>
      <w:r>
        <w:rPr>
          <w:rFonts w:ascii="Arial" w:hAnsi="Arial" w:cs="Arial"/>
          <w:sz w:val="22"/>
          <w:szCs w:val="22"/>
        </w:rPr>
        <w:t>codRet = ‘012 – confermaLetturaIdNotifica’</w:t>
      </w:r>
    </w:p>
    <w:p w:rsidR="004C5CE2" w:rsidRDefault="0058012E">
      <w:pPr>
        <w:jc w:val="both"/>
        <w:rPr>
          <w:rFonts w:ascii="Arial" w:hAnsi="Arial" w:cs="Arial"/>
          <w:sz w:val="22"/>
          <w:szCs w:val="22"/>
        </w:rPr>
      </w:pPr>
      <w:r>
        <w:rPr>
          <w:rFonts w:ascii="Arial" w:hAnsi="Arial" w:cs="Arial"/>
          <w:sz w:val="22"/>
          <w:szCs w:val="22"/>
        </w:rPr>
        <w:t>segnalazione = ‘operazione correttamente eseguita – confermaLetturaIdNotifica’</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Viene tornato un oggetto di tipo </w:t>
      </w:r>
      <w:r w:rsidR="00390282">
        <w:rPr>
          <w:rFonts w:cs="Arial"/>
          <w:sz w:val="22"/>
          <w:szCs w:val="22"/>
        </w:rPr>
        <w:fldChar w:fldCharType="begin"/>
      </w:r>
      <w:r>
        <w:rPr>
          <w:rFonts w:cs="Arial"/>
          <w:sz w:val="22"/>
          <w:szCs w:val="22"/>
        </w:rPr>
        <w:instrText xml:space="preserve"> REF _Ref325032596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717"/>
        <w:gridCol w:w="900"/>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ConfermaLetturaIdNotifica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80CC5" w:rsidRDefault="0058012E">
            <w:pPr>
              <w:snapToGrid w:val="0"/>
              <w:jc w:val="center"/>
              <w:rPr>
                <w:rFonts w:ascii="Arial" w:hAnsi="Arial" w:cs="Arial"/>
                <w:b/>
                <w:sz w:val="22"/>
                <w:szCs w:val="22"/>
              </w:rPr>
            </w:pPr>
            <w:r w:rsidRPr="00380CC5">
              <w:rPr>
                <w:rFonts w:ascii="Arial" w:hAnsi="Arial" w:cs="Arial"/>
                <w:b/>
                <w:sz w:val="22"/>
                <w:szCs w:val="22"/>
              </w:rPr>
              <w:t>Input</w:t>
            </w:r>
          </w:p>
        </w:tc>
      </w:tr>
      <w:tr w:rsidR="004C5CE2">
        <w:trPr>
          <w:cantSplit/>
          <w:trHeight w:val="373"/>
        </w:trPr>
        <w:tc>
          <w:tcPr>
            <w:tcW w:w="271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900"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717"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900"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80CC5" w:rsidRDefault="0058012E">
            <w:pPr>
              <w:snapToGrid w:val="0"/>
              <w:jc w:val="center"/>
              <w:rPr>
                <w:rFonts w:ascii="Arial" w:hAnsi="Arial" w:cs="Arial"/>
                <w:b/>
                <w:sz w:val="22"/>
                <w:szCs w:val="22"/>
              </w:rPr>
            </w:pPr>
            <w:r w:rsidRPr="00380CC5">
              <w:rPr>
                <w:rFonts w:ascii="Arial" w:hAnsi="Arial" w:cs="Arial"/>
                <w:b/>
                <w:sz w:val="22"/>
                <w:szCs w:val="22"/>
              </w:rPr>
              <w:t>Output</w:t>
            </w:r>
          </w:p>
        </w:tc>
      </w:tr>
      <w:tr w:rsidR="004C5CE2">
        <w:trPr>
          <w:cantSplit/>
          <w:trHeight w:val="373"/>
        </w:trPr>
        <w:tc>
          <w:tcPr>
            <w:tcW w:w="271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900"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717"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_Ref325032618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900"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 (012 = operazione correttamente eseguita, 017 = identificativo non valido)</w:t>
            </w:r>
          </w:p>
        </w:tc>
      </w:tr>
    </w:tbl>
    <w:p w:rsidR="004C5CE2" w:rsidRDefault="004C5CE2">
      <w:pPr>
        <w:spacing w:after="120"/>
      </w:pPr>
    </w:p>
    <w:p w:rsidR="004C5CE2" w:rsidRDefault="004C5CE2">
      <w:pPr>
        <w:rPr>
          <w:rFonts w:ascii="Arial" w:hAnsi="Arial" w:cs="Arial"/>
          <w:sz w:val="22"/>
          <w:szCs w:val="22"/>
        </w:rPr>
      </w:pPr>
    </w:p>
    <w:p w:rsidR="004C5CE2" w:rsidRDefault="004C5CE2">
      <w:pPr>
        <w:rPr>
          <w:i/>
        </w:rPr>
      </w:pPr>
    </w:p>
    <w:p w:rsidR="008A5DAF" w:rsidRDefault="008A5DAF">
      <w:pPr>
        <w:suppressAutoHyphens w:val="0"/>
        <w:rPr>
          <w:i/>
        </w:rPr>
      </w:pPr>
      <w:bookmarkStart w:id="207" w:name="_Ref319922709"/>
      <w:bookmarkStart w:id="208" w:name="_Toc358814815"/>
      <w:r>
        <w:rPr>
          <w:i/>
        </w:rPr>
        <w:br w:type="page"/>
      </w:r>
    </w:p>
    <w:p w:rsidR="008A5DAF" w:rsidRDefault="008A5DAF" w:rsidP="009F76E4">
      <w:pPr>
        <w:pStyle w:val="Titolo2"/>
        <w:rPr>
          <w:i/>
        </w:rPr>
      </w:pPr>
      <w:bookmarkStart w:id="209" w:name="_Toc382836999"/>
      <w:bookmarkStart w:id="210" w:name="_Toc382840396"/>
      <w:bookmarkStart w:id="211" w:name="_Toc382840453"/>
      <w:r>
        <w:lastRenderedPageBreak/>
        <w:t>2.3 DatiAnagraficiSoggetto</w:t>
      </w:r>
      <w:bookmarkEnd w:id="209"/>
      <w:bookmarkEnd w:id="210"/>
      <w:bookmarkEnd w:id="211"/>
    </w:p>
    <w:p w:rsidR="008A5DAF" w:rsidRDefault="008A5DAF" w:rsidP="008A5DAF">
      <w:pPr>
        <w:jc w:val="both"/>
        <w:rPr>
          <w:rFonts w:ascii="Arial" w:hAnsi="Arial" w:cs="Arial"/>
          <w:sz w:val="22"/>
          <w:szCs w:val="22"/>
        </w:rPr>
      </w:pPr>
      <w:r>
        <w:rPr>
          <w:rFonts w:ascii="Arial" w:hAnsi="Arial" w:cs="Arial"/>
          <w:sz w:val="22"/>
          <w:szCs w:val="22"/>
        </w:rPr>
        <w:t>Servizio per la consultazione dei dati anagrafici di un soggetto presente nella banca dati del SIB. E’ fornito dal richiedente l’identificativo fiscale del soggetto di cui si vogliono consultare i dati. L’identificativo fiscale può riferirsi sia ad una persona fisica che ad una persona giuridica.</w:t>
      </w:r>
    </w:p>
    <w:p w:rsidR="008A5DAF" w:rsidRDefault="008A5DAF" w:rsidP="008A5DAF">
      <w:pPr>
        <w:jc w:val="both"/>
        <w:rPr>
          <w:rFonts w:ascii="Arial" w:hAnsi="Arial" w:cs="Arial"/>
          <w:sz w:val="22"/>
          <w:szCs w:val="22"/>
        </w:rPr>
      </w:pPr>
    </w:p>
    <w:p w:rsidR="008A5DAF" w:rsidRDefault="008A5DAF" w:rsidP="008A5DAF">
      <w:pPr>
        <w:jc w:val="both"/>
        <w:rPr>
          <w:rFonts w:ascii="Arial" w:hAnsi="Arial" w:cs="Arial"/>
          <w:sz w:val="22"/>
          <w:szCs w:val="22"/>
        </w:rPr>
      </w:pPr>
      <w:r>
        <w:rPr>
          <w:rFonts w:ascii="Arial" w:hAnsi="Arial" w:cs="Arial"/>
          <w:sz w:val="22"/>
          <w:szCs w:val="22"/>
        </w:rPr>
        <w:t>A fronte della richiesta verranno attivati i con</w:t>
      </w:r>
      <w:r w:rsidR="00253679">
        <w:rPr>
          <w:rFonts w:ascii="Arial" w:hAnsi="Arial" w:cs="Arial"/>
          <w:sz w:val="22"/>
          <w:szCs w:val="22"/>
        </w:rPr>
        <w:t>trolli relativi alla presenza del sogget</w:t>
      </w:r>
      <w:r w:rsidR="00CA262D">
        <w:rPr>
          <w:rFonts w:ascii="Arial" w:hAnsi="Arial" w:cs="Arial"/>
          <w:sz w:val="22"/>
          <w:szCs w:val="22"/>
        </w:rPr>
        <w:t>to</w:t>
      </w:r>
      <w:r w:rsidR="00253679">
        <w:rPr>
          <w:rFonts w:ascii="Arial" w:hAnsi="Arial" w:cs="Arial"/>
          <w:sz w:val="22"/>
          <w:szCs w:val="22"/>
        </w:rPr>
        <w:t xml:space="preserve"> nella base dati del SIB. </w:t>
      </w:r>
      <w:r>
        <w:rPr>
          <w:rFonts w:ascii="Arial" w:hAnsi="Arial" w:cs="Arial"/>
          <w:sz w:val="22"/>
          <w:szCs w:val="22"/>
        </w:rPr>
        <w:t xml:space="preserve">Eventuali problemi </w:t>
      </w:r>
      <w:r w:rsidR="00CA262D">
        <w:rPr>
          <w:rFonts w:ascii="Arial" w:hAnsi="Arial" w:cs="Arial"/>
          <w:sz w:val="22"/>
          <w:szCs w:val="22"/>
        </w:rPr>
        <w:t xml:space="preserve">riscontrati </w:t>
      </w:r>
      <w:r>
        <w:rPr>
          <w:rFonts w:ascii="Arial" w:hAnsi="Arial" w:cs="Arial"/>
          <w:sz w:val="22"/>
          <w:szCs w:val="22"/>
        </w:rPr>
        <w:t>nella</w:t>
      </w:r>
      <w:r w:rsidR="00CA262D">
        <w:rPr>
          <w:rFonts w:ascii="Arial" w:hAnsi="Arial" w:cs="Arial"/>
          <w:sz w:val="22"/>
          <w:szCs w:val="22"/>
        </w:rPr>
        <w:t xml:space="preserve"> fase di</w:t>
      </w:r>
      <w:r>
        <w:rPr>
          <w:rFonts w:ascii="Arial" w:hAnsi="Arial" w:cs="Arial"/>
          <w:sz w:val="22"/>
          <w:szCs w:val="22"/>
        </w:rPr>
        <w:t xml:space="preserve"> verifica verranno segnalati da opportuni codici e descrizioni di anomalie.</w:t>
      </w:r>
    </w:p>
    <w:p w:rsidR="008A5DAF" w:rsidRDefault="008A5DAF" w:rsidP="008A5DAF">
      <w:pPr>
        <w:jc w:val="both"/>
        <w:rPr>
          <w:rFonts w:ascii="Arial" w:hAnsi="Arial" w:cs="Arial"/>
          <w:sz w:val="22"/>
          <w:szCs w:val="22"/>
        </w:rPr>
      </w:pPr>
    </w:p>
    <w:p w:rsidR="008A5DAF" w:rsidRDefault="008A5DAF" w:rsidP="008A5DAF">
      <w:pPr>
        <w:jc w:val="both"/>
        <w:rPr>
          <w:rFonts w:ascii="Arial" w:hAnsi="Arial" w:cs="Arial"/>
          <w:sz w:val="22"/>
          <w:szCs w:val="22"/>
        </w:rPr>
      </w:pPr>
      <w:r>
        <w:rPr>
          <w:rFonts w:ascii="Arial" w:hAnsi="Arial" w:cs="Arial"/>
          <w:sz w:val="22"/>
          <w:szCs w:val="22"/>
        </w:rPr>
        <w:t xml:space="preserve">Il servizio </w:t>
      </w:r>
      <w:r w:rsidR="0018090E">
        <w:rPr>
          <w:rFonts w:ascii="Arial" w:hAnsi="Arial" w:cs="Arial"/>
          <w:i/>
          <w:sz w:val="22"/>
          <w:szCs w:val="22"/>
        </w:rPr>
        <w:t>DatiAnagrafici</w:t>
      </w:r>
      <w:r w:rsidRPr="00FB5AE4">
        <w:rPr>
          <w:rFonts w:ascii="Arial" w:hAnsi="Arial" w:cs="Arial"/>
          <w:i/>
          <w:sz w:val="22"/>
          <w:szCs w:val="22"/>
        </w:rPr>
        <w:t>Soggetto</w:t>
      </w:r>
      <w:r w:rsidR="0018090E">
        <w:rPr>
          <w:rFonts w:ascii="Arial" w:hAnsi="Arial" w:cs="Arial"/>
          <w:sz w:val="22"/>
          <w:szCs w:val="22"/>
        </w:rPr>
        <w:t xml:space="preserve"> restituisce </w:t>
      </w:r>
      <w:r>
        <w:rPr>
          <w:rFonts w:ascii="Arial" w:hAnsi="Arial" w:cs="Arial"/>
          <w:sz w:val="22"/>
          <w:szCs w:val="22"/>
        </w:rPr>
        <w:t xml:space="preserve">le informazioni </w:t>
      </w:r>
      <w:r w:rsidR="0018090E">
        <w:rPr>
          <w:rFonts w:ascii="Arial" w:hAnsi="Arial" w:cs="Arial"/>
          <w:sz w:val="22"/>
          <w:szCs w:val="22"/>
        </w:rPr>
        <w:t>anagrafiche del soggetto se presente nella base dati del SIB</w:t>
      </w:r>
    </w:p>
    <w:p w:rsidR="008A5DAF" w:rsidRDefault="008A5DAF" w:rsidP="008A5DAF">
      <w:pPr>
        <w:jc w:val="both"/>
        <w:rPr>
          <w:rFonts w:ascii="Arial" w:hAnsi="Arial" w:cs="Arial"/>
          <w:sz w:val="22"/>
          <w:szCs w:val="22"/>
        </w:rPr>
      </w:pPr>
    </w:p>
    <w:p w:rsidR="008A5DAF" w:rsidRDefault="008A5DAF" w:rsidP="008A5DAF">
      <w:pPr>
        <w:jc w:val="both"/>
        <w:rPr>
          <w:rFonts w:ascii="Arial" w:hAnsi="Arial" w:cs="Arial"/>
          <w:sz w:val="22"/>
          <w:szCs w:val="22"/>
        </w:rPr>
      </w:pPr>
      <w:r>
        <w:rPr>
          <w:rFonts w:ascii="Arial" w:hAnsi="Arial" w:cs="Arial"/>
          <w:sz w:val="22"/>
          <w:szCs w:val="22"/>
        </w:rPr>
        <w:t>La risposta sarà strutturata nel seguente modo:</w:t>
      </w:r>
    </w:p>
    <w:p w:rsidR="008A5DAF" w:rsidRDefault="008A5DAF" w:rsidP="008A5DAF">
      <w:pPr>
        <w:jc w:val="both"/>
        <w:rPr>
          <w:rFonts w:ascii="Arial" w:hAnsi="Arial" w:cs="Arial"/>
          <w:sz w:val="22"/>
          <w:szCs w:val="22"/>
        </w:rPr>
      </w:pPr>
      <w:r>
        <w:rPr>
          <w:rFonts w:ascii="Arial" w:hAnsi="Arial" w:cs="Arial"/>
          <w:sz w:val="22"/>
          <w:szCs w:val="22"/>
        </w:rPr>
        <w:t xml:space="preserve">L’oggetto </w:t>
      </w:r>
      <w:r w:rsidR="005969BC" w:rsidRPr="005969BC">
        <w:rPr>
          <w:rFonts w:cs="Arial"/>
          <w:sz w:val="22"/>
          <w:szCs w:val="22"/>
        </w:rPr>
        <w:t>SIBResponseDatiAnagrafici</w:t>
      </w:r>
      <w:r w:rsidR="005969BC">
        <w:rPr>
          <w:rFonts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_Ref325032810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5969BC" w:rsidRPr="005969BC">
        <w:rPr>
          <w:rFonts w:cs="Arial"/>
          <w:sz w:val="22"/>
          <w:szCs w:val="22"/>
        </w:rPr>
        <w:t>SIBDatiAnagrafici</w:t>
      </w:r>
      <w:r w:rsidR="005969BC">
        <w:rPr>
          <w:rFonts w:cs="Arial"/>
          <w:sz w:val="22"/>
          <w:szCs w:val="22"/>
        </w:rPr>
        <w:t xml:space="preserve"> </w:t>
      </w:r>
      <w:r>
        <w:rPr>
          <w:rFonts w:ascii="Arial" w:hAnsi="Arial" w:cs="Arial"/>
          <w:sz w:val="22"/>
          <w:szCs w:val="22"/>
        </w:rPr>
        <w:t>contenente i dati della Notifica.</w:t>
      </w:r>
    </w:p>
    <w:p w:rsidR="008A5DAF" w:rsidRDefault="008A5DAF" w:rsidP="008A5DAF">
      <w:pPr>
        <w:jc w:val="both"/>
        <w:rPr>
          <w:rFonts w:ascii="Arial" w:hAnsi="Arial" w:cs="Arial"/>
          <w:sz w:val="22"/>
          <w:szCs w:val="22"/>
        </w:rPr>
      </w:pPr>
    </w:p>
    <w:p w:rsidR="008A5DAF" w:rsidRDefault="005969BC" w:rsidP="008A5DAF">
      <w:pPr>
        <w:jc w:val="both"/>
        <w:rPr>
          <w:rFonts w:ascii="Arial" w:hAnsi="Arial" w:cs="Arial"/>
          <w:sz w:val="22"/>
          <w:szCs w:val="22"/>
        </w:rPr>
      </w:pPr>
      <w:r>
        <w:rPr>
          <w:rFonts w:ascii="Arial" w:hAnsi="Arial" w:cs="Arial"/>
          <w:sz w:val="22"/>
          <w:szCs w:val="22"/>
        </w:rPr>
        <w:t>I dati restituiti</w:t>
      </w:r>
      <w:r w:rsidR="008A5DAF">
        <w:rPr>
          <w:rFonts w:ascii="Arial" w:hAnsi="Arial" w:cs="Arial"/>
          <w:sz w:val="22"/>
          <w:szCs w:val="22"/>
        </w:rPr>
        <w:t xml:space="preserve"> sono quelli riportati nel paragrafo </w:t>
      </w:r>
      <w:r w:rsidR="00390282">
        <w:rPr>
          <w:rFonts w:ascii="Arial" w:hAnsi="Arial" w:cs="Arial"/>
          <w:sz w:val="22"/>
          <w:szCs w:val="22"/>
        </w:rPr>
        <w:fldChar w:fldCharType="begin"/>
      </w:r>
      <w:r w:rsidR="00CB3B41">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CB3B41">
        <w:t>1.6 Descrizione dei dati utilizzati dai servizi</w:t>
      </w:r>
      <w:r w:rsidR="00390282">
        <w:rPr>
          <w:rFonts w:ascii="Arial" w:hAnsi="Arial" w:cs="Arial"/>
          <w:sz w:val="22"/>
          <w:szCs w:val="22"/>
        </w:rPr>
        <w:fldChar w:fldCharType="end"/>
      </w:r>
    </w:p>
    <w:p w:rsidR="00CB3B41" w:rsidRDefault="00CB3B41" w:rsidP="008A5DAF">
      <w:pPr>
        <w:jc w:val="both"/>
        <w:rPr>
          <w:rFonts w:ascii="Arial" w:hAnsi="Arial" w:cs="Arial"/>
          <w:sz w:val="22"/>
          <w:szCs w:val="22"/>
        </w:rPr>
      </w:pPr>
    </w:p>
    <w:p w:rsidR="008A5DAF" w:rsidRDefault="008A5DAF" w:rsidP="008A5DAF">
      <w:pPr>
        <w:jc w:val="both"/>
        <w:rPr>
          <w:rFonts w:ascii="Arial" w:hAnsi="Arial" w:cs="Arial"/>
          <w:sz w:val="22"/>
          <w:szCs w:val="22"/>
        </w:rPr>
      </w:pPr>
      <w:r>
        <w:rPr>
          <w:rFonts w:ascii="Arial" w:hAnsi="Arial" w:cs="Arial"/>
          <w:sz w:val="22"/>
          <w:szCs w:val="22"/>
        </w:rPr>
        <w:t>Interfaccia del servizio :</w:t>
      </w:r>
    </w:p>
    <w:p w:rsidR="008A5DAF" w:rsidRDefault="008A5DAF" w:rsidP="008A5DAF">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8A5DAF" w:rsidTr="000A5138">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8A5DAF" w:rsidRDefault="008A5DAF" w:rsidP="000A5138">
            <w:pPr>
              <w:keepNext/>
              <w:snapToGrid w:val="0"/>
              <w:rPr>
                <w:rFonts w:ascii="Arial" w:hAnsi="Arial" w:cs="Arial"/>
                <w:b/>
                <w:color w:val="0000FF"/>
              </w:rPr>
            </w:pPr>
            <w:r>
              <w:rPr>
                <w:rFonts w:ascii="Arial" w:hAnsi="Arial" w:cs="Arial"/>
                <w:b/>
                <w:color w:val="0000FF"/>
                <w:sz w:val="22"/>
                <w:szCs w:val="22"/>
              </w:rPr>
              <w:t>Dati</w:t>
            </w:r>
            <w:r w:rsidR="00E31B77">
              <w:rPr>
                <w:rFonts w:ascii="Arial" w:hAnsi="Arial" w:cs="Arial"/>
                <w:b/>
                <w:color w:val="0000FF"/>
                <w:sz w:val="22"/>
                <w:szCs w:val="22"/>
              </w:rPr>
              <w:t>Anagrafici</w:t>
            </w:r>
            <w:r>
              <w:rPr>
                <w:rFonts w:ascii="Arial" w:hAnsi="Arial" w:cs="Arial"/>
                <w:b/>
                <w:color w:val="0000FF"/>
                <w:sz w:val="22"/>
                <w:szCs w:val="22"/>
              </w:rPr>
              <w:t>Soggetto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A5DAF" w:rsidRDefault="008A5DAF" w:rsidP="000A5138">
            <w:pPr>
              <w:keepNext/>
              <w:snapToGrid w:val="0"/>
              <w:jc w:val="center"/>
              <w:rPr>
                <w:rFonts w:ascii="Arial" w:hAnsi="Arial" w:cs="Arial"/>
              </w:rPr>
            </w:pPr>
            <w:r>
              <w:rPr>
                <w:rFonts w:ascii="Arial" w:hAnsi="Arial" w:cs="Arial"/>
              </w:rPr>
              <w:t>Servizio</w:t>
            </w:r>
          </w:p>
        </w:tc>
      </w:tr>
      <w:tr w:rsidR="008A5DAF"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B7693A" w:rsidRDefault="008A5DAF" w:rsidP="000A5138">
            <w:pPr>
              <w:jc w:val="center"/>
              <w:rPr>
                <w:rFonts w:ascii="Arial" w:hAnsi="Arial" w:cs="Arial"/>
                <w:b/>
              </w:rPr>
            </w:pPr>
            <w:r w:rsidRPr="00B7693A">
              <w:rPr>
                <w:rFonts w:ascii="Arial" w:hAnsi="Arial" w:cs="Arial"/>
                <w:b/>
                <w:sz w:val="22"/>
                <w:szCs w:val="22"/>
              </w:rPr>
              <w:t>Input</w:t>
            </w:r>
          </w:p>
        </w:tc>
      </w:tr>
      <w:tr w:rsidR="008A5DAF"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Descrizione</w:t>
            </w:r>
          </w:p>
        </w:tc>
      </w:tr>
      <w:tr w:rsidR="008A5DAF"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8A5DAF" w:rsidRPr="00B7693A" w:rsidRDefault="00E31B77" w:rsidP="000A5138">
            <w:pPr>
              <w:jc w:val="center"/>
              <w:rPr>
                <w:rFonts w:ascii="Arial" w:hAnsi="Arial" w:cs="Arial"/>
                <w:sz w:val="22"/>
                <w:szCs w:val="22"/>
              </w:rPr>
            </w:pPr>
            <w:r w:rsidRPr="00E31B77">
              <w:rPr>
                <w:rFonts w:ascii="Arial" w:hAnsi="Arial" w:cs="Arial"/>
                <w:sz w:val="22"/>
                <w:szCs w:val="22"/>
              </w:rPr>
              <w:t>InputDatiAnagraficiSoggetto</w:t>
            </w:r>
          </w:p>
        </w:tc>
        <w:tc>
          <w:tcPr>
            <w:tcW w:w="746"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B7693A" w:rsidRDefault="0096176A" w:rsidP="0096176A">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t>1.6 Descrizione dei dati utilizzati dai servizi</w:t>
            </w:r>
            <w:r w:rsidR="00390282">
              <w:rPr>
                <w:rFonts w:ascii="Arial" w:hAnsi="Arial" w:cs="Arial"/>
                <w:sz w:val="22"/>
                <w:szCs w:val="22"/>
              </w:rPr>
              <w:fldChar w:fldCharType="end"/>
            </w:r>
          </w:p>
        </w:tc>
      </w:tr>
      <w:tr w:rsidR="008A5DAF"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Default="008A5DAF" w:rsidP="000A5138">
            <w:pPr>
              <w:snapToGrid w:val="0"/>
              <w:jc w:val="center"/>
              <w:rPr>
                <w:rFonts w:ascii="Arial" w:hAnsi="Arial" w:cs="Arial"/>
              </w:rPr>
            </w:pPr>
          </w:p>
        </w:tc>
      </w:tr>
      <w:tr w:rsidR="008A5DAF"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E63B0B" w:rsidRDefault="008A5DAF" w:rsidP="000A5138">
            <w:pPr>
              <w:jc w:val="center"/>
              <w:rPr>
                <w:rFonts w:ascii="Arial" w:hAnsi="Arial" w:cs="Arial"/>
                <w:b/>
              </w:rPr>
            </w:pPr>
            <w:r w:rsidRPr="00B7693A">
              <w:rPr>
                <w:rFonts w:ascii="Arial" w:hAnsi="Arial" w:cs="Arial"/>
                <w:b/>
                <w:sz w:val="22"/>
                <w:szCs w:val="22"/>
              </w:rPr>
              <w:t>Output</w:t>
            </w:r>
          </w:p>
        </w:tc>
      </w:tr>
      <w:tr w:rsidR="008A5DAF"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Descrizione</w:t>
            </w:r>
          </w:p>
        </w:tc>
      </w:tr>
      <w:tr w:rsidR="008A5DAF"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8A5DAF" w:rsidRPr="00B7693A" w:rsidRDefault="005969BC" w:rsidP="000A5138">
            <w:pPr>
              <w:jc w:val="center"/>
              <w:rPr>
                <w:rFonts w:ascii="Arial" w:hAnsi="Arial" w:cs="Arial"/>
                <w:sz w:val="22"/>
                <w:szCs w:val="22"/>
              </w:rPr>
            </w:pPr>
            <w:r w:rsidRPr="005969BC">
              <w:rPr>
                <w:rFonts w:ascii="Arial" w:hAnsi="Arial" w:cs="Arial"/>
                <w:sz w:val="22"/>
                <w:szCs w:val="22"/>
              </w:rPr>
              <w:t>SIBResponseDatiAnagrafici</w:t>
            </w:r>
          </w:p>
        </w:tc>
        <w:tc>
          <w:tcPr>
            <w:tcW w:w="746" w:type="dxa"/>
            <w:tcBorders>
              <w:top w:val="single" w:sz="4" w:space="0" w:color="000000"/>
              <w:left w:val="single" w:sz="4" w:space="0" w:color="000000"/>
              <w:bottom w:val="single" w:sz="4" w:space="0" w:color="000000"/>
            </w:tcBorders>
            <w:shd w:val="clear" w:color="auto" w:fill="auto"/>
            <w:vAlign w:val="center"/>
          </w:tcPr>
          <w:p w:rsidR="008A5DAF" w:rsidRPr="00B7693A" w:rsidRDefault="008A5DAF"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DAF" w:rsidRPr="00B7693A" w:rsidRDefault="00253916" w:rsidP="000A5138">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t>1.6 Descrizione dei dati utilizzati dai servizi</w:t>
            </w:r>
            <w:r w:rsidR="00390282">
              <w:rPr>
                <w:rFonts w:ascii="Arial" w:hAnsi="Arial" w:cs="Arial"/>
                <w:sz w:val="22"/>
                <w:szCs w:val="22"/>
              </w:rPr>
              <w:fldChar w:fldCharType="end"/>
            </w:r>
          </w:p>
        </w:tc>
      </w:tr>
    </w:tbl>
    <w:p w:rsidR="008A5DAF" w:rsidRDefault="008A5DAF" w:rsidP="008A5DAF">
      <w:pPr>
        <w:jc w:val="both"/>
        <w:rPr>
          <w:rFonts w:ascii="Arial" w:hAnsi="Arial" w:cs="Arial"/>
          <w:sz w:val="22"/>
          <w:szCs w:val="22"/>
        </w:rPr>
      </w:pPr>
    </w:p>
    <w:p w:rsidR="008A5DAF" w:rsidRDefault="008A5DAF">
      <w:pPr>
        <w:suppressAutoHyphens w:val="0"/>
        <w:rPr>
          <w:rFonts w:ascii="Arial" w:hAnsi="Arial" w:cs="Arial"/>
          <w:b/>
          <w:bCs/>
          <w:iCs/>
          <w:sz w:val="28"/>
          <w:szCs w:val="28"/>
        </w:rPr>
      </w:pPr>
      <w:r>
        <w:rPr>
          <w:i/>
        </w:rPr>
        <w:br w:type="page"/>
      </w:r>
    </w:p>
    <w:p w:rsidR="004C5CE2" w:rsidRDefault="008D1B5C" w:rsidP="009F76E4">
      <w:pPr>
        <w:pStyle w:val="Titolo2"/>
        <w:rPr>
          <w:i/>
        </w:rPr>
      </w:pPr>
      <w:bookmarkStart w:id="212" w:name="_Toc382837000"/>
      <w:bookmarkStart w:id="213" w:name="_Toc382840397"/>
      <w:bookmarkStart w:id="214" w:name="_Toc382840454"/>
      <w:r>
        <w:lastRenderedPageBreak/>
        <w:t>2.4</w:t>
      </w:r>
      <w:r w:rsidR="0058012E">
        <w:t xml:space="preserve"> DatiNotificaPerSoggetto</w:t>
      </w:r>
      <w:bookmarkEnd w:id="207"/>
      <w:bookmarkEnd w:id="208"/>
      <w:bookmarkEnd w:id="212"/>
      <w:bookmarkEnd w:id="213"/>
      <w:bookmarkEnd w:id="214"/>
    </w:p>
    <w:p w:rsidR="004C5CE2" w:rsidRDefault="0058012E">
      <w:pPr>
        <w:jc w:val="both"/>
        <w:rPr>
          <w:rFonts w:ascii="Arial" w:hAnsi="Arial" w:cs="Arial"/>
          <w:sz w:val="22"/>
          <w:szCs w:val="22"/>
        </w:rPr>
      </w:pPr>
      <w:r>
        <w:rPr>
          <w:rFonts w:ascii="Arial" w:hAnsi="Arial" w:cs="Arial"/>
          <w:sz w:val="22"/>
          <w:szCs w:val="22"/>
        </w:rPr>
        <w:t>Servizio per la consultazione dei dati di una Notifica presente nella banca dati del SIB. E’</w:t>
      </w:r>
      <w:r w:rsidR="0064028B">
        <w:rPr>
          <w:rFonts w:ascii="Arial" w:hAnsi="Arial" w:cs="Arial"/>
          <w:sz w:val="22"/>
          <w:szCs w:val="22"/>
        </w:rPr>
        <w:t xml:space="preserve"> fornito dal richiedente l’identificativo</w:t>
      </w:r>
      <w:r>
        <w:rPr>
          <w:rFonts w:ascii="Arial" w:hAnsi="Arial" w:cs="Arial"/>
          <w:sz w:val="22"/>
          <w:szCs w:val="22"/>
        </w:rPr>
        <w:t xml:space="preserve"> del soggetto di cui si vogliono consultare i dati.</w:t>
      </w:r>
      <w:r w:rsidR="0064028B">
        <w:rPr>
          <w:rFonts w:ascii="Arial" w:hAnsi="Arial" w:cs="Arial"/>
          <w:sz w:val="22"/>
          <w:szCs w:val="22"/>
        </w:rPr>
        <w:t xml:space="preserve"> L’identificativo fiscale può riferirsi sia ad una persona fisica che ad una persona giuridica.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per la Notifica del soggetto.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FB5AE4">
        <w:rPr>
          <w:rFonts w:ascii="Arial" w:hAnsi="Arial" w:cs="Arial"/>
          <w:i/>
          <w:sz w:val="22"/>
          <w:szCs w:val="22"/>
        </w:rPr>
        <w:t>DatiNotificaPerSoggetto</w:t>
      </w:r>
      <w:r>
        <w:rPr>
          <w:rFonts w:ascii="Arial" w:hAnsi="Arial" w:cs="Arial"/>
          <w:sz w:val="22"/>
          <w:szCs w:val="22"/>
        </w:rPr>
        <w:t xml:space="preserve"> ritorna tutte le informazioni presenti nella Notifica presentata dal soggetto. La Notifica oggetto della consultazione è la più recente Notifica del soggetto che si trovi </w:t>
      </w:r>
      <w:r w:rsidR="00074761">
        <w:rPr>
          <w:rFonts w:ascii="Arial" w:hAnsi="Arial" w:cs="Arial"/>
          <w:sz w:val="22"/>
          <w:szCs w:val="22"/>
        </w:rPr>
        <w:t>almeno nello stato di RILASCIATA</w:t>
      </w:r>
      <w:r>
        <w:rPr>
          <w:rFonts w:ascii="Arial" w:hAnsi="Arial" w:cs="Arial"/>
          <w:sz w:val="22"/>
          <w:szCs w:val="22"/>
        </w:rPr>
        <w:t xml:space="preserve"> (come da </w:t>
      </w:r>
      <w:r w:rsidR="00390282">
        <w:rPr>
          <w:rFonts w:cs="Arial"/>
          <w:sz w:val="22"/>
          <w:szCs w:val="22"/>
        </w:rPr>
        <w:fldChar w:fldCharType="begin"/>
      </w:r>
      <w:r>
        <w:rPr>
          <w:rFonts w:cs="Arial"/>
          <w:sz w:val="22"/>
          <w:szCs w:val="22"/>
        </w:rPr>
        <w:instrText xml:space="preserve"> REF _Ref325031116 \h </w:instrText>
      </w:r>
      <w:r w:rsidR="00390282">
        <w:rPr>
          <w:rFonts w:cs="Arial"/>
          <w:sz w:val="22"/>
          <w:szCs w:val="22"/>
        </w:rPr>
      </w:r>
      <w:r w:rsidR="00390282">
        <w:rPr>
          <w:rFonts w:cs="Arial"/>
          <w:sz w:val="22"/>
          <w:szCs w:val="22"/>
        </w:rPr>
        <w:fldChar w:fldCharType="separate"/>
      </w:r>
      <w:r>
        <w:rPr>
          <w:rFonts w:cs="Arial"/>
          <w:sz w:val="22"/>
          <w:szCs w:val="22"/>
        </w:rPr>
        <w:t>Tabella 1.9.4 Stati (iter amministrativo) della Notifica</w:t>
      </w:r>
      <w:r w:rsidR="00390282">
        <w:rPr>
          <w:rFonts w:cs="Arial"/>
          <w:sz w:val="22"/>
          <w:szCs w:val="22"/>
        </w:rPr>
        <w:fldChar w:fldCharType="end"/>
      </w:r>
      <w:r>
        <w:rPr>
          <w:rFonts w:ascii="Arial" w:hAnsi="Arial" w:cs="Arial"/>
          <w:sz w:val="22"/>
          <w:szCs w:val="22"/>
        </w:rPr>
        <w:t>).</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_Ref325032810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_Ref325032823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contenente i dati della Notifica.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sono quelli riportati nel paragrafo </w:t>
      </w:r>
      <w:r w:rsidR="00390282">
        <w:rPr>
          <w:rFonts w:cs="Arial"/>
          <w:sz w:val="22"/>
          <w:szCs w:val="22"/>
        </w:rPr>
        <w:fldChar w:fldCharType="begin"/>
      </w:r>
      <w:r>
        <w:rPr>
          <w:rFonts w:cs="Arial"/>
          <w:sz w:val="22"/>
          <w:szCs w:val="22"/>
        </w:rPr>
        <w:instrText xml:space="preserve"> REF _Ref320092455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Interfaccia del servizio :</w:t>
      </w:r>
    </w:p>
    <w:p w:rsidR="00756703" w:rsidRDefault="00756703">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756703" w:rsidTr="00173C4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756703" w:rsidRDefault="00756703" w:rsidP="00173C4B">
            <w:pPr>
              <w:keepNext/>
              <w:snapToGrid w:val="0"/>
              <w:rPr>
                <w:rFonts w:ascii="Arial" w:hAnsi="Arial" w:cs="Arial"/>
                <w:b/>
                <w:color w:val="0000FF"/>
              </w:rPr>
            </w:pPr>
            <w:r>
              <w:rPr>
                <w:rFonts w:ascii="Arial" w:hAnsi="Arial" w:cs="Arial"/>
                <w:b/>
                <w:color w:val="0000FF"/>
                <w:sz w:val="22"/>
                <w:szCs w:val="22"/>
              </w:rPr>
              <w:t>DatiNotificaPerSoggetto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56703" w:rsidRDefault="00756703" w:rsidP="00173C4B">
            <w:pPr>
              <w:keepNext/>
              <w:snapToGrid w:val="0"/>
              <w:jc w:val="center"/>
              <w:rPr>
                <w:rFonts w:ascii="Arial" w:hAnsi="Arial" w:cs="Arial"/>
              </w:rPr>
            </w:pPr>
            <w:r>
              <w:rPr>
                <w:rFonts w:ascii="Arial" w:hAnsi="Arial" w:cs="Arial"/>
              </w:rPr>
              <w:t>Servizio</w:t>
            </w:r>
          </w:p>
        </w:tc>
      </w:tr>
      <w:tr w:rsidR="00756703"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B7693A" w:rsidRDefault="00756703" w:rsidP="00173C4B">
            <w:pPr>
              <w:jc w:val="center"/>
              <w:rPr>
                <w:rFonts w:ascii="Arial" w:hAnsi="Arial" w:cs="Arial"/>
                <w:b/>
              </w:rPr>
            </w:pPr>
            <w:r w:rsidRPr="00B7693A">
              <w:rPr>
                <w:rFonts w:ascii="Arial" w:hAnsi="Arial" w:cs="Arial"/>
                <w:b/>
                <w:sz w:val="22"/>
                <w:szCs w:val="22"/>
              </w:rPr>
              <w:t>Input</w:t>
            </w:r>
          </w:p>
        </w:tc>
      </w:tr>
      <w:tr w:rsidR="00756703"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Descrizione</w:t>
            </w:r>
          </w:p>
        </w:tc>
      </w:tr>
      <w:tr w:rsidR="00756703"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3D3AD0">
              <w:rPr>
                <w:rFonts w:ascii="Arial" w:hAnsi="Arial" w:cs="Arial"/>
                <w:sz w:val="22"/>
                <w:szCs w:val="22"/>
              </w:rPr>
              <w:t>InputDatiNotificaPerSoggetto</w:t>
            </w:r>
          </w:p>
        </w:tc>
        <w:tc>
          <w:tcPr>
            <w:tcW w:w="746"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B7693A" w:rsidRDefault="00756703"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756703"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Default="00756703" w:rsidP="00173C4B">
            <w:pPr>
              <w:snapToGrid w:val="0"/>
              <w:jc w:val="center"/>
              <w:rPr>
                <w:rFonts w:ascii="Arial" w:hAnsi="Arial" w:cs="Arial"/>
              </w:rPr>
            </w:pPr>
          </w:p>
        </w:tc>
      </w:tr>
      <w:tr w:rsidR="00756703"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E63B0B" w:rsidRDefault="00756703" w:rsidP="00173C4B">
            <w:pPr>
              <w:jc w:val="center"/>
              <w:rPr>
                <w:rFonts w:ascii="Arial" w:hAnsi="Arial" w:cs="Arial"/>
                <w:b/>
              </w:rPr>
            </w:pPr>
            <w:r w:rsidRPr="00B7693A">
              <w:rPr>
                <w:rFonts w:ascii="Arial" w:hAnsi="Arial" w:cs="Arial"/>
                <w:b/>
                <w:sz w:val="22"/>
                <w:szCs w:val="22"/>
              </w:rPr>
              <w:t>Output</w:t>
            </w:r>
          </w:p>
        </w:tc>
      </w:tr>
      <w:tr w:rsidR="00756703"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Descrizione</w:t>
            </w:r>
          </w:p>
        </w:tc>
      </w:tr>
      <w:tr w:rsidR="00756703"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756703" w:rsidRPr="00B7693A" w:rsidRDefault="00756703"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56703" w:rsidRPr="00B7693A" w:rsidRDefault="00756703"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756703" w:rsidRDefault="00756703">
      <w:pPr>
        <w:jc w:val="both"/>
        <w:rPr>
          <w:rFonts w:ascii="Arial" w:hAnsi="Arial" w:cs="Arial"/>
          <w:sz w:val="22"/>
          <w:szCs w:val="22"/>
        </w:rPr>
      </w:pPr>
    </w:p>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p w:rsidR="004C5CE2" w:rsidRDefault="004C5CE2">
      <w:pPr>
        <w:rPr>
          <w:rFonts w:ascii="Arial" w:hAnsi="Arial" w:cs="Arial"/>
          <w:sz w:val="22"/>
          <w:szCs w:val="22"/>
        </w:rPr>
      </w:pPr>
    </w:p>
    <w:p w:rsidR="002D687A" w:rsidRDefault="002D687A">
      <w:pPr>
        <w:suppressAutoHyphens w:val="0"/>
      </w:pPr>
      <w:r>
        <w:br w:type="page"/>
      </w:r>
    </w:p>
    <w:p w:rsidR="002D687A" w:rsidRPr="009F76E4" w:rsidRDefault="008D1B5C" w:rsidP="009F76E4">
      <w:pPr>
        <w:pStyle w:val="Titolo2"/>
      </w:pPr>
      <w:bookmarkStart w:id="215" w:name="_Toc382837001"/>
      <w:bookmarkStart w:id="216" w:name="_Toc382840398"/>
      <w:bookmarkStart w:id="217" w:name="_Toc382840455"/>
      <w:r w:rsidRPr="009F76E4">
        <w:lastRenderedPageBreak/>
        <w:t>2.5</w:t>
      </w:r>
      <w:r w:rsidR="002D687A" w:rsidRPr="009F76E4">
        <w:t xml:space="preserve"> DatiNotificaPerSoggetto2</w:t>
      </w:r>
      <w:bookmarkEnd w:id="215"/>
      <w:bookmarkEnd w:id="216"/>
      <w:bookmarkEnd w:id="217"/>
    </w:p>
    <w:p w:rsidR="002D687A" w:rsidRDefault="002D687A" w:rsidP="002D687A">
      <w:pPr>
        <w:jc w:val="both"/>
        <w:rPr>
          <w:rFonts w:ascii="Arial" w:hAnsi="Arial" w:cs="Arial"/>
          <w:sz w:val="22"/>
          <w:szCs w:val="22"/>
        </w:rPr>
      </w:pPr>
      <w:r>
        <w:rPr>
          <w:rFonts w:ascii="Arial" w:hAnsi="Arial" w:cs="Arial"/>
          <w:sz w:val="22"/>
          <w:szCs w:val="22"/>
        </w:rPr>
        <w:t>Servizio per la consultazione dei dati di una Notifica presente nella banca dati del SIB. E’ fornito dal richiedente l’identificativo del soggetto di cui si vogliono consultare i dati. L’identificativo fiscale può riferirsi sia ad una persona fisica che ad una persona giuridica.</w:t>
      </w:r>
    </w:p>
    <w:p w:rsidR="00831C7A" w:rsidRDefault="00831C7A" w:rsidP="002D687A">
      <w:pPr>
        <w:jc w:val="both"/>
        <w:rPr>
          <w:rFonts w:ascii="Arial" w:hAnsi="Arial" w:cs="Arial"/>
          <w:sz w:val="22"/>
          <w:szCs w:val="22"/>
        </w:rPr>
      </w:pPr>
    </w:p>
    <w:p w:rsidR="005625D1" w:rsidRDefault="00831C7A" w:rsidP="005625D1">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DatiNotificaPerSoggetto</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metodo</w:t>
      </w:r>
      <w:r>
        <w:rPr>
          <w:rFonts w:ascii="Arial" w:hAnsi="Arial" w:cs="Arial"/>
          <w:i/>
          <w:sz w:val="22"/>
          <w:szCs w:val="22"/>
        </w:rPr>
        <w:t xml:space="preserve"> e </w:t>
      </w:r>
      <w:r w:rsidRPr="002A51A0">
        <w:rPr>
          <w:rFonts w:ascii="Arial" w:hAnsi="Arial" w:cs="Arial"/>
          <w:sz w:val="22"/>
          <w:szCs w:val="22"/>
        </w:rPr>
        <w:t xml:space="preserve">per </w:t>
      </w:r>
      <w:r w:rsidR="00E35FBC">
        <w:rPr>
          <w:rFonts w:ascii="Arial" w:hAnsi="Arial" w:cs="Arial"/>
          <w:sz w:val="22"/>
          <w:szCs w:val="22"/>
        </w:rPr>
        <w:t xml:space="preserve">la presenza dei due nuovi campi </w:t>
      </w:r>
      <w:r w:rsidRPr="002A51A0">
        <w:rPr>
          <w:rFonts w:ascii="Arial" w:hAnsi="Arial" w:cs="Arial"/>
          <w:i/>
          <w:sz w:val="22"/>
          <w:szCs w:val="22"/>
        </w:rPr>
        <w:t>codiceCap</w:t>
      </w:r>
      <w:r>
        <w:rPr>
          <w:rFonts w:ascii="Arial" w:hAnsi="Arial" w:cs="Arial"/>
          <w:sz w:val="22"/>
          <w:szCs w:val="22"/>
        </w:rPr>
        <w:t xml:space="preserve"> e </w:t>
      </w:r>
      <w:r w:rsidR="00500D82">
        <w:rPr>
          <w:rFonts w:ascii="Arial" w:hAnsi="Arial" w:cs="Arial"/>
          <w:i/>
          <w:sz w:val="22"/>
          <w:szCs w:val="22"/>
        </w:rPr>
        <w:t>codiceBelfior</w:t>
      </w:r>
      <w:r w:rsidRPr="002A51A0">
        <w:rPr>
          <w:rFonts w:ascii="Arial" w:hAnsi="Arial" w:cs="Arial"/>
          <w:i/>
          <w:sz w:val="22"/>
          <w:szCs w:val="22"/>
        </w:rPr>
        <w:t>e</w:t>
      </w:r>
      <w:r w:rsidR="00E35FBC">
        <w:rPr>
          <w:rFonts w:ascii="Arial" w:hAnsi="Arial" w:cs="Arial"/>
          <w:sz w:val="22"/>
          <w:szCs w:val="22"/>
        </w:rPr>
        <w:t xml:space="preserve"> </w:t>
      </w:r>
      <w:r w:rsidR="005625D1">
        <w:rPr>
          <w:rFonts w:ascii="Arial" w:hAnsi="Arial" w:cs="Arial"/>
          <w:sz w:val="22"/>
          <w:szCs w:val="22"/>
        </w:rPr>
        <w:t xml:space="preserve">nella sezione </w:t>
      </w:r>
      <w:r w:rsidR="005625D1">
        <w:rPr>
          <w:rFonts w:ascii="Arial" w:hAnsi="Arial" w:cs="Arial"/>
          <w:i/>
          <w:sz w:val="22"/>
          <w:szCs w:val="22"/>
        </w:rPr>
        <w:t xml:space="preserve">unitàProduttive </w:t>
      </w:r>
      <w:r w:rsidR="005625D1">
        <w:rPr>
          <w:rFonts w:ascii="Arial" w:hAnsi="Arial" w:cs="Arial"/>
          <w:sz w:val="22"/>
          <w:szCs w:val="22"/>
        </w:rPr>
        <w:t>anch’essa restituita in output dal metodo.</w:t>
      </w:r>
    </w:p>
    <w:p w:rsidR="002D687A" w:rsidRDefault="002D687A" w:rsidP="002D687A">
      <w:pPr>
        <w:jc w:val="both"/>
        <w:rPr>
          <w:rFonts w:ascii="Arial" w:hAnsi="Arial" w:cs="Arial"/>
          <w:sz w:val="22"/>
          <w:szCs w:val="22"/>
        </w:rPr>
      </w:pPr>
    </w:p>
    <w:p w:rsidR="002D687A" w:rsidRDefault="002D687A" w:rsidP="002D687A">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per la Notifica del soggetto. Eventuali problemi nella verifica verranno segnalati da opportuni codici e descrizioni di anomalie.</w:t>
      </w:r>
    </w:p>
    <w:p w:rsidR="002D687A" w:rsidRDefault="002D687A" w:rsidP="002D687A">
      <w:pPr>
        <w:jc w:val="both"/>
        <w:rPr>
          <w:rFonts w:ascii="Arial" w:hAnsi="Arial" w:cs="Arial"/>
          <w:sz w:val="22"/>
          <w:szCs w:val="22"/>
        </w:rPr>
      </w:pPr>
    </w:p>
    <w:p w:rsidR="002D687A" w:rsidRDefault="002D687A" w:rsidP="002D687A">
      <w:pPr>
        <w:jc w:val="both"/>
        <w:rPr>
          <w:rFonts w:ascii="Arial" w:hAnsi="Arial" w:cs="Arial"/>
          <w:sz w:val="22"/>
          <w:szCs w:val="22"/>
        </w:rPr>
      </w:pPr>
      <w:r>
        <w:rPr>
          <w:rFonts w:ascii="Arial" w:hAnsi="Arial" w:cs="Arial"/>
          <w:sz w:val="22"/>
          <w:szCs w:val="22"/>
        </w:rPr>
        <w:t xml:space="preserve">Il servizio </w:t>
      </w:r>
      <w:r w:rsidRPr="00FB5AE4">
        <w:rPr>
          <w:rFonts w:ascii="Arial" w:hAnsi="Arial" w:cs="Arial"/>
          <w:i/>
          <w:sz w:val="22"/>
          <w:szCs w:val="22"/>
        </w:rPr>
        <w:t>DatiNotificaPerSoggetto</w:t>
      </w:r>
      <w:r w:rsidR="005A6ABB">
        <w:rPr>
          <w:rFonts w:ascii="Arial" w:hAnsi="Arial" w:cs="Arial"/>
          <w:i/>
          <w:sz w:val="22"/>
          <w:szCs w:val="22"/>
        </w:rPr>
        <w:t>2</w:t>
      </w:r>
      <w:r w:rsidR="005A6ABB">
        <w:rPr>
          <w:rFonts w:ascii="Arial" w:hAnsi="Arial" w:cs="Arial"/>
          <w:sz w:val="22"/>
          <w:szCs w:val="22"/>
        </w:rPr>
        <w:t xml:space="preserve"> restituisce</w:t>
      </w:r>
      <w:r>
        <w:rPr>
          <w:rFonts w:ascii="Arial" w:hAnsi="Arial" w:cs="Arial"/>
          <w:sz w:val="22"/>
          <w:szCs w:val="22"/>
        </w:rPr>
        <w:t xml:space="preserve"> tutte </w:t>
      </w:r>
      <w:r w:rsidR="00BE059C">
        <w:rPr>
          <w:rFonts w:ascii="Arial" w:hAnsi="Arial" w:cs="Arial"/>
          <w:sz w:val="22"/>
          <w:szCs w:val="22"/>
        </w:rPr>
        <w:t>le informazioni presenti nella n</w:t>
      </w:r>
      <w:r>
        <w:rPr>
          <w:rFonts w:ascii="Arial" w:hAnsi="Arial" w:cs="Arial"/>
          <w:sz w:val="22"/>
          <w:szCs w:val="22"/>
        </w:rPr>
        <w:t>otifica presentata dal soggetto</w:t>
      </w:r>
      <w:r w:rsidR="005A6ABB">
        <w:rPr>
          <w:rFonts w:ascii="Arial" w:hAnsi="Arial" w:cs="Arial"/>
          <w:sz w:val="22"/>
          <w:szCs w:val="22"/>
        </w:rPr>
        <w:t>, incluse quelle</w:t>
      </w:r>
      <w:r w:rsidR="00BE059C">
        <w:rPr>
          <w:rFonts w:ascii="Arial" w:hAnsi="Arial" w:cs="Arial"/>
          <w:sz w:val="22"/>
          <w:szCs w:val="22"/>
        </w:rPr>
        <w:t xml:space="preserve"> relative alla </w:t>
      </w:r>
      <w:r w:rsidR="005A6ABB">
        <w:rPr>
          <w:rFonts w:ascii="Arial" w:hAnsi="Arial" w:cs="Arial"/>
          <w:sz w:val="22"/>
          <w:szCs w:val="22"/>
        </w:rPr>
        <w:t>sezione contoterzisti</w:t>
      </w:r>
      <w:r>
        <w:rPr>
          <w:rFonts w:ascii="Arial" w:hAnsi="Arial" w:cs="Arial"/>
          <w:sz w:val="22"/>
          <w:szCs w:val="22"/>
        </w:rPr>
        <w:t xml:space="preserve">. La Notifica oggetto della consultazione è la più recente Notifica del soggetto che si trovi almeno nello stato di RILASCIATA (come da </w:t>
      </w:r>
      <w:r w:rsidR="00390282">
        <w:rPr>
          <w:rFonts w:cs="Arial"/>
          <w:sz w:val="22"/>
          <w:szCs w:val="22"/>
        </w:rPr>
        <w:fldChar w:fldCharType="begin"/>
      </w:r>
      <w:r>
        <w:rPr>
          <w:rFonts w:cs="Arial"/>
          <w:sz w:val="22"/>
          <w:szCs w:val="22"/>
        </w:rPr>
        <w:instrText xml:space="preserve"> REF _Ref325031116 \h </w:instrText>
      </w:r>
      <w:r w:rsidR="00390282">
        <w:rPr>
          <w:rFonts w:cs="Arial"/>
          <w:sz w:val="22"/>
          <w:szCs w:val="22"/>
        </w:rPr>
      </w:r>
      <w:r w:rsidR="00390282">
        <w:rPr>
          <w:rFonts w:cs="Arial"/>
          <w:sz w:val="22"/>
          <w:szCs w:val="22"/>
        </w:rPr>
        <w:fldChar w:fldCharType="separate"/>
      </w:r>
      <w:r>
        <w:rPr>
          <w:rFonts w:cs="Arial"/>
          <w:sz w:val="22"/>
          <w:szCs w:val="22"/>
        </w:rPr>
        <w:t>Tabella 1.9.4 Stati (iter amministrativo) della Notifica</w:t>
      </w:r>
      <w:r w:rsidR="00390282">
        <w:rPr>
          <w:rFonts w:cs="Arial"/>
          <w:sz w:val="22"/>
          <w:szCs w:val="22"/>
        </w:rPr>
        <w:fldChar w:fldCharType="end"/>
      </w:r>
      <w:r>
        <w:rPr>
          <w:rFonts w:ascii="Arial" w:hAnsi="Arial" w:cs="Arial"/>
          <w:sz w:val="22"/>
          <w:szCs w:val="22"/>
        </w:rPr>
        <w:t>).</w:t>
      </w:r>
    </w:p>
    <w:p w:rsidR="002D687A" w:rsidRDefault="002D687A" w:rsidP="002D687A">
      <w:pPr>
        <w:jc w:val="both"/>
        <w:rPr>
          <w:rFonts w:ascii="Arial" w:hAnsi="Arial" w:cs="Arial"/>
          <w:sz w:val="22"/>
          <w:szCs w:val="22"/>
        </w:rPr>
      </w:pPr>
    </w:p>
    <w:p w:rsidR="002D687A" w:rsidRDefault="002D687A" w:rsidP="002D687A">
      <w:pPr>
        <w:jc w:val="both"/>
        <w:rPr>
          <w:rFonts w:ascii="Arial" w:hAnsi="Arial" w:cs="Arial"/>
          <w:sz w:val="22"/>
          <w:szCs w:val="22"/>
        </w:rPr>
      </w:pPr>
      <w:r>
        <w:rPr>
          <w:rFonts w:ascii="Arial" w:hAnsi="Arial" w:cs="Arial"/>
          <w:sz w:val="22"/>
          <w:szCs w:val="22"/>
        </w:rPr>
        <w:t>La risposta sarà strutturata nel seguente modo:</w:t>
      </w:r>
    </w:p>
    <w:p w:rsidR="002D687A" w:rsidRDefault="002D687A" w:rsidP="002D687A">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_Ref325032810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_Ref325032823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contenente i dati della Notifica.</w:t>
      </w:r>
    </w:p>
    <w:p w:rsidR="002D687A" w:rsidRDefault="002D687A" w:rsidP="002D687A">
      <w:pPr>
        <w:jc w:val="both"/>
        <w:rPr>
          <w:rFonts w:ascii="Arial" w:hAnsi="Arial" w:cs="Arial"/>
          <w:sz w:val="22"/>
          <w:szCs w:val="22"/>
        </w:rPr>
      </w:pPr>
    </w:p>
    <w:p w:rsidR="002D687A" w:rsidRDefault="002D687A" w:rsidP="002D687A">
      <w:pPr>
        <w:jc w:val="both"/>
        <w:rPr>
          <w:rFonts w:ascii="Arial" w:hAnsi="Arial" w:cs="Arial"/>
          <w:sz w:val="22"/>
          <w:szCs w:val="22"/>
        </w:rPr>
      </w:pPr>
      <w:r>
        <w:rPr>
          <w:rFonts w:ascii="Arial" w:hAnsi="Arial" w:cs="Arial"/>
          <w:sz w:val="22"/>
          <w:szCs w:val="22"/>
        </w:rPr>
        <w:t xml:space="preserve">I dati ritornati sono quelli riportati nel paragrafo </w:t>
      </w:r>
      <w:r w:rsidR="00390282">
        <w:rPr>
          <w:rFonts w:ascii="Arial" w:hAnsi="Arial" w:cs="Arial"/>
          <w:sz w:val="22"/>
          <w:szCs w:val="22"/>
        </w:rPr>
        <w:fldChar w:fldCharType="begin"/>
      </w:r>
      <w:r w:rsidR="005F4668">
        <w:rPr>
          <w:rFonts w:ascii="Arial" w:hAnsi="Arial" w:cs="Arial"/>
          <w:sz w:val="22"/>
          <w:szCs w:val="22"/>
        </w:rPr>
        <w:instrText xml:space="preserve"> REF _Ref373852503 \h </w:instrText>
      </w:r>
      <w:r w:rsidR="00390282">
        <w:rPr>
          <w:rFonts w:ascii="Arial" w:hAnsi="Arial" w:cs="Arial"/>
          <w:sz w:val="22"/>
          <w:szCs w:val="22"/>
        </w:rPr>
      </w:r>
      <w:r w:rsidR="00390282">
        <w:rPr>
          <w:rFonts w:ascii="Arial" w:hAnsi="Arial" w:cs="Arial"/>
          <w:sz w:val="22"/>
          <w:szCs w:val="22"/>
        </w:rPr>
        <w:fldChar w:fldCharType="separate"/>
      </w:r>
      <w:r w:rsidR="005F4668">
        <w:t>1.8 Dati della Notifica di attività Biologica</w:t>
      </w:r>
      <w:r w:rsidR="00390282">
        <w:rPr>
          <w:rFonts w:ascii="Arial" w:hAnsi="Arial" w:cs="Arial"/>
          <w:sz w:val="22"/>
          <w:szCs w:val="22"/>
        </w:rPr>
        <w:fldChar w:fldCharType="end"/>
      </w:r>
    </w:p>
    <w:p w:rsidR="002D687A" w:rsidRDefault="002D687A" w:rsidP="002D687A">
      <w:pPr>
        <w:jc w:val="both"/>
        <w:rPr>
          <w:rFonts w:ascii="Arial" w:hAnsi="Arial" w:cs="Arial"/>
          <w:sz w:val="22"/>
          <w:szCs w:val="22"/>
        </w:rPr>
      </w:pPr>
    </w:p>
    <w:p w:rsidR="002D687A" w:rsidRDefault="002D687A" w:rsidP="002D687A">
      <w:pPr>
        <w:jc w:val="both"/>
        <w:rPr>
          <w:rFonts w:ascii="Arial" w:hAnsi="Arial" w:cs="Arial"/>
          <w:sz w:val="22"/>
          <w:szCs w:val="22"/>
        </w:rPr>
      </w:pPr>
      <w:r>
        <w:rPr>
          <w:rFonts w:ascii="Arial" w:hAnsi="Arial" w:cs="Arial"/>
          <w:sz w:val="22"/>
          <w:szCs w:val="22"/>
        </w:rPr>
        <w:t>Interfaccia del servizio :</w:t>
      </w:r>
    </w:p>
    <w:p w:rsidR="002D687A" w:rsidRDefault="002D687A" w:rsidP="002D687A">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2D687A" w:rsidTr="000A5138">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2D687A" w:rsidRDefault="002D687A" w:rsidP="000A5138">
            <w:pPr>
              <w:keepNext/>
              <w:snapToGrid w:val="0"/>
              <w:rPr>
                <w:rFonts w:ascii="Arial" w:hAnsi="Arial" w:cs="Arial"/>
                <w:b/>
                <w:color w:val="0000FF"/>
              </w:rPr>
            </w:pPr>
            <w:r>
              <w:rPr>
                <w:rFonts w:ascii="Arial" w:hAnsi="Arial" w:cs="Arial"/>
                <w:b/>
                <w:color w:val="0000FF"/>
                <w:sz w:val="22"/>
                <w:szCs w:val="22"/>
              </w:rPr>
              <w:t>DatiNotificaPerSoggetto</w:t>
            </w:r>
            <w:r w:rsidR="00EC693A">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D687A" w:rsidRDefault="002D687A" w:rsidP="000A5138">
            <w:pPr>
              <w:keepNext/>
              <w:snapToGrid w:val="0"/>
              <w:jc w:val="center"/>
              <w:rPr>
                <w:rFonts w:ascii="Arial" w:hAnsi="Arial" w:cs="Arial"/>
              </w:rPr>
            </w:pPr>
            <w:r>
              <w:rPr>
                <w:rFonts w:ascii="Arial" w:hAnsi="Arial" w:cs="Arial"/>
              </w:rPr>
              <w:t>Servizio</w:t>
            </w:r>
          </w:p>
        </w:tc>
      </w:tr>
      <w:tr w:rsidR="002D687A"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B7693A" w:rsidRDefault="002D687A" w:rsidP="000A5138">
            <w:pPr>
              <w:jc w:val="center"/>
              <w:rPr>
                <w:rFonts w:ascii="Arial" w:hAnsi="Arial" w:cs="Arial"/>
                <w:b/>
              </w:rPr>
            </w:pPr>
            <w:r w:rsidRPr="00B7693A">
              <w:rPr>
                <w:rFonts w:ascii="Arial" w:hAnsi="Arial" w:cs="Arial"/>
                <w:b/>
                <w:sz w:val="22"/>
                <w:szCs w:val="22"/>
              </w:rPr>
              <w:t>Input</w:t>
            </w:r>
          </w:p>
        </w:tc>
      </w:tr>
      <w:tr w:rsidR="002D687A"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Descrizione</w:t>
            </w:r>
          </w:p>
        </w:tc>
      </w:tr>
      <w:tr w:rsidR="002D687A"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3D3AD0">
              <w:rPr>
                <w:rFonts w:ascii="Arial" w:hAnsi="Arial" w:cs="Arial"/>
                <w:sz w:val="22"/>
                <w:szCs w:val="22"/>
              </w:rPr>
              <w:t>InputDatiNotificaPerSoggetto</w:t>
            </w:r>
          </w:p>
        </w:tc>
        <w:tc>
          <w:tcPr>
            <w:tcW w:w="746"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B7693A" w:rsidRDefault="002D687A" w:rsidP="00037E51">
            <w:pPr>
              <w:jc w:val="both"/>
              <w:rPr>
                <w:rFonts w:ascii="Arial" w:hAnsi="Arial" w:cs="Arial"/>
                <w:sz w:val="22"/>
                <w:szCs w:val="22"/>
              </w:rPr>
            </w:pPr>
            <w:r>
              <w:rPr>
                <w:rFonts w:ascii="Arial" w:hAnsi="Arial" w:cs="Arial"/>
                <w:sz w:val="22"/>
                <w:szCs w:val="22"/>
              </w:rPr>
              <w:t xml:space="preserve">Struttura descritta in </w:t>
            </w:r>
            <w:r w:rsidR="00390282">
              <w:fldChar w:fldCharType="begin"/>
            </w:r>
            <w:r w:rsidR="00037E51">
              <w:rPr>
                <w:rFonts w:ascii="Arial" w:hAnsi="Arial" w:cs="Arial"/>
                <w:sz w:val="22"/>
                <w:szCs w:val="22"/>
              </w:rPr>
              <w:instrText xml:space="preserve"> REF _Ref369613575 \h </w:instrText>
            </w:r>
            <w:r w:rsidR="00390282">
              <w:fldChar w:fldCharType="separate"/>
            </w:r>
            <w:r w:rsidR="00037E51">
              <w:t>1.6 Descrizione dei dati utilizzati dai servizi</w:t>
            </w:r>
            <w:r w:rsidR="00390282">
              <w:fldChar w:fldCharType="end"/>
            </w:r>
          </w:p>
        </w:tc>
      </w:tr>
      <w:tr w:rsidR="002D687A"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Default="002D687A" w:rsidP="000A5138">
            <w:pPr>
              <w:snapToGrid w:val="0"/>
              <w:jc w:val="center"/>
              <w:rPr>
                <w:rFonts w:ascii="Arial" w:hAnsi="Arial" w:cs="Arial"/>
              </w:rPr>
            </w:pPr>
          </w:p>
        </w:tc>
      </w:tr>
      <w:tr w:rsidR="002D687A"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E63B0B" w:rsidRDefault="002D687A" w:rsidP="000A5138">
            <w:pPr>
              <w:jc w:val="center"/>
              <w:rPr>
                <w:rFonts w:ascii="Arial" w:hAnsi="Arial" w:cs="Arial"/>
                <w:b/>
              </w:rPr>
            </w:pPr>
            <w:r w:rsidRPr="00B7693A">
              <w:rPr>
                <w:rFonts w:ascii="Arial" w:hAnsi="Arial" w:cs="Arial"/>
                <w:b/>
                <w:sz w:val="22"/>
                <w:szCs w:val="22"/>
              </w:rPr>
              <w:t>Output</w:t>
            </w:r>
          </w:p>
        </w:tc>
      </w:tr>
      <w:tr w:rsidR="002D687A"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Descrizione</w:t>
            </w:r>
          </w:p>
        </w:tc>
      </w:tr>
      <w:tr w:rsidR="002D687A"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D687A" w:rsidRPr="00B7693A" w:rsidRDefault="00EC693A" w:rsidP="000A5138">
            <w:pPr>
              <w:jc w:val="center"/>
              <w:rPr>
                <w:rFonts w:ascii="Arial" w:hAnsi="Arial" w:cs="Arial"/>
                <w:sz w:val="22"/>
                <w:szCs w:val="22"/>
              </w:rPr>
            </w:pPr>
            <w:r w:rsidRPr="00B7693A">
              <w:rPr>
                <w:rFonts w:ascii="Arial" w:hAnsi="Arial" w:cs="Arial"/>
                <w:sz w:val="22"/>
                <w:szCs w:val="22"/>
              </w:rPr>
              <w:t>SIBResponseWSNotifiche</w:t>
            </w:r>
            <w:r>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2D687A" w:rsidRPr="00B7693A" w:rsidRDefault="002D687A"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687A" w:rsidRPr="00B7693A" w:rsidRDefault="002D687A" w:rsidP="00037E51">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037E51">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037E51">
              <w:t>1.6 Descrizione dei dati utilizzati dai servizi</w:t>
            </w:r>
            <w:r w:rsidR="00390282">
              <w:rPr>
                <w:rFonts w:ascii="Arial" w:hAnsi="Arial" w:cs="Arial"/>
                <w:sz w:val="22"/>
                <w:szCs w:val="22"/>
              </w:rPr>
              <w:fldChar w:fldCharType="end"/>
            </w:r>
          </w:p>
        </w:tc>
      </w:tr>
    </w:tbl>
    <w:p w:rsidR="004C5CE2" w:rsidRDefault="004C5CE2"/>
    <w:p w:rsidR="004C5CE2" w:rsidRDefault="004C5CE2"/>
    <w:p w:rsidR="004C5CE2" w:rsidRDefault="004C5CE2"/>
    <w:p w:rsidR="004C5CE2" w:rsidRDefault="004C5CE2">
      <w:pPr>
        <w:rPr>
          <w:i/>
        </w:rPr>
      </w:pPr>
    </w:p>
    <w:p w:rsidR="00712D5D" w:rsidRDefault="008D1B5C" w:rsidP="009F76E4">
      <w:pPr>
        <w:pStyle w:val="Titolo2"/>
        <w:rPr>
          <w:i/>
        </w:rPr>
      </w:pPr>
      <w:bookmarkStart w:id="218" w:name="_Toc358814816"/>
      <w:bookmarkStart w:id="219" w:name="_Toc382837002"/>
      <w:bookmarkStart w:id="220" w:name="_Toc382840399"/>
      <w:bookmarkStart w:id="221" w:name="_Toc382840456"/>
      <w:bookmarkStart w:id="222" w:name="_Ref319937214"/>
      <w:r>
        <w:lastRenderedPageBreak/>
        <w:t>2.6</w:t>
      </w:r>
      <w:r w:rsidR="00712D5D">
        <w:t xml:space="preserve"> DatiNotificaPerSoggettoCo</w:t>
      </w:r>
      <w:r w:rsidR="00A350A1">
        <w:t>dificaOC</w:t>
      </w:r>
      <w:bookmarkEnd w:id="218"/>
      <w:bookmarkEnd w:id="219"/>
      <w:bookmarkEnd w:id="220"/>
      <w:bookmarkEnd w:id="221"/>
    </w:p>
    <w:p w:rsidR="00712D5D" w:rsidRDefault="00712D5D" w:rsidP="00712D5D">
      <w:pPr>
        <w:jc w:val="both"/>
        <w:rPr>
          <w:rFonts w:ascii="Arial" w:hAnsi="Arial" w:cs="Arial"/>
          <w:sz w:val="22"/>
          <w:szCs w:val="22"/>
        </w:rPr>
      </w:pPr>
      <w:r>
        <w:rPr>
          <w:rFonts w:ascii="Arial" w:hAnsi="Arial" w:cs="Arial"/>
          <w:sz w:val="22"/>
          <w:szCs w:val="22"/>
        </w:rPr>
        <w:t xml:space="preserve">Servizio per la consultazione dei dati di una Notifica presente nella banca dati del SIB. </w:t>
      </w:r>
      <w:r w:rsidR="00A83AA8">
        <w:rPr>
          <w:rFonts w:ascii="Arial" w:hAnsi="Arial" w:cs="Arial"/>
          <w:sz w:val="22"/>
          <w:szCs w:val="22"/>
        </w:rPr>
        <w:t>Per i</w:t>
      </w:r>
      <w:r w:rsidR="00EC0ADE">
        <w:rPr>
          <w:rFonts w:ascii="Arial" w:hAnsi="Arial" w:cs="Arial"/>
          <w:sz w:val="22"/>
          <w:szCs w:val="22"/>
        </w:rPr>
        <w:t xml:space="preserve"> campi </w:t>
      </w:r>
      <w:r w:rsidR="007E6C59">
        <w:rPr>
          <w:rFonts w:ascii="Arial" w:hAnsi="Arial" w:cs="Arial"/>
          <w:sz w:val="22"/>
          <w:szCs w:val="22"/>
        </w:rPr>
        <w:t>codice</w:t>
      </w:r>
      <w:r w:rsidR="00EC0ADE">
        <w:rPr>
          <w:rFonts w:ascii="Arial" w:hAnsi="Arial" w:cs="Arial"/>
          <w:sz w:val="22"/>
          <w:szCs w:val="22"/>
        </w:rPr>
        <w:t xml:space="preserve">Macrouso, </w:t>
      </w:r>
      <w:r w:rsidR="007E6C59">
        <w:rPr>
          <w:rFonts w:ascii="Arial" w:hAnsi="Arial" w:cs="Arial"/>
          <w:sz w:val="22"/>
          <w:szCs w:val="22"/>
        </w:rPr>
        <w:t>CodiceProd</w:t>
      </w:r>
      <w:r w:rsidR="00EC0ADE">
        <w:rPr>
          <w:rFonts w:ascii="Arial" w:hAnsi="Arial" w:cs="Arial"/>
          <w:sz w:val="22"/>
          <w:szCs w:val="22"/>
        </w:rPr>
        <w:t xml:space="preserve"> e </w:t>
      </w:r>
      <w:r w:rsidR="00933B95">
        <w:rPr>
          <w:rFonts w:ascii="Arial" w:hAnsi="Arial" w:cs="Arial"/>
          <w:sz w:val="22"/>
          <w:szCs w:val="22"/>
        </w:rPr>
        <w:t>codice</w:t>
      </w:r>
      <w:r w:rsidR="007E6C59">
        <w:rPr>
          <w:rFonts w:ascii="Arial" w:hAnsi="Arial" w:cs="Arial"/>
          <w:sz w:val="22"/>
          <w:szCs w:val="22"/>
        </w:rPr>
        <w:t>Vari della sezione Territorio</w:t>
      </w:r>
      <w:r w:rsidR="00EC0ADE">
        <w:rPr>
          <w:rFonts w:ascii="Arial" w:hAnsi="Arial" w:cs="Arial"/>
          <w:sz w:val="22"/>
          <w:szCs w:val="22"/>
        </w:rPr>
        <w:t xml:space="preserve"> </w:t>
      </w:r>
      <w:r w:rsidR="00A83AA8">
        <w:rPr>
          <w:rFonts w:ascii="Arial" w:hAnsi="Arial" w:cs="Arial"/>
          <w:sz w:val="22"/>
          <w:szCs w:val="22"/>
        </w:rPr>
        <w:t xml:space="preserve">è utilizzata </w:t>
      </w:r>
      <w:r w:rsidR="00EC0ADE">
        <w:rPr>
          <w:rFonts w:ascii="Arial" w:hAnsi="Arial" w:cs="Arial"/>
          <w:sz w:val="22"/>
          <w:szCs w:val="22"/>
        </w:rPr>
        <w:t>la codifica</w:t>
      </w:r>
      <w:r w:rsidR="00533077">
        <w:rPr>
          <w:rFonts w:ascii="Arial" w:hAnsi="Arial" w:cs="Arial"/>
          <w:sz w:val="22"/>
          <w:szCs w:val="22"/>
        </w:rPr>
        <w:t xml:space="preserve"> dell’Organismo</w:t>
      </w:r>
      <w:r w:rsidR="00EC0ADE">
        <w:rPr>
          <w:rFonts w:ascii="Arial" w:hAnsi="Arial" w:cs="Arial"/>
          <w:sz w:val="22"/>
          <w:szCs w:val="22"/>
        </w:rPr>
        <w:t xml:space="preserve"> di Coordinamento (Codifica OC)</w:t>
      </w:r>
      <w:r w:rsidR="00533077">
        <w:rPr>
          <w:rFonts w:ascii="Arial" w:hAnsi="Arial" w:cs="Arial"/>
          <w:sz w:val="22"/>
          <w:szCs w:val="22"/>
        </w:rPr>
        <w:t>.</w:t>
      </w:r>
      <w:r w:rsidR="00EC0ADE">
        <w:rPr>
          <w:rFonts w:ascii="Arial" w:hAnsi="Arial" w:cs="Arial"/>
          <w:sz w:val="22"/>
          <w:szCs w:val="22"/>
        </w:rPr>
        <w:t xml:space="preserve"> </w:t>
      </w:r>
      <w:r>
        <w:rPr>
          <w:rFonts w:ascii="Arial" w:hAnsi="Arial" w:cs="Arial"/>
          <w:sz w:val="22"/>
          <w:szCs w:val="22"/>
        </w:rPr>
        <w:t xml:space="preserve">E’ fornito dal richiedente il CUAA del soggetto di cui si vogliono consultare i dati. </w:t>
      </w:r>
    </w:p>
    <w:p w:rsidR="00712D5D" w:rsidRDefault="00712D5D" w:rsidP="00712D5D">
      <w:pPr>
        <w:jc w:val="both"/>
        <w:rPr>
          <w:rFonts w:ascii="Arial" w:hAnsi="Arial" w:cs="Arial"/>
          <w:sz w:val="22"/>
          <w:szCs w:val="22"/>
        </w:rPr>
      </w:pPr>
    </w:p>
    <w:p w:rsidR="00712D5D" w:rsidRDefault="00712D5D" w:rsidP="00712D5D">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per la Notifica del soggetto. Eventuali problemi nella verifica verranno segnalati da opportuni codici e descrizioni di anomalie.</w:t>
      </w:r>
    </w:p>
    <w:p w:rsidR="00712D5D" w:rsidRDefault="00712D5D" w:rsidP="00712D5D">
      <w:pPr>
        <w:jc w:val="both"/>
        <w:rPr>
          <w:rFonts w:ascii="Arial" w:hAnsi="Arial" w:cs="Arial"/>
          <w:sz w:val="22"/>
          <w:szCs w:val="22"/>
        </w:rPr>
      </w:pPr>
    </w:p>
    <w:p w:rsidR="00712D5D" w:rsidRDefault="00712D5D" w:rsidP="00712D5D">
      <w:pPr>
        <w:jc w:val="both"/>
        <w:rPr>
          <w:rFonts w:ascii="Arial" w:hAnsi="Arial" w:cs="Arial"/>
          <w:sz w:val="22"/>
          <w:szCs w:val="22"/>
        </w:rPr>
      </w:pPr>
      <w:r>
        <w:rPr>
          <w:rFonts w:ascii="Arial" w:hAnsi="Arial" w:cs="Arial"/>
          <w:sz w:val="22"/>
          <w:szCs w:val="22"/>
        </w:rPr>
        <w:t xml:space="preserve">Il servizio </w:t>
      </w:r>
      <w:r w:rsidRPr="00C616EB">
        <w:rPr>
          <w:rFonts w:ascii="Arial" w:hAnsi="Arial" w:cs="Arial"/>
          <w:i/>
          <w:sz w:val="22"/>
          <w:szCs w:val="22"/>
        </w:rPr>
        <w:t>DatiNotif</w:t>
      </w:r>
      <w:r w:rsidR="008B000F" w:rsidRPr="00C616EB">
        <w:rPr>
          <w:rFonts w:ascii="Arial" w:hAnsi="Arial" w:cs="Arial"/>
          <w:i/>
          <w:sz w:val="22"/>
          <w:szCs w:val="22"/>
        </w:rPr>
        <w:t>icaPerSoggettoCodificaOC</w:t>
      </w:r>
      <w:r w:rsidR="008B000F">
        <w:rPr>
          <w:rFonts w:ascii="Arial" w:hAnsi="Arial" w:cs="Arial"/>
          <w:sz w:val="22"/>
          <w:szCs w:val="22"/>
        </w:rPr>
        <w:t xml:space="preserve"> restituisce</w:t>
      </w:r>
      <w:r>
        <w:rPr>
          <w:rFonts w:ascii="Arial" w:hAnsi="Arial" w:cs="Arial"/>
          <w:sz w:val="22"/>
          <w:szCs w:val="22"/>
        </w:rPr>
        <w:t xml:space="preserve"> tutte le informazioni presenti nella Notifica presentata dal soggetto. La Notifica oggetto della consultazione è la più recente Notifica del soggetto che si trovi </w:t>
      </w:r>
      <w:r w:rsidR="00B9648A">
        <w:rPr>
          <w:rFonts w:ascii="Arial" w:hAnsi="Arial" w:cs="Arial"/>
          <w:sz w:val="22"/>
          <w:szCs w:val="22"/>
        </w:rPr>
        <w:t>almeno nello stato di RILASCIATA</w:t>
      </w:r>
      <w:r>
        <w:rPr>
          <w:rFonts w:ascii="Arial" w:hAnsi="Arial" w:cs="Arial"/>
          <w:sz w:val="22"/>
          <w:szCs w:val="22"/>
        </w:rPr>
        <w:t xml:space="preserve"> (come da </w:t>
      </w:r>
      <w:r w:rsidR="00390282">
        <w:rPr>
          <w:rFonts w:cs="Arial"/>
          <w:sz w:val="22"/>
          <w:szCs w:val="22"/>
        </w:rPr>
        <w:fldChar w:fldCharType="begin"/>
      </w:r>
      <w:r>
        <w:rPr>
          <w:rFonts w:cs="Arial"/>
          <w:sz w:val="22"/>
          <w:szCs w:val="22"/>
        </w:rPr>
        <w:instrText xml:space="preserve"> REF _Ref325031116 \h </w:instrText>
      </w:r>
      <w:r w:rsidR="00390282">
        <w:rPr>
          <w:rFonts w:cs="Arial"/>
          <w:sz w:val="22"/>
          <w:szCs w:val="22"/>
        </w:rPr>
      </w:r>
      <w:r w:rsidR="00390282">
        <w:rPr>
          <w:rFonts w:cs="Arial"/>
          <w:sz w:val="22"/>
          <w:szCs w:val="22"/>
        </w:rPr>
        <w:fldChar w:fldCharType="separate"/>
      </w:r>
      <w:r>
        <w:rPr>
          <w:rFonts w:cs="Arial"/>
          <w:sz w:val="22"/>
          <w:szCs w:val="22"/>
        </w:rPr>
        <w:t>Tabella 1.9.4 Stati (iter amministrativo) della Notifica</w:t>
      </w:r>
      <w:r w:rsidR="00390282">
        <w:rPr>
          <w:rFonts w:cs="Arial"/>
          <w:sz w:val="22"/>
          <w:szCs w:val="22"/>
        </w:rPr>
        <w:fldChar w:fldCharType="end"/>
      </w:r>
      <w:r>
        <w:rPr>
          <w:rFonts w:ascii="Arial" w:hAnsi="Arial" w:cs="Arial"/>
          <w:sz w:val="22"/>
          <w:szCs w:val="22"/>
        </w:rPr>
        <w:t>).</w:t>
      </w:r>
    </w:p>
    <w:p w:rsidR="00712D5D" w:rsidRDefault="00712D5D" w:rsidP="00712D5D">
      <w:pPr>
        <w:jc w:val="both"/>
        <w:rPr>
          <w:rFonts w:ascii="Arial" w:hAnsi="Arial" w:cs="Arial"/>
          <w:sz w:val="22"/>
          <w:szCs w:val="22"/>
        </w:rPr>
      </w:pPr>
    </w:p>
    <w:p w:rsidR="00712D5D" w:rsidRDefault="00712D5D" w:rsidP="00712D5D">
      <w:pPr>
        <w:jc w:val="both"/>
        <w:rPr>
          <w:rFonts w:ascii="Arial" w:hAnsi="Arial" w:cs="Arial"/>
          <w:sz w:val="22"/>
          <w:szCs w:val="22"/>
        </w:rPr>
      </w:pPr>
      <w:r>
        <w:rPr>
          <w:rFonts w:ascii="Arial" w:hAnsi="Arial" w:cs="Arial"/>
          <w:sz w:val="22"/>
          <w:szCs w:val="22"/>
        </w:rPr>
        <w:t>La risposta sarà strutturata nel seguente modo:</w:t>
      </w:r>
    </w:p>
    <w:p w:rsidR="00712D5D" w:rsidRDefault="00712D5D" w:rsidP="00712D5D">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_Ref325032810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_Ref325032823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contenente i dati della Notifica.</w:t>
      </w:r>
    </w:p>
    <w:p w:rsidR="00712D5D" w:rsidRDefault="00712D5D" w:rsidP="00712D5D">
      <w:pPr>
        <w:jc w:val="both"/>
        <w:rPr>
          <w:rFonts w:ascii="Arial" w:hAnsi="Arial" w:cs="Arial"/>
          <w:sz w:val="22"/>
          <w:szCs w:val="22"/>
        </w:rPr>
      </w:pPr>
    </w:p>
    <w:p w:rsidR="00712D5D" w:rsidRDefault="00712D5D" w:rsidP="00712D5D">
      <w:pPr>
        <w:jc w:val="both"/>
        <w:rPr>
          <w:rFonts w:ascii="Arial" w:hAnsi="Arial" w:cs="Arial"/>
          <w:sz w:val="22"/>
          <w:szCs w:val="22"/>
        </w:rPr>
      </w:pPr>
      <w:r>
        <w:rPr>
          <w:rFonts w:ascii="Arial" w:hAnsi="Arial" w:cs="Arial"/>
          <w:sz w:val="22"/>
          <w:szCs w:val="22"/>
        </w:rPr>
        <w:t xml:space="preserve">I dati ritornati sono quelli riportati nel paragrafo </w:t>
      </w:r>
      <w:r w:rsidR="00390282">
        <w:rPr>
          <w:rFonts w:cs="Arial"/>
          <w:sz w:val="22"/>
          <w:szCs w:val="22"/>
        </w:rPr>
        <w:fldChar w:fldCharType="begin"/>
      </w:r>
      <w:r>
        <w:rPr>
          <w:rFonts w:cs="Arial"/>
          <w:sz w:val="22"/>
          <w:szCs w:val="22"/>
        </w:rPr>
        <w:instrText xml:space="preserve"> REF _Ref320092455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w:t>
      </w:r>
    </w:p>
    <w:p w:rsidR="00712D5D" w:rsidRDefault="00712D5D" w:rsidP="00712D5D">
      <w:pPr>
        <w:jc w:val="both"/>
        <w:rPr>
          <w:rFonts w:ascii="Arial" w:hAnsi="Arial" w:cs="Arial"/>
          <w:sz w:val="22"/>
          <w:szCs w:val="22"/>
        </w:rPr>
      </w:pPr>
    </w:p>
    <w:p w:rsidR="00712D5D" w:rsidRDefault="00712D5D" w:rsidP="00712D5D">
      <w:pPr>
        <w:jc w:val="both"/>
        <w:rPr>
          <w:rFonts w:ascii="Arial" w:hAnsi="Arial" w:cs="Arial"/>
          <w:sz w:val="22"/>
          <w:szCs w:val="22"/>
        </w:rPr>
      </w:pPr>
      <w:r>
        <w:rPr>
          <w:rFonts w:ascii="Arial" w:hAnsi="Arial" w:cs="Arial"/>
          <w:sz w:val="22"/>
          <w:szCs w:val="22"/>
        </w:rPr>
        <w:t>Interfaccia del servizio :</w:t>
      </w:r>
    </w:p>
    <w:p w:rsidR="005450B6" w:rsidRDefault="005450B6" w:rsidP="00712D5D">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5450B6" w:rsidTr="00173C4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5450B6" w:rsidRDefault="005450B6" w:rsidP="00173C4B">
            <w:pPr>
              <w:keepNext/>
              <w:snapToGrid w:val="0"/>
              <w:rPr>
                <w:rFonts w:ascii="Arial" w:hAnsi="Arial" w:cs="Arial"/>
                <w:b/>
                <w:color w:val="0000FF"/>
              </w:rPr>
            </w:pPr>
            <w:r>
              <w:rPr>
                <w:rFonts w:ascii="Arial" w:hAnsi="Arial" w:cs="Arial"/>
                <w:b/>
                <w:color w:val="0000FF"/>
                <w:sz w:val="22"/>
                <w:szCs w:val="22"/>
              </w:rPr>
              <w:t>DatiNotificaPerSoggettoCodificaOC</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450B6" w:rsidRDefault="005450B6" w:rsidP="00173C4B">
            <w:pPr>
              <w:keepNext/>
              <w:snapToGrid w:val="0"/>
              <w:jc w:val="center"/>
              <w:rPr>
                <w:rFonts w:ascii="Arial" w:hAnsi="Arial" w:cs="Arial"/>
              </w:rPr>
            </w:pPr>
            <w:r>
              <w:rPr>
                <w:rFonts w:ascii="Arial" w:hAnsi="Arial" w:cs="Arial"/>
              </w:rPr>
              <w:t>Servizio</w:t>
            </w:r>
          </w:p>
        </w:tc>
      </w:tr>
      <w:tr w:rsidR="005450B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B7693A" w:rsidRDefault="005450B6" w:rsidP="00173C4B">
            <w:pPr>
              <w:jc w:val="center"/>
              <w:rPr>
                <w:rFonts w:ascii="Arial" w:hAnsi="Arial" w:cs="Arial"/>
                <w:b/>
              </w:rPr>
            </w:pPr>
            <w:r w:rsidRPr="00B7693A">
              <w:rPr>
                <w:rFonts w:ascii="Arial" w:hAnsi="Arial" w:cs="Arial"/>
                <w:b/>
                <w:sz w:val="22"/>
                <w:szCs w:val="22"/>
              </w:rPr>
              <w:t>Input</w:t>
            </w:r>
          </w:p>
        </w:tc>
      </w:tr>
      <w:tr w:rsidR="005450B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Descrizione</w:t>
            </w:r>
          </w:p>
        </w:tc>
      </w:tr>
      <w:tr w:rsidR="005450B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3D3AD0">
              <w:rPr>
                <w:rFonts w:ascii="Arial" w:hAnsi="Arial" w:cs="Arial"/>
                <w:sz w:val="22"/>
                <w:szCs w:val="22"/>
              </w:rPr>
              <w:t>InputDatiNotificaPerSoggetto</w:t>
            </w:r>
          </w:p>
        </w:tc>
        <w:tc>
          <w:tcPr>
            <w:tcW w:w="746"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B7693A" w:rsidRDefault="005450B6"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5450B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Default="005450B6" w:rsidP="00173C4B">
            <w:pPr>
              <w:snapToGrid w:val="0"/>
              <w:jc w:val="center"/>
              <w:rPr>
                <w:rFonts w:ascii="Arial" w:hAnsi="Arial" w:cs="Arial"/>
              </w:rPr>
            </w:pPr>
          </w:p>
        </w:tc>
      </w:tr>
      <w:tr w:rsidR="005450B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E63B0B" w:rsidRDefault="005450B6" w:rsidP="00173C4B">
            <w:pPr>
              <w:jc w:val="center"/>
              <w:rPr>
                <w:rFonts w:ascii="Arial" w:hAnsi="Arial" w:cs="Arial"/>
                <w:b/>
              </w:rPr>
            </w:pPr>
            <w:r w:rsidRPr="00B7693A">
              <w:rPr>
                <w:rFonts w:ascii="Arial" w:hAnsi="Arial" w:cs="Arial"/>
                <w:b/>
                <w:sz w:val="22"/>
                <w:szCs w:val="22"/>
              </w:rPr>
              <w:t>Output</w:t>
            </w:r>
          </w:p>
        </w:tc>
      </w:tr>
      <w:tr w:rsidR="005450B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Descrizione</w:t>
            </w:r>
          </w:p>
        </w:tc>
      </w:tr>
      <w:tr w:rsidR="005450B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5450B6" w:rsidRPr="00B7693A" w:rsidRDefault="005450B6"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450B6" w:rsidRPr="00B7693A" w:rsidRDefault="005450B6"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5450B6" w:rsidRDefault="005450B6" w:rsidP="00712D5D">
      <w:pPr>
        <w:jc w:val="both"/>
        <w:rPr>
          <w:rFonts w:ascii="Arial" w:hAnsi="Arial" w:cs="Arial"/>
          <w:sz w:val="22"/>
          <w:szCs w:val="22"/>
        </w:rPr>
      </w:pPr>
    </w:p>
    <w:p w:rsidR="004B6FAE" w:rsidRDefault="004B6FAE">
      <w:pPr>
        <w:suppressAutoHyphens w:val="0"/>
        <w:rPr>
          <w:rFonts w:ascii="Arial" w:hAnsi="Arial" w:cs="Arial"/>
          <w:sz w:val="22"/>
          <w:szCs w:val="22"/>
        </w:rPr>
      </w:pPr>
      <w:r>
        <w:rPr>
          <w:rFonts w:ascii="Arial" w:hAnsi="Arial" w:cs="Arial"/>
          <w:sz w:val="22"/>
          <w:szCs w:val="22"/>
        </w:rPr>
        <w:br w:type="page"/>
      </w:r>
    </w:p>
    <w:p w:rsidR="004B6FAE" w:rsidRDefault="008D1B5C" w:rsidP="009F76E4">
      <w:pPr>
        <w:pStyle w:val="Titolo2"/>
        <w:rPr>
          <w:i/>
        </w:rPr>
      </w:pPr>
      <w:bookmarkStart w:id="223" w:name="_Toc382837003"/>
      <w:bookmarkStart w:id="224" w:name="_Toc382840400"/>
      <w:bookmarkStart w:id="225" w:name="_Toc382840457"/>
      <w:r>
        <w:lastRenderedPageBreak/>
        <w:t>2.7</w:t>
      </w:r>
      <w:r w:rsidR="004B6FAE">
        <w:t xml:space="preserve"> DatiNotificaPerSoggettoCodificaOC2</w:t>
      </w:r>
      <w:bookmarkEnd w:id="223"/>
      <w:bookmarkEnd w:id="224"/>
      <w:bookmarkEnd w:id="225"/>
    </w:p>
    <w:p w:rsidR="004B6FAE" w:rsidRDefault="004B6FAE" w:rsidP="004B6FAE">
      <w:pPr>
        <w:jc w:val="both"/>
        <w:rPr>
          <w:rFonts w:ascii="Arial" w:hAnsi="Arial" w:cs="Arial"/>
          <w:sz w:val="22"/>
          <w:szCs w:val="22"/>
        </w:rPr>
      </w:pPr>
      <w:r>
        <w:rPr>
          <w:rFonts w:ascii="Arial" w:hAnsi="Arial" w:cs="Arial"/>
          <w:sz w:val="22"/>
          <w:szCs w:val="22"/>
        </w:rPr>
        <w:t xml:space="preserve">Servizio per la consultazione dei dati di una Notifica presente nella banca dati del SIB. Per i campi codiceMacrouso, CodiceProd e codiceVari della sezione Territorio è utilizzata la codifica dell’Organismo di Coordinamento (Codifica OC). E’ fornito dal richiedente il CUAA del soggetto di cui si vogliono consultare i dati. </w:t>
      </w:r>
    </w:p>
    <w:p w:rsidR="004B6FAE" w:rsidRDefault="004B6FAE" w:rsidP="004B6FAE">
      <w:pPr>
        <w:jc w:val="both"/>
        <w:rPr>
          <w:rFonts w:ascii="Arial" w:hAnsi="Arial" w:cs="Arial"/>
          <w:sz w:val="22"/>
          <w:szCs w:val="22"/>
        </w:rPr>
      </w:pPr>
    </w:p>
    <w:p w:rsidR="002E3957" w:rsidRDefault="002E3957" w:rsidP="002E3957">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DatiNotificaPerSoggetto</w:t>
      </w:r>
      <w:r>
        <w:rPr>
          <w:rFonts w:ascii="Arial" w:hAnsi="Arial" w:cs="Arial"/>
          <w:i/>
          <w:sz w:val="22"/>
          <w:szCs w:val="22"/>
        </w:rPr>
        <w:t>CodificaOC</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metodo</w:t>
      </w:r>
      <w:r>
        <w:rPr>
          <w:rFonts w:ascii="Arial" w:hAnsi="Arial" w:cs="Arial"/>
          <w:i/>
          <w:sz w:val="22"/>
          <w:szCs w:val="22"/>
        </w:rPr>
        <w:t xml:space="preserve"> e </w:t>
      </w:r>
      <w:r w:rsidRPr="002A51A0">
        <w:rPr>
          <w:rFonts w:ascii="Arial" w:hAnsi="Arial" w:cs="Arial"/>
          <w:sz w:val="22"/>
          <w:szCs w:val="22"/>
        </w:rPr>
        <w:t xml:space="preserve">per </w:t>
      </w:r>
      <w:r>
        <w:rPr>
          <w:rFonts w:ascii="Arial" w:hAnsi="Arial" w:cs="Arial"/>
          <w:sz w:val="22"/>
          <w:szCs w:val="22"/>
        </w:rPr>
        <w:t xml:space="preserve">la presenza dei due nuovi campi </w:t>
      </w:r>
      <w:r w:rsidRPr="002A51A0">
        <w:rPr>
          <w:rFonts w:ascii="Arial" w:hAnsi="Arial" w:cs="Arial"/>
          <w:i/>
          <w:sz w:val="22"/>
          <w:szCs w:val="22"/>
        </w:rPr>
        <w:t>codiceCap</w:t>
      </w:r>
      <w:r>
        <w:rPr>
          <w:rFonts w:ascii="Arial" w:hAnsi="Arial" w:cs="Arial"/>
          <w:sz w:val="22"/>
          <w:szCs w:val="22"/>
        </w:rPr>
        <w:t xml:space="preserve"> e </w:t>
      </w:r>
      <w:r w:rsidR="00221E82">
        <w:rPr>
          <w:rFonts w:ascii="Arial" w:hAnsi="Arial" w:cs="Arial"/>
          <w:i/>
          <w:sz w:val="22"/>
          <w:szCs w:val="22"/>
        </w:rPr>
        <w:t>codiceBelfior</w:t>
      </w:r>
      <w:r w:rsidRPr="002A51A0">
        <w:rPr>
          <w:rFonts w:ascii="Arial" w:hAnsi="Arial" w:cs="Arial"/>
          <w:i/>
          <w:sz w:val="22"/>
          <w:szCs w:val="22"/>
        </w:rPr>
        <w:t>e</w:t>
      </w:r>
      <w:r>
        <w:rPr>
          <w:rFonts w:ascii="Arial" w:hAnsi="Arial" w:cs="Arial"/>
          <w:sz w:val="22"/>
          <w:szCs w:val="22"/>
        </w:rPr>
        <w:t xml:space="preserve"> nella sezione </w:t>
      </w:r>
      <w:r>
        <w:rPr>
          <w:rFonts w:ascii="Arial" w:hAnsi="Arial" w:cs="Arial"/>
          <w:i/>
          <w:sz w:val="22"/>
          <w:szCs w:val="22"/>
        </w:rPr>
        <w:t xml:space="preserve">unitàProduttive </w:t>
      </w:r>
      <w:r>
        <w:rPr>
          <w:rFonts w:ascii="Arial" w:hAnsi="Arial" w:cs="Arial"/>
          <w:sz w:val="22"/>
          <w:szCs w:val="22"/>
        </w:rPr>
        <w:t>anch’essa restituita in output dal metodo.</w:t>
      </w:r>
    </w:p>
    <w:p w:rsidR="002E3957" w:rsidRDefault="002E3957"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per la Notifica del soggetto. Eventuali problemi nella verifica verranno segnalati da opportuni codici e descrizioni di anomalie.</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 xml:space="preserve">Il servizio </w:t>
      </w:r>
      <w:r w:rsidRPr="00C616EB">
        <w:rPr>
          <w:rFonts w:ascii="Arial" w:hAnsi="Arial" w:cs="Arial"/>
          <w:i/>
          <w:sz w:val="22"/>
          <w:szCs w:val="22"/>
        </w:rPr>
        <w:t>DatiNotificaPerSoggettoCodificaOC</w:t>
      </w:r>
      <w:r w:rsidR="00110E0F">
        <w:rPr>
          <w:rFonts w:ascii="Arial" w:hAnsi="Arial" w:cs="Arial"/>
          <w:i/>
          <w:sz w:val="22"/>
          <w:szCs w:val="22"/>
        </w:rPr>
        <w:t>2</w:t>
      </w:r>
      <w:r>
        <w:rPr>
          <w:rFonts w:ascii="Arial" w:hAnsi="Arial" w:cs="Arial"/>
          <w:sz w:val="22"/>
          <w:szCs w:val="22"/>
        </w:rPr>
        <w:t xml:space="preserve"> restituisce tutte le informazioni presenti nella Notifica presentata dal soggetto. La Notifica oggetto della consultazione è la più recente Notifica del soggetto che si trovi almeno nello stato di RILASCIATA (come da </w:t>
      </w:r>
      <w:r w:rsidR="00390282">
        <w:rPr>
          <w:rFonts w:cs="Arial"/>
          <w:sz w:val="22"/>
          <w:szCs w:val="22"/>
        </w:rPr>
        <w:fldChar w:fldCharType="begin"/>
      </w:r>
      <w:r>
        <w:rPr>
          <w:rFonts w:cs="Arial"/>
          <w:sz w:val="22"/>
          <w:szCs w:val="22"/>
        </w:rPr>
        <w:instrText xml:space="preserve"> REF _Ref325031116 \h </w:instrText>
      </w:r>
      <w:r w:rsidR="00390282">
        <w:rPr>
          <w:rFonts w:cs="Arial"/>
          <w:sz w:val="22"/>
          <w:szCs w:val="22"/>
        </w:rPr>
      </w:r>
      <w:r w:rsidR="00390282">
        <w:rPr>
          <w:rFonts w:cs="Arial"/>
          <w:sz w:val="22"/>
          <w:szCs w:val="22"/>
        </w:rPr>
        <w:fldChar w:fldCharType="separate"/>
      </w:r>
      <w:r>
        <w:rPr>
          <w:rFonts w:cs="Arial"/>
          <w:sz w:val="22"/>
          <w:szCs w:val="22"/>
        </w:rPr>
        <w:t>Tabella 1.9.4 Stati (iter amministrativo) della Notifica</w:t>
      </w:r>
      <w:r w:rsidR="00390282">
        <w:rPr>
          <w:rFonts w:cs="Arial"/>
          <w:sz w:val="22"/>
          <w:szCs w:val="22"/>
        </w:rPr>
        <w:fldChar w:fldCharType="end"/>
      </w:r>
      <w:r>
        <w:rPr>
          <w:rFonts w:ascii="Arial" w:hAnsi="Arial" w:cs="Arial"/>
          <w:sz w:val="22"/>
          <w:szCs w:val="22"/>
        </w:rPr>
        <w:t>).</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La risposta sarà strutturata nel seguente modo:</w:t>
      </w:r>
    </w:p>
    <w:p w:rsidR="004B6FAE" w:rsidRDefault="004B6FAE" w:rsidP="004B6FA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sidR="00AB1307">
        <w:rPr>
          <w:rFonts w:cs="Arial"/>
          <w:sz w:val="22"/>
          <w:szCs w:val="22"/>
        </w:rPr>
        <w:t>2</w:t>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_Ref325032810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_Ref325032823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sidR="00AB1307">
        <w:rPr>
          <w:rFonts w:cs="Arial"/>
          <w:sz w:val="22"/>
          <w:szCs w:val="22"/>
        </w:rPr>
        <w:t xml:space="preserve">2 </w:t>
      </w:r>
      <w:r>
        <w:rPr>
          <w:rFonts w:ascii="Arial" w:hAnsi="Arial" w:cs="Arial"/>
          <w:sz w:val="22"/>
          <w:szCs w:val="22"/>
        </w:rPr>
        <w:t xml:space="preserve"> contenente i dati della Notifica.</w:t>
      </w:r>
    </w:p>
    <w:p w:rsidR="004B6FAE" w:rsidRDefault="004B6FAE" w:rsidP="004B6FAE">
      <w:pPr>
        <w:jc w:val="both"/>
        <w:rPr>
          <w:rFonts w:ascii="Arial" w:hAnsi="Arial" w:cs="Arial"/>
          <w:sz w:val="22"/>
          <w:szCs w:val="22"/>
        </w:rPr>
      </w:pPr>
    </w:p>
    <w:p w:rsidR="004B6FAE" w:rsidRDefault="00AB1307" w:rsidP="004B6FAE">
      <w:pPr>
        <w:jc w:val="both"/>
        <w:rPr>
          <w:rFonts w:ascii="Arial" w:hAnsi="Arial" w:cs="Arial"/>
          <w:sz w:val="22"/>
          <w:szCs w:val="22"/>
        </w:rPr>
      </w:pPr>
      <w:r>
        <w:rPr>
          <w:rFonts w:ascii="Arial" w:hAnsi="Arial" w:cs="Arial"/>
          <w:sz w:val="22"/>
          <w:szCs w:val="22"/>
        </w:rPr>
        <w:t>I dati restituiti</w:t>
      </w:r>
      <w:r w:rsidR="004B6FAE">
        <w:rPr>
          <w:rFonts w:ascii="Arial" w:hAnsi="Arial" w:cs="Arial"/>
          <w:sz w:val="22"/>
          <w:szCs w:val="22"/>
        </w:rPr>
        <w:t xml:space="preserve"> sono quelli riportati nel paragrafo </w:t>
      </w:r>
      <w:r w:rsidR="00390282">
        <w:rPr>
          <w:rFonts w:cs="Arial"/>
          <w:sz w:val="22"/>
          <w:szCs w:val="22"/>
        </w:rPr>
        <w:fldChar w:fldCharType="begin"/>
      </w:r>
      <w:r w:rsidR="004B6FAE">
        <w:rPr>
          <w:rFonts w:cs="Arial"/>
          <w:sz w:val="22"/>
          <w:szCs w:val="22"/>
        </w:rPr>
        <w:instrText xml:space="preserve"> REF _Ref320092455 \h </w:instrText>
      </w:r>
      <w:r w:rsidR="00390282">
        <w:rPr>
          <w:rFonts w:cs="Arial"/>
          <w:sz w:val="22"/>
          <w:szCs w:val="22"/>
        </w:rPr>
      </w:r>
      <w:r w:rsidR="00390282">
        <w:rPr>
          <w:rFonts w:cs="Arial"/>
          <w:sz w:val="22"/>
          <w:szCs w:val="22"/>
        </w:rPr>
        <w:fldChar w:fldCharType="separate"/>
      </w:r>
      <w:r w:rsidR="004B6FAE">
        <w:rPr>
          <w:rFonts w:cs="Arial"/>
          <w:sz w:val="22"/>
          <w:szCs w:val="22"/>
        </w:rPr>
        <w:t>1.8 Dati della Notifica di attività Biologica</w:t>
      </w:r>
      <w:r w:rsidR="00390282">
        <w:rPr>
          <w:rFonts w:cs="Arial"/>
          <w:sz w:val="22"/>
          <w:szCs w:val="22"/>
        </w:rPr>
        <w:fldChar w:fldCharType="end"/>
      </w:r>
      <w:r w:rsidR="004B6FAE">
        <w:rPr>
          <w:rFonts w:ascii="Arial" w:hAnsi="Arial" w:cs="Arial"/>
          <w:sz w:val="22"/>
          <w:szCs w:val="22"/>
        </w:rPr>
        <w:t xml:space="preserve">. </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Interfaccia del servizio :</w:t>
      </w:r>
    </w:p>
    <w:p w:rsidR="004B6FAE" w:rsidRDefault="004B6FAE" w:rsidP="004B6FAE">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4B6FAE" w:rsidTr="000A5138">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4B6FAE" w:rsidRDefault="004B6FAE" w:rsidP="000A5138">
            <w:pPr>
              <w:keepNext/>
              <w:snapToGrid w:val="0"/>
              <w:rPr>
                <w:rFonts w:ascii="Arial" w:hAnsi="Arial" w:cs="Arial"/>
                <w:b/>
                <w:color w:val="0000FF"/>
              </w:rPr>
            </w:pPr>
            <w:r>
              <w:rPr>
                <w:rFonts w:ascii="Arial" w:hAnsi="Arial" w:cs="Arial"/>
                <w:b/>
                <w:color w:val="0000FF"/>
                <w:sz w:val="22"/>
                <w:szCs w:val="22"/>
              </w:rPr>
              <w:t>DatiNotificaPerSoggettoCodificaOC</w:t>
            </w:r>
            <w:r w:rsidR="00110E0F">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B6FAE" w:rsidRDefault="004B6FAE" w:rsidP="000A5138">
            <w:pPr>
              <w:keepNext/>
              <w:snapToGrid w:val="0"/>
              <w:jc w:val="center"/>
              <w:rPr>
                <w:rFonts w:ascii="Arial" w:hAnsi="Arial" w:cs="Arial"/>
              </w:rPr>
            </w:pPr>
            <w:r>
              <w:rPr>
                <w:rFonts w:ascii="Arial" w:hAnsi="Arial" w:cs="Arial"/>
              </w:rPr>
              <w:t>Servizio</w:t>
            </w: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b/>
              </w:rPr>
            </w:pPr>
            <w:r w:rsidRPr="00B7693A">
              <w:rPr>
                <w:rFonts w:ascii="Arial" w:hAnsi="Arial" w:cs="Arial"/>
                <w:b/>
                <w:sz w:val="22"/>
                <w:szCs w:val="22"/>
              </w:rPr>
              <w:t>Input</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Descrizione</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3D3AD0">
              <w:rPr>
                <w:rFonts w:ascii="Arial" w:hAnsi="Arial" w:cs="Arial"/>
                <w:sz w:val="22"/>
                <w:szCs w:val="22"/>
              </w:rPr>
              <w:t>InputDatiNotificaPerSoggetto</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DE629A">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DE629A">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DE629A">
              <w:t>1.6 Descrizione dei dati utilizzati dai servizi</w:t>
            </w:r>
            <w:r w:rsidR="00390282">
              <w:rPr>
                <w:rFonts w:ascii="Arial" w:hAnsi="Arial" w:cs="Arial"/>
                <w:sz w:val="22"/>
                <w:szCs w:val="22"/>
              </w:rPr>
              <w:fldChar w:fldCharType="end"/>
            </w: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Default="004B6FAE" w:rsidP="000A5138">
            <w:pPr>
              <w:snapToGrid w:val="0"/>
              <w:jc w:val="center"/>
              <w:rPr>
                <w:rFonts w:ascii="Arial" w:hAnsi="Arial" w:cs="Arial"/>
              </w:rPr>
            </w:pP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E63B0B" w:rsidRDefault="004B6FAE" w:rsidP="000A5138">
            <w:pPr>
              <w:jc w:val="center"/>
              <w:rPr>
                <w:rFonts w:ascii="Arial" w:hAnsi="Arial" w:cs="Arial"/>
                <w:b/>
              </w:rPr>
            </w:pPr>
            <w:r w:rsidRPr="00B7693A">
              <w:rPr>
                <w:rFonts w:ascii="Arial" w:hAnsi="Arial" w:cs="Arial"/>
                <w:b/>
                <w:sz w:val="22"/>
                <w:szCs w:val="22"/>
              </w:rPr>
              <w:t>Output</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Descrizione</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SIBResponseWSNotifiche</w:t>
            </w:r>
            <w:r w:rsidR="00746539">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DE629A">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DE629A">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DE629A">
              <w:t>1.6 Descrizione dei dati utilizzati dai servizi</w:t>
            </w:r>
            <w:r w:rsidR="00390282">
              <w:rPr>
                <w:rFonts w:ascii="Arial" w:hAnsi="Arial" w:cs="Arial"/>
                <w:sz w:val="22"/>
                <w:szCs w:val="22"/>
              </w:rPr>
              <w:fldChar w:fldCharType="end"/>
            </w:r>
          </w:p>
        </w:tc>
      </w:tr>
    </w:tbl>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p>
    <w:p w:rsidR="00712D5D" w:rsidRDefault="00712D5D" w:rsidP="00712D5D">
      <w:pPr>
        <w:jc w:val="both"/>
        <w:rPr>
          <w:rFonts w:ascii="Arial" w:hAnsi="Arial" w:cs="Arial"/>
          <w:sz w:val="22"/>
          <w:szCs w:val="22"/>
        </w:rPr>
      </w:pPr>
    </w:p>
    <w:p w:rsidR="004C5CE2" w:rsidRDefault="008D1B5C" w:rsidP="009F76E4">
      <w:pPr>
        <w:pStyle w:val="Titolo2"/>
        <w:rPr>
          <w:i/>
        </w:rPr>
      </w:pPr>
      <w:bookmarkStart w:id="226" w:name="_Toc358814817"/>
      <w:bookmarkStart w:id="227" w:name="_Toc382837004"/>
      <w:bookmarkStart w:id="228" w:name="_Toc382840401"/>
      <w:bookmarkStart w:id="229" w:name="_Toc382840458"/>
      <w:r>
        <w:lastRenderedPageBreak/>
        <w:t>2.8</w:t>
      </w:r>
      <w:r w:rsidR="0058012E">
        <w:t xml:space="preserve"> DatiNotificaPerIdentificativo</w:t>
      </w:r>
      <w:bookmarkEnd w:id="222"/>
      <w:bookmarkEnd w:id="226"/>
      <w:bookmarkEnd w:id="227"/>
      <w:bookmarkEnd w:id="228"/>
      <w:bookmarkEnd w:id="229"/>
    </w:p>
    <w:p w:rsidR="004C5CE2" w:rsidRDefault="0058012E">
      <w:pPr>
        <w:jc w:val="both"/>
        <w:rPr>
          <w:rFonts w:ascii="Arial" w:hAnsi="Arial" w:cs="Arial"/>
          <w:sz w:val="22"/>
          <w:szCs w:val="22"/>
        </w:rPr>
      </w:pPr>
      <w:r>
        <w:rPr>
          <w:rFonts w:ascii="Arial" w:hAnsi="Arial" w:cs="Arial"/>
          <w:sz w:val="22"/>
          <w:szCs w:val="22"/>
        </w:rPr>
        <w:t>Servizio per la consultazione dei dati di Notifica presente nella banca dati del SIB. E’ fornito dal richiedente un identificativo chiave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725A5B">
        <w:rPr>
          <w:rFonts w:ascii="Arial" w:hAnsi="Arial" w:cs="Arial"/>
          <w:i/>
          <w:sz w:val="22"/>
          <w:szCs w:val="22"/>
        </w:rPr>
        <w:t>DatiN</w:t>
      </w:r>
      <w:r w:rsidR="00AF32CB" w:rsidRPr="00725A5B">
        <w:rPr>
          <w:rFonts w:ascii="Arial" w:hAnsi="Arial" w:cs="Arial"/>
          <w:i/>
          <w:sz w:val="22"/>
          <w:szCs w:val="22"/>
        </w:rPr>
        <w:t>otificaPerIdentificativo</w:t>
      </w:r>
      <w:r w:rsidR="00AF32CB">
        <w:rPr>
          <w:rFonts w:ascii="Arial" w:hAnsi="Arial" w:cs="Arial"/>
          <w:sz w:val="22"/>
          <w:szCs w:val="22"/>
        </w:rPr>
        <w:t xml:space="preserve"> restituisce</w:t>
      </w:r>
      <w:r>
        <w:rPr>
          <w:rFonts w:ascii="Arial" w:hAnsi="Arial" w:cs="Arial"/>
          <w:sz w:val="22"/>
          <w:szCs w:val="22"/>
        </w:rPr>
        <w:t xml:space="preserve"> tutte le informazioni presenti nella Notifica individuata.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_Ref325033112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_Ref325033200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contenente i dati della Notifica.</w:t>
      </w:r>
    </w:p>
    <w:p w:rsidR="004C5CE2" w:rsidRDefault="004C5CE2">
      <w:pPr>
        <w:jc w:val="both"/>
        <w:rPr>
          <w:rFonts w:ascii="Arial" w:hAnsi="Arial" w:cs="Arial"/>
          <w:sz w:val="22"/>
          <w:szCs w:val="22"/>
        </w:rPr>
      </w:pPr>
    </w:p>
    <w:p w:rsidR="004C5CE2" w:rsidRDefault="00E948B7">
      <w:pPr>
        <w:jc w:val="both"/>
        <w:rPr>
          <w:rFonts w:ascii="Arial" w:hAnsi="Arial" w:cs="Arial"/>
          <w:sz w:val="22"/>
          <w:szCs w:val="22"/>
        </w:rPr>
      </w:pPr>
      <w:r>
        <w:rPr>
          <w:rFonts w:ascii="Arial" w:hAnsi="Arial" w:cs="Arial"/>
          <w:sz w:val="22"/>
          <w:szCs w:val="22"/>
        </w:rPr>
        <w:t>I dati restituiti</w:t>
      </w:r>
      <w:r w:rsidR="0058012E">
        <w:rPr>
          <w:rFonts w:ascii="Arial" w:hAnsi="Arial" w:cs="Arial"/>
          <w:sz w:val="22"/>
          <w:szCs w:val="22"/>
        </w:rPr>
        <w:t xml:space="preserve"> sono quelli riportati nel paragrafo </w:t>
      </w:r>
      <w:r w:rsidR="00390282">
        <w:rPr>
          <w:rFonts w:cs="Arial"/>
          <w:sz w:val="22"/>
          <w:szCs w:val="22"/>
        </w:rPr>
        <w:fldChar w:fldCharType="begin"/>
      </w:r>
      <w:r w:rsidR="0058012E">
        <w:rPr>
          <w:rFonts w:cs="Arial"/>
          <w:sz w:val="22"/>
          <w:szCs w:val="22"/>
        </w:rPr>
        <w:instrText xml:space="preserve"> REF _Ref320092455 \h </w:instrText>
      </w:r>
      <w:r w:rsidR="00390282">
        <w:rPr>
          <w:rFonts w:cs="Arial"/>
          <w:sz w:val="22"/>
          <w:szCs w:val="22"/>
        </w:rPr>
      </w:r>
      <w:r w:rsidR="00390282">
        <w:rPr>
          <w:rFonts w:cs="Arial"/>
          <w:sz w:val="22"/>
          <w:szCs w:val="22"/>
        </w:rPr>
        <w:fldChar w:fldCharType="separate"/>
      </w:r>
      <w:r w:rsidR="0058012E">
        <w:rPr>
          <w:rFonts w:cs="Arial"/>
          <w:sz w:val="22"/>
          <w:szCs w:val="22"/>
        </w:rPr>
        <w:t>1.8 Dati della Notifica di attività Biologica</w:t>
      </w:r>
      <w:r w:rsidR="00390282">
        <w:rPr>
          <w:rFonts w:cs="Arial"/>
          <w:sz w:val="22"/>
          <w:szCs w:val="22"/>
        </w:rPr>
        <w:fldChar w:fldCharType="end"/>
      </w:r>
      <w:r w:rsidR="0058012E">
        <w:rPr>
          <w:rFonts w:ascii="Arial" w:hAnsi="Arial" w:cs="Arial"/>
          <w:sz w:val="22"/>
          <w:szCs w:val="22"/>
        </w:rPr>
        <w:t>.</w:t>
      </w:r>
    </w:p>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p w:rsidR="00446696" w:rsidRDefault="00446696" w:rsidP="00446696">
      <w:pPr>
        <w:jc w:val="both"/>
        <w:rPr>
          <w:rFonts w:ascii="Arial" w:hAnsi="Arial" w:cs="Arial"/>
          <w:sz w:val="22"/>
          <w:szCs w:val="22"/>
        </w:rPr>
      </w:pPr>
      <w:r>
        <w:rPr>
          <w:rFonts w:ascii="Arial" w:hAnsi="Arial" w:cs="Arial"/>
          <w:sz w:val="22"/>
          <w:szCs w:val="22"/>
        </w:rPr>
        <w:t xml:space="preserve">Interfaccia del servizio : </w:t>
      </w:r>
    </w:p>
    <w:p w:rsidR="00446696" w:rsidRDefault="00446696" w:rsidP="00446696">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446696" w:rsidTr="00173C4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446696" w:rsidRDefault="00446696" w:rsidP="00173C4B">
            <w:pPr>
              <w:keepNext/>
              <w:snapToGrid w:val="0"/>
              <w:rPr>
                <w:rFonts w:ascii="Arial" w:hAnsi="Arial" w:cs="Arial"/>
                <w:b/>
                <w:color w:val="0000FF"/>
              </w:rPr>
            </w:pPr>
            <w:r>
              <w:rPr>
                <w:rFonts w:ascii="Arial" w:hAnsi="Arial" w:cs="Arial"/>
                <w:b/>
                <w:color w:val="0000FF"/>
                <w:sz w:val="22"/>
                <w:szCs w:val="22"/>
              </w:rPr>
              <w:t>DatiNotificaPerIdentificativo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46696" w:rsidRDefault="00446696" w:rsidP="00173C4B">
            <w:pPr>
              <w:keepNext/>
              <w:snapToGrid w:val="0"/>
              <w:jc w:val="center"/>
              <w:rPr>
                <w:rFonts w:ascii="Arial" w:hAnsi="Arial" w:cs="Arial"/>
              </w:rPr>
            </w:pPr>
            <w:r>
              <w:rPr>
                <w:rFonts w:ascii="Arial" w:hAnsi="Arial" w:cs="Arial"/>
              </w:rPr>
              <w:t>Servizio</w:t>
            </w:r>
          </w:p>
        </w:tc>
      </w:tr>
      <w:tr w:rsidR="0044669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B7693A" w:rsidRDefault="00446696" w:rsidP="00173C4B">
            <w:pPr>
              <w:jc w:val="center"/>
              <w:rPr>
                <w:rFonts w:ascii="Arial" w:hAnsi="Arial" w:cs="Arial"/>
                <w:b/>
              </w:rPr>
            </w:pPr>
            <w:r w:rsidRPr="00B7693A">
              <w:rPr>
                <w:rFonts w:ascii="Arial" w:hAnsi="Arial" w:cs="Arial"/>
                <w:b/>
                <w:sz w:val="22"/>
                <w:szCs w:val="22"/>
              </w:rPr>
              <w:t>Input</w:t>
            </w:r>
          </w:p>
        </w:tc>
      </w:tr>
      <w:tr w:rsidR="0044669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Descrizione</w:t>
            </w:r>
          </w:p>
        </w:tc>
      </w:tr>
      <w:tr w:rsidR="0044669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46696" w:rsidRPr="00B7693A" w:rsidRDefault="00390282" w:rsidP="00173C4B">
            <w:pPr>
              <w:jc w:val="center"/>
              <w:rPr>
                <w:rFonts w:ascii="Arial" w:hAnsi="Arial" w:cs="Arial"/>
                <w:sz w:val="22"/>
                <w:szCs w:val="22"/>
              </w:rPr>
            </w:pPr>
            <w:fldSimple w:instr=" REF _Ref325032612 \h  \* MERGEFORMAT ">
              <w:r w:rsidR="00446696" w:rsidRPr="00AF2E15">
                <w:rPr>
                  <w:rFonts w:ascii="Arial" w:hAnsi="Arial" w:cs="Arial"/>
                  <w:sz w:val="22"/>
                  <w:szCs w:val="22"/>
                </w:rPr>
                <w:t>InputSIBIdNotifica</w:t>
              </w:r>
            </w:fldSimple>
          </w:p>
        </w:tc>
        <w:tc>
          <w:tcPr>
            <w:tcW w:w="746"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B7693A" w:rsidRDefault="00446696"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44669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Default="00446696" w:rsidP="00173C4B">
            <w:pPr>
              <w:snapToGrid w:val="0"/>
              <w:jc w:val="center"/>
              <w:rPr>
                <w:rFonts w:ascii="Arial" w:hAnsi="Arial" w:cs="Arial"/>
              </w:rPr>
            </w:pPr>
          </w:p>
        </w:tc>
      </w:tr>
      <w:tr w:rsidR="00446696"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E63B0B" w:rsidRDefault="00446696" w:rsidP="00173C4B">
            <w:pPr>
              <w:jc w:val="center"/>
              <w:rPr>
                <w:rFonts w:ascii="Arial" w:hAnsi="Arial" w:cs="Arial"/>
                <w:b/>
              </w:rPr>
            </w:pPr>
            <w:r w:rsidRPr="00B7693A">
              <w:rPr>
                <w:rFonts w:ascii="Arial" w:hAnsi="Arial" w:cs="Arial"/>
                <w:b/>
                <w:sz w:val="22"/>
                <w:szCs w:val="22"/>
              </w:rPr>
              <w:t>Output</w:t>
            </w:r>
          </w:p>
        </w:tc>
      </w:tr>
      <w:tr w:rsidR="0044669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Descrizione</w:t>
            </w:r>
          </w:p>
        </w:tc>
      </w:tr>
      <w:tr w:rsidR="00446696"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446696" w:rsidRPr="00B7693A" w:rsidRDefault="00446696" w:rsidP="00173C4B">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696" w:rsidRPr="00B7693A" w:rsidRDefault="00446696"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446696" w:rsidRDefault="00446696" w:rsidP="00446696">
      <w:pPr>
        <w:jc w:val="both"/>
        <w:rPr>
          <w:rFonts w:ascii="Arial" w:hAnsi="Arial" w:cs="Arial"/>
          <w:sz w:val="22"/>
          <w:szCs w:val="22"/>
        </w:rPr>
      </w:pPr>
    </w:p>
    <w:p w:rsidR="004B6FAE" w:rsidRDefault="004B6FAE">
      <w:pPr>
        <w:suppressAutoHyphens w:val="0"/>
        <w:rPr>
          <w:rFonts w:ascii="Arial" w:hAnsi="Arial" w:cs="Arial"/>
          <w:sz w:val="22"/>
          <w:szCs w:val="22"/>
        </w:rPr>
      </w:pPr>
      <w:r>
        <w:rPr>
          <w:rFonts w:ascii="Arial" w:hAnsi="Arial" w:cs="Arial"/>
          <w:sz w:val="22"/>
          <w:szCs w:val="22"/>
        </w:rPr>
        <w:br w:type="page"/>
      </w:r>
    </w:p>
    <w:p w:rsidR="004B6FAE" w:rsidRDefault="008D1B5C" w:rsidP="009F76E4">
      <w:pPr>
        <w:pStyle w:val="Titolo2"/>
        <w:rPr>
          <w:i/>
        </w:rPr>
      </w:pPr>
      <w:bookmarkStart w:id="230" w:name="_Toc382837005"/>
      <w:bookmarkStart w:id="231" w:name="_Toc382840402"/>
      <w:bookmarkStart w:id="232" w:name="_Toc382840459"/>
      <w:r>
        <w:lastRenderedPageBreak/>
        <w:t>2.9</w:t>
      </w:r>
      <w:r w:rsidR="004B6FAE">
        <w:t xml:space="preserve"> DatiNotificaPerIdentificativo2</w:t>
      </w:r>
      <w:bookmarkEnd w:id="230"/>
      <w:bookmarkEnd w:id="231"/>
      <w:bookmarkEnd w:id="232"/>
    </w:p>
    <w:p w:rsidR="004B6FAE" w:rsidRDefault="004B6FAE" w:rsidP="004B6FAE">
      <w:pPr>
        <w:jc w:val="both"/>
        <w:rPr>
          <w:rFonts w:ascii="Arial" w:hAnsi="Arial" w:cs="Arial"/>
          <w:sz w:val="22"/>
          <w:szCs w:val="22"/>
        </w:rPr>
      </w:pPr>
      <w:r>
        <w:rPr>
          <w:rFonts w:ascii="Arial" w:hAnsi="Arial" w:cs="Arial"/>
          <w:sz w:val="22"/>
          <w:szCs w:val="22"/>
        </w:rPr>
        <w:t>Servizio per la consultazione dei dati di Notifica presente nella banca dati del SIB. E’ fornito dal richiedente un identificativo chiave della Notifica di cui si vogliono consultare i dati.</w:t>
      </w:r>
    </w:p>
    <w:p w:rsidR="004B6FAE" w:rsidRDefault="004B6FAE" w:rsidP="004B6FAE">
      <w:pPr>
        <w:jc w:val="both"/>
        <w:rPr>
          <w:rFonts w:ascii="Arial" w:hAnsi="Arial" w:cs="Arial"/>
          <w:sz w:val="22"/>
          <w:szCs w:val="22"/>
        </w:rPr>
      </w:pPr>
    </w:p>
    <w:p w:rsidR="005625D1" w:rsidRDefault="005625D1" w:rsidP="005625D1">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DatiNotificaPer</w:t>
      </w:r>
      <w:r>
        <w:rPr>
          <w:rFonts w:ascii="Arial" w:hAnsi="Arial" w:cs="Arial"/>
          <w:i/>
          <w:sz w:val="22"/>
          <w:szCs w:val="22"/>
        </w:rPr>
        <w:t>Identificativo</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metodo</w:t>
      </w:r>
      <w:r>
        <w:rPr>
          <w:rFonts w:ascii="Arial" w:hAnsi="Arial" w:cs="Arial"/>
          <w:i/>
          <w:sz w:val="22"/>
          <w:szCs w:val="22"/>
        </w:rPr>
        <w:t xml:space="preserve"> e </w:t>
      </w:r>
      <w:r w:rsidRPr="002A51A0">
        <w:rPr>
          <w:rFonts w:ascii="Arial" w:hAnsi="Arial" w:cs="Arial"/>
          <w:sz w:val="22"/>
          <w:szCs w:val="22"/>
        </w:rPr>
        <w:t xml:space="preserve">per </w:t>
      </w:r>
      <w:r>
        <w:rPr>
          <w:rFonts w:ascii="Arial" w:hAnsi="Arial" w:cs="Arial"/>
          <w:sz w:val="22"/>
          <w:szCs w:val="22"/>
        </w:rPr>
        <w:t xml:space="preserve">la presenza dei due nuovi campi </w:t>
      </w:r>
      <w:r w:rsidRPr="002A51A0">
        <w:rPr>
          <w:rFonts w:ascii="Arial" w:hAnsi="Arial" w:cs="Arial"/>
          <w:i/>
          <w:sz w:val="22"/>
          <w:szCs w:val="22"/>
        </w:rPr>
        <w:t>codiceCap</w:t>
      </w:r>
      <w:r>
        <w:rPr>
          <w:rFonts w:ascii="Arial" w:hAnsi="Arial" w:cs="Arial"/>
          <w:sz w:val="22"/>
          <w:szCs w:val="22"/>
        </w:rPr>
        <w:t xml:space="preserve"> e </w:t>
      </w:r>
      <w:r w:rsidR="00500D82">
        <w:rPr>
          <w:rFonts w:ascii="Arial" w:hAnsi="Arial" w:cs="Arial"/>
          <w:i/>
          <w:sz w:val="22"/>
          <w:szCs w:val="22"/>
        </w:rPr>
        <w:t>codiceBelfior</w:t>
      </w:r>
      <w:r w:rsidRPr="002A51A0">
        <w:rPr>
          <w:rFonts w:ascii="Arial" w:hAnsi="Arial" w:cs="Arial"/>
          <w:i/>
          <w:sz w:val="22"/>
          <w:szCs w:val="22"/>
        </w:rPr>
        <w:t>e</w:t>
      </w:r>
      <w:r>
        <w:rPr>
          <w:rFonts w:ascii="Arial" w:hAnsi="Arial" w:cs="Arial"/>
          <w:sz w:val="22"/>
          <w:szCs w:val="22"/>
        </w:rPr>
        <w:t xml:space="preserve"> nella sezione </w:t>
      </w:r>
      <w:r>
        <w:rPr>
          <w:rFonts w:ascii="Arial" w:hAnsi="Arial" w:cs="Arial"/>
          <w:i/>
          <w:sz w:val="22"/>
          <w:szCs w:val="22"/>
        </w:rPr>
        <w:t xml:space="preserve">unitàProduttive </w:t>
      </w:r>
      <w:r>
        <w:rPr>
          <w:rFonts w:ascii="Arial" w:hAnsi="Arial" w:cs="Arial"/>
          <w:sz w:val="22"/>
          <w:szCs w:val="22"/>
        </w:rPr>
        <w:t>anch’essa restituita in output dal metodo.</w:t>
      </w:r>
    </w:p>
    <w:p w:rsidR="005625D1" w:rsidRDefault="005625D1"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 xml:space="preserve">Il servizio </w:t>
      </w:r>
      <w:r w:rsidRPr="00725A5B">
        <w:rPr>
          <w:rFonts w:ascii="Arial" w:hAnsi="Arial" w:cs="Arial"/>
          <w:i/>
          <w:sz w:val="22"/>
          <w:szCs w:val="22"/>
        </w:rPr>
        <w:t>DatiNotificaPerIdentificativo</w:t>
      </w:r>
      <w:r w:rsidR="00E55939">
        <w:rPr>
          <w:rFonts w:ascii="Arial" w:hAnsi="Arial" w:cs="Arial"/>
          <w:i/>
          <w:sz w:val="22"/>
          <w:szCs w:val="22"/>
        </w:rPr>
        <w:t>2</w:t>
      </w:r>
      <w:r>
        <w:rPr>
          <w:rFonts w:ascii="Arial" w:hAnsi="Arial" w:cs="Arial"/>
          <w:sz w:val="22"/>
          <w:szCs w:val="22"/>
        </w:rPr>
        <w:t xml:space="preserve"> restituisce tutte le informazioni pres</w:t>
      </w:r>
      <w:r w:rsidR="00E55939">
        <w:rPr>
          <w:rFonts w:ascii="Arial" w:hAnsi="Arial" w:cs="Arial"/>
          <w:sz w:val="22"/>
          <w:szCs w:val="22"/>
        </w:rPr>
        <w:t>enti nella Notifica individuata.</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La risposta sarà strutturata nel seguente modo:</w:t>
      </w:r>
    </w:p>
    <w:p w:rsidR="004B6FAE" w:rsidRDefault="004B6FAE" w:rsidP="004B6FA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sidR="008B52F5">
        <w:rPr>
          <w:rFonts w:cs="Arial"/>
          <w:sz w:val="22"/>
          <w:szCs w:val="22"/>
        </w:rPr>
        <w:t>2</w:t>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_Ref325033112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_Ref325033200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sidR="00E55939">
        <w:rPr>
          <w:rFonts w:cs="Arial"/>
          <w:sz w:val="22"/>
          <w:szCs w:val="22"/>
        </w:rPr>
        <w:t>2</w:t>
      </w:r>
      <w:r>
        <w:rPr>
          <w:rFonts w:ascii="Arial" w:hAnsi="Arial" w:cs="Arial"/>
          <w:sz w:val="22"/>
          <w:szCs w:val="22"/>
        </w:rPr>
        <w:t xml:space="preserve"> contenente i dati della Notifica.</w:t>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 xml:space="preserve">I dati restituiti sono quelli riportati nel paragrafo </w:t>
      </w:r>
      <w:r w:rsidR="00390282">
        <w:rPr>
          <w:rFonts w:ascii="Arial" w:hAnsi="Arial" w:cs="Arial"/>
          <w:sz w:val="22"/>
          <w:szCs w:val="22"/>
        </w:rPr>
        <w:fldChar w:fldCharType="begin"/>
      </w:r>
      <w:r w:rsidR="00920A4F">
        <w:rPr>
          <w:rFonts w:ascii="Arial" w:hAnsi="Arial" w:cs="Arial"/>
          <w:sz w:val="22"/>
          <w:szCs w:val="22"/>
        </w:rPr>
        <w:instrText xml:space="preserve"> REF _Ref373852919 \h </w:instrText>
      </w:r>
      <w:r w:rsidR="00390282">
        <w:rPr>
          <w:rFonts w:ascii="Arial" w:hAnsi="Arial" w:cs="Arial"/>
          <w:sz w:val="22"/>
          <w:szCs w:val="22"/>
        </w:rPr>
      </w:r>
      <w:r w:rsidR="00390282">
        <w:rPr>
          <w:rFonts w:ascii="Arial" w:hAnsi="Arial" w:cs="Arial"/>
          <w:sz w:val="22"/>
          <w:szCs w:val="22"/>
        </w:rPr>
        <w:fldChar w:fldCharType="separate"/>
      </w:r>
      <w:r w:rsidR="00920A4F">
        <w:t>1.8 Dati della Notifica di attività Biologica</w:t>
      </w:r>
      <w:r w:rsidR="00390282">
        <w:rPr>
          <w:rFonts w:ascii="Arial" w:hAnsi="Arial" w:cs="Arial"/>
          <w:sz w:val="22"/>
          <w:szCs w:val="22"/>
        </w:rPr>
        <w:fldChar w:fldCharType="end"/>
      </w:r>
    </w:p>
    <w:p w:rsidR="004B6FAE" w:rsidRDefault="004B6FAE" w:rsidP="004B6FAE">
      <w:pPr>
        <w:jc w:val="both"/>
        <w:rPr>
          <w:rFonts w:ascii="Arial" w:hAnsi="Arial" w:cs="Arial"/>
          <w:sz w:val="22"/>
          <w:szCs w:val="22"/>
        </w:rPr>
      </w:pPr>
    </w:p>
    <w:p w:rsidR="004B6FAE" w:rsidRDefault="004B6FAE" w:rsidP="004B6FAE">
      <w:pPr>
        <w:jc w:val="both"/>
        <w:rPr>
          <w:rFonts w:ascii="Arial" w:hAnsi="Arial" w:cs="Arial"/>
          <w:sz w:val="22"/>
          <w:szCs w:val="22"/>
        </w:rPr>
      </w:pPr>
      <w:r>
        <w:rPr>
          <w:rFonts w:ascii="Arial" w:hAnsi="Arial" w:cs="Arial"/>
          <w:sz w:val="22"/>
          <w:szCs w:val="22"/>
        </w:rPr>
        <w:t xml:space="preserve">Interfaccia del servizio : </w:t>
      </w:r>
    </w:p>
    <w:p w:rsidR="004B6FAE" w:rsidRDefault="004B6FAE" w:rsidP="004B6FAE">
      <w:pPr>
        <w:jc w:val="both"/>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4B6FAE" w:rsidTr="000A5138">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4B6FAE" w:rsidRDefault="004B6FAE" w:rsidP="000A5138">
            <w:pPr>
              <w:keepNext/>
              <w:snapToGrid w:val="0"/>
              <w:rPr>
                <w:rFonts w:ascii="Arial" w:hAnsi="Arial" w:cs="Arial"/>
                <w:b/>
                <w:color w:val="0000FF"/>
              </w:rPr>
            </w:pPr>
            <w:r>
              <w:rPr>
                <w:rFonts w:ascii="Arial" w:hAnsi="Arial" w:cs="Arial"/>
                <w:b/>
                <w:color w:val="0000FF"/>
                <w:sz w:val="22"/>
                <w:szCs w:val="22"/>
              </w:rPr>
              <w:t>DatiNotificaPerIdentificativo</w:t>
            </w:r>
            <w:r w:rsidR="0011710A">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B6FAE" w:rsidRDefault="004B6FAE" w:rsidP="000A5138">
            <w:pPr>
              <w:keepNext/>
              <w:snapToGrid w:val="0"/>
              <w:jc w:val="center"/>
              <w:rPr>
                <w:rFonts w:ascii="Arial" w:hAnsi="Arial" w:cs="Arial"/>
              </w:rPr>
            </w:pPr>
            <w:r>
              <w:rPr>
                <w:rFonts w:ascii="Arial" w:hAnsi="Arial" w:cs="Arial"/>
              </w:rPr>
              <w:t>Servizio</w:t>
            </w: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b/>
              </w:rPr>
            </w:pPr>
            <w:r w:rsidRPr="00B7693A">
              <w:rPr>
                <w:rFonts w:ascii="Arial" w:hAnsi="Arial" w:cs="Arial"/>
                <w:b/>
                <w:sz w:val="22"/>
                <w:szCs w:val="22"/>
              </w:rPr>
              <w:t>Input</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Descrizione</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390282" w:rsidP="000A5138">
            <w:pPr>
              <w:jc w:val="center"/>
              <w:rPr>
                <w:rFonts w:ascii="Arial" w:hAnsi="Arial" w:cs="Arial"/>
                <w:sz w:val="22"/>
                <w:szCs w:val="22"/>
              </w:rPr>
            </w:pPr>
            <w:fldSimple w:instr=" REF _Ref325032612 \h  \* MERGEFORMAT ">
              <w:r w:rsidR="004B6FAE" w:rsidRPr="00AF2E15">
                <w:rPr>
                  <w:rFonts w:ascii="Arial" w:hAnsi="Arial" w:cs="Arial"/>
                  <w:sz w:val="22"/>
                  <w:szCs w:val="22"/>
                </w:rPr>
                <w:t>InputSIBIdNotifica</w:t>
              </w:r>
            </w:fldSimple>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920A4F">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920A4F">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920A4F">
              <w:t>1.6 Descrizione dei dati utilizzati dai servizi</w:t>
            </w:r>
            <w:r w:rsidR="00390282">
              <w:rPr>
                <w:rFonts w:ascii="Arial" w:hAnsi="Arial" w:cs="Arial"/>
                <w:sz w:val="22"/>
                <w:szCs w:val="22"/>
              </w:rPr>
              <w:fldChar w:fldCharType="end"/>
            </w: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Default="004B6FAE" w:rsidP="000A5138">
            <w:pPr>
              <w:snapToGrid w:val="0"/>
              <w:jc w:val="center"/>
              <w:rPr>
                <w:rFonts w:ascii="Arial" w:hAnsi="Arial" w:cs="Arial"/>
              </w:rPr>
            </w:pPr>
          </w:p>
        </w:tc>
      </w:tr>
      <w:tr w:rsidR="004B6FAE"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E63B0B" w:rsidRDefault="004B6FAE" w:rsidP="000A5138">
            <w:pPr>
              <w:jc w:val="center"/>
              <w:rPr>
                <w:rFonts w:ascii="Arial" w:hAnsi="Arial" w:cs="Arial"/>
                <w:b/>
              </w:rPr>
            </w:pPr>
            <w:r w:rsidRPr="00B7693A">
              <w:rPr>
                <w:rFonts w:ascii="Arial" w:hAnsi="Arial" w:cs="Arial"/>
                <w:b/>
                <w:sz w:val="22"/>
                <w:szCs w:val="22"/>
              </w:rPr>
              <w:t>Output</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Descrizione</w:t>
            </w:r>
          </w:p>
        </w:tc>
      </w:tr>
      <w:tr w:rsidR="004B6FAE"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SIBResponseWSNotifiche</w:t>
            </w:r>
            <w:r w:rsidR="00E06F59">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4B6FAE" w:rsidRPr="00B7693A" w:rsidRDefault="004B6FAE" w:rsidP="000A5138">
            <w:pPr>
              <w:jc w:val="center"/>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FAE" w:rsidRPr="00B7693A" w:rsidRDefault="004B6FAE" w:rsidP="00920A4F">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920A4F">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920A4F">
              <w:t>1.6 Descrizione dei dati utilizzati dai servizi</w:t>
            </w:r>
            <w:r w:rsidR="00390282">
              <w:rPr>
                <w:rFonts w:ascii="Arial" w:hAnsi="Arial" w:cs="Arial"/>
                <w:sz w:val="22"/>
                <w:szCs w:val="22"/>
              </w:rPr>
              <w:fldChar w:fldCharType="end"/>
            </w:r>
          </w:p>
        </w:tc>
      </w:tr>
    </w:tbl>
    <w:p w:rsidR="004C5CE2" w:rsidRDefault="004C5CE2">
      <w:pPr>
        <w:rPr>
          <w:rFonts w:ascii="Arial" w:hAnsi="Arial" w:cs="Arial"/>
          <w:sz w:val="22"/>
          <w:szCs w:val="22"/>
        </w:rPr>
      </w:pPr>
    </w:p>
    <w:p w:rsidR="00C819DC" w:rsidRDefault="008D1B5C" w:rsidP="009F76E4">
      <w:pPr>
        <w:pStyle w:val="Titolo2"/>
        <w:rPr>
          <w:i/>
        </w:rPr>
      </w:pPr>
      <w:bookmarkStart w:id="233" w:name="_Toc358814818"/>
      <w:bookmarkStart w:id="234" w:name="_Toc382837006"/>
      <w:bookmarkStart w:id="235" w:name="_Toc382840403"/>
      <w:bookmarkStart w:id="236" w:name="_Toc382840460"/>
      <w:r>
        <w:lastRenderedPageBreak/>
        <w:t>2.10</w:t>
      </w:r>
      <w:r w:rsidR="00C819DC">
        <w:t xml:space="preserve"> DatiNotificaPerIdentificativo</w:t>
      </w:r>
      <w:r w:rsidR="00533077">
        <w:t>CodificaOC</w:t>
      </w:r>
      <w:bookmarkEnd w:id="233"/>
      <w:bookmarkEnd w:id="234"/>
      <w:bookmarkEnd w:id="235"/>
      <w:bookmarkEnd w:id="236"/>
    </w:p>
    <w:p w:rsidR="00C819DC" w:rsidRDefault="00C819DC" w:rsidP="00C819DC">
      <w:pPr>
        <w:jc w:val="both"/>
        <w:rPr>
          <w:rFonts w:ascii="Arial" w:hAnsi="Arial" w:cs="Arial"/>
          <w:sz w:val="22"/>
          <w:szCs w:val="22"/>
        </w:rPr>
      </w:pPr>
      <w:r>
        <w:rPr>
          <w:rFonts w:ascii="Arial" w:hAnsi="Arial" w:cs="Arial"/>
          <w:sz w:val="22"/>
          <w:szCs w:val="22"/>
        </w:rPr>
        <w:t xml:space="preserve">Servizio per la consultazione dei dati di Notifica presente nella banca dati del SIB. </w:t>
      </w:r>
      <w:r w:rsidR="00933B95">
        <w:rPr>
          <w:rFonts w:ascii="Arial" w:hAnsi="Arial" w:cs="Arial"/>
          <w:sz w:val="22"/>
          <w:szCs w:val="22"/>
        </w:rPr>
        <w:t xml:space="preserve">Per i campi codiceMacrouso, CodiceProd e codiceVari della sezione Territorio è utilizzata la codifica dell’Organismo di Coordinamento (Codifica OC). </w:t>
      </w:r>
      <w:r>
        <w:rPr>
          <w:rFonts w:ascii="Arial" w:hAnsi="Arial" w:cs="Arial"/>
          <w:sz w:val="22"/>
          <w:szCs w:val="22"/>
        </w:rPr>
        <w:t>E’ fornito dal richiedente un identificativo chiave della Notifica di cui si vogliono consultare i dati.</w:t>
      </w:r>
    </w:p>
    <w:p w:rsidR="00C819DC" w:rsidRDefault="00C819DC" w:rsidP="00C819DC">
      <w:pPr>
        <w:jc w:val="both"/>
        <w:rPr>
          <w:rFonts w:ascii="Arial" w:hAnsi="Arial" w:cs="Arial"/>
          <w:sz w:val="22"/>
          <w:szCs w:val="22"/>
        </w:rPr>
      </w:pPr>
    </w:p>
    <w:p w:rsidR="00C819DC" w:rsidRDefault="00C819DC" w:rsidP="00C819DC">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C819DC" w:rsidRDefault="00C819DC" w:rsidP="00C819DC">
      <w:pPr>
        <w:jc w:val="both"/>
        <w:rPr>
          <w:rFonts w:ascii="Arial" w:hAnsi="Arial" w:cs="Arial"/>
          <w:sz w:val="22"/>
          <w:szCs w:val="22"/>
        </w:rPr>
      </w:pPr>
    </w:p>
    <w:p w:rsidR="00C819DC" w:rsidRDefault="00C819DC" w:rsidP="00C819DC">
      <w:pPr>
        <w:jc w:val="both"/>
        <w:rPr>
          <w:rFonts w:ascii="Arial" w:hAnsi="Arial" w:cs="Arial"/>
          <w:sz w:val="22"/>
          <w:szCs w:val="22"/>
        </w:rPr>
      </w:pPr>
      <w:r>
        <w:rPr>
          <w:rFonts w:ascii="Arial" w:hAnsi="Arial" w:cs="Arial"/>
          <w:sz w:val="22"/>
          <w:szCs w:val="22"/>
        </w:rPr>
        <w:t xml:space="preserve">Il servizio </w:t>
      </w:r>
      <w:r w:rsidRPr="008B24C1">
        <w:rPr>
          <w:rFonts w:ascii="Arial" w:hAnsi="Arial" w:cs="Arial"/>
          <w:i/>
          <w:sz w:val="22"/>
          <w:szCs w:val="22"/>
        </w:rPr>
        <w:t>DatiNotificaPerIdentificativo</w:t>
      </w:r>
      <w:r w:rsidR="008B24C1" w:rsidRPr="008B24C1">
        <w:rPr>
          <w:rFonts w:ascii="Arial" w:hAnsi="Arial" w:cs="Arial"/>
          <w:i/>
          <w:sz w:val="22"/>
          <w:szCs w:val="22"/>
        </w:rPr>
        <w:t>Codifica</w:t>
      </w:r>
      <w:r w:rsidR="00FC6394" w:rsidRPr="008B24C1">
        <w:rPr>
          <w:rFonts w:ascii="Arial" w:hAnsi="Arial" w:cs="Arial"/>
          <w:i/>
          <w:sz w:val="22"/>
          <w:szCs w:val="22"/>
        </w:rPr>
        <w:t>OC</w:t>
      </w:r>
      <w:r w:rsidR="00E14AD3">
        <w:rPr>
          <w:rFonts w:ascii="Arial" w:hAnsi="Arial" w:cs="Arial"/>
          <w:sz w:val="22"/>
          <w:szCs w:val="22"/>
        </w:rPr>
        <w:t xml:space="preserve"> restituisce</w:t>
      </w:r>
      <w:r>
        <w:rPr>
          <w:rFonts w:ascii="Arial" w:hAnsi="Arial" w:cs="Arial"/>
          <w:sz w:val="22"/>
          <w:szCs w:val="22"/>
        </w:rPr>
        <w:t xml:space="preserve"> tutte le informazioni presenti nella Notifica individuata.</w:t>
      </w:r>
    </w:p>
    <w:p w:rsidR="00C819DC" w:rsidRDefault="00C819DC" w:rsidP="00C819DC">
      <w:pPr>
        <w:jc w:val="both"/>
        <w:rPr>
          <w:rFonts w:ascii="Arial" w:hAnsi="Arial" w:cs="Arial"/>
          <w:sz w:val="22"/>
          <w:szCs w:val="22"/>
        </w:rPr>
      </w:pPr>
    </w:p>
    <w:p w:rsidR="00C819DC" w:rsidRDefault="00C819DC" w:rsidP="00C819DC">
      <w:pPr>
        <w:jc w:val="both"/>
        <w:rPr>
          <w:rFonts w:ascii="Arial" w:hAnsi="Arial" w:cs="Arial"/>
          <w:sz w:val="22"/>
          <w:szCs w:val="22"/>
        </w:rPr>
      </w:pPr>
      <w:r>
        <w:rPr>
          <w:rFonts w:ascii="Arial" w:hAnsi="Arial" w:cs="Arial"/>
          <w:sz w:val="22"/>
          <w:szCs w:val="22"/>
        </w:rPr>
        <w:t>La risposta sarà strutturata nel seguente modo:</w:t>
      </w:r>
    </w:p>
    <w:p w:rsidR="00C819DC" w:rsidRDefault="00C819DC" w:rsidP="00C819DC">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_Ref325033112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_Ref325033200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contenente i dati della Notifica.</w:t>
      </w:r>
    </w:p>
    <w:p w:rsidR="00C819DC" w:rsidRDefault="00C819DC" w:rsidP="00C819DC">
      <w:pPr>
        <w:jc w:val="both"/>
        <w:rPr>
          <w:rFonts w:ascii="Arial" w:hAnsi="Arial" w:cs="Arial"/>
          <w:sz w:val="22"/>
          <w:szCs w:val="22"/>
        </w:rPr>
      </w:pPr>
    </w:p>
    <w:p w:rsidR="00C819DC" w:rsidRDefault="00C819DC" w:rsidP="00C819DC">
      <w:pPr>
        <w:jc w:val="both"/>
        <w:rPr>
          <w:rFonts w:ascii="Arial" w:hAnsi="Arial" w:cs="Arial"/>
          <w:sz w:val="22"/>
          <w:szCs w:val="22"/>
        </w:rPr>
      </w:pPr>
      <w:r>
        <w:rPr>
          <w:rFonts w:ascii="Arial" w:hAnsi="Arial" w:cs="Arial"/>
          <w:sz w:val="22"/>
          <w:szCs w:val="22"/>
        </w:rPr>
        <w:t xml:space="preserve">I dati ritornati sono quelli riportati nel paragrafo </w:t>
      </w:r>
      <w:r w:rsidR="00390282">
        <w:rPr>
          <w:rFonts w:cs="Arial"/>
          <w:sz w:val="22"/>
          <w:szCs w:val="22"/>
        </w:rPr>
        <w:fldChar w:fldCharType="begin"/>
      </w:r>
      <w:r>
        <w:rPr>
          <w:rFonts w:cs="Arial"/>
          <w:sz w:val="22"/>
          <w:szCs w:val="22"/>
        </w:rPr>
        <w:instrText xml:space="preserve"> REF _Ref320092455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w:t>
      </w:r>
    </w:p>
    <w:p w:rsidR="00C819DC" w:rsidRDefault="00C819DC" w:rsidP="00C819DC">
      <w:pPr>
        <w:jc w:val="both"/>
        <w:rPr>
          <w:rFonts w:ascii="Arial" w:hAnsi="Arial" w:cs="Arial"/>
          <w:sz w:val="22"/>
          <w:szCs w:val="22"/>
        </w:rPr>
      </w:pPr>
    </w:p>
    <w:p w:rsidR="00C819DC" w:rsidRDefault="00C819DC" w:rsidP="00C819DC">
      <w:pPr>
        <w:jc w:val="both"/>
        <w:rPr>
          <w:rFonts w:ascii="Arial" w:hAnsi="Arial" w:cs="Arial"/>
          <w:sz w:val="22"/>
          <w:szCs w:val="22"/>
        </w:rPr>
      </w:pPr>
    </w:p>
    <w:p w:rsidR="00EA668E" w:rsidRDefault="00EA668E" w:rsidP="00EA668E">
      <w:pPr>
        <w:rPr>
          <w:i/>
        </w:rPr>
      </w:pPr>
      <w:r>
        <w:rPr>
          <w:rFonts w:ascii="Arial" w:hAnsi="Arial" w:cs="Arial"/>
          <w:sz w:val="22"/>
          <w:szCs w:val="22"/>
        </w:rPr>
        <w:t>Interfaccia del servizio:</w:t>
      </w:r>
    </w:p>
    <w:p w:rsidR="00EA668E" w:rsidRDefault="00EA668E" w:rsidP="00EA668E">
      <w:pPr>
        <w:jc w:val="both"/>
        <w:rPr>
          <w:rFonts w:ascii="Arial" w:hAnsi="Arial" w:cs="Arial"/>
          <w:sz w:val="22"/>
          <w:szCs w:val="22"/>
        </w:rPr>
      </w:pPr>
    </w:p>
    <w:p w:rsidR="00EA668E" w:rsidRDefault="00EA668E" w:rsidP="00EA668E">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EA668E" w:rsidTr="00173C4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EA668E" w:rsidRDefault="00EA668E" w:rsidP="00173C4B">
            <w:pPr>
              <w:keepNext/>
              <w:snapToGrid w:val="0"/>
              <w:rPr>
                <w:rFonts w:ascii="Arial" w:hAnsi="Arial" w:cs="Arial"/>
                <w:b/>
                <w:color w:val="0000FF"/>
              </w:rPr>
            </w:pPr>
            <w:r>
              <w:rPr>
                <w:rFonts w:ascii="Arial" w:hAnsi="Arial" w:cs="Arial"/>
                <w:b/>
                <w:color w:val="0000FF"/>
                <w:sz w:val="22"/>
                <w:szCs w:val="22"/>
              </w:rPr>
              <w:t>DatiNotificaPerIdentificativoCodificaOC</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A668E" w:rsidRDefault="00EA668E" w:rsidP="00173C4B">
            <w:pPr>
              <w:keepNext/>
              <w:snapToGrid w:val="0"/>
              <w:jc w:val="center"/>
              <w:rPr>
                <w:rFonts w:ascii="Arial" w:hAnsi="Arial" w:cs="Arial"/>
              </w:rPr>
            </w:pPr>
            <w:r>
              <w:rPr>
                <w:rFonts w:ascii="Arial" w:hAnsi="Arial" w:cs="Arial"/>
              </w:rPr>
              <w:t>Servizio</w:t>
            </w:r>
          </w:p>
        </w:tc>
      </w:tr>
      <w:tr w:rsidR="00EA668E"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B7693A" w:rsidRDefault="00EA668E" w:rsidP="00173C4B">
            <w:pPr>
              <w:jc w:val="center"/>
              <w:rPr>
                <w:rFonts w:ascii="Arial" w:hAnsi="Arial" w:cs="Arial"/>
                <w:b/>
              </w:rPr>
            </w:pPr>
            <w:r w:rsidRPr="00B7693A">
              <w:rPr>
                <w:rFonts w:ascii="Arial" w:hAnsi="Arial" w:cs="Arial"/>
                <w:b/>
                <w:sz w:val="22"/>
                <w:szCs w:val="22"/>
              </w:rPr>
              <w:t>Input</w:t>
            </w:r>
          </w:p>
        </w:tc>
      </w:tr>
      <w:tr w:rsidR="00EA668E"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B7693A" w:rsidRDefault="00EA668E" w:rsidP="00173C4B">
            <w:pPr>
              <w:jc w:val="center"/>
              <w:rPr>
                <w:rFonts w:ascii="Arial" w:hAnsi="Arial" w:cs="Arial"/>
                <w:sz w:val="22"/>
                <w:szCs w:val="22"/>
              </w:rPr>
            </w:pPr>
            <w:r w:rsidRPr="00B7693A">
              <w:rPr>
                <w:rFonts w:ascii="Arial" w:hAnsi="Arial" w:cs="Arial"/>
                <w:sz w:val="22"/>
                <w:szCs w:val="22"/>
              </w:rPr>
              <w:t>Descrizione</w:t>
            </w:r>
          </w:p>
        </w:tc>
      </w:tr>
      <w:tr w:rsidR="00EA668E"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A668E" w:rsidRPr="00B7693A" w:rsidRDefault="00390282" w:rsidP="00173C4B">
            <w:pPr>
              <w:jc w:val="center"/>
              <w:rPr>
                <w:rFonts w:ascii="Arial" w:hAnsi="Arial" w:cs="Arial"/>
                <w:sz w:val="22"/>
                <w:szCs w:val="22"/>
              </w:rPr>
            </w:pPr>
            <w:fldSimple w:instr=" REF _Ref325032612 \h  \* MERGEFORMAT ">
              <w:r w:rsidR="00EA668E" w:rsidRPr="00853433">
                <w:rPr>
                  <w:rFonts w:ascii="Arial" w:hAnsi="Arial" w:cs="Arial"/>
                  <w:sz w:val="22"/>
                  <w:szCs w:val="22"/>
                </w:rPr>
                <w:t>InputSIBIdNotifica</w:t>
              </w:r>
            </w:fldSimple>
          </w:p>
        </w:tc>
        <w:tc>
          <w:tcPr>
            <w:tcW w:w="746"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EA668E"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Default="00EA668E" w:rsidP="00173C4B">
            <w:pPr>
              <w:snapToGrid w:val="0"/>
              <w:jc w:val="center"/>
              <w:rPr>
                <w:rFonts w:ascii="Arial" w:hAnsi="Arial" w:cs="Arial"/>
              </w:rPr>
            </w:pPr>
          </w:p>
        </w:tc>
      </w:tr>
      <w:tr w:rsidR="00EA668E" w:rsidTr="00173C4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E63B0B" w:rsidRDefault="00EA668E" w:rsidP="00173C4B">
            <w:pPr>
              <w:jc w:val="center"/>
              <w:rPr>
                <w:rFonts w:ascii="Arial" w:hAnsi="Arial" w:cs="Arial"/>
                <w:b/>
              </w:rPr>
            </w:pPr>
            <w:r w:rsidRPr="00B7693A">
              <w:rPr>
                <w:rFonts w:ascii="Arial" w:hAnsi="Arial" w:cs="Arial"/>
                <w:b/>
                <w:sz w:val="22"/>
                <w:szCs w:val="22"/>
              </w:rPr>
              <w:t>Output</w:t>
            </w:r>
          </w:p>
        </w:tc>
      </w:tr>
      <w:tr w:rsidR="00EA668E"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B7693A" w:rsidRDefault="00EA668E" w:rsidP="00173C4B">
            <w:pPr>
              <w:jc w:val="center"/>
              <w:rPr>
                <w:rFonts w:ascii="Arial" w:hAnsi="Arial" w:cs="Arial"/>
                <w:sz w:val="22"/>
                <w:szCs w:val="22"/>
              </w:rPr>
            </w:pPr>
            <w:r w:rsidRPr="00B7693A">
              <w:rPr>
                <w:rFonts w:ascii="Arial" w:hAnsi="Arial" w:cs="Arial"/>
                <w:sz w:val="22"/>
                <w:szCs w:val="22"/>
              </w:rPr>
              <w:t>Descrizione</w:t>
            </w:r>
          </w:p>
        </w:tc>
      </w:tr>
      <w:tr w:rsidR="00EA668E" w:rsidTr="00173C4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68E" w:rsidRPr="00B7693A" w:rsidRDefault="00EA668E" w:rsidP="00173C4B">
            <w:pPr>
              <w:jc w:val="both"/>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BD3631" w:rsidRDefault="00BD3631" w:rsidP="00EA668E">
      <w:pPr>
        <w:rPr>
          <w:i/>
        </w:rPr>
      </w:pPr>
    </w:p>
    <w:p w:rsidR="00BD3631" w:rsidRDefault="00BD3631">
      <w:pPr>
        <w:suppressAutoHyphens w:val="0"/>
        <w:rPr>
          <w:i/>
        </w:rPr>
      </w:pPr>
      <w:r>
        <w:rPr>
          <w:i/>
        </w:rPr>
        <w:br w:type="page"/>
      </w:r>
    </w:p>
    <w:p w:rsidR="00BD3631" w:rsidRDefault="00BD3631" w:rsidP="009F76E4">
      <w:pPr>
        <w:pStyle w:val="Titolo2"/>
        <w:rPr>
          <w:i/>
        </w:rPr>
      </w:pPr>
      <w:bookmarkStart w:id="237" w:name="_Toc382837007"/>
      <w:bookmarkStart w:id="238" w:name="_Toc382840404"/>
      <w:bookmarkStart w:id="239" w:name="_Toc382840461"/>
      <w:r>
        <w:lastRenderedPageBreak/>
        <w:t>2.</w:t>
      </w:r>
      <w:r w:rsidR="008D1B5C">
        <w:t>11</w:t>
      </w:r>
      <w:r>
        <w:t xml:space="preserve"> DatiNotificaPerIdentificativoCodificaOC2</w:t>
      </w:r>
      <w:bookmarkEnd w:id="237"/>
      <w:bookmarkEnd w:id="238"/>
      <w:bookmarkEnd w:id="239"/>
    </w:p>
    <w:p w:rsidR="00BD3631" w:rsidRDefault="00BD3631" w:rsidP="00BD3631">
      <w:pPr>
        <w:jc w:val="both"/>
        <w:rPr>
          <w:rFonts w:ascii="Arial" w:hAnsi="Arial" w:cs="Arial"/>
          <w:sz w:val="22"/>
          <w:szCs w:val="22"/>
        </w:rPr>
      </w:pPr>
      <w:r>
        <w:rPr>
          <w:rFonts w:ascii="Arial" w:hAnsi="Arial" w:cs="Arial"/>
          <w:sz w:val="22"/>
          <w:szCs w:val="22"/>
        </w:rPr>
        <w:t>Servizio per la consultazione dei dati di Notifica presente nella banca dati del SIB. Per i campi codiceMacrouso, CodiceProd e codiceVari della sezione Territorio è utilizzata la codifica dell’Organismo di Coordinamento (Codifica OC). E’ fornito dal richiedente un identificativo chiave della Notifica di cui si vogliono consultare i dati.</w:t>
      </w:r>
    </w:p>
    <w:p w:rsidR="00526737" w:rsidRDefault="00526737" w:rsidP="00BD3631">
      <w:pPr>
        <w:jc w:val="both"/>
        <w:rPr>
          <w:rFonts w:ascii="Arial" w:hAnsi="Arial" w:cs="Arial"/>
          <w:sz w:val="22"/>
          <w:szCs w:val="22"/>
        </w:rPr>
      </w:pPr>
    </w:p>
    <w:p w:rsidR="00526737" w:rsidRDefault="00526737" w:rsidP="00BD3631">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DatiNotificaPer</w:t>
      </w:r>
      <w:r>
        <w:rPr>
          <w:rFonts w:ascii="Arial" w:hAnsi="Arial" w:cs="Arial"/>
          <w:i/>
          <w:sz w:val="22"/>
          <w:szCs w:val="22"/>
        </w:rPr>
        <w:t>IdentificativoCodificaOC</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metodo</w:t>
      </w:r>
      <w:r>
        <w:rPr>
          <w:rFonts w:ascii="Arial" w:hAnsi="Arial" w:cs="Arial"/>
          <w:i/>
          <w:sz w:val="22"/>
          <w:szCs w:val="22"/>
        </w:rPr>
        <w:t xml:space="preserve"> e </w:t>
      </w:r>
      <w:r w:rsidRPr="002A51A0">
        <w:rPr>
          <w:rFonts w:ascii="Arial" w:hAnsi="Arial" w:cs="Arial"/>
          <w:sz w:val="22"/>
          <w:szCs w:val="22"/>
        </w:rPr>
        <w:t xml:space="preserve">per </w:t>
      </w:r>
      <w:r>
        <w:rPr>
          <w:rFonts w:ascii="Arial" w:hAnsi="Arial" w:cs="Arial"/>
          <w:sz w:val="22"/>
          <w:szCs w:val="22"/>
        </w:rPr>
        <w:t xml:space="preserve">la presenza dei due nuovi campi </w:t>
      </w:r>
      <w:r w:rsidRPr="002A51A0">
        <w:rPr>
          <w:rFonts w:ascii="Arial" w:hAnsi="Arial" w:cs="Arial"/>
          <w:i/>
          <w:sz w:val="22"/>
          <w:szCs w:val="22"/>
        </w:rPr>
        <w:t>codiceCap</w:t>
      </w:r>
      <w:r>
        <w:rPr>
          <w:rFonts w:ascii="Arial" w:hAnsi="Arial" w:cs="Arial"/>
          <w:sz w:val="22"/>
          <w:szCs w:val="22"/>
        </w:rPr>
        <w:t xml:space="preserve"> e </w:t>
      </w:r>
      <w:r w:rsidR="00500D82">
        <w:rPr>
          <w:rFonts w:ascii="Arial" w:hAnsi="Arial" w:cs="Arial"/>
          <w:i/>
          <w:sz w:val="22"/>
          <w:szCs w:val="22"/>
        </w:rPr>
        <w:t>codiceBelfior</w:t>
      </w:r>
      <w:r w:rsidRPr="002A51A0">
        <w:rPr>
          <w:rFonts w:ascii="Arial" w:hAnsi="Arial" w:cs="Arial"/>
          <w:i/>
          <w:sz w:val="22"/>
          <w:szCs w:val="22"/>
        </w:rPr>
        <w:t>e</w:t>
      </w:r>
      <w:r>
        <w:rPr>
          <w:rFonts w:ascii="Arial" w:hAnsi="Arial" w:cs="Arial"/>
          <w:sz w:val="22"/>
          <w:szCs w:val="22"/>
        </w:rPr>
        <w:t xml:space="preserve"> nella sezione </w:t>
      </w:r>
      <w:r>
        <w:rPr>
          <w:rFonts w:ascii="Arial" w:hAnsi="Arial" w:cs="Arial"/>
          <w:i/>
          <w:sz w:val="22"/>
          <w:szCs w:val="22"/>
        </w:rPr>
        <w:t xml:space="preserve">unitàProduttive </w:t>
      </w:r>
      <w:r>
        <w:rPr>
          <w:rFonts w:ascii="Arial" w:hAnsi="Arial" w:cs="Arial"/>
          <w:sz w:val="22"/>
          <w:szCs w:val="22"/>
        </w:rPr>
        <w:t>anch’essa restituita in output dal metodo.</w:t>
      </w:r>
    </w:p>
    <w:p w:rsidR="00BD3631" w:rsidRDefault="00BD3631" w:rsidP="00BD3631">
      <w:pPr>
        <w:jc w:val="both"/>
        <w:rPr>
          <w:rFonts w:ascii="Arial" w:hAnsi="Arial" w:cs="Arial"/>
          <w:sz w:val="22"/>
          <w:szCs w:val="22"/>
        </w:rPr>
      </w:pPr>
    </w:p>
    <w:p w:rsidR="00BD3631" w:rsidRDefault="00BD3631" w:rsidP="00BD3631">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BD3631" w:rsidRDefault="00BD3631" w:rsidP="00BD3631">
      <w:pPr>
        <w:jc w:val="both"/>
        <w:rPr>
          <w:rFonts w:ascii="Arial" w:hAnsi="Arial" w:cs="Arial"/>
          <w:sz w:val="22"/>
          <w:szCs w:val="22"/>
        </w:rPr>
      </w:pPr>
    </w:p>
    <w:p w:rsidR="00526737" w:rsidRDefault="00BD3631" w:rsidP="00526737">
      <w:pPr>
        <w:jc w:val="both"/>
        <w:rPr>
          <w:rFonts w:ascii="Arial" w:hAnsi="Arial" w:cs="Arial"/>
          <w:sz w:val="22"/>
          <w:szCs w:val="22"/>
        </w:rPr>
      </w:pPr>
      <w:r>
        <w:rPr>
          <w:rFonts w:ascii="Arial" w:hAnsi="Arial" w:cs="Arial"/>
          <w:sz w:val="22"/>
          <w:szCs w:val="22"/>
        </w:rPr>
        <w:t xml:space="preserve">Il servizio </w:t>
      </w:r>
      <w:r w:rsidRPr="008B24C1">
        <w:rPr>
          <w:rFonts w:ascii="Arial" w:hAnsi="Arial" w:cs="Arial"/>
          <w:i/>
          <w:sz w:val="22"/>
          <w:szCs w:val="22"/>
        </w:rPr>
        <w:t>DatiNotificaPerIdentificativoCodificaOC</w:t>
      </w:r>
      <w:r w:rsidR="00526737">
        <w:rPr>
          <w:rFonts w:ascii="Arial" w:hAnsi="Arial" w:cs="Arial"/>
          <w:i/>
          <w:sz w:val="22"/>
          <w:szCs w:val="22"/>
        </w:rPr>
        <w:t>2</w:t>
      </w:r>
      <w:r>
        <w:rPr>
          <w:rFonts w:ascii="Arial" w:hAnsi="Arial" w:cs="Arial"/>
          <w:sz w:val="22"/>
          <w:szCs w:val="22"/>
        </w:rPr>
        <w:t xml:space="preserve"> restituisce tutte le informazioni pres</w:t>
      </w:r>
      <w:r w:rsidR="00526737">
        <w:rPr>
          <w:rFonts w:ascii="Arial" w:hAnsi="Arial" w:cs="Arial"/>
          <w:sz w:val="22"/>
          <w:szCs w:val="22"/>
        </w:rPr>
        <w:t>enti nella Notifica individuata.</w:t>
      </w:r>
    </w:p>
    <w:p w:rsidR="00BD3631" w:rsidRDefault="00BD3631" w:rsidP="00BD3631">
      <w:pPr>
        <w:jc w:val="both"/>
        <w:rPr>
          <w:rFonts w:ascii="Arial" w:hAnsi="Arial" w:cs="Arial"/>
          <w:sz w:val="22"/>
          <w:szCs w:val="22"/>
        </w:rPr>
      </w:pPr>
    </w:p>
    <w:p w:rsidR="00BD3631" w:rsidRDefault="00BD3631" w:rsidP="00BD3631">
      <w:pPr>
        <w:jc w:val="both"/>
        <w:rPr>
          <w:rFonts w:ascii="Arial" w:hAnsi="Arial" w:cs="Arial"/>
          <w:sz w:val="22"/>
          <w:szCs w:val="22"/>
        </w:rPr>
      </w:pPr>
    </w:p>
    <w:p w:rsidR="00BD3631" w:rsidRDefault="00BD3631" w:rsidP="00BD3631">
      <w:pPr>
        <w:jc w:val="both"/>
        <w:rPr>
          <w:rFonts w:ascii="Arial" w:hAnsi="Arial" w:cs="Arial"/>
          <w:sz w:val="22"/>
          <w:szCs w:val="22"/>
        </w:rPr>
      </w:pPr>
      <w:r>
        <w:rPr>
          <w:rFonts w:ascii="Arial" w:hAnsi="Arial" w:cs="Arial"/>
          <w:sz w:val="22"/>
          <w:szCs w:val="22"/>
        </w:rPr>
        <w:t>La risposta sarà strutturata nel seguente modo:</w:t>
      </w:r>
    </w:p>
    <w:p w:rsidR="00BD3631" w:rsidRDefault="00BD3631" w:rsidP="00BD3631">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sidR="00526737">
        <w:rPr>
          <w:rFonts w:cs="Arial"/>
          <w:sz w:val="22"/>
          <w:szCs w:val="22"/>
        </w:rPr>
        <w:t>2</w:t>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_Ref325033112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_Ref325033200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sidR="00526737">
        <w:rPr>
          <w:rFonts w:cs="Arial"/>
          <w:sz w:val="22"/>
          <w:szCs w:val="22"/>
        </w:rPr>
        <w:t>2</w:t>
      </w:r>
      <w:r>
        <w:rPr>
          <w:rFonts w:ascii="Arial" w:hAnsi="Arial" w:cs="Arial"/>
          <w:sz w:val="22"/>
          <w:szCs w:val="22"/>
        </w:rPr>
        <w:t xml:space="preserve"> contenente i dati della Notifica.</w:t>
      </w:r>
    </w:p>
    <w:p w:rsidR="00BD3631" w:rsidRDefault="00BD3631" w:rsidP="00BD3631">
      <w:pPr>
        <w:jc w:val="both"/>
        <w:rPr>
          <w:rFonts w:ascii="Arial" w:hAnsi="Arial" w:cs="Arial"/>
          <w:sz w:val="22"/>
          <w:szCs w:val="22"/>
        </w:rPr>
      </w:pPr>
    </w:p>
    <w:p w:rsidR="00BD3631" w:rsidRDefault="00BD3631" w:rsidP="00BD3631">
      <w:pPr>
        <w:jc w:val="both"/>
        <w:rPr>
          <w:rFonts w:ascii="Arial" w:hAnsi="Arial" w:cs="Arial"/>
          <w:sz w:val="22"/>
          <w:szCs w:val="22"/>
        </w:rPr>
      </w:pPr>
      <w:r>
        <w:rPr>
          <w:rFonts w:ascii="Arial" w:hAnsi="Arial" w:cs="Arial"/>
          <w:sz w:val="22"/>
          <w:szCs w:val="22"/>
        </w:rPr>
        <w:t xml:space="preserve">I dati ritornati sono quelli riportati nel paragrafo </w:t>
      </w:r>
      <w:r w:rsidR="00390282">
        <w:rPr>
          <w:rFonts w:ascii="Arial" w:hAnsi="Arial" w:cs="Arial"/>
          <w:sz w:val="22"/>
          <w:szCs w:val="22"/>
        </w:rPr>
        <w:fldChar w:fldCharType="begin"/>
      </w:r>
      <w:r w:rsidR="00E03853">
        <w:rPr>
          <w:rFonts w:ascii="Arial" w:hAnsi="Arial" w:cs="Arial"/>
          <w:sz w:val="22"/>
          <w:szCs w:val="22"/>
        </w:rPr>
        <w:instrText xml:space="preserve"> REF _Ref373853016 \h </w:instrText>
      </w:r>
      <w:r w:rsidR="00390282">
        <w:rPr>
          <w:rFonts w:ascii="Arial" w:hAnsi="Arial" w:cs="Arial"/>
          <w:sz w:val="22"/>
          <w:szCs w:val="22"/>
        </w:rPr>
      </w:r>
      <w:r w:rsidR="00390282">
        <w:rPr>
          <w:rFonts w:ascii="Arial" w:hAnsi="Arial" w:cs="Arial"/>
          <w:sz w:val="22"/>
          <w:szCs w:val="22"/>
        </w:rPr>
        <w:fldChar w:fldCharType="separate"/>
      </w:r>
      <w:r w:rsidR="00E03853">
        <w:t>1.8 Dati della Notifica di attività Biologica</w:t>
      </w:r>
      <w:r w:rsidR="00390282">
        <w:rPr>
          <w:rFonts w:ascii="Arial" w:hAnsi="Arial" w:cs="Arial"/>
          <w:sz w:val="22"/>
          <w:szCs w:val="22"/>
        </w:rPr>
        <w:fldChar w:fldCharType="end"/>
      </w:r>
    </w:p>
    <w:p w:rsidR="00BD3631" w:rsidRDefault="00BD3631" w:rsidP="00BD3631">
      <w:pPr>
        <w:jc w:val="both"/>
        <w:rPr>
          <w:rFonts w:ascii="Arial" w:hAnsi="Arial" w:cs="Arial"/>
          <w:sz w:val="22"/>
          <w:szCs w:val="22"/>
        </w:rPr>
      </w:pPr>
    </w:p>
    <w:p w:rsidR="00BD3631" w:rsidRDefault="00BD3631" w:rsidP="00BD3631">
      <w:pPr>
        <w:jc w:val="both"/>
        <w:rPr>
          <w:rFonts w:ascii="Arial" w:hAnsi="Arial" w:cs="Arial"/>
          <w:sz w:val="22"/>
          <w:szCs w:val="22"/>
        </w:rPr>
      </w:pPr>
    </w:p>
    <w:p w:rsidR="00BD3631" w:rsidRDefault="00BD3631" w:rsidP="00BD3631">
      <w:pPr>
        <w:rPr>
          <w:i/>
        </w:rPr>
      </w:pPr>
      <w:r>
        <w:rPr>
          <w:rFonts w:ascii="Arial" w:hAnsi="Arial" w:cs="Arial"/>
          <w:sz w:val="22"/>
          <w:szCs w:val="22"/>
        </w:rPr>
        <w:t>Interfaccia del servizio:</w:t>
      </w:r>
    </w:p>
    <w:p w:rsidR="00BD3631" w:rsidRDefault="00BD3631" w:rsidP="00BD3631">
      <w:pPr>
        <w:jc w:val="both"/>
        <w:rPr>
          <w:rFonts w:ascii="Arial" w:hAnsi="Arial" w:cs="Arial"/>
          <w:sz w:val="22"/>
          <w:szCs w:val="22"/>
        </w:rPr>
      </w:pPr>
    </w:p>
    <w:p w:rsidR="00BD3631" w:rsidRDefault="00BD3631" w:rsidP="00BD3631">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BD3631" w:rsidTr="000A5138">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BD3631" w:rsidRDefault="00BD3631" w:rsidP="000A5138">
            <w:pPr>
              <w:keepNext/>
              <w:snapToGrid w:val="0"/>
              <w:rPr>
                <w:rFonts w:ascii="Arial" w:hAnsi="Arial" w:cs="Arial"/>
                <w:b/>
                <w:color w:val="0000FF"/>
              </w:rPr>
            </w:pPr>
            <w:r>
              <w:rPr>
                <w:rFonts w:ascii="Arial" w:hAnsi="Arial" w:cs="Arial"/>
                <w:b/>
                <w:color w:val="0000FF"/>
                <w:sz w:val="22"/>
                <w:szCs w:val="22"/>
              </w:rPr>
              <w:t>DatiNotificaPerIdentificativoCodificaOC</w:t>
            </w:r>
            <w:r w:rsidR="00526737">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D3631" w:rsidRDefault="00BD3631" w:rsidP="000A5138">
            <w:pPr>
              <w:keepNext/>
              <w:snapToGrid w:val="0"/>
              <w:jc w:val="center"/>
              <w:rPr>
                <w:rFonts w:ascii="Arial" w:hAnsi="Arial" w:cs="Arial"/>
              </w:rPr>
            </w:pPr>
            <w:r>
              <w:rPr>
                <w:rFonts w:ascii="Arial" w:hAnsi="Arial" w:cs="Arial"/>
              </w:rPr>
              <w:t>Servizio</w:t>
            </w:r>
          </w:p>
        </w:tc>
      </w:tr>
      <w:tr w:rsidR="00BD3631"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B7693A" w:rsidRDefault="00BD3631" w:rsidP="000A5138">
            <w:pPr>
              <w:jc w:val="center"/>
              <w:rPr>
                <w:rFonts w:ascii="Arial" w:hAnsi="Arial" w:cs="Arial"/>
                <w:b/>
              </w:rPr>
            </w:pPr>
            <w:r w:rsidRPr="00B7693A">
              <w:rPr>
                <w:rFonts w:ascii="Arial" w:hAnsi="Arial" w:cs="Arial"/>
                <w:b/>
                <w:sz w:val="22"/>
                <w:szCs w:val="22"/>
              </w:rPr>
              <w:t>Input</w:t>
            </w:r>
          </w:p>
        </w:tc>
      </w:tr>
      <w:tr w:rsidR="00BD3631"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B7693A" w:rsidRDefault="00BD3631" w:rsidP="000A5138">
            <w:pPr>
              <w:jc w:val="center"/>
              <w:rPr>
                <w:rFonts w:ascii="Arial" w:hAnsi="Arial" w:cs="Arial"/>
                <w:sz w:val="22"/>
                <w:szCs w:val="22"/>
              </w:rPr>
            </w:pPr>
            <w:r w:rsidRPr="00B7693A">
              <w:rPr>
                <w:rFonts w:ascii="Arial" w:hAnsi="Arial" w:cs="Arial"/>
                <w:sz w:val="22"/>
                <w:szCs w:val="22"/>
              </w:rPr>
              <w:t>Descrizione</w:t>
            </w:r>
          </w:p>
        </w:tc>
      </w:tr>
      <w:tr w:rsidR="00BD3631"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BD3631" w:rsidRPr="00B7693A" w:rsidRDefault="00390282" w:rsidP="000A5138">
            <w:pPr>
              <w:jc w:val="center"/>
              <w:rPr>
                <w:rFonts w:ascii="Arial" w:hAnsi="Arial" w:cs="Arial"/>
                <w:sz w:val="22"/>
                <w:szCs w:val="22"/>
              </w:rPr>
            </w:pPr>
            <w:fldSimple w:instr=" REF _Ref325032612 \h  \* MERGEFORMAT ">
              <w:r w:rsidR="00BD3631" w:rsidRPr="00853433">
                <w:rPr>
                  <w:rFonts w:ascii="Arial" w:hAnsi="Arial" w:cs="Arial"/>
                  <w:sz w:val="22"/>
                  <w:szCs w:val="22"/>
                </w:rPr>
                <w:t>InputSIBIdNotifica</w:t>
              </w:r>
            </w:fldSimple>
          </w:p>
        </w:tc>
        <w:tc>
          <w:tcPr>
            <w:tcW w:w="746"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B7693A" w:rsidRDefault="00BD3631" w:rsidP="000D5AC7">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0D5AC7">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0D5AC7">
              <w:t>1.6 Descrizione dei dati utilizzati dai servizi</w:t>
            </w:r>
            <w:r w:rsidR="00390282">
              <w:rPr>
                <w:rFonts w:ascii="Arial" w:hAnsi="Arial" w:cs="Arial"/>
                <w:sz w:val="22"/>
                <w:szCs w:val="22"/>
              </w:rPr>
              <w:fldChar w:fldCharType="end"/>
            </w:r>
          </w:p>
        </w:tc>
      </w:tr>
      <w:tr w:rsidR="00BD3631"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Default="00BD3631" w:rsidP="000A5138">
            <w:pPr>
              <w:snapToGrid w:val="0"/>
              <w:jc w:val="center"/>
              <w:rPr>
                <w:rFonts w:ascii="Arial" w:hAnsi="Arial" w:cs="Arial"/>
              </w:rPr>
            </w:pPr>
          </w:p>
        </w:tc>
      </w:tr>
      <w:tr w:rsidR="00BD3631" w:rsidTr="000A5138">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E63B0B" w:rsidRDefault="00BD3631" w:rsidP="000A5138">
            <w:pPr>
              <w:jc w:val="center"/>
              <w:rPr>
                <w:rFonts w:ascii="Arial" w:hAnsi="Arial" w:cs="Arial"/>
                <w:b/>
              </w:rPr>
            </w:pPr>
            <w:r w:rsidRPr="00B7693A">
              <w:rPr>
                <w:rFonts w:ascii="Arial" w:hAnsi="Arial" w:cs="Arial"/>
                <w:b/>
                <w:sz w:val="22"/>
                <w:szCs w:val="22"/>
              </w:rPr>
              <w:t>Output</w:t>
            </w:r>
          </w:p>
        </w:tc>
      </w:tr>
      <w:tr w:rsidR="00BD3631"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B7693A" w:rsidRDefault="00BD3631" w:rsidP="000A5138">
            <w:pPr>
              <w:jc w:val="center"/>
              <w:rPr>
                <w:rFonts w:ascii="Arial" w:hAnsi="Arial" w:cs="Arial"/>
                <w:sz w:val="22"/>
                <w:szCs w:val="22"/>
              </w:rPr>
            </w:pPr>
            <w:r w:rsidRPr="00B7693A">
              <w:rPr>
                <w:rFonts w:ascii="Arial" w:hAnsi="Arial" w:cs="Arial"/>
                <w:sz w:val="22"/>
                <w:szCs w:val="22"/>
              </w:rPr>
              <w:t>Descrizione</w:t>
            </w:r>
          </w:p>
        </w:tc>
      </w:tr>
      <w:tr w:rsidR="00BD3631" w:rsidTr="000A5138">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center"/>
              <w:rPr>
                <w:rFonts w:ascii="Arial" w:hAnsi="Arial" w:cs="Arial"/>
                <w:sz w:val="22"/>
                <w:szCs w:val="22"/>
              </w:rPr>
            </w:pPr>
            <w:r w:rsidRPr="00B7693A">
              <w:rPr>
                <w:rFonts w:ascii="Arial" w:hAnsi="Arial" w:cs="Arial"/>
                <w:sz w:val="22"/>
                <w:szCs w:val="22"/>
              </w:rPr>
              <w:t>SIBResponseWSNotifiche</w:t>
            </w:r>
            <w:r w:rsidR="00526737">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BD3631" w:rsidRPr="00B7693A" w:rsidRDefault="00BD3631" w:rsidP="000A5138">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3631" w:rsidRPr="00B7693A" w:rsidRDefault="00BD3631" w:rsidP="000D5AC7">
            <w:pPr>
              <w:jc w:val="both"/>
              <w:rPr>
                <w:rFonts w:ascii="Arial" w:hAnsi="Arial" w:cs="Arial"/>
                <w:sz w:val="22"/>
                <w:szCs w:val="22"/>
              </w:rPr>
            </w:pPr>
            <w:r>
              <w:rPr>
                <w:rFonts w:ascii="Arial" w:hAnsi="Arial" w:cs="Arial"/>
                <w:sz w:val="22"/>
                <w:szCs w:val="22"/>
              </w:rPr>
              <w:t xml:space="preserve">Struttura descritta in </w:t>
            </w:r>
            <w:r w:rsidR="00390282">
              <w:rPr>
                <w:rFonts w:ascii="Arial" w:hAnsi="Arial" w:cs="Arial"/>
                <w:sz w:val="22"/>
                <w:szCs w:val="22"/>
              </w:rPr>
              <w:fldChar w:fldCharType="begin"/>
            </w:r>
            <w:r w:rsidR="000D5AC7">
              <w:rPr>
                <w:rFonts w:ascii="Arial" w:hAnsi="Arial" w:cs="Arial"/>
                <w:sz w:val="22"/>
                <w:szCs w:val="22"/>
              </w:rPr>
              <w:instrText xml:space="preserve"> REF _Ref369613575 \h </w:instrText>
            </w:r>
            <w:r w:rsidR="00390282">
              <w:rPr>
                <w:rFonts w:ascii="Arial" w:hAnsi="Arial" w:cs="Arial"/>
                <w:sz w:val="22"/>
                <w:szCs w:val="22"/>
              </w:rPr>
            </w:r>
            <w:r w:rsidR="00390282">
              <w:rPr>
                <w:rFonts w:ascii="Arial" w:hAnsi="Arial" w:cs="Arial"/>
                <w:sz w:val="22"/>
                <w:szCs w:val="22"/>
              </w:rPr>
              <w:fldChar w:fldCharType="separate"/>
            </w:r>
            <w:r w:rsidR="000D5AC7">
              <w:t>1.6 Descrizione dei dati utilizzati dai servizi</w:t>
            </w:r>
            <w:r w:rsidR="00390282">
              <w:rPr>
                <w:rFonts w:ascii="Arial" w:hAnsi="Arial" w:cs="Arial"/>
                <w:sz w:val="22"/>
                <w:szCs w:val="22"/>
              </w:rPr>
              <w:fldChar w:fldCharType="end"/>
            </w:r>
          </w:p>
        </w:tc>
      </w:tr>
    </w:tbl>
    <w:p w:rsidR="00BD3631" w:rsidRDefault="00BD3631" w:rsidP="00BD3631">
      <w:pPr>
        <w:rPr>
          <w:i/>
        </w:rPr>
      </w:pPr>
    </w:p>
    <w:p w:rsidR="00EA668E" w:rsidRDefault="00EA668E" w:rsidP="00EA668E">
      <w:pPr>
        <w:rPr>
          <w:i/>
        </w:rPr>
      </w:pPr>
    </w:p>
    <w:p w:rsidR="004C5CE2" w:rsidRDefault="008D1B5C" w:rsidP="009F76E4">
      <w:pPr>
        <w:pStyle w:val="Titolo2"/>
        <w:rPr>
          <w:i/>
        </w:rPr>
      </w:pPr>
      <w:bookmarkStart w:id="240" w:name="_Toc358814819"/>
      <w:bookmarkStart w:id="241" w:name="_Toc382837008"/>
      <w:bookmarkStart w:id="242" w:name="_Toc382840405"/>
      <w:bookmarkStart w:id="243" w:name="_Toc382840462"/>
      <w:r>
        <w:lastRenderedPageBreak/>
        <w:t>2.12</w:t>
      </w:r>
      <w:r w:rsidR="0058012E">
        <w:t xml:space="preserve"> DatiStatoNotifica</w:t>
      </w:r>
      <w:bookmarkEnd w:id="240"/>
      <w:bookmarkEnd w:id="241"/>
      <w:bookmarkEnd w:id="242"/>
      <w:bookmarkEnd w:id="243"/>
    </w:p>
    <w:p w:rsidR="004C5CE2" w:rsidRDefault="0058012E">
      <w:pPr>
        <w:jc w:val="both"/>
        <w:rPr>
          <w:rFonts w:ascii="Arial" w:hAnsi="Arial" w:cs="Arial"/>
          <w:sz w:val="22"/>
          <w:szCs w:val="22"/>
        </w:rPr>
      </w:pPr>
      <w:r>
        <w:rPr>
          <w:rFonts w:ascii="Arial" w:hAnsi="Arial" w:cs="Arial"/>
          <w:sz w:val="22"/>
          <w:szCs w:val="22"/>
        </w:rPr>
        <w:t>Servizio per la consultazione dello stato di avanzamento della Notifica nel corso dell’iter amministrativo previsto.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BA1148">
        <w:rPr>
          <w:rFonts w:ascii="Arial" w:hAnsi="Arial" w:cs="Arial"/>
          <w:i/>
          <w:sz w:val="22"/>
          <w:szCs w:val="22"/>
        </w:rPr>
        <w:t>DatiStatoNotifica</w:t>
      </w:r>
      <w:r>
        <w:rPr>
          <w:rFonts w:ascii="Arial" w:hAnsi="Arial" w:cs="Arial"/>
          <w:sz w:val="22"/>
          <w:szCs w:val="22"/>
        </w:rPr>
        <w:t xml:space="preserve"> viene invocato per richiedere aggiornamenti relativi alle informazioni della stato della Notifica, comprendenti : </w:t>
      </w:r>
    </w:p>
    <w:p w:rsidR="004C5CE2" w:rsidRDefault="004C5CE2">
      <w:pPr>
        <w:jc w:val="both"/>
        <w:rPr>
          <w:rFonts w:ascii="Arial" w:hAnsi="Arial" w:cs="Arial"/>
          <w:sz w:val="22"/>
          <w:szCs w:val="22"/>
        </w:rPr>
      </w:pPr>
    </w:p>
    <w:p w:rsidR="004C5CE2" w:rsidRDefault="0058012E">
      <w:pPr>
        <w:numPr>
          <w:ilvl w:val="0"/>
          <w:numId w:val="5"/>
        </w:numPr>
        <w:jc w:val="both"/>
        <w:rPr>
          <w:rFonts w:ascii="Arial" w:hAnsi="Arial" w:cs="Arial"/>
          <w:sz w:val="22"/>
          <w:szCs w:val="22"/>
        </w:rPr>
      </w:pPr>
      <w:r>
        <w:rPr>
          <w:rFonts w:ascii="Arial" w:hAnsi="Arial" w:cs="Arial"/>
          <w:sz w:val="22"/>
          <w:szCs w:val="22"/>
        </w:rPr>
        <w:t>Stato della Notifica</w:t>
      </w:r>
    </w:p>
    <w:p w:rsidR="004C5CE2" w:rsidRDefault="0058012E">
      <w:pPr>
        <w:numPr>
          <w:ilvl w:val="0"/>
          <w:numId w:val="5"/>
        </w:numPr>
        <w:jc w:val="both"/>
        <w:rPr>
          <w:rFonts w:ascii="Arial" w:hAnsi="Arial" w:cs="Arial"/>
          <w:sz w:val="22"/>
          <w:szCs w:val="22"/>
        </w:rPr>
      </w:pPr>
      <w:r>
        <w:rPr>
          <w:rFonts w:ascii="Arial" w:hAnsi="Arial" w:cs="Arial"/>
          <w:sz w:val="22"/>
          <w:szCs w:val="22"/>
        </w:rPr>
        <w:t>Operatore ultimo stato</w:t>
      </w:r>
    </w:p>
    <w:p w:rsidR="004C5CE2" w:rsidRDefault="0058012E">
      <w:pPr>
        <w:numPr>
          <w:ilvl w:val="0"/>
          <w:numId w:val="5"/>
        </w:numPr>
        <w:jc w:val="both"/>
        <w:rPr>
          <w:rFonts w:ascii="Arial" w:hAnsi="Arial" w:cs="Arial"/>
          <w:sz w:val="22"/>
          <w:szCs w:val="22"/>
        </w:rPr>
      </w:pPr>
      <w:r>
        <w:rPr>
          <w:rFonts w:ascii="Arial" w:hAnsi="Arial" w:cs="Arial"/>
          <w:sz w:val="22"/>
          <w:szCs w:val="22"/>
        </w:rPr>
        <w:t>Data ultimo stato</w:t>
      </w:r>
    </w:p>
    <w:p w:rsidR="004C5CE2" w:rsidRDefault="0058012E">
      <w:pPr>
        <w:numPr>
          <w:ilvl w:val="0"/>
          <w:numId w:val="5"/>
        </w:numPr>
        <w:jc w:val="both"/>
        <w:rPr>
          <w:rFonts w:ascii="Arial" w:hAnsi="Arial" w:cs="Arial"/>
          <w:sz w:val="22"/>
          <w:szCs w:val="22"/>
        </w:rPr>
      </w:pPr>
      <w:r>
        <w:rPr>
          <w:rFonts w:ascii="Arial" w:hAnsi="Arial" w:cs="Arial"/>
          <w:sz w:val="22"/>
          <w:szCs w:val="22"/>
        </w:rPr>
        <w:t>Informazioni specifiche in base a stato</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_Ref325033351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_Ref325033374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contenente i dati dello stato attuale della Notifica e le ulteriori informazioni specifiche legate allo stato.</w:t>
      </w:r>
    </w:p>
    <w:p w:rsidR="004C5CE2" w:rsidRDefault="004C5CE2">
      <w:pPr>
        <w:jc w:val="both"/>
        <w:rPr>
          <w:rFonts w:ascii="Arial" w:hAnsi="Arial" w:cs="Arial"/>
          <w:sz w:val="22"/>
          <w:szCs w:val="22"/>
        </w:rPr>
      </w:pPr>
    </w:p>
    <w:p w:rsidR="004C5CE2" w:rsidRDefault="003F398F">
      <w:pPr>
        <w:jc w:val="both"/>
        <w:rPr>
          <w:rFonts w:ascii="Arial" w:hAnsi="Arial" w:cs="Arial"/>
          <w:sz w:val="22"/>
          <w:szCs w:val="22"/>
        </w:rPr>
      </w:pPr>
      <w:r>
        <w:rPr>
          <w:rFonts w:ascii="Arial" w:hAnsi="Arial" w:cs="Arial"/>
          <w:sz w:val="22"/>
          <w:szCs w:val="22"/>
        </w:rPr>
        <w:t>I dati restituiti</w:t>
      </w:r>
      <w:r w:rsidR="0058012E">
        <w:rPr>
          <w:rFonts w:ascii="Arial" w:hAnsi="Arial" w:cs="Arial"/>
          <w:sz w:val="22"/>
          <w:szCs w:val="22"/>
        </w:rPr>
        <w:t xml:space="preserve">, parte di quelli definiti in </w:t>
      </w:r>
      <w:r w:rsidR="00390282">
        <w:rPr>
          <w:rFonts w:cs="Arial"/>
          <w:sz w:val="22"/>
          <w:szCs w:val="22"/>
        </w:rPr>
        <w:fldChar w:fldCharType="begin"/>
      </w:r>
      <w:r w:rsidR="0058012E">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sidR="0058012E">
        <w:rPr>
          <w:rFonts w:cs="Arial"/>
          <w:sz w:val="22"/>
          <w:szCs w:val="22"/>
        </w:rPr>
        <w:t>1.8 Dati della Notifica di attività Biologica</w:t>
      </w:r>
      <w:r w:rsidR="00390282">
        <w:rPr>
          <w:rFonts w:cs="Arial"/>
          <w:sz w:val="22"/>
          <w:szCs w:val="22"/>
        </w:rPr>
        <w:fldChar w:fldCharType="end"/>
      </w:r>
      <w:r w:rsidR="0058012E">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58012E">
      <w:pPr>
        <w:ind w:left="708" w:right="777"/>
        <w:jc w:val="both"/>
        <w:rPr>
          <w:rFonts w:ascii="Arial" w:hAnsi="Arial" w:cs="Arial"/>
          <w:sz w:val="22"/>
          <w:szCs w:val="22"/>
        </w:rPr>
      </w:pPr>
      <w:r>
        <w:rPr>
          <w:rFonts w:ascii="Arial" w:hAnsi="Arial" w:cs="Arial"/>
          <w:sz w:val="22"/>
          <w:szCs w:val="22"/>
        </w:rPr>
        <w:t xml:space="preserve">Tipologia aziendale e di attività </w:t>
      </w:r>
    </w:p>
    <w:p w:rsidR="004C5CE2" w:rsidRDefault="0058012E">
      <w:pPr>
        <w:ind w:left="708" w:right="777"/>
        <w:jc w:val="both"/>
        <w:rPr>
          <w:rFonts w:ascii="Arial" w:hAnsi="Arial" w:cs="Arial"/>
          <w:sz w:val="22"/>
          <w:szCs w:val="22"/>
        </w:rPr>
      </w:pPr>
      <w:r>
        <w:rPr>
          <w:rFonts w:ascii="Arial" w:hAnsi="Arial" w:cs="Arial"/>
          <w:sz w:val="22"/>
          <w:szCs w:val="22"/>
        </w:rPr>
        <w:t>CUAA</w:t>
      </w:r>
    </w:p>
    <w:p w:rsidR="004C5CE2" w:rsidRDefault="0058012E">
      <w:pPr>
        <w:ind w:left="708" w:right="777"/>
        <w:jc w:val="both"/>
        <w:rPr>
          <w:rFonts w:ascii="Arial" w:hAnsi="Arial" w:cs="Arial"/>
          <w:sz w:val="22"/>
          <w:szCs w:val="22"/>
        </w:rPr>
      </w:pPr>
      <w:r>
        <w:rPr>
          <w:rFonts w:ascii="Arial" w:hAnsi="Arial" w:cs="Arial"/>
          <w:sz w:val="22"/>
          <w:szCs w:val="22"/>
        </w:rPr>
        <w:t>PartitaIVA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SEZIONE STATO</w:t>
      </w:r>
    </w:p>
    <w:p w:rsidR="004C5CE2" w:rsidRDefault="0058012E">
      <w:pPr>
        <w:jc w:val="both"/>
        <w:rPr>
          <w:rFonts w:ascii="Arial" w:hAnsi="Arial" w:cs="Arial"/>
          <w:sz w:val="22"/>
          <w:szCs w:val="22"/>
        </w:rPr>
      </w:pPr>
      <w:r>
        <w:rPr>
          <w:rFonts w:ascii="Arial" w:hAnsi="Arial" w:cs="Arial"/>
          <w:sz w:val="22"/>
          <w:szCs w:val="22"/>
        </w:rPr>
        <w:tab/>
        <w:t>Stato della Notifica</w:t>
      </w:r>
    </w:p>
    <w:p w:rsidR="004C5CE2" w:rsidRDefault="0058012E">
      <w:pPr>
        <w:jc w:val="both"/>
        <w:rPr>
          <w:rFonts w:ascii="Arial" w:hAnsi="Arial" w:cs="Arial"/>
          <w:sz w:val="22"/>
          <w:szCs w:val="22"/>
        </w:rPr>
      </w:pPr>
      <w:r>
        <w:rPr>
          <w:rFonts w:ascii="Arial" w:hAnsi="Arial" w:cs="Arial"/>
          <w:sz w:val="22"/>
          <w:szCs w:val="22"/>
        </w:rPr>
        <w:tab/>
        <w:t>Operatore ultimo stato</w:t>
      </w:r>
    </w:p>
    <w:p w:rsidR="004C5CE2" w:rsidRDefault="0058012E">
      <w:pPr>
        <w:jc w:val="both"/>
        <w:rPr>
          <w:rFonts w:ascii="Arial" w:hAnsi="Arial" w:cs="Arial"/>
          <w:sz w:val="22"/>
          <w:szCs w:val="22"/>
        </w:rPr>
      </w:pPr>
      <w:r>
        <w:rPr>
          <w:rFonts w:ascii="Arial" w:hAnsi="Arial" w:cs="Arial"/>
          <w:sz w:val="22"/>
          <w:szCs w:val="22"/>
        </w:rPr>
        <w:tab/>
        <w:t>Data ultimo stato</w:t>
      </w:r>
    </w:p>
    <w:p w:rsidR="004C5CE2" w:rsidRDefault="0058012E">
      <w:pPr>
        <w:jc w:val="both"/>
        <w:rPr>
          <w:rFonts w:ascii="Arial" w:hAnsi="Arial" w:cs="Arial"/>
          <w:sz w:val="22"/>
          <w:szCs w:val="22"/>
        </w:rPr>
      </w:pPr>
      <w:r>
        <w:rPr>
          <w:rFonts w:ascii="Arial" w:hAnsi="Arial" w:cs="Arial"/>
          <w:sz w:val="22"/>
          <w:szCs w:val="22"/>
        </w:rPr>
        <w:tab/>
        <w:t>Informazioni specifiche in base a stato</w:t>
      </w:r>
    </w:p>
    <w:p w:rsidR="004C5CE2" w:rsidRDefault="004C5CE2">
      <w:pPr>
        <w:jc w:val="both"/>
        <w:rPr>
          <w:rFonts w:ascii="Arial" w:hAnsi="Arial" w:cs="Arial"/>
          <w:sz w:val="22"/>
          <w:szCs w:val="22"/>
        </w:rPr>
      </w:pPr>
    </w:p>
    <w:p w:rsidR="004C5CE2" w:rsidRDefault="00C27877">
      <w:pPr>
        <w:jc w:val="both"/>
        <w:rPr>
          <w:rFonts w:ascii="Arial" w:hAnsi="Arial" w:cs="Arial"/>
          <w:sz w:val="22"/>
          <w:szCs w:val="22"/>
        </w:rPr>
      </w:pPr>
      <w:r>
        <w:rPr>
          <w:rFonts w:ascii="Arial" w:hAnsi="Arial" w:cs="Arial"/>
          <w:sz w:val="22"/>
          <w:szCs w:val="22"/>
        </w:rPr>
        <w:br w:type="page"/>
      </w:r>
      <w:r w:rsidR="0058012E">
        <w:rPr>
          <w:rFonts w:ascii="Arial" w:hAnsi="Arial" w:cs="Arial"/>
          <w:sz w:val="22"/>
          <w:szCs w:val="22"/>
        </w:rPr>
        <w:lastRenderedPageBreak/>
        <w:t xml:space="preserve">Interfaccia del servizio : </w:t>
      </w:r>
    </w:p>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DatiStatoNotifica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7658E" w:rsidRDefault="0058012E">
            <w:pPr>
              <w:snapToGrid w:val="0"/>
              <w:jc w:val="center"/>
              <w:rPr>
                <w:rFonts w:ascii="Arial" w:hAnsi="Arial" w:cs="Arial"/>
                <w:b/>
                <w:sz w:val="22"/>
                <w:szCs w:val="22"/>
              </w:rPr>
            </w:pPr>
            <w:r w:rsidRPr="00C7658E">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7658E" w:rsidRDefault="0058012E">
            <w:pPr>
              <w:snapToGrid w:val="0"/>
              <w:jc w:val="center"/>
              <w:rPr>
                <w:rFonts w:ascii="Arial" w:hAnsi="Arial" w:cs="Arial"/>
                <w:b/>
                <w:sz w:val="22"/>
                <w:szCs w:val="22"/>
              </w:rPr>
            </w:pPr>
            <w:r w:rsidRPr="00C7658E">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w:t>
      </w:r>
    </w:p>
    <w:p w:rsidR="004C5CE2" w:rsidRDefault="008D1B5C" w:rsidP="009F76E4">
      <w:pPr>
        <w:pStyle w:val="Titolo2"/>
        <w:rPr>
          <w:i/>
        </w:rPr>
      </w:pPr>
      <w:bookmarkStart w:id="244" w:name="_Toc358814820"/>
      <w:bookmarkStart w:id="245" w:name="_Toc382837009"/>
      <w:bookmarkStart w:id="246" w:name="_Toc382840406"/>
      <w:bookmarkStart w:id="247" w:name="_Toc382840463"/>
      <w:r>
        <w:lastRenderedPageBreak/>
        <w:t>2.13</w:t>
      </w:r>
      <w:r w:rsidR="0058012E">
        <w:t xml:space="preserve"> DatiSezioneUnitàProduttive</w:t>
      </w:r>
      <w:bookmarkEnd w:id="244"/>
      <w:bookmarkEnd w:id="245"/>
      <w:bookmarkEnd w:id="246"/>
      <w:bookmarkEnd w:id="247"/>
    </w:p>
    <w:p w:rsidR="004C5CE2" w:rsidRDefault="0058012E">
      <w:pPr>
        <w:jc w:val="both"/>
        <w:rPr>
          <w:rFonts w:ascii="Arial" w:hAnsi="Arial" w:cs="Arial"/>
          <w:sz w:val="22"/>
          <w:szCs w:val="22"/>
        </w:rPr>
      </w:pPr>
      <w:r>
        <w:rPr>
          <w:rFonts w:ascii="Arial" w:hAnsi="Arial" w:cs="Arial"/>
          <w:sz w:val="22"/>
          <w:szCs w:val="22"/>
        </w:rPr>
        <w:t>Servizio per la consultazione dei dati delle Unità Produttive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9F1E3C" w:rsidRDefault="009F1E3C" w:rsidP="009F1E3C">
      <w:pPr>
        <w:jc w:val="both"/>
        <w:rPr>
          <w:rFonts w:ascii="Arial" w:hAnsi="Arial" w:cs="Arial"/>
          <w:sz w:val="22"/>
          <w:szCs w:val="22"/>
        </w:rPr>
      </w:pPr>
      <w:r>
        <w:rPr>
          <w:rFonts w:ascii="Arial" w:hAnsi="Arial" w:cs="Arial"/>
          <w:sz w:val="22"/>
          <w:szCs w:val="22"/>
        </w:rPr>
        <w:t xml:space="preserve">Il servizio </w:t>
      </w:r>
      <w:r w:rsidRPr="00A044A6">
        <w:rPr>
          <w:rFonts w:ascii="Arial" w:hAnsi="Arial" w:cs="Arial"/>
          <w:i/>
          <w:sz w:val="22"/>
          <w:szCs w:val="22"/>
        </w:rPr>
        <w:t>DatiSezioneUnitàProduttive</w:t>
      </w:r>
      <w:r>
        <w:rPr>
          <w:rFonts w:ascii="Arial" w:hAnsi="Arial" w:cs="Arial"/>
          <w:sz w:val="22"/>
          <w:szCs w:val="22"/>
        </w:rPr>
        <w:t xml:space="preserve"> restituisce, in maniera opportunamente strutturata, le informazioni dichiarate nella Notifica e relative alle unità produttive  dichiarate nella notifica oggetto della consultazione.</w:t>
      </w:r>
    </w:p>
    <w:p w:rsidR="004C5CE2" w:rsidRDefault="004C5CE2">
      <w:pPr>
        <w:jc w:val="both"/>
        <w:rPr>
          <w:rFonts w:ascii="Arial" w:hAnsi="Arial" w:cs="Arial"/>
          <w:sz w:val="22"/>
          <w:szCs w:val="22"/>
        </w:rPr>
      </w:pPr>
    </w:p>
    <w:p w:rsidR="00EF63B4" w:rsidRDefault="00EF63B4" w:rsidP="00EF63B4">
      <w:pPr>
        <w:jc w:val="both"/>
        <w:rPr>
          <w:rFonts w:ascii="Arial" w:hAnsi="Arial" w:cs="Arial"/>
          <w:sz w:val="22"/>
          <w:szCs w:val="22"/>
        </w:rPr>
      </w:pPr>
      <w:r>
        <w:rPr>
          <w:rFonts w:ascii="Arial" w:hAnsi="Arial" w:cs="Arial"/>
          <w:sz w:val="22"/>
          <w:szCs w:val="22"/>
        </w:rPr>
        <w:t xml:space="preserve">La risposta </w:t>
      </w:r>
      <w:r w:rsidRPr="00B7693A">
        <w:rPr>
          <w:rFonts w:ascii="Arial" w:hAnsi="Arial" w:cs="Arial"/>
          <w:sz w:val="22"/>
          <w:szCs w:val="22"/>
        </w:rPr>
        <w:t>SIBResponseWSNotifiche</w:t>
      </w:r>
      <w:r>
        <w:rPr>
          <w:rFonts w:ascii="Arial" w:hAnsi="Arial" w:cs="Arial"/>
          <w:sz w:val="22"/>
          <w:szCs w:val="22"/>
        </w:rPr>
        <w:t xml:space="preserve"> del servizio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SIBWSNotifica. La struttura dati SIBWSNotifica conterrà solo le sezioni </w:t>
      </w:r>
      <w:r w:rsidRPr="0019668A">
        <w:rPr>
          <w:rFonts w:ascii="Arial" w:hAnsi="Arial" w:cs="Arial"/>
          <w:i/>
          <w:sz w:val="22"/>
          <w:szCs w:val="22"/>
        </w:rPr>
        <w:t>protocolliEsterni</w:t>
      </w:r>
      <w:r>
        <w:rPr>
          <w:rFonts w:ascii="Arial" w:hAnsi="Arial" w:cs="Arial"/>
          <w:sz w:val="22"/>
          <w:szCs w:val="22"/>
        </w:rPr>
        <w:t xml:space="preserve">, </w:t>
      </w:r>
      <w:r w:rsidRPr="0019668A">
        <w:rPr>
          <w:rFonts w:ascii="Arial" w:hAnsi="Arial" w:cs="Arial"/>
          <w:i/>
          <w:sz w:val="22"/>
          <w:szCs w:val="22"/>
        </w:rPr>
        <w:t>anagrafica</w:t>
      </w:r>
      <w:r>
        <w:rPr>
          <w:rFonts w:ascii="Arial" w:hAnsi="Arial" w:cs="Arial"/>
          <w:sz w:val="22"/>
          <w:szCs w:val="22"/>
        </w:rPr>
        <w:t xml:space="preserve">, </w:t>
      </w:r>
      <w:r w:rsidRPr="0019668A">
        <w:rPr>
          <w:rFonts w:ascii="Arial" w:hAnsi="Arial" w:cs="Arial"/>
          <w:i/>
          <w:sz w:val="22"/>
          <w:szCs w:val="22"/>
        </w:rPr>
        <w:t>stato</w:t>
      </w:r>
      <w:r>
        <w:rPr>
          <w:rFonts w:ascii="Arial" w:hAnsi="Arial" w:cs="Arial"/>
          <w:sz w:val="22"/>
          <w:szCs w:val="22"/>
        </w:rPr>
        <w:t xml:space="preserve"> e </w:t>
      </w:r>
      <w:r>
        <w:rPr>
          <w:rFonts w:ascii="Arial" w:hAnsi="Arial" w:cs="Arial"/>
          <w:i/>
          <w:sz w:val="22"/>
          <w:szCs w:val="22"/>
        </w:rPr>
        <w:t>unitaProduttive</w:t>
      </w:r>
    </w:p>
    <w:p w:rsidR="004C5CE2" w:rsidRDefault="004C5CE2">
      <w:pPr>
        <w:jc w:val="both"/>
        <w:rPr>
          <w:rFonts w:ascii="Arial" w:hAnsi="Arial" w:cs="Arial"/>
          <w:sz w:val="22"/>
          <w:szCs w:val="22"/>
        </w:rPr>
      </w:pPr>
    </w:p>
    <w:p w:rsidR="004C5CE2" w:rsidRDefault="004C5CE2">
      <w:pPr>
        <w:rPr>
          <w:color w:val="000000"/>
        </w:rPr>
      </w:pPr>
    </w:p>
    <w:p w:rsidR="004C5CE2" w:rsidRDefault="004C5CE2">
      <w:pPr>
        <w:rPr>
          <w:i/>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DatiSezioniUnitaProduttive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9239BA" w:rsidRDefault="0058012E">
            <w:pPr>
              <w:snapToGrid w:val="0"/>
              <w:jc w:val="center"/>
              <w:rPr>
                <w:rFonts w:ascii="Arial" w:hAnsi="Arial" w:cs="Arial"/>
                <w:b/>
                <w:sz w:val="22"/>
                <w:szCs w:val="22"/>
              </w:rPr>
            </w:pPr>
            <w:r w:rsidRPr="009239BA">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9239BA" w:rsidRDefault="0058012E">
            <w:pPr>
              <w:snapToGrid w:val="0"/>
              <w:jc w:val="center"/>
              <w:rPr>
                <w:rFonts w:ascii="Arial" w:hAnsi="Arial" w:cs="Arial"/>
                <w:b/>
                <w:sz w:val="22"/>
                <w:szCs w:val="22"/>
              </w:rPr>
            </w:pPr>
            <w:r w:rsidRPr="009239BA">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EF63B4">
            <w:pPr>
              <w:snapToGrid w:val="0"/>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jc w:val="both"/>
        <w:rPr>
          <w:rFonts w:ascii="Arial" w:hAnsi="Arial" w:cs="Arial"/>
          <w:sz w:val="22"/>
          <w:szCs w:val="22"/>
        </w:rPr>
      </w:pPr>
    </w:p>
    <w:p w:rsidR="00004D9D" w:rsidRDefault="008D1B5C" w:rsidP="009F76E4">
      <w:pPr>
        <w:pStyle w:val="Titolo2"/>
        <w:rPr>
          <w:i/>
        </w:rPr>
      </w:pPr>
      <w:bookmarkStart w:id="248" w:name="_Toc382837010"/>
      <w:bookmarkStart w:id="249" w:name="_Toc382840407"/>
      <w:bookmarkStart w:id="250" w:name="_Toc382840464"/>
      <w:r>
        <w:lastRenderedPageBreak/>
        <w:t>2.14</w:t>
      </w:r>
      <w:r w:rsidR="00E365DB">
        <w:t xml:space="preserve"> DatiSezioneUnita</w:t>
      </w:r>
      <w:r w:rsidR="00004D9D">
        <w:t>Produttive2</w:t>
      </w:r>
      <w:bookmarkEnd w:id="248"/>
      <w:bookmarkEnd w:id="249"/>
      <w:bookmarkEnd w:id="250"/>
    </w:p>
    <w:p w:rsidR="00004D9D" w:rsidRDefault="00004D9D" w:rsidP="00004D9D">
      <w:pPr>
        <w:jc w:val="both"/>
        <w:rPr>
          <w:rFonts w:ascii="Arial" w:hAnsi="Arial" w:cs="Arial"/>
          <w:sz w:val="22"/>
          <w:szCs w:val="22"/>
        </w:rPr>
      </w:pPr>
      <w:r>
        <w:rPr>
          <w:rFonts w:ascii="Arial" w:hAnsi="Arial" w:cs="Arial"/>
          <w:sz w:val="22"/>
          <w:szCs w:val="22"/>
        </w:rPr>
        <w:t>Servizio per la consultazione dei dati delle Unità Produttive dichiarati nella Notifica. E’ fornito dal richiedente un identificativo della Notifica di cui si vogliono consultare i dati.</w:t>
      </w:r>
    </w:p>
    <w:p w:rsidR="00004D9D" w:rsidRDefault="00004D9D" w:rsidP="00004D9D">
      <w:pPr>
        <w:jc w:val="both"/>
        <w:rPr>
          <w:rFonts w:ascii="Arial" w:hAnsi="Arial" w:cs="Arial"/>
          <w:sz w:val="22"/>
          <w:szCs w:val="22"/>
        </w:rPr>
      </w:pPr>
    </w:p>
    <w:p w:rsidR="00E365DB" w:rsidRDefault="00E365DB" w:rsidP="00E365DB">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w:t>
      </w:r>
      <w:r>
        <w:rPr>
          <w:rFonts w:ascii="Arial" w:hAnsi="Arial" w:cs="Arial"/>
          <w:i/>
          <w:sz w:val="22"/>
          <w:szCs w:val="22"/>
        </w:rPr>
        <w:t>SezioneUnitaProduttive</w:t>
      </w:r>
      <w:r>
        <w:rPr>
          <w:rFonts w:ascii="Arial" w:hAnsi="Arial" w:cs="Arial"/>
          <w:sz w:val="22"/>
          <w:szCs w:val="22"/>
        </w:rPr>
        <w:t xml:space="preserve"> per il differente formato della sezione </w:t>
      </w:r>
      <w:r>
        <w:rPr>
          <w:rFonts w:ascii="Arial" w:hAnsi="Arial" w:cs="Arial"/>
          <w:i/>
          <w:sz w:val="22"/>
          <w:szCs w:val="22"/>
        </w:rPr>
        <w:t xml:space="preserve">unitaProduttive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w:t>
      </w:r>
      <w:r w:rsidR="003348BD">
        <w:rPr>
          <w:rFonts w:ascii="Arial" w:hAnsi="Arial" w:cs="Arial"/>
          <w:sz w:val="22"/>
          <w:szCs w:val="22"/>
        </w:rPr>
        <w:t xml:space="preserve">o, in particolare </w:t>
      </w:r>
      <w:r w:rsidR="003348BD" w:rsidRPr="002A51A0">
        <w:rPr>
          <w:rFonts w:ascii="Arial" w:hAnsi="Arial" w:cs="Arial"/>
          <w:sz w:val="22"/>
          <w:szCs w:val="22"/>
        </w:rPr>
        <w:t xml:space="preserve">per </w:t>
      </w:r>
      <w:r w:rsidR="003348BD">
        <w:rPr>
          <w:rFonts w:ascii="Arial" w:hAnsi="Arial" w:cs="Arial"/>
          <w:sz w:val="22"/>
          <w:szCs w:val="22"/>
        </w:rPr>
        <w:t xml:space="preserve">la presenza dei due nuovi campi </w:t>
      </w:r>
      <w:r w:rsidR="003348BD" w:rsidRPr="002A51A0">
        <w:rPr>
          <w:rFonts w:ascii="Arial" w:hAnsi="Arial" w:cs="Arial"/>
          <w:i/>
          <w:sz w:val="22"/>
          <w:szCs w:val="22"/>
        </w:rPr>
        <w:t>codiceCap</w:t>
      </w:r>
      <w:r w:rsidR="003348BD">
        <w:rPr>
          <w:rFonts w:ascii="Arial" w:hAnsi="Arial" w:cs="Arial"/>
          <w:sz w:val="22"/>
          <w:szCs w:val="22"/>
        </w:rPr>
        <w:t xml:space="preserve"> e </w:t>
      </w:r>
      <w:r w:rsidR="00221E82">
        <w:rPr>
          <w:rFonts w:ascii="Arial" w:hAnsi="Arial" w:cs="Arial"/>
          <w:i/>
          <w:sz w:val="22"/>
          <w:szCs w:val="22"/>
        </w:rPr>
        <w:t>codice Belfiore</w:t>
      </w:r>
      <w:r w:rsidR="00E94D24">
        <w:rPr>
          <w:rFonts w:ascii="Arial" w:hAnsi="Arial" w:cs="Arial"/>
          <w:i/>
          <w:sz w:val="22"/>
          <w:szCs w:val="22"/>
        </w:rPr>
        <w:t xml:space="preserve"> </w:t>
      </w:r>
      <w:r w:rsidR="00E94D24">
        <w:rPr>
          <w:rFonts w:ascii="Arial" w:hAnsi="Arial" w:cs="Arial"/>
          <w:sz w:val="22"/>
          <w:szCs w:val="22"/>
        </w:rPr>
        <w:t>n</w:t>
      </w:r>
      <w:r w:rsidR="00E94D24" w:rsidRPr="00E94D24">
        <w:rPr>
          <w:rFonts w:ascii="Arial" w:hAnsi="Arial" w:cs="Arial"/>
          <w:sz w:val="22"/>
          <w:szCs w:val="22"/>
        </w:rPr>
        <w:t>ella sezione</w:t>
      </w:r>
      <w:r w:rsidR="00E94D24" w:rsidRPr="00E94D24">
        <w:rPr>
          <w:rFonts w:ascii="Arial" w:hAnsi="Arial" w:cs="Arial"/>
          <w:i/>
          <w:sz w:val="22"/>
          <w:szCs w:val="22"/>
        </w:rPr>
        <w:t xml:space="preserve"> </w:t>
      </w:r>
      <w:r w:rsidR="00E94D24">
        <w:rPr>
          <w:rFonts w:ascii="Arial" w:hAnsi="Arial" w:cs="Arial"/>
          <w:i/>
          <w:sz w:val="22"/>
          <w:szCs w:val="22"/>
        </w:rPr>
        <w:t xml:space="preserve">unitàProduttive </w:t>
      </w:r>
      <w:r w:rsidR="00E94D24">
        <w:rPr>
          <w:rFonts w:ascii="Arial" w:hAnsi="Arial" w:cs="Arial"/>
          <w:sz w:val="22"/>
          <w:szCs w:val="22"/>
        </w:rPr>
        <w:t>anch’essa restituita in output dal metodo.</w:t>
      </w:r>
      <w:r w:rsidR="006A10CC">
        <w:rPr>
          <w:rFonts w:ascii="Arial" w:hAnsi="Arial" w:cs="Arial"/>
          <w:sz w:val="22"/>
          <w:szCs w:val="22"/>
        </w:rPr>
        <w:t xml:space="preserve">  </w:t>
      </w:r>
    </w:p>
    <w:p w:rsidR="00E365DB" w:rsidRDefault="00E365DB" w:rsidP="00004D9D">
      <w:pPr>
        <w:jc w:val="both"/>
        <w:rPr>
          <w:rFonts w:ascii="Arial" w:hAnsi="Arial" w:cs="Arial"/>
          <w:sz w:val="22"/>
          <w:szCs w:val="22"/>
        </w:rPr>
      </w:pPr>
    </w:p>
    <w:p w:rsidR="00004D9D" w:rsidRDefault="00004D9D" w:rsidP="00004D9D">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0F6FC5" w:rsidRDefault="000F6FC5" w:rsidP="00004D9D">
      <w:pPr>
        <w:jc w:val="both"/>
        <w:rPr>
          <w:rFonts w:ascii="Arial" w:hAnsi="Arial" w:cs="Arial"/>
          <w:sz w:val="22"/>
          <w:szCs w:val="22"/>
        </w:rPr>
      </w:pPr>
    </w:p>
    <w:p w:rsidR="00004D9D" w:rsidRDefault="000F6FC5" w:rsidP="00004D9D">
      <w:pPr>
        <w:jc w:val="both"/>
        <w:rPr>
          <w:rFonts w:ascii="Arial" w:hAnsi="Arial" w:cs="Arial"/>
          <w:sz w:val="22"/>
          <w:szCs w:val="22"/>
        </w:rPr>
      </w:pPr>
      <w:r>
        <w:rPr>
          <w:rFonts w:ascii="Arial" w:hAnsi="Arial" w:cs="Arial"/>
          <w:sz w:val="22"/>
          <w:szCs w:val="22"/>
        </w:rPr>
        <w:t xml:space="preserve">Il servizio </w:t>
      </w:r>
      <w:r w:rsidRPr="00A044A6">
        <w:rPr>
          <w:rFonts w:ascii="Arial" w:hAnsi="Arial" w:cs="Arial"/>
          <w:i/>
          <w:sz w:val="22"/>
          <w:szCs w:val="22"/>
        </w:rPr>
        <w:t>DatiSezioneUnitàProduttive</w:t>
      </w:r>
      <w:r>
        <w:rPr>
          <w:rFonts w:ascii="Arial" w:hAnsi="Arial" w:cs="Arial"/>
          <w:i/>
          <w:sz w:val="22"/>
          <w:szCs w:val="22"/>
        </w:rPr>
        <w:t>2</w:t>
      </w:r>
      <w:r>
        <w:rPr>
          <w:rFonts w:ascii="Arial" w:hAnsi="Arial" w:cs="Arial"/>
          <w:sz w:val="22"/>
          <w:szCs w:val="22"/>
        </w:rPr>
        <w:t xml:space="preserve"> restituisce, in maniera opportunamente strutturata, le informazioni dichiarate nella Notifica e relative alle unità produttive  dichiarate nella notifica oggetto della consultazione.</w:t>
      </w:r>
    </w:p>
    <w:p w:rsidR="00004D9D" w:rsidRDefault="00004D9D" w:rsidP="00004D9D">
      <w:pPr>
        <w:jc w:val="both"/>
        <w:rPr>
          <w:rFonts w:ascii="Arial" w:hAnsi="Arial" w:cs="Arial"/>
          <w:sz w:val="22"/>
          <w:szCs w:val="22"/>
        </w:rPr>
      </w:pPr>
    </w:p>
    <w:p w:rsidR="00004D9D" w:rsidRDefault="00004D9D" w:rsidP="00004D9D">
      <w:pPr>
        <w:jc w:val="both"/>
        <w:rPr>
          <w:rFonts w:ascii="Arial" w:hAnsi="Arial" w:cs="Arial"/>
          <w:sz w:val="22"/>
          <w:szCs w:val="22"/>
        </w:rPr>
      </w:pPr>
      <w:r>
        <w:rPr>
          <w:rFonts w:ascii="Arial" w:hAnsi="Arial" w:cs="Arial"/>
          <w:sz w:val="22"/>
          <w:szCs w:val="22"/>
        </w:rPr>
        <w:t xml:space="preserve">La risposta </w:t>
      </w:r>
      <w:r w:rsidRPr="00B7693A">
        <w:rPr>
          <w:rFonts w:ascii="Arial" w:hAnsi="Arial" w:cs="Arial"/>
          <w:sz w:val="22"/>
          <w:szCs w:val="22"/>
        </w:rPr>
        <w:t>SIBResponseWSNotifiche</w:t>
      </w:r>
      <w:r w:rsidR="0049793A">
        <w:rPr>
          <w:rFonts w:ascii="Arial" w:hAnsi="Arial" w:cs="Arial"/>
          <w:sz w:val="22"/>
          <w:szCs w:val="22"/>
        </w:rPr>
        <w:t>2</w:t>
      </w:r>
      <w:r>
        <w:rPr>
          <w:rFonts w:ascii="Arial" w:hAnsi="Arial" w:cs="Arial"/>
          <w:sz w:val="22"/>
          <w:szCs w:val="22"/>
        </w:rPr>
        <w:t xml:space="preserve"> del servizio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SIBWSNotifica</w:t>
      </w:r>
      <w:r w:rsidR="0049793A">
        <w:rPr>
          <w:rFonts w:ascii="Arial" w:hAnsi="Arial" w:cs="Arial"/>
          <w:sz w:val="22"/>
          <w:szCs w:val="22"/>
        </w:rPr>
        <w:t>2</w:t>
      </w:r>
      <w:r>
        <w:rPr>
          <w:rFonts w:ascii="Arial" w:hAnsi="Arial" w:cs="Arial"/>
          <w:sz w:val="22"/>
          <w:szCs w:val="22"/>
        </w:rPr>
        <w:t>. La struttura dati SIBWSNotifica</w:t>
      </w:r>
      <w:r w:rsidR="0049793A">
        <w:rPr>
          <w:rFonts w:ascii="Arial" w:hAnsi="Arial" w:cs="Arial"/>
          <w:sz w:val="22"/>
          <w:szCs w:val="22"/>
        </w:rPr>
        <w:t>2</w:t>
      </w:r>
      <w:r>
        <w:rPr>
          <w:rFonts w:ascii="Arial" w:hAnsi="Arial" w:cs="Arial"/>
          <w:sz w:val="22"/>
          <w:szCs w:val="22"/>
        </w:rPr>
        <w:t xml:space="preserve"> conterrà solo le sezioni </w:t>
      </w:r>
      <w:r w:rsidRPr="0019668A">
        <w:rPr>
          <w:rFonts w:ascii="Arial" w:hAnsi="Arial" w:cs="Arial"/>
          <w:i/>
          <w:sz w:val="22"/>
          <w:szCs w:val="22"/>
        </w:rPr>
        <w:t>protocolliEsterni</w:t>
      </w:r>
      <w:r>
        <w:rPr>
          <w:rFonts w:ascii="Arial" w:hAnsi="Arial" w:cs="Arial"/>
          <w:sz w:val="22"/>
          <w:szCs w:val="22"/>
        </w:rPr>
        <w:t xml:space="preserve">, </w:t>
      </w:r>
      <w:r w:rsidRPr="0019668A">
        <w:rPr>
          <w:rFonts w:ascii="Arial" w:hAnsi="Arial" w:cs="Arial"/>
          <w:i/>
          <w:sz w:val="22"/>
          <w:szCs w:val="22"/>
        </w:rPr>
        <w:t>anagrafica</w:t>
      </w:r>
      <w:r>
        <w:rPr>
          <w:rFonts w:ascii="Arial" w:hAnsi="Arial" w:cs="Arial"/>
          <w:sz w:val="22"/>
          <w:szCs w:val="22"/>
        </w:rPr>
        <w:t xml:space="preserve">, </w:t>
      </w:r>
      <w:r w:rsidRPr="0019668A">
        <w:rPr>
          <w:rFonts w:ascii="Arial" w:hAnsi="Arial" w:cs="Arial"/>
          <w:i/>
          <w:sz w:val="22"/>
          <w:szCs w:val="22"/>
        </w:rPr>
        <w:t>stato</w:t>
      </w:r>
      <w:r>
        <w:rPr>
          <w:rFonts w:ascii="Arial" w:hAnsi="Arial" w:cs="Arial"/>
          <w:sz w:val="22"/>
          <w:szCs w:val="22"/>
        </w:rPr>
        <w:t xml:space="preserve"> e </w:t>
      </w:r>
      <w:r>
        <w:rPr>
          <w:rFonts w:ascii="Arial" w:hAnsi="Arial" w:cs="Arial"/>
          <w:i/>
          <w:sz w:val="22"/>
          <w:szCs w:val="22"/>
        </w:rPr>
        <w:t>unitaProduttive</w:t>
      </w:r>
    </w:p>
    <w:p w:rsidR="00004D9D" w:rsidRDefault="00004D9D" w:rsidP="00004D9D">
      <w:pPr>
        <w:rPr>
          <w:color w:val="000000"/>
        </w:rPr>
      </w:pPr>
    </w:p>
    <w:p w:rsidR="00004D9D" w:rsidRDefault="00004D9D" w:rsidP="00004D9D">
      <w:pPr>
        <w:rPr>
          <w:i/>
        </w:rPr>
      </w:pPr>
    </w:p>
    <w:tbl>
      <w:tblPr>
        <w:tblW w:w="0" w:type="auto"/>
        <w:tblInd w:w="70" w:type="dxa"/>
        <w:tblLayout w:type="fixed"/>
        <w:tblCellMar>
          <w:left w:w="70" w:type="dxa"/>
          <w:right w:w="70" w:type="dxa"/>
        </w:tblCellMar>
        <w:tblLook w:val="0000"/>
      </w:tblPr>
      <w:tblGrid>
        <w:gridCol w:w="2871"/>
        <w:gridCol w:w="746"/>
        <w:gridCol w:w="3450"/>
        <w:gridCol w:w="2255"/>
      </w:tblGrid>
      <w:tr w:rsidR="00004D9D" w:rsidTr="000A5138">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004D9D" w:rsidRDefault="00004D9D" w:rsidP="000A5138">
            <w:pPr>
              <w:snapToGrid w:val="0"/>
              <w:rPr>
                <w:rFonts w:ascii="Arial" w:hAnsi="Arial" w:cs="Arial"/>
                <w:b/>
                <w:color w:val="0000FF"/>
                <w:sz w:val="22"/>
                <w:szCs w:val="22"/>
              </w:rPr>
            </w:pPr>
            <w:r>
              <w:rPr>
                <w:rFonts w:ascii="Arial" w:hAnsi="Arial" w:cs="Arial"/>
                <w:b/>
                <w:color w:val="0000FF"/>
                <w:sz w:val="22"/>
                <w:szCs w:val="22"/>
              </w:rPr>
              <w:t>DatiSezioniUnitaProduttive</w:t>
            </w:r>
            <w:r w:rsidR="006E2F21">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04D9D" w:rsidRDefault="00004D9D" w:rsidP="000A5138">
            <w:pPr>
              <w:keepNext/>
              <w:snapToGrid w:val="0"/>
              <w:jc w:val="center"/>
              <w:rPr>
                <w:rFonts w:ascii="Arial" w:hAnsi="Arial" w:cs="Arial"/>
                <w:sz w:val="22"/>
                <w:szCs w:val="22"/>
              </w:rPr>
            </w:pPr>
            <w:r>
              <w:rPr>
                <w:rFonts w:ascii="Arial" w:hAnsi="Arial" w:cs="Arial"/>
                <w:sz w:val="22"/>
                <w:szCs w:val="22"/>
              </w:rPr>
              <w:t>Servizio</w:t>
            </w:r>
          </w:p>
        </w:tc>
      </w:tr>
      <w:tr w:rsidR="00004D9D"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Pr="009239BA" w:rsidRDefault="00004D9D" w:rsidP="000A5138">
            <w:pPr>
              <w:snapToGrid w:val="0"/>
              <w:jc w:val="center"/>
              <w:rPr>
                <w:rFonts w:ascii="Arial" w:hAnsi="Arial" w:cs="Arial"/>
                <w:b/>
                <w:sz w:val="22"/>
                <w:szCs w:val="22"/>
              </w:rPr>
            </w:pPr>
            <w:r w:rsidRPr="009239BA">
              <w:rPr>
                <w:rFonts w:ascii="Arial" w:hAnsi="Arial" w:cs="Arial"/>
                <w:b/>
                <w:sz w:val="22"/>
                <w:szCs w:val="22"/>
              </w:rPr>
              <w:t>Input</w:t>
            </w:r>
          </w:p>
        </w:tc>
      </w:tr>
      <w:tr w:rsidR="00004D9D"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Default="00004D9D" w:rsidP="000A5138">
            <w:pPr>
              <w:snapToGrid w:val="0"/>
              <w:rPr>
                <w:rFonts w:ascii="Arial" w:hAnsi="Arial" w:cs="Arial"/>
                <w:sz w:val="22"/>
                <w:szCs w:val="22"/>
              </w:rPr>
            </w:pPr>
            <w:r>
              <w:rPr>
                <w:rFonts w:ascii="Arial" w:hAnsi="Arial" w:cs="Arial"/>
                <w:sz w:val="22"/>
                <w:szCs w:val="22"/>
              </w:rPr>
              <w:t>Descrizione</w:t>
            </w:r>
          </w:p>
        </w:tc>
      </w:tr>
      <w:tr w:rsidR="00004D9D"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04D9D" w:rsidRDefault="00390282" w:rsidP="000A5138">
            <w:pPr>
              <w:snapToGrid w:val="0"/>
              <w:jc w:val="center"/>
              <w:rPr>
                <w:rFonts w:ascii="Arial" w:hAnsi="Arial" w:cs="Arial"/>
                <w:sz w:val="22"/>
                <w:szCs w:val="22"/>
              </w:rPr>
            </w:pPr>
            <w:r>
              <w:rPr>
                <w:rFonts w:cs="Arial"/>
                <w:sz w:val="22"/>
                <w:szCs w:val="22"/>
              </w:rPr>
              <w:fldChar w:fldCharType="begin"/>
            </w:r>
            <w:r w:rsidR="00004D9D">
              <w:rPr>
                <w:rFonts w:cs="Arial"/>
                <w:sz w:val="22"/>
                <w:szCs w:val="22"/>
              </w:rPr>
              <w:instrText xml:space="preserve"> REF _Ref325032612 \h </w:instrText>
            </w:r>
            <w:r>
              <w:rPr>
                <w:rFonts w:cs="Arial"/>
                <w:sz w:val="22"/>
                <w:szCs w:val="22"/>
              </w:rPr>
            </w:r>
            <w:r>
              <w:rPr>
                <w:rFonts w:cs="Arial"/>
                <w:sz w:val="22"/>
                <w:szCs w:val="22"/>
              </w:rPr>
              <w:fldChar w:fldCharType="separate"/>
            </w:r>
            <w:r w:rsidR="00004D9D">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Default="00004D9D" w:rsidP="000A5138">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004D9D"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p>
        </w:tc>
      </w:tr>
      <w:tr w:rsidR="00004D9D"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Pr="009239BA" w:rsidRDefault="00004D9D" w:rsidP="000A5138">
            <w:pPr>
              <w:snapToGrid w:val="0"/>
              <w:jc w:val="center"/>
              <w:rPr>
                <w:rFonts w:ascii="Arial" w:hAnsi="Arial" w:cs="Arial"/>
                <w:b/>
                <w:sz w:val="22"/>
                <w:szCs w:val="22"/>
              </w:rPr>
            </w:pPr>
            <w:r w:rsidRPr="009239BA">
              <w:rPr>
                <w:rFonts w:ascii="Arial" w:hAnsi="Arial" w:cs="Arial"/>
                <w:b/>
                <w:sz w:val="22"/>
                <w:szCs w:val="22"/>
              </w:rPr>
              <w:t>Output</w:t>
            </w:r>
          </w:p>
        </w:tc>
      </w:tr>
      <w:tr w:rsidR="00004D9D"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Default="00004D9D" w:rsidP="000A5138">
            <w:pPr>
              <w:snapToGrid w:val="0"/>
              <w:rPr>
                <w:rFonts w:ascii="Arial" w:hAnsi="Arial" w:cs="Arial"/>
                <w:sz w:val="22"/>
                <w:szCs w:val="22"/>
              </w:rPr>
            </w:pPr>
            <w:r>
              <w:rPr>
                <w:rFonts w:ascii="Arial" w:hAnsi="Arial" w:cs="Arial"/>
                <w:sz w:val="22"/>
                <w:szCs w:val="22"/>
              </w:rPr>
              <w:t>Descrizione</w:t>
            </w:r>
          </w:p>
        </w:tc>
      </w:tr>
      <w:tr w:rsidR="00004D9D"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sidRPr="00B7693A">
              <w:rPr>
                <w:rFonts w:ascii="Arial" w:hAnsi="Arial" w:cs="Arial"/>
                <w:sz w:val="22"/>
                <w:szCs w:val="22"/>
              </w:rPr>
              <w:t>SIBResponseWSNotifiche</w:t>
            </w:r>
            <w:r w:rsidR="0049793A">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004D9D" w:rsidRDefault="00004D9D" w:rsidP="000A5138">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4D9D" w:rsidRDefault="00004D9D" w:rsidP="000A5138">
            <w:pPr>
              <w:snapToGrid w:val="0"/>
              <w:rPr>
                <w:rFonts w:ascii="Arial" w:hAnsi="Arial" w:cs="Arial"/>
                <w:sz w:val="22"/>
                <w:szCs w:val="22"/>
              </w:rPr>
            </w:pPr>
            <w:r>
              <w:rPr>
                <w:rFonts w:ascii="Arial" w:hAnsi="Arial" w:cs="Arial"/>
                <w:sz w:val="22"/>
                <w:szCs w:val="22"/>
              </w:rPr>
              <w:t>Risposta del servizio</w:t>
            </w:r>
          </w:p>
        </w:tc>
      </w:tr>
    </w:tbl>
    <w:p w:rsidR="00004D9D" w:rsidRDefault="00004D9D" w:rsidP="00004D9D">
      <w:pPr>
        <w:jc w:val="both"/>
        <w:rPr>
          <w:rFonts w:ascii="Arial" w:hAnsi="Arial" w:cs="Arial"/>
          <w:sz w:val="22"/>
          <w:szCs w:val="22"/>
        </w:rPr>
      </w:pPr>
    </w:p>
    <w:p w:rsidR="00614268" w:rsidRDefault="00614268">
      <w:pPr>
        <w:jc w:val="both"/>
        <w:rPr>
          <w:rFonts w:ascii="Arial" w:hAnsi="Arial" w:cs="Arial"/>
          <w:sz w:val="22"/>
          <w:szCs w:val="22"/>
        </w:rPr>
      </w:pPr>
    </w:p>
    <w:p w:rsidR="004C5CE2" w:rsidRDefault="008D1B5C" w:rsidP="009F76E4">
      <w:pPr>
        <w:pStyle w:val="Titolo2"/>
        <w:rPr>
          <w:i/>
        </w:rPr>
      </w:pPr>
      <w:bookmarkStart w:id="251" w:name="_Toc358814821"/>
      <w:bookmarkStart w:id="252" w:name="_Toc382837011"/>
      <w:bookmarkStart w:id="253" w:name="_Toc382840408"/>
      <w:bookmarkStart w:id="254" w:name="_Toc382840465"/>
      <w:r>
        <w:lastRenderedPageBreak/>
        <w:t>2.15</w:t>
      </w:r>
      <w:r w:rsidR="0058012E">
        <w:t xml:space="preserve"> DatiSezioneTerritorio</w:t>
      </w:r>
      <w:bookmarkEnd w:id="251"/>
      <w:bookmarkEnd w:id="252"/>
      <w:bookmarkEnd w:id="253"/>
      <w:bookmarkEnd w:id="254"/>
    </w:p>
    <w:p w:rsidR="004C5CE2" w:rsidRDefault="0058012E">
      <w:pPr>
        <w:jc w:val="both"/>
        <w:rPr>
          <w:rFonts w:ascii="Arial" w:hAnsi="Arial" w:cs="Arial"/>
          <w:sz w:val="22"/>
          <w:szCs w:val="22"/>
        </w:rPr>
      </w:pPr>
      <w:r>
        <w:rPr>
          <w:rFonts w:ascii="Arial" w:hAnsi="Arial" w:cs="Arial"/>
          <w:sz w:val="22"/>
          <w:szCs w:val="22"/>
        </w:rPr>
        <w:t>Servizio per la consultazione dei dati territoriali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di competenza/visibilità dei dati di Notifica del soggetto.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152A44">
        <w:rPr>
          <w:rFonts w:ascii="Arial" w:hAnsi="Arial" w:cs="Arial"/>
          <w:i/>
          <w:sz w:val="22"/>
          <w:szCs w:val="22"/>
        </w:rPr>
        <w:t>DatiSezioneTerritorio</w:t>
      </w:r>
      <w:r>
        <w:rPr>
          <w:rFonts w:ascii="Arial" w:hAnsi="Arial" w:cs="Arial"/>
          <w:sz w:val="22"/>
          <w:szCs w:val="22"/>
        </w:rPr>
        <w:t xml:space="preserve"> ritorna un elenco contenente le informazioni territoriali  dichiarate su base particellare in Notifica dall’operatore. In particolare per ciascuna particella si riportano le informazioni relative a : </w:t>
      </w:r>
    </w:p>
    <w:p w:rsidR="004C5CE2" w:rsidRDefault="004C5CE2">
      <w:pPr>
        <w:jc w:val="both"/>
        <w:rPr>
          <w:rFonts w:ascii="Arial" w:hAnsi="Arial" w:cs="Arial"/>
          <w:sz w:val="22"/>
          <w:szCs w:val="22"/>
        </w:rPr>
      </w:pPr>
    </w:p>
    <w:p w:rsidR="004C5CE2" w:rsidRDefault="0058012E">
      <w:pPr>
        <w:numPr>
          <w:ilvl w:val="0"/>
          <w:numId w:val="5"/>
        </w:numPr>
        <w:jc w:val="both"/>
        <w:rPr>
          <w:rFonts w:ascii="Arial" w:hAnsi="Arial" w:cs="Arial"/>
          <w:sz w:val="22"/>
          <w:szCs w:val="22"/>
        </w:rPr>
      </w:pPr>
      <w:r>
        <w:rPr>
          <w:rFonts w:ascii="Arial" w:hAnsi="Arial" w:cs="Arial"/>
          <w:sz w:val="22"/>
          <w:szCs w:val="22"/>
        </w:rPr>
        <w:t>Riferimenti catastali della particella</w:t>
      </w:r>
    </w:p>
    <w:p w:rsidR="004C5CE2" w:rsidRDefault="0058012E">
      <w:pPr>
        <w:numPr>
          <w:ilvl w:val="0"/>
          <w:numId w:val="5"/>
        </w:numPr>
        <w:jc w:val="both"/>
        <w:rPr>
          <w:rFonts w:ascii="Arial" w:hAnsi="Arial" w:cs="Arial"/>
          <w:sz w:val="22"/>
          <w:szCs w:val="22"/>
        </w:rPr>
      </w:pPr>
      <w:r>
        <w:rPr>
          <w:rFonts w:ascii="Arial" w:hAnsi="Arial" w:cs="Arial"/>
          <w:sz w:val="22"/>
          <w:szCs w:val="22"/>
        </w:rPr>
        <w:t>Superficie di riferimento;</w:t>
      </w:r>
    </w:p>
    <w:p w:rsidR="004C5CE2" w:rsidRDefault="0058012E">
      <w:pPr>
        <w:numPr>
          <w:ilvl w:val="0"/>
          <w:numId w:val="5"/>
        </w:numPr>
        <w:jc w:val="both"/>
        <w:rPr>
          <w:rFonts w:ascii="Arial" w:hAnsi="Arial" w:cs="Arial"/>
          <w:sz w:val="22"/>
          <w:szCs w:val="22"/>
        </w:rPr>
      </w:pPr>
      <w:r>
        <w:rPr>
          <w:rFonts w:ascii="Arial" w:hAnsi="Arial" w:cs="Arial"/>
          <w:sz w:val="22"/>
          <w:szCs w:val="22"/>
        </w:rPr>
        <w:t>Superficie biologica e convenzionale</w:t>
      </w:r>
    </w:p>
    <w:p w:rsidR="004C5CE2" w:rsidRDefault="0058012E">
      <w:pPr>
        <w:numPr>
          <w:ilvl w:val="0"/>
          <w:numId w:val="5"/>
        </w:numPr>
        <w:jc w:val="both"/>
        <w:rPr>
          <w:rFonts w:ascii="Arial" w:hAnsi="Arial" w:cs="Arial"/>
          <w:sz w:val="22"/>
          <w:szCs w:val="22"/>
        </w:rPr>
      </w:pPr>
      <w:r>
        <w:rPr>
          <w:rFonts w:ascii="Arial" w:hAnsi="Arial" w:cs="Arial"/>
          <w:sz w:val="22"/>
          <w:szCs w:val="22"/>
        </w:rPr>
        <w:t>Macrouso</w:t>
      </w:r>
    </w:p>
    <w:p w:rsidR="004C5CE2" w:rsidRDefault="0058012E">
      <w:pPr>
        <w:numPr>
          <w:ilvl w:val="0"/>
          <w:numId w:val="5"/>
        </w:numPr>
        <w:jc w:val="both"/>
        <w:rPr>
          <w:rFonts w:ascii="Arial" w:hAnsi="Arial" w:cs="Arial"/>
          <w:sz w:val="22"/>
          <w:szCs w:val="22"/>
        </w:rPr>
      </w:pPr>
      <w:r>
        <w:rPr>
          <w:rFonts w:ascii="Arial" w:hAnsi="Arial" w:cs="Arial"/>
          <w:sz w:val="22"/>
          <w:szCs w:val="22"/>
        </w:rPr>
        <w:t>Appezzamento (come dichiarato in Notifica e non in Fascicolo aziendale)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_Ref325036130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7611BD" w:rsidRPr="007611BD">
        <w:rPr>
          <w:rFonts w:cs="Arial"/>
          <w:sz w:val="22"/>
          <w:szCs w:val="22"/>
        </w:rPr>
        <w:t>SIBWSSezioneTerritorio</w:t>
      </w:r>
      <w:r w:rsidR="007611BD">
        <w:rPr>
          <w:rFonts w:cs="Arial"/>
          <w:sz w:val="22"/>
          <w:szCs w:val="22"/>
        </w:rPr>
        <w:t xml:space="preserve"> </w:t>
      </w:r>
      <w:r>
        <w:rPr>
          <w:rFonts w:ascii="Arial" w:hAnsi="Arial" w:cs="Arial"/>
          <w:sz w:val="22"/>
          <w:szCs w:val="22"/>
        </w:rPr>
        <w:t>contenente i dati della sezione Territorio dichiarati nella Notifica di cui la richiesta.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parte di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4C5CE2">
      <w:pPr>
        <w:ind w:right="777"/>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SEZIONE STATO</w:t>
      </w:r>
    </w:p>
    <w:p w:rsidR="004C5CE2" w:rsidRDefault="004C5CE2">
      <w:pPr>
        <w:ind w:left="708"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TERRITORIO</w:t>
      </w:r>
    </w:p>
    <w:p w:rsidR="004C5CE2" w:rsidRDefault="0058012E">
      <w:pPr>
        <w:ind w:left="720" w:right="777"/>
        <w:jc w:val="both"/>
        <w:rPr>
          <w:rFonts w:ascii="Arial" w:hAnsi="Arial" w:cs="Arial"/>
          <w:sz w:val="22"/>
          <w:szCs w:val="22"/>
        </w:rPr>
      </w:pPr>
      <w:r>
        <w:rPr>
          <w:rFonts w:ascii="Arial" w:hAnsi="Arial" w:cs="Arial"/>
          <w:sz w:val="22"/>
          <w:szCs w:val="22"/>
        </w:rPr>
        <w:t xml:space="preserve">Riferimento unità produttiva </w:t>
      </w:r>
    </w:p>
    <w:p w:rsidR="004C5CE2" w:rsidRDefault="0058012E">
      <w:pPr>
        <w:ind w:left="720" w:right="777"/>
        <w:jc w:val="both"/>
        <w:rPr>
          <w:rFonts w:ascii="Arial" w:hAnsi="Arial" w:cs="Arial"/>
          <w:sz w:val="22"/>
          <w:szCs w:val="22"/>
        </w:rPr>
      </w:pPr>
      <w:r>
        <w:rPr>
          <w:rFonts w:ascii="Arial" w:hAnsi="Arial" w:cs="Arial"/>
          <w:sz w:val="22"/>
          <w:szCs w:val="22"/>
        </w:rPr>
        <w:t xml:space="preserve">Riferimenti catastali </w:t>
      </w:r>
    </w:p>
    <w:p w:rsidR="004C5CE2" w:rsidRDefault="0058012E">
      <w:pPr>
        <w:ind w:left="720" w:right="777"/>
        <w:jc w:val="both"/>
        <w:rPr>
          <w:rFonts w:ascii="Arial" w:hAnsi="Arial" w:cs="Arial"/>
          <w:sz w:val="22"/>
          <w:szCs w:val="22"/>
        </w:rPr>
      </w:pPr>
      <w:r>
        <w:rPr>
          <w:rFonts w:ascii="Arial" w:hAnsi="Arial" w:cs="Arial"/>
          <w:sz w:val="22"/>
          <w:szCs w:val="22"/>
        </w:rPr>
        <w:t xml:space="preserve">Titolo possesso </w:t>
      </w:r>
    </w:p>
    <w:p w:rsidR="004C5CE2" w:rsidRDefault="0058012E">
      <w:pPr>
        <w:ind w:left="720" w:right="777"/>
        <w:jc w:val="both"/>
        <w:rPr>
          <w:rFonts w:ascii="Arial" w:hAnsi="Arial" w:cs="Arial"/>
          <w:sz w:val="22"/>
          <w:szCs w:val="22"/>
        </w:rPr>
      </w:pPr>
      <w:r>
        <w:rPr>
          <w:rFonts w:ascii="Arial" w:hAnsi="Arial" w:cs="Arial"/>
          <w:sz w:val="22"/>
          <w:szCs w:val="22"/>
        </w:rPr>
        <w:t xml:space="preserve">Superficie catastale </w:t>
      </w:r>
    </w:p>
    <w:p w:rsidR="004C5CE2" w:rsidRDefault="0058012E">
      <w:pPr>
        <w:ind w:left="720" w:right="777"/>
        <w:jc w:val="both"/>
        <w:rPr>
          <w:rFonts w:ascii="Arial" w:hAnsi="Arial" w:cs="Arial"/>
          <w:sz w:val="22"/>
          <w:szCs w:val="22"/>
        </w:rPr>
      </w:pPr>
      <w:r>
        <w:rPr>
          <w:rFonts w:ascii="Arial" w:hAnsi="Arial" w:cs="Arial"/>
          <w:sz w:val="22"/>
          <w:szCs w:val="22"/>
        </w:rPr>
        <w:t xml:space="preserve">Superficie in base al metodo produttivo </w:t>
      </w:r>
    </w:p>
    <w:p w:rsidR="004C5CE2" w:rsidRDefault="0058012E">
      <w:pPr>
        <w:ind w:left="720" w:right="777"/>
        <w:jc w:val="both"/>
        <w:rPr>
          <w:rFonts w:ascii="Arial" w:hAnsi="Arial" w:cs="Arial"/>
          <w:sz w:val="22"/>
          <w:szCs w:val="22"/>
        </w:rPr>
      </w:pPr>
      <w:r>
        <w:rPr>
          <w:rFonts w:ascii="Arial" w:hAnsi="Arial" w:cs="Arial"/>
          <w:sz w:val="22"/>
          <w:szCs w:val="22"/>
        </w:rPr>
        <w:t xml:space="preserve">Appezzamento </w:t>
      </w:r>
    </w:p>
    <w:p w:rsidR="004C5CE2" w:rsidRDefault="0058012E">
      <w:pPr>
        <w:ind w:left="720" w:right="777"/>
        <w:jc w:val="both"/>
        <w:rPr>
          <w:rFonts w:ascii="Arial" w:hAnsi="Arial" w:cs="Arial"/>
          <w:sz w:val="22"/>
          <w:szCs w:val="22"/>
        </w:rPr>
      </w:pPr>
      <w:r>
        <w:rPr>
          <w:rFonts w:ascii="Arial" w:hAnsi="Arial" w:cs="Arial"/>
          <w:sz w:val="22"/>
          <w:szCs w:val="22"/>
        </w:rPr>
        <w:t xml:space="preserve">Macrouso (orientamento produttivo) </w:t>
      </w:r>
    </w:p>
    <w:p w:rsidR="004C5CE2" w:rsidRDefault="0058012E">
      <w:pPr>
        <w:ind w:left="720" w:right="777"/>
        <w:jc w:val="both"/>
        <w:rPr>
          <w:rFonts w:ascii="Arial" w:hAnsi="Arial" w:cs="Arial"/>
          <w:sz w:val="22"/>
          <w:szCs w:val="22"/>
        </w:rPr>
      </w:pPr>
      <w:r>
        <w:rPr>
          <w:rFonts w:ascii="Arial" w:hAnsi="Arial" w:cs="Arial"/>
          <w:sz w:val="22"/>
          <w:szCs w:val="22"/>
        </w:rPr>
        <w:t>Data notifica particella</w:t>
      </w:r>
    </w:p>
    <w:p w:rsidR="004C5CE2" w:rsidRDefault="0058012E">
      <w:pPr>
        <w:ind w:left="720" w:right="777"/>
        <w:jc w:val="both"/>
        <w:rPr>
          <w:rFonts w:ascii="Arial" w:hAnsi="Arial" w:cs="Arial"/>
          <w:sz w:val="22"/>
          <w:szCs w:val="22"/>
        </w:rPr>
      </w:pPr>
      <w:r>
        <w:rPr>
          <w:rFonts w:ascii="Arial" w:hAnsi="Arial" w:cs="Arial"/>
          <w:sz w:val="22"/>
          <w:szCs w:val="22"/>
        </w:rPr>
        <w:t>Data fine conversione</w:t>
      </w:r>
    </w:p>
    <w:p w:rsidR="004C5CE2" w:rsidRDefault="0058012E">
      <w:pPr>
        <w:ind w:left="720" w:right="777"/>
        <w:jc w:val="both"/>
        <w:rPr>
          <w:rFonts w:ascii="Arial" w:hAnsi="Arial" w:cs="Arial"/>
          <w:sz w:val="22"/>
          <w:szCs w:val="22"/>
        </w:rPr>
      </w:pPr>
      <w:r>
        <w:rPr>
          <w:rFonts w:ascii="Arial" w:hAnsi="Arial" w:cs="Arial"/>
          <w:sz w:val="22"/>
          <w:szCs w:val="22"/>
        </w:rPr>
        <w:t>Riconoscimento retroattivo (mesi)</w:t>
      </w:r>
    </w:p>
    <w:p w:rsidR="004C5CE2" w:rsidRDefault="0058012E">
      <w:pPr>
        <w:ind w:left="720" w:right="777"/>
        <w:jc w:val="both"/>
        <w:rPr>
          <w:rFonts w:ascii="Arial" w:hAnsi="Arial" w:cs="Arial"/>
          <w:sz w:val="22"/>
          <w:szCs w:val="22"/>
        </w:rPr>
      </w:pPr>
      <w:r>
        <w:rPr>
          <w:rFonts w:ascii="Arial" w:hAnsi="Arial" w:cs="Arial"/>
          <w:sz w:val="22"/>
          <w:szCs w:val="22"/>
        </w:rPr>
        <w:t xml:space="preserve"> </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DatiSezioneTerritorio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7658E" w:rsidRDefault="0058012E">
            <w:pPr>
              <w:snapToGrid w:val="0"/>
              <w:jc w:val="center"/>
              <w:rPr>
                <w:rFonts w:ascii="Arial" w:hAnsi="Arial" w:cs="Arial"/>
                <w:b/>
                <w:sz w:val="22"/>
                <w:szCs w:val="22"/>
              </w:rPr>
            </w:pPr>
            <w:r w:rsidRPr="00C7658E">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7658E" w:rsidRDefault="0058012E">
            <w:pPr>
              <w:snapToGrid w:val="0"/>
              <w:jc w:val="center"/>
              <w:rPr>
                <w:rFonts w:ascii="Arial" w:hAnsi="Arial" w:cs="Arial"/>
                <w:b/>
                <w:sz w:val="22"/>
                <w:szCs w:val="22"/>
              </w:rPr>
            </w:pPr>
            <w:r w:rsidRPr="00C7658E">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rPr>
          <w:rFonts w:ascii="Arial" w:hAnsi="Arial" w:cs="Arial"/>
          <w:sz w:val="22"/>
          <w:szCs w:val="22"/>
        </w:rPr>
      </w:pPr>
    </w:p>
    <w:p w:rsidR="004C5CE2" w:rsidRDefault="004C5CE2">
      <w:pPr>
        <w:rPr>
          <w:i/>
        </w:rPr>
      </w:pPr>
    </w:p>
    <w:p w:rsidR="00F91510"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7611BD" w:rsidRPr="007611BD">
        <w:rPr>
          <w:rFonts w:cs="Arial"/>
          <w:sz w:val="22"/>
          <w:szCs w:val="22"/>
        </w:rPr>
        <w:t>SIBWSSezioneTerritorio</w:t>
      </w:r>
      <w:r w:rsidRPr="007611BD">
        <w:rPr>
          <w:rFonts w:cs="Arial"/>
          <w:sz w:val="22"/>
          <w:szCs w:val="22"/>
        </w:rPr>
        <w:t>.</w:t>
      </w:r>
    </w:p>
    <w:p w:rsidR="00F91510" w:rsidRDefault="00A37619" w:rsidP="009F76E4">
      <w:pPr>
        <w:pStyle w:val="Titolo2"/>
        <w:rPr>
          <w:i/>
        </w:rPr>
      </w:pPr>
      <w:bookmarkStart w:id="255" w:name="_Toc358814822"/>
      <w:bookmarkStart w:id="256" w:name="_Toc382837012"/>
      <w:bookmarkStart w:id="257" w:name="_Toc382840409"/>
      <w:bookmarkStart w:id="258" w:name="_Toc382840466"/>
      <w:r>
        <w:lastRenderedPageBreak/>
        <w:t>2.16</w:t>
      </w:r>
      <w:r w:rsidR="00F91510">
        <w:t xml:space="preserve"> DatiSezioneTerritorioCodificaOC</w:t>
      </w:r>
      <w:bookmarkEnd w:id="255"/>
      <w:bookmarkEnd w:id="256"/>
      <w:bookmarkEnd w:id="257"/>
      <w:bookmarkEnd w:id="258"/>
    </w:p>
    <w:p w:rsidR="00F91510" w:rsidRDefault="00F91510" w:rsidP="00F91510">
      <w:pPr>
        <w:jc w:val="both"/>
        <w:rPr>
          <w:rFonts w:ascii="Arial" w:hAnsi="Arial" w:cs="Arial"/>
          <w:sz w:val="22"/>
          <w:szCs w:val="22"/>
        </w:rPr>
      </w:pPr>
      <w:r>
        <w:rPr>
          <w:rFonts w:ascii="Arial" w:hAnsi="Arial" w:cs="Arial"/>
          <w:sz w:val="22"/>
          <w:szCs w:val="22"/>
        </w:rPr>
        <w:t xml:space="preserve">Servizio per la consultazione dei dati territoriali dichiarati nella Notifica. </w:t>
      </w:r>
      <w:r w:rsidR="009320EE">
        <w:rPr>
          <w:rFonts w:ascii="Arial" w:hAnsi="Arial" w:cs="Arial"/>
          <w:sz w:val="22"/>
          <w:szCs w:val="22"/>
        </w:rPr>
        <w:t xml:space="preserve">Per i campi codiceMacrouso, CodiceProd e codiceVari della sezione Territorio è utilizzata la codifica dell’Organismo di Coordinamento (Codifica OC). </w:t>
      </w:r>
      <w:r>
        <w:rPr>
          <w:rFonts w:ascii="Arial" w:hAnsi="Arial" w:cs="Arial"/>
          <w:sz w:val="22"/>
          <w:szCs w:val="22"/>
        </w:rPr>
        <w:t>E’ fornito dal richiedente un identificativo della Notifica di cui si vogliono consultare i dati.</w:t>
      </w:r>
    </w:p>
    <w:p w:rsidR="00F91510" w:rsidRDefault="00F91510" w:rsidP="00F91510">
      <w:pPr>
        <w:jc w:val="both"/>
        <w:rPr>
          <w:rFonts w:ascii="Arial" w:hAnsi="Arial" w:cs="Arial"/>
          <w:sz w:val="22"/>
          <w:szCs w:val="22"/>
        </w:rPr>
      </w:pPr>
    </w:p>
    <w:p w:rsidR="00F91510" w:rsidRDefault="00F91510" w:rsidP="00F91510">
      <w:pPr>
        <w:jc w:val="both"/>
        <w:rPr>
          <w:rFonts w:ascii="Arial" w:hAnsi="Arial" w:cs="Arial"/>
          <w:sz w:val="22"/>
          <w:szCs w:val="22"/>
        </w:rPr>
      </w:pPr>
      <w:r>
        <w:rPr>
          <w:rFonts w:ascii="Arial" w:hAnsi="Arial" w:cs="Arial"/>
          <w:sz w:val="22"/>
          <w:szCs w:val="22"/>
        </w:rPr>
        <w:t>A fronte della richiesta verranno attivati i controlli di competenza/visibilità dei dati di Notifica del soggetto. Eventuali problemi nella verifica verranno segnalati da opportuni codici e descrizioni di anomalie.</w:t>
      </w:r>
    </w:p>
    <w:p w:rsidR="00F91510" w:rsidRDefault="00F91510" w:rsidP="00F91510">
      <w:pPr>
        <w:jc w:val="both"/>
        <w:rPr>
          <w:rFonts w:ascii="Arial" w:hAnsi="Arial" w:cs="Arial"/>
          <w:sz w:val="22"/>
          <w:szCs w:val="22"/>
        </w:rPr>
      </w:pPr>
    </w:p>
    <w:p w:rsidR="00F91510" w:rsidRDefault="00F91510" w:rsidP="00F91510">
      <w:pPr>
        <w:jc w:val="both"/>
        <w:rPr>
          <w:rFonts w:ascii="Arial" w:hAnsi="Arial" w:cs="Arial"/>
          <w:sz w:val="22"/>
          <w:szCs w:val="22"/>
        </w:rPr>
      </w:pPr>
      <w:r>
        <w:rPr>
          <w:rFonts w:ascii="Arial" w:hAnsi="Arial" w:cs="Arial"/>
          <w:sz w:val="22"/>
          <w:szCs w:val="22"/>
        </w:rPr>
        <w:t>Il serviz</w:t>
      </w:r>
      <w:r w:rsidR="000C6537">
        <w:rPr>
          <w:rFonts w:ascii="Arial" w:hAnsi="Arial" w:cs="Arial"/>
          <w:sz w:val="22"/>
          <w:szCs w:val="22"/>
        </w:rPr>
        <w:t xml:space="preserve">io </w:t>
      </w:r>
      <w:r w:rsidR="000C6537" w:rsidRPr="00415974">
        <w:rPr>
          <w:rFonts w:ascii="Arial" w:hAnsi="Arial" w:cs="Arial"/>
          <w:i/>
          <w:sz w:val="22"/>
          <w:szCs w:val="22"/>
        </w:rPr>
        <w:t>DatiSezioneTerritorioCodificaOC</w:t>
      </w:r>
      <w:r w:rsidR="000C6537">
        <w:rPr>
          <w:rFonts w:ascii="Arial" w:hAnsi="Arial" w:cs="Arial"/>
          <w:sz w:val="22"/>
          <w:szCs w:val="22"/>
        </w:rPr>
        <w:t xml:space="preserve"> restituisce</w:t>
      </w:r>
      <w:r>
        <w:rPr>
          <w:rFonts w:ascii="Arial" w:hAnsi="Arial" w:cs="Arial"/>
          <w:sz w:val="22"/>
          <w:szCs w:val="22"/>
        </w:rPr>
        <w:t xml:space="preserve"> un elenco contenente le informazioni territoriali  dichiarate su base particellare in Notifica dall’operatore. In particolare per ciascuna particella si riportano le informazioni relative a : </w:t>
      </w:r>
    </w:p>
    <w:p w:rsidR="00F91510" w:rsidRDefault="00F91510" w:rsidP="00F91510">
      <w:pPr>
        <w:jc w:val="both"/>
        <w:rPr>
          <w:rFonts w:ascii="Arial" w:hAnsi="Arial" w:cs="Arial"/>
          <w:sz w:val="22"/>
          <w:szCs w:val="22"/>
        </w:rPr>
      </w:pPr>
    </w:p>
    <w:p w:rsidR="00F91510" w:rsidRDefault="00F91510" w:rsidP="00F91510">
      <w:pPr>
        <w:numPr>
          <w:ilvl w:val="0"/>
          <w:numId w:val="5"/>
        </w:numPr>
        <w:jc w:val="both"/>
        <w:rPr>
          <w:rFonts w:ascii="Arial" w:hAnsi="Arial" w:cs="Arial"/>
          <w:sz w:val="22"/>
          <w:szCs w:val="22"/>
        </w:rPr>
      </w:pPr>
      <w:r>
        <w:rPr>
          <w:rFonts w:ascii="Arial" w:hAnsi="Arial" w:cs="Arial"/>
          <w:sz w:val="22"/>
          <w:szCs w:val="22"/>
        </w:rPr>
        <w:t>Riferimenti catastali della particella</w:t>
      </w:r>
    </w:p>
    <w:p w:rsidR="00F91510" w:rsidRDefault="00F91510" w:rsidP="00F91510">
      <w:pPr>
        <w:numPr>
          <w:ilvl w:val="0"/>
          <w:numId w:val="5"/>
        </w:numPr>
        <w:jc w:val="both"/>
        <w:rPr>
          <w:rFonts w:ascii="Arial" w:hAnsi="Arial" w:cs="Arial"/>
          <w:sz w:val="22"/>
          <w:szCs w:val="22"/>
        </w:rPr>
      </w:pPr>
      <w:r>
        <w:rPr>
          <w:rFonts w:ascii="Arial" w:hAnsi="Arial" w:cs="Arial"/>
          <w:sz w:val="22"/>
          <w:szCs w:val="22"/>
        </w:rPr>
        <w:t>Superficie di riferimento;</w:t>
      </w:r>
    </w:p>
    <w:p w:rsidR="00F91510" w:rsidRDefault="00F91510" w:rsidP="00F91510">
      <w:pPr>
        <w:numPr>
          <w:ilvl w:val="0"/>
          <w:numId w:val="5"/>
        </w:numPr>
        <w:jc w:val="both"/>
        <w:rPr>
          <w:rFonts w:ascii="Arial" w:hAnsi="Arial" w:cs="Arial"/>
          <w:sz w:val="22"/>
          <w:szCs w:val="22"/>
        </w:rPr>
      </w:pPr>
      <w:r>
        <w:rPr>
          <w:rFonts w:ascii="Arial" w:hAnsi="Arial" w:cs="Arial"/>
          <w:sz w:val="22"/>
          <w:szCs w:val="22"/>
        </w:rPr>
        <w:t>Superficie biologica e convenzionale</w:t>
      </w:r>
    </w:p>
    <w:p w:rsidR="00F91510" w:rsidRDefault="00F91510" w:rsidP="00F91510">
      <w:pPr>
        <w:numPr>
          <w:ilvl w:val="0"/>
          <w:numId w:val="5"/>
        </w:numPr>
        <w:jc w:val="both"/>
        <w:rPr>
          <w:rFonts w:ascii="Arial" w:hAnsi="Arial" w:cs="Arial"/>
          <w:sz w:val="22"/>
          <w:szCs w:val="22"/>
        </w:rPr>
      </w:pPr>
      <w:r>
        <w:rPr>
          <w:rFonts w:ascii="Arial" w:hAnsi="Arial" w:cs="Arial"/>
          <w:sz w:val="22"/>
          <w:szCs w:val="22"/>
        </w:rPr>
        <w:t>Macrouso</w:t>
      </w:r>
    </w:p>
    <w:p w:rsidR="00F91510" w:rsidRDefault="00F91510" w:rsidP="00F91510">
      <w:pPr>
        <w:numPr>
          <w:ilvl w:val="0"/>
          <w:numId w:val="5"/>
        </w:numPr>
        <w:jc w:val="both"/>
        <w:rPr>
          <w:rFonts w:ascii="Arial" w:hAnsi="Arial" w:cs="Arial"/>
          <w:sz w:val="22"/>
          <w:szCs w:val="22"/>
        </w:rPr>
      </w:pPr>
      <w:r>
        <w:rPr>
          <w:rFonts w:ascii="Arial" w:hAnsi="Arial" w:cs="Arial"/>
          <w:sz w:val="22"/>
          <w:szCs w:val="22"/>
        </w:rPr>
        <w:t>Appezzamento (come dichiarato in Notifica e non in Fascicolo aziendale)</w:t>
      </w:r>
    </w:p>
    <w:p w:rsidR="00F91510" w:rsidRDefault="00F91510" w:rsidP="00F91510">
      <w:pPr>
        <w:jc w:val="both"/>
        <w:rPr>
          <w:rFonts w:ascii="Arial" w:hAnsi="Arial" w:cs="Arial"/>
          <w:sz w:val="22"/>
          <w:szCs w:val="22"/>
        </w:rPr>
      </w:pPr>
    </w:p>
    <w:p w:rsidR="00F91510" w:rsidRDefault="00F91510" w:rsidP="00F91510">
      <w:pPr>
        <w:jc w:val="both"/>
        <w:rPr>
          <w:rFonts w:ascii="Arial" w:hAnsi="Arial" w:cs="Arial"/>
          <w:sz w:val="22"/>
          <w:szCs w:val="22"/>
        </w:rPr>
      </w:pPr>
      <w:r>
        <w:rPr>
          <w:rFonts w:ascii="Arial" w:hAnsi="Arial" w:cs="Arial"/>
          <w:sz w:val="22"/>
          <w:szCs w:val="22"/>
        </w:rPr>
        <w:t>La risposta sarà strutturata nel seguente modo:</w:t>
      </w:r>
    </w:p>
    <w:p w:rsidR="00F91510" w:rsidRDefault="00F91510" w:rsidP="00F91510">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_Ref325036130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7611BD" w:rsidRPr="007611BD">
        <w:rPr>
          <w:rFonts w:cs="Arial"/>
          <w:sz w:val="22"/>
          <w:szCs w:val="22"/>
        </w:rPr>
        <w:t>SIBWSSezioneTerritorio</w:t>
      </w:r>
      <w:r w:rsidR="007611BD">
        <w:rPr>
          <w:rFonts w:cs="Arial"/>
          <w:sz w:val="22"/>
          <w:szCs w:val="22"/>
        </w:rPr>
        <w:t xml:space="preserve"> </w:t>
      </w:r>
      <w:r>
        <w:rPr>
          <w:rFonts w:ascii="Arial" w:hAnsi="Arial" w:cs="Arial"/>
          <w:sz w:val="22"/>
          <w:szCs w:val="22"/>
        </w:rPr>
        <w:t>contenente i dati della sezione Territorio dichiarati nella Notifica di cui la richiesta.</w:t>
      </w:r>
    </w:p>
    <w:p w:rsidR="00F91510" w:rsidRDefault="00F91510" w:rsidP="00F91510">
      <w:pPr>
        <w:jc w:val="both"/>
        <w:rPr>
          <w:rFonts w:ascii="Arial" w:hAnsi="Arial" w:cs="Arial"/>
          <w:sz w:val="22"/>
          <w:szCs w:val="22"/>
        </w:rPr>
      </w:pPr>
    </w:p>
    <w:p w:rsidR="00F91510" w:rsidRDefault="007A1846" w:rsidP="00F91510">
      <w:pPr>
        <w:jc w:val="both"/>
        <w:rPr>
          <w:rFonts w:ascii="Arial" w:hAnsi="Arial" w:cs="Arial"/>
          <w:sz w:val="22"/>
          <w:szCs w:val="22"/>
        </w:rPr>
      </w:pPr>
      <w:r>
        <w:rPr>
          <w:rFonts w:ascii="Arial" w:hAnsi="Arial" w:cs="Arial"/>
          <w:sz w:val="22"/>
          <w:szCs w:val="22"/>
        </w:rPr>
        <w:t>I dati restituiti</w:t>
      </w:r>
      <w:r w:rsidR="00F91510">
        <w:rPr>
          <w:rFonts w:ascii="Arial" w:hAnsi="Arial" w:cs="Arial"/>
          <w:sz w:val="22"/>
          <w:szCs w:val="22"/>
        </w:rPr>
        <w:t xml:space="preserve">, parte di quelli definiti in </w:t>
      </w:r>
      <w:r w:rsidR="00390282">
        <w:rPr>
          <w:rFonts w:cs="Arial"/>
          <w:sz w:val="22"/>
          <w:szCs w:val="22"/>
        </w:rPr>
        <w:fldChar w:fldCharType="begin"/>
      </w:r>
      <w:r w:rsidR="00F91510">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sidR="00F91510">
        <w:rPr>
          <w:rFonts w:cs="Arial"/>
          <w:sz w:val="22"/>
          <w:szCs w:val="22"/>
        </w:rPr>
        <w:t>1.8 Dati della Notifica di attività Biologica</w:t>
      </w:r>
      <w:r w:rsidR="00390282">
        <w:rPr>
          <w:rFonts w:cs="Arial"/>
          <w:sz w:val="22"/>
          <w:szCs w:val="22"/>
        </w:rPr>
        <w:fldChar w:fldCharType="end"/>
      </w:r>
      <w:r w:rsidR="00F91510">
        <w:rPr>
          <w:rFonts w:ascii="Arial" w:hAnsi="Arial" w:cs="Arial"/>
          <w:sz w:val="22"/>
          <w:szCs w:val="22"/>
        </w:rPr>
        <w:t xml:space="preserve">, sono sinteticamente di seguito riportati : </w:t>
      </w:r>
    </w:p>
    <w:p w:rsidR="00F91510" w:rsidRDefault="00F91510" w:rsidP="00F91510">
      <w:pPr>
        <w:jc w:val="both"/>
        <w:rPr>
          <w:rFonts w:ascii="Arial" w:hAnsi="Arial" w:cs="Arial"/>
          <w:sz w:val="22"/>
          <w:szCs w:val="22"/>
        </w:rPr>
      </w:pPr>
    </w:p>
    <w:p w:rsidR="00F91510" w:rsidRDefault="00F91510" w:rsidP="00F91510">
      <w:pPr>
        <w:ind w:left="708" w:right="777"/>
        <w:jc w:val="both"/>
        <w:rPr>
          <w:rFonts w:ascii="Arial" w:hAnsi="Arial" w:cs="Arial"/>
          <w:sz w:val="22"/>
          <w:szCs w:val="22"/>
        </w:rPr>
      </w:pPr>
      <w:r>
        <w:rPr>
          <w:rFonts w:ascii="Arial" w:hAnsi="Arial" w:cs="Arial"/>
          <w:sz w:val="22"/>
          <w:szCs w:val="22"/>
        </w:rPr>
        <w:t>Identificativi della Notifica</w:t>
      </w:r>
    </w:p>
    <w:p w:rsidR="00F91510" w:rsidRDefault="00F91510" w:rsidP="00F91510">
      <w:pPr>
        <w:ind w:left="708" w:right="777"/>
        <w:jc w:val="both"/>
        <w:rPr>
          <w:rFonts w:ascii="Arial" w:hAnsi="Arial" w:cs="Arial"/>
          <w:sz w:val="22"/>
          <w:szCs w:val="22"/>
        </w:rPr>
      </w:pPr>
      <w:r>
        <w:rPr>
          <w:rFonts w:ascii="Arial" w:hAnsi="Arial" w:cs="Arial"/>
          <w:sz w:val="22"/>
          <w:szCs w:val="22"/>
        </w:rPr>
        <w:t>Provenienza (SIAN o sistemi esterni)</w:t>
      </w:r>
    </w:p>
    <w:p w:rsidR="00F91510" w:rsidRDefault="00F91510" w:rsidP="00F91510">
      <w:pPr>
        <w:ind w:left="708" w:right="777"/>
        <w:jc w:val="both"/>
        <w:rPr>
          <w:rFonts w:ascii="Arial" w:hAnsi="Arial" w:cs="Arial"/>
          <w:sz w:val="22"/>
          <w:szCs w:val="22"/>
        </w:rPr>
      </w:pPr>
      <w:r>
        <w:rPr>
          <w:rFonts w:ascii="Arial" w:hAnsi="Arial" w:cs="Arial"/>
          <w:sz w:val="22"/>
          <w:szCs w:val="22"/>
        </w:rPr>
        <w:t>Tipo di Notifica</w:t>
      </w:r>
    </w:p>
    <w:p w:rsidR="00F91510" w:rsidRDefault="00F91510" w:rsidP="00F91510">
      <w:pPr>
        <w:ind w:left="708" w:right="777"/>
        <w:jc w:val="both"/>
        <w:rPr>
          <w:rFonts w:ascii="Arial" w:hAnsi="Arial" w:cs="Arial"/>
          <w:sz w:val="22"/>
          <w:szCs w:val="22"/>
        </w:rPr>
      </w:pPr>
      <w:r>
        <w:rPr>
          <w:rFonts w:ascii="Arial" w:hAnsi="Arial" w:cs="Arial"/>
          <w:sz w:val="22"/>
          <w:szCs w:val="22"/>
        </w:rPr>
        <w:t>Motivo di Variazione (se significativo)</w:t>
      </w:r>
    </w:p>
    <w:p w:rsidR="00F91510" w:rsidRDefault="00F91510" w:rsidP="00F91510">
      <w:pPr>
        <w:ind w:left="708" w:right="777"/>
        <w:jc w:val="both"/>
        <w:rPr>
          <w:rFonts w:ascii="Arial" w:hAnsi="Arial" w:cs="Arial"/>
          <w:sz w:val="22"/>
          <w:szCs w:val="22"/>
        </w:rPr>
      </w:pPr>
      <w:r>
        <w:rPr>
          <w:rFonts w:ascii="Arial" w:hAnsi="Arial" w:cs="Arial"/>
          <w:sz w:val="22"/>
          <w:szCs w:val="22"/>
        </w:rPr>
        <w:t>Organismo di controllo prescelto</w:t>
      </w:r>
    </w:p>
    <w:p w:rsidR="00F91510" w:rsidRDefault="00F91510" w:rsidP="00F91510">
      <w:pPr>
        <w:ind w:right="777"/>
        <w:jc w:val="both"/>
        <w:rPr>
          <w:rFonts w:ascii="Arial" w:hAnsi="Arial" w:cs="Arial"/>
          <w:sz w:val="22"/>
          <w:szCs w:val="22"/>
        </w:rPr>
      </w:pPr>
    </w:p>
    <w:p w:rsidR="00F91510" w:rsidRDefault="00F91510" w:rsidP="00F91510">
      <w:pPr>
        <w:ind w:right="777"/>
        <w:jc w:val="both"/>
        <w:rPr>
          <w:rFonts w:ascii="Arial" w:hAnsi="Arial" w:cs="Arial"/>
          <w:sz w:val="22"/>
          <w:szCs w:val="22"/>
        </w:rPr>
      </w:pPr>
      <w:r>
        <w:rPr>
          <w:rFonts w:ascii="Arial" w:hAnsi="Arial" w:cs="Arial"/>
          <w:sz w:val="22"/>
          <w:szCs w:val="22"/>
        </w:rPr>
        <w:t>ANAGRAFICA AZIENDALE</w:t>
      </w:r>
    </w:p>
    <w:p w:rsidR="00F91510" w:rsidRDefault="00F91510" w:rsidP="00F91510">
      <w:pPr>
        <w:ind w:right="777"/>
        <w:jc w:val="both"/>
        <w:rPr>
          <w:rFonts w:ascii="Arial" w:hAnsi="Arial" w:cs="Arial"/>
          <w:sz w:val="22"/>
          <w:szCs w:val="22"/>
        </w:rPr>
      </w:pPr>
    </w:p>
    <w:p w:rsidR="00F91510" w:rsidRDefault="00F91510" w:rsidP="00F91510">
      <w:pPr>
        <w:jc w:val="both"/>
        <w:rPr>
          <w:rFonts w:ascii="Arial" w:hAnsi="Arial" w:cs="Arial"/>
          <w:sz w:val="22"/>
          <w:szCs w:val="22"/>
        </w:rPr>
      </w:pPr>
      <w:r>
        <w:rPr>
          <w:rFonts w:ascii="Arial" w:hAnsi="Arial" w:cs="Arial"/>
          <w:sz w:val="22"/>
          <w:szCs w:val="22"/>
        </w:rPr>
        <w:t>SEZIONE STATO</w:t>
      </w:r>
    </w:p>
    <w:p w:rsidR="00F91510" w:rsidRDefault="00F91510" w:rsidP="00F91510">
      <w:pPr>
        <w:ind w:left="708" w:right="777"/>
        <w:jc w:val="both"/>
        <w:rPr>
          <w:rFonts w:ascii="Arial" w:hAnsi="Arial" w:cs="Arial"/>
          <w:sz w:val="22"/>
          <w:szCs w:val="22"/>
        </w:rPr>
      </w:pPr>
    </w:p>
    <w:p w:rsidR="00F91510" w:rsidRDefault="00F91510" w:rsidP="00F91510">
      <w:pPr>
        <w:ind w:right="777"/>
        <w:jc w:val="both"/>
        <w:rPr>
          <w:rFonts w:ascii="Arial" w:hAnsi="Arial" w:cs="Arial"/>
          <w:sz w:val="22"/>
          <w:szCs w:val="22"/>
        </w:rPr>
      </w:pPr>
      <w:r>
        <w:rPr>
          <w:rFonts w:ascii="Arial" w:hAnsi="Arial" w:cs="Arial"/>
          <w:sz w:val="22"/>
          <w:szCs w:val="22"/>
        </w:rPr>
        <w:t>SEZIONE TERRITORIO</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Riferimento unità produttiva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Riferimenti catastali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Titolo possesso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Superficie catastale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Superficie in base al metodo produttivo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Appezzamento </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Macrouso (orientamento produttivo) </w:t>
      </w:r>
    </w:p>
    <w:p w:rsidR="00F91510" w:rsidRDefault="00F91510" w:rsidP="00F91510">
      <w:pPr>
        <w:ind w:left="720" w:right="777"/>
        <w:jc w:val="both"/>
        <w:rPr>
          <w:rFonts w:ascii="Arial" w:hAnsi="Arial" w:cs="Arial"/>
          <w:sz w:val="22"/>
          <w:szCs w:val="22"/>
        </w:rPr>
      </w:pPr>
      <w:r>
        <w:rPr>
          <w:rFonts w:ascii="Arial" w:hAnsi="Arial" w:cs="Arial"/>
          <w:sz w:val="22"/>
          <w:szCs w:val="22"/>
        </w:rPr>
        <w:t>Data notifica particella</w:t>
      </w:r>
    </w:p>
    <w:p w:rsidR="00F91510" w:rsidRDefault="00F91510" w:rsidP="00F91510">
      <w:pPr>
        <w:ind w:left="720" w:right="777"/>
        <w:jc w:val="both"/>
        <w:rPr>
          <w:rFonts w:ascii="Arial" w:hAnsi="Arial" w:cs="Arial"/>
          <w:sz w:val="22"/>
          <w:szCs w:val="22"/>
        </w:rPr>
      </w:pPr>
      <w:r>
        <w:rPr>
          <w:rFonts w:ascii="Arial" w:hAnsi="Arial" w:cs="Arial"/>
          <w:sz w:val="22"/>
          <w:szCs w:val="22"/>
        </w:rPr>
        <w:t>Data fine conversione</w:t>
      </w:r>
    </w:p>
    <w:p w:rsidR="00F91510" w:rsidRDefault="00F91510" w:rsidP="00F91510">
      <w:pPr>
        <w:ind w:left="720" w:right="777"/>
        <w:jc w:val="both"/>
        <w:rPr>
          <w:rFonts w:ascii="Arial" w:hAnsi="Arial" w:cs="Arial"/>
          <w:sz w:val="22"/>
          <w:szCs w:val="22"/>
        </w:rPr>
      </w:pPr>
      <w:r>
        <w:rPr>
          <w:rFonts w:ascii="Arial" w:hAnsi="Arial" w:cs="Arial"/>
          <w:sz w:val="22"/>
          <w:szCs w:val="22"/>
        </w:rPr>
        <w:lastRenderedPageBreak/>
        <w:t>Riconoscimento retroattivo (mesi)</w:t>
      </w:r>
    </w:p>
    <w:p w:rsidR="00F91510" w:rsidRDefault="00F91510" w:rsidP="00F91510">
      <w:pPr>
        <w:ind w:left="720" w:right="777"/>
        <w:jc w:val="both"/>
        <w:rPr>
          <w:rFonts w:ascii="Arial" w:hAnsi="Arial" w:cs="Arial"/>
          <w:sz w:val="22"/>
          <w:szCs w:val="22"/>
        </w:rPr>
      </w:pPr>
      <w:r>
        <w:rPr>
          <w:rFonts w:ascii="Arial" w:hAnsi="Arial" w:cs="Arial"/>
          <w:sz w:val="22"/>
          <w:szCs w:val="22"/>
        </w:rPr>
        <w:t xml:space="preserve"> </w:t>
      </w:r>
    </w:p>
    <w:p w:rsidR="00F91510" w:rsidRDefault="00F91510" w:rsidP="00F91510">
      <w:pPr>
        <w:jc w:val="both"/>
        <w:rPr>
          <w:rFonts w:ascii="Arial" w:hAnsi="Arial" w:cs="Arial"/>
          <w:sz w:val="22"/>
          <w:szCs w:val="22"/>
        </w:rPr>
      </w:pPr>
    </w:p>
    <w:p w:rsidR="00F91510" w:rsidRDefault="00F91510" w:rsidP="00F91510">
      <w:pPr>
        <w:rPr>
          <w:rFonts w:ascii="Arial" w:hAnsi="Arial" w:cs="Arial"/>
          <w:sz w:val="22"/>
          <w:szCs w:val="22"/>
        </w:rPr>
      </w:pPr>
      <w:r>
        <w:rPr>
          <w:rFonts w:ascii="Arial" w:hAnsi="Arial" w:cs="Arial"/>
          <w:sz w:val="22"/>
          <w:szCs w:val="22"/>
        </w:rPr>
        <w:t xml:space="preserve">Interfaccia del servizio : </w:t>
      </w:r>
    </w:p>
    <w:p w:rsidR="00F91510" w:rsidRDefault="00F91510" w:rsidP="00F91510">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F91510" w:rsidTr="00FC6394">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F91510" w:rsidRDefault="00F91510" w:rsidP="00FC6394">
            <w:pPr>
              <w:snapToGrid w:val="0"/>
              <w:rPr>
                <w:rFonts w:ascii="Arial" w:hAnsi="Arial" w:cs="Arial"/>
                <w:b/>
                <w:color w:val="0000FF"/>
                <w:sz w:val="22"/>
                <w:szCs w:val="22"/>
              </w:rPr>
            </w:pPr>
            <w:r>
              <w:rPr>
                <w:rFonts w:ascii="Arial" w:hAnsi="Arial" w:cs="Arial"/>
                <w:b/>
                <w:color w:val="0000FF"/>
                <w:sz w:val="22"/>
                <w:szCs w:val="22"/>
              </w:rPr>
              <w:t>DatiSezioneTerritorio</w:t>
            </w:r>
            <w:r w:rsidR="00500668">
              <w:rPr>
                <w:rFonts w:ascii="Arial" w:hAnsi="Arial" w:cs="Arial"/>
                <w:b/>
                <w:color w:val="0000FF"/>
                <w:sz w:val="22"/>
                <w:szCs w:val="22"/>
              </w:rPr>
              <w:t>CodificaOC</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91510" w:rsidRDefault="00F91510" w:rsidP="00FC6394">
            <w:pPr>
              <w:keepNext/>
              <w:snapToGrid w:val="0"/>
              <w:jc w:val="center"/>
              <w:rPr>
                <w:rFonts w:ascii="Arial" w:hAnsi="Arial" w:cs="Arial"/>
                <w:sz w:val="22"/>
                <w:szCs w:val="22"/>
              </w:rPr>
            </w:pPr>
            <w:r>
              <w:rPr>
                <w:rFonts w:ascii="Arial" w:hAnsi="Arial" w:cs="Arial"/>
                <w:sz w:val="22"/>
                <w:szCs w:val="22"/>
              </w:rPr>
              <w:t>Servizio</w:t>
            </w:r>
          </w:p>
        </w:tc>
      </w:tr>
      <w:tr w:rsidR="00F91510" w:rsidTr="00FC6394">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Pr="00E01C24" w:rsidRDefault="00F91510" w:rsidP="00FC6394">
            <w:pPr>
              <w:snapToGrid w:val="0"/>
              <w:jc w:val="center"/>
              <w:rPr>
                <w:rFonts w:ascii="Arial" w:hAnsi="Arial" w:cs="Arial"/>
                <w:b/>
                <w:sz w:val="22"/>
                <w:szCs w:val="22"/>
              </w:rPr>
            </w:pPr>
            <w:r w:rsidRPr="00E01C24">
              <w:rPr>
                <w:rFonts w:ascii="Arial" w:hAnsi="Arial" w:cs="Arial"/>
                <w:b/>
                <w:sz w:val="22"/>
                <w:szCs w:val="22"/>
              </w:rPr>
              <w:t>Input</w:t>
            </w:r>
          </w:p>
        </w:tc>
      </w:tr>
      <w:tr w:rsidR="00F91510" w:rsidTr="00FC6394">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Default="00F91510" w:rsidP="00FC6394">
            <w:pPr>
              <w:snapToGrid w:val="0"/>
              <w:rPr>
                <w:rFonts w:ascii="Arial" w:hAnsi="Arial" w:cs="Arial"/>
                <w:sz w:val="22"/>
                <w:szCs w:val="22"/>
              </w:rPr>
            </w:pPr>
            <w:r>
              <w:rPr>
                <w:rFonts w:ascii="Arial" w:hAnsi="Arial" w:cs="Arial"/>
                <w:sz w:val="22"/>
                <w:szCs w:val="22"/>
              </w:rPr>
              <w:t>Descrizione</w:t>
            </w:r>
          </w:p>
        </w:tc>
      </w:tr>
      <w:tr w:rsidR="00F91510" w:rsidTr="00FC6394">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91510" w:rsidRDefault="00390282" w:rsidP="00FC6394">
            <w:pPr>
              <w:snapToGrid w:val="0"/>
              <w:jc w:val="center"/>
              <w:rPr>
                <w:rFonts w:ascii="Arial" w:hAnsi="Arial" w:cs="Arial"/>
                <w:sz w:val="22"/>
                <w:szCs w:val="22"/>
              </w:rPr>
            </w:pPr>
            <w:r>
              <w:rPr>
                <w:rFonts w:cs="Arial"/>
                <w:sz w:val="22"/>
                <w:szCs w:val="22"/>
              </w:rPr>
              <w:fldChar w:fldCharType="begin"/>
            </w:r>
            <w:r w:rsidR="00F91510">
              <w:rPr>
                <w:rFonts w:cs="Arial"/>
                <w:sz w:val="22"/>
                <w:szCs w:val="22"/>
              </w:rPr>
              <w:instrText xml:space="preserve"> REF _Ref325032612 \h </w:instrText>
            </w:r>
            <w:r>
              <w:rPr>
                <w:rFonts w:cs="Arial"/>
                <w:sz w:val="22"/>
                <w:szCs w:val="22"/>
              </w:rPr>
            </w:r>
            <w:r>
              <w:rPr>
                <w:rFonts w:cs="Arial"/>
                <w:sz w:val="22"/>
                <w:szCs w:val="22"/>
              </w:rPr>
              <w:fldChar w:fldCharType="separate"/>
            </w:r>
            <w:r w:rsidR="00F91510">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Default="00F91510" w:rsidP="00FC6394">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F91510" w:rsidTr="00FC6394">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p>
        </w:tc>
      </w:tr>
      <w:tr w:rsidR="00F91510" w:rsidTr="00FC6394">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Pr="00E01C24" w:rsidRDefault="00F91510" w:rsidP="00FC6394">
            <w:pPr>
              <w:snapToGrid w:val="0"/>
              <w:jc w:val="center"/>
              <w:rPr>
                <w:rFonts w:ascii="Arial" w:hAnsi="Arial" w:cs="Arial"/>
                <w:b/>
                <w:sz w:val="22"/>
                <w:szCs w:val="22"/>
              </w:rPr>
            </w:pPr>
            <w:r w:rsidRPr="00E01C24">
              <w:rPr>
                <w:rFonts w:ascii="Arial" w:hAnsi="Arial" w:cs="Arial"/>
                <w:b/>
                <w:sz w:val="22"/>
                <w:szCs w:val="22"/>
              </w:rPr>
              <w:t>Output</w:t>
            </w:r>
          </w:p>
        </w:tc>
      </w:tr>
      <w:tr w:rsidR="00F91510" w:rsidTr="00FC6394">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Default="00F91510" w:rsidP="00FC6394">
            <w:pPr>
              <w:snapToGrid w:val="0"/>
              <w:rPr>
                <w:rFonts w:ascii="Arial" w:hAnsi="Arial" w:cs="Arial"/>
                <w:sz w:val="22"/>
                <w:szCs w:val="22"/>
              </w:rPr>
            </w:pPr>
            <w:r>
              <w:rPr>
                <w:rFonts w:ascii="Arial" w:hAnsi="Arial" w:cs="Arial"/>
                <w:sz w:val="22"/>
                <w:szCs w:val="22"/>
              </w:rPr>
              <w:t>Descrizione</w:t>
            </w:r>
          </w:p>
        </w:tc>
      </w:tr>
      <w:tr w:rsidR="00F91510" w:rsidTr="00FC6394">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91510" w:rsidRDefault="00390282" w:rsidP="00FC6394">
            <w:pPr>
              <w:snapToGrid w:val="0"/>
              <w:jc w:val="center"/>
              <w:rPr>
                <w:rFonts w:ascii="Arial" w:hAnsi="Arial" w:cs="Arial"/>
                <w:sz w:val="22"/>
                <w:szCs w:val="22"/>
              </w:rPr>
            </w:pPr>
            <w:r>
              <w:rPr>
                <w:rFonts w:cs="Arial"/>
                <w:sz w:val="22"/>
                <w:szCs w:val="22"/>
              </w:rPr>
              <w:fldChar w:fldCharType="begin"/>
            </w:r>
            <w:r w:rsidR="00F91510">
              <w:rPr>
                <w:rFonts w:cs="Arial"/>
                <w:sz w:val="22"/>
                <w:szCs w:val="22"/>
              </w:rPr>
              <w:instrText xml:space="preserve"> REF _Ref325034144 \h </w:instrText>
            </w:r>
            <w:r>
              <w:rPr>
                <w:rFonts w:cs="Arial"/>
                <w:sz w:val="22"/>
                <w:szCs w:val="22"/>
              </w:rPr>
            </w:r>
            <w:r>
              <w:rPr>
                <w:rFonts w:cs="Arial"/>
                <w:sz w:val="22"/>
                <w:szCs w:val="22"/>
              </w:rPr>
              <w:fldChar w:fldCharType="separate"/>
            </w:r>
            <w:r w:rsidR="00F91510">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F91510" w:rsidRDefault="00F91510" w:rsidP="00FC6394">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1510" w:rsidRDefault="00F91510" w:rsidP="00FC6394">
            <w:pPr>
              <w:snapToGrid w:val="0"/>
              <w:rPr>
                <w:rFonts w:ascii="Arial" w:hAnsi="Arial" w:cs="Arial"/>
                <w:sz w:val="22"/>
                <w:szCs w:val="22"/>
              </w:rPr>
            </w:pPr>
            <w:r>
              <w:rPr>
                <w:rFonts w:ascii="Arial" w:hAnsi="Arial" w:cs="Arial"/>
                <w:sz w:val="22"/>
                <w:szCs w:val="22"/>
              </w:rPr>
              <w:t>Risposta del servizio</w:t>
            </w:r>
          </w:p>
        </w:tc>
      </w:tr>
    </w:tbl>
    <w:p w:rsidR="00F91510" w:rsidRDefault="00F91510" w:rsidP="00F91510">
      <w:pPr>
        <w:rPr>
          <w:rFonts w:ascii="Arial" w:hAnsi="Arial" w:cs="Arial"/>
          <w:sz w:val="22"/>
          <w:szCs w:val="22"/>
        </w:rPr>
      </w:pPr>
    </w:p>
    <w:p w:rsidR="00F91510" w:rsidRDefault="00F91510" w:rsidP="00F91510">
      <w:pPr>
        <w:rPr>
          <w:i/>
        </w:rPr>
      </w:pPr>
    </w:p>
    <w:p w:rsidR="00F91510" w:rsidRDefault="00F91510" w:rsidP="00F91510">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390282">
        <w:rPr>
          <w:rFonts w:cs="Arial"/>
          <w:sz w:val="22"/>
          <w:szCs w:val="22"/>
        </w:rPr>
        <w:fldChar w:fldCharType="begin"/>
      </w:r>
      <w:r>
        <w:rPr>
          <w:rFonts w:cs="Arial"/>
          <w:sz w:val="22"/>
          <w:szCs w:val="22"/>
        </w:rPr>
        <w:instrText xml:space="preserve"> REF _Ref325036279 \h </w:instrText>
      </w:r>
      <w:r w:rsidR="00390282">
        <w:rPr>
          <w:rFonts w:cs="Arial"/>
          <w:sz w:val="22"/>
          <w:szCs w:val="22"/>
        </w:rPr>
      </w:r>
      <w:r w:rsidR="00390282">
        <w:rPr>
          <w:rFonts w:cs="Arial"/>
          <w:sz w:val="22"/>
          <w:szCs w:val="22"/>
        </w:rPr>
        <w:fldChar w:fldCharType="separate"/>
      </w:r>
      <w:r w:rsidR="009764E1" w:rsidRPr="009764E1">
        <w:rPr>
          <w:rFonts w:cs="Arial"/>
          <w:sz w:val="22"/>
          <w:szCs w:val="22"/>
        </w:rPr>
        <w:t>SIBWSSezioneTerritorio</w:t>
      </w:r>
      <w:r w:rsidR="00390282">
        <w:rPr>
          <w:rFonts w:cs="Arial"/>
          <w:sz w:val="22"/>
          <w:szCs w:val="22"/>
        </w:rPr>
        <w:fldChar w:fldCharType="end"/>
      </w:r>
      <w:r>
        <w:rPr>
          <w:rFonts w:ascii="Arial" w:hAnsi="Arial" w:cs="Arial"/>
          <w:sz w:val="22"/>
          <w:szCs w:val="22"/>
        </w:rPr>
        <w:t>.</w:t>
      </w:r>
    </w:p>
    <w:p w:rsidR="004C5CE2" w:rsidRDefault="004C5CE2">
      <w:pPr>
        <w:jc w:val="both"/>
        <w:rPr>
          <w:rFonts w:ascii="Arial" w:hAnsi="Arial" w:cs="Arial"/>
          <w:sz w:val="22"/>
          <w:szCs w:val="22"/>
        </w:rPr>
      </w:pPr>
    </w:p>
    <w:p w:rsidR="004C5CE2" w:rsidRDefault="00F91510" w:rsidP="009F76E4">
      <w:pPr>
        <w:pStyle w:val="Titolo2"/>
        <w:rPr>
          <w:i/>
        </w:rPr>
      </w:pPr>
      <w:bookmarkStart w:id="259" w:name="_Toc358814823"/>
      <w:bookmarkStart w:id="260" w:name="_Toc382837013"/>
      <w:bookmarkStart w:id="261" w:name="_Toc382840410"/>
      <w:bookmarkStart w:id="262" w:name="_Toc382840467"/>
      <w:r>
        <w:lastRenderedPageBreak/>
        <w:t>2.</w:t>
      </w:r>
      <w:r w:rsidR="00A37619">
        <w:t>17</w:t>
      </w:r>
      <w:r w:rsidR="0058012E">
        <w:t xml:space="preserve"> DatiSezioneStrutture</w:t>
      </w:r>
      <w:bookmarkEnd w:id="259"/>
      <w:bookmarkEnd w:id="260"/>
      <w:bookmarkEnd w:id="261"/>
      <w:bookmarkEnd w:id="262"/>
    </w:p>
    <w:p w:rsidR="004C5CE2" w:rsidRDefault="0058012E">
      <w:pPr>
        <w:jc w:val="both"/>
        <w:rPr>
          <w:rFonts w:ascii="Arial" w:hAnsi="Arial" w:cs="Arial"/>
          <w:sz w:val="22"/>
          <w:szCs w:val="22"/>
        </w:rPr>
      </w:pPr>
      <w:r>
        <w:rPr>
          <w:rFonts w:ascii="Arial" w:hAnsi="Arial" w:cs="Arial"/>
          <w:sz w:val="22"/>
          <w:szCs w:val="22"/>
        </w:rPr>
        <w:t>Servizio per la consultazione dei dati delle strutture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dei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653E10">
        <w:rPr>
          <w:rFonts w:ascii="Arial" w:hAnsi="Arial" w:cs="Arial"/>
          <w:i/>
          <w:sz w:val="22"/>
          <w:szCs w:val="22"/>
        </w:rPr>
        <w:t>DatiSezioneStrutture</w:t>
      </w:r>
      <w:r>
        <w:rPr>
          <w:rFonts w:ascii="Arial" w:hAnsi="Arial" w:cs="Arial"/>
          <w:sz w:val="22"/>
          <w:szCs w:val="22"/>
        </w:rPr>
        <w:t xml:space="preserve"> ritorna un elenco contenente le informazioni sull’utilizzo dei fabbricati/strutture dichiarati in Notifica e indicati a partire dai riferimenti catastali. In particolare per ciascuna struttura si riportano le informazioni relative a : </w:t>
      </w:r>
    </w:p>
    <w:p w:rsidR="004C5CE2" w:rsidRDefault="004C5CE2">
      <w:pPr>
        <w:jc w:val="both"/>
        <w:rPr>
          <w:rFonts w:ascii="Arial" w:hAnsi="Arial" w:cs="Arial"/>
          <w:sz w:val="22"/>
          <w:szCs w:val="22"/>
        </w:rPr>
      </w:pPr>
    </w:p>
    <w:p w:rsidR="004C5CE2" w:rsidRDefault="0058012E">
      <w:pPr>
        <w:numPr>
          <w:ilvl w:val="0"/>
          <w:numId w:val="5"/>
        </w:numPr>
        <w:jc w:val="both"/>
        <w:rPr>
          <w:rFonts w:ascii="Arial" w:hAnsi="Arial" w:cs="Arial"/>
          <w:sz w:val="22"/>
          <w:szCs w:val="22"/>
        </w:rPr>
      </w:pPr>
      <w:r>
        <w:rPr>
          <w:rFonts w:ascii="Arial" w:hAnsi="Arial" w:cs="Arial"/>
          <w:sz w:val="22"/>
          <w:szCs w:val="22"/>
        </w:rPr>
        <w:t>Riferimenti catastali;</w:t>
      </w:r>
    </w:p>
    <w:p w:rsidR="004C5CE2" w:rsidRDefault="0058012E">
      <w:pPr>
        <w:numPr>
          <w:ilvl w:val="0"/>
          <w:numId w:val="5"/>
        </w:numPr>
        <w:jc w:val="both"/>
        <w:rPr>
          <w:rFonts w:ascii="Arial" w:hAnsi="Arial" w:cs="Arial"/>
          <w:sz w:val="22"/>
          <w:szCs w:val="22"/>
        </w:rPr>
      </w:pPr>
      <w:r>
        <w:rPr>
          <w:rFonts w:ascii="Arial" w:hAnsi="Arial" w:cs="Arial"/>
          <w:sz w:val="22"/>
          <w:szCs w:val="22"/>
        </w:rPr>
        <w:t>Titolo di possesso;</w:t>
      </w:r>
    </w:p>
    <w:p w:rsidR="004C5CE2" w:rsidRDefault="0058012E" w:rsidP="00316AE2">
      <w:pPr>
        <w:numPr>
          <w:ilvl w:val="0"/>
          <w:numId w:val="5"/>
        </w:numPr>
        <w:jc w:val="both"/>
        <w:rPr>
          <w:rFonts w:ascii="Arial" w:hAnsi="Arial" w:cs="Arial"/>
          <w:sz w:val="22"/>
          <w:szCs w:val="22"/>
        </w:rPr>
      </w:pPr>
      <w:r>
        <w:rPr>
          <w:rFonts w:ascii="Arial" w:hAnsi="Arial" w:cs="Arial"/>
          <w:sz w:val="22"/>
          <w:szCs w:val="22"/>
        </w:rPr>
        <w:t xml:space="preserve">Utilizzo principale; </w:t>
      </w:r>
    </w:p>
    <w:p w:rsidR="004C5CE2" w:rsidRDefault="0058012E" w:rsidP="00316AE2">
      <w:pPr>
        <w:numPr>
          <w:ilvl w:val="0"/>
          <w:numId w:val="5"/>
        </w:numPr>
        <w:jc w:val="both"/>
        <w:rPr>
          <w:rFonts w:ascii="Arial" w:hAnsi="Arial" w:cs="Arial"/>
          <w:sz w:val="22"/>
          <w:szCs w:val="22"/>
        </w:rPr>
      </w:pPr>
      <w:r>
        <w:rPr>
          <w:rFonts w:ascii="Arial" w:hAnsi="Arial" w:cs="Arial"/>
          <w:sz w:val="22"/>
          <w:szCs w:val="22"/>
        </w:rPr>
        <w:t xml:space="preserve">Tipologia attività; </w:t>
      </w:r>
    </w:p>
    <w:p w:rsidR="004C5CE2" w:rsidRDefault="0058012E" w:rsidP="00316AE2">
      <w:pPr>
        <w:numPr>
          <w:ilvl w:val="0"/>
          <w:numId w:val="5"/>
        </w:numPr>
        <w:jc w:val="both"/>
        <w:rPr>
          <w:rFonts w:ascii="Arial" w:hAnsi="Arial" w:cs="Arial"/>
          <w:sz w:val="22"/>
          <w:szCs w:val="22"/>
        </w:rPr>
      </w:pPr>
      <w:r>
        <w:rPr>
          <w:rFonts w:ascii="Arial" w:hAnsi="Arial" w:cs="Arial"/>
          <w:sz w:val="22"/>
          <w:szCs w:val="22"/>
        </w:rPr>
        <w:t xml:space="preserve">Superficie; </w:t>
      </w:r>
    </w:p>
    <w:p w:rsidR="004C5CE2" w:rsidRDefault="0058012E" w:rsidP="00316AE2">
      <w:pPr>
        <w:numPr>
          <w:ilvl w:val="0"/>
          <w:numId w:val="5"/>
        </w:numPr>
        <w:jc w:val="both"/>
        <w:rPr>
          <w:rFonts w:ascii="Arial" w:hAnsi="Arial" w:cs="Arial"/>
          <w:sz w:val="22"/>
          <w:szCs w:val="22"/>
        </w:rPr>
      </w:pPr>
      <w:r>
        <w:rPr>
          <w:rFonts w:ascii="Arial" w:hAnsi="Arial" w:cs="Arial"/>
          <w:sz w:val="22"/>
          <w:szCs w:val="22"/>
        </w:rPr>
        <w:t>Metodo di produzione;</w:t>
      </w:r>
    </w:p>
    <w:p w:rsidR="004C5CE2" w:rsidRDefault="004C5CE2">
      <w:pPr>
        <w:ind w:left="720"/>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_Ref325036507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_Ref325036528 \h </w:instrText>
      </w:r>
      <w:r w:rsidR="00390282">
        <w:rPr>
          <w:rFonts w:cs="Arial"/>
          <w:sz w:val="22"/>
          <w:szCs w:val="22"/>
        </w:rPr>
      </w:r>
      <w:r w:rsidR="00390282">
        <w:rPr>
          <w:rFonts w:cs="Arial"/>
          <w:sz w:val="22"/>
          <w:szCs w:val="22"/>
        </w:rPr>
        <w:fldChar w:fldCharType="separate"/>
      </w:r>
      <w:r>
        <w:rPr>
          <w:rFonts w:cs="Arial"/>
          <w:sz w:val="22"/>
          <w:szCs w:val="22"/>
        </w:rPr>
        <w:t>SIBWSStruttura</w:t>
      </w:r>
      <w:r w:rsidR="00390282">
        <w:rPr>
          <w:rFonts w:cs="Arial"/>
          <w:sz w:val="22"/>
          <w:szCs w:val="22"/>
        </w:rPr>
        <w:fldChar w:fldCharType="end"/>
      </w:r>
      <w:r>
        <w:rPr>
          <w:rFonts w:ascii="Arial" w:hAnsi="Arial" w:cs="Arial"/>
          <w:sz w:val="22"/>
          <w:szCs w:val="22"/>
        </w:rPr>
        <w:t xml:space="preserve"> contenente i dati della sezione Strutture così come dichiarati nella Notifica corrispondente.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parte di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STATO</w:t>
      </w:r>
    </w:p>
    <w:p w:rsidR="004C5CE2" w:rsidRDefault="004C5CE2">
      <w:pPr>
        <w:ind w:left="708"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 xml:space="preserve">SEZIONE STRUTTURE </w:t>
      </w:r>
    </w:p>
    <w:p w:rsidR="004C5CE2" w:rsidRDefault="0058012E">
      <w:pPr>
        <w:ind w:left="720" w:right="777"/>
        <w:jc w:val="both"/>
        <w:rPr>
          <w:rFonts w:ascii="Arial" w:hAnsi="Arial" w:cs="Arial"/>
          <w:sz w:val="22"/>
          <w:szCs w:val="22"/>
        </w:rPr>
      </w:pPr>
      <w:r>
        <w:rPr>
          <w:rFonts w:ascii="Arial" w:hAnsi="Arial" w:cs="Arial"/>
          <w:sz w:val="22"/>
          <w:szCs w:val="22"/>
        </w:rPr>
        <w:t xml:space="preserve">Riferimento unità produttiva </w:t>
      </w:r>
    </w:p>
    <w:p w:rsidR="004C5CE2" w:rsidRDefault="0058012E">
      <w:pPr>
        <w:ind w:right="777" w:firstLine="708"/>
        <w:jc w:val="both"/>
        <w:rPr>
          <w:rFonts w:ascii="Arial" w:hAnsi="Arial" w:cs="Arial"/>
          <w:sz w:val="22"/>
          <w:szCs w:val="22"/>
        </w:rPr>
      </w:pPr>
      <w:r>
        <w:rPr>
          <w:rFonts w:ascii="Arial" w:hAnsi="Arial" w:cs="Arial"/>
          <w:sz w:val="22"/>
          <w:szCs w:val="22"/>
        </w:rPr>
        <w:t xml:space="preserve">Riferimenti catastali </w:t>
      </w:r>
    </w:p>
    <w:p w:rsidR="004C5CE2" w:rsidRDefault="0058012E">
      <w:pPr>
        <w:ind w:left="720" w:right="777"/>
        <w:jc w:val="both"/>
        <w:rPr>
          <w:rFonts w:ascii="Arial" w:hAnsi="Arial" w:cs="Arial"/>
          <w:sz w:val="22"/>
          <w:szCs w:val="22"/>
        </w:rPr>
      </w:pPr>
      <w:r>
        <w:rPr>
          <w:rFonts w:ascii="Arial" w:hAnsi="Arial" w:cs="Arial"/>
          <w:sz w:val="22"/>
          <w:szCs w:val="22"/>
        </w:rPr>
        <w:t xml:space="preserve">Titolo possesso </w:t>
      </w:r>
    </w:p>
    <w:p w:rsidR="004C5CE2" w:rsidRDefault="0058012E">
      <w:pPr>
        <w:ind w:left="720" w:right="777"/>
        <w:jc w:val="both"/>
        <w:rPr>
          <w:rFonts w:ascii="Arial" w:hAnsi="Arial" w:cs="Arial"/>
          <w:sz w:val="22"/>
          <w:szCs w:val="22"/>
        </w:rPr>
      </w:pPr>
      <w:r>
        <w:rPr>
          <w:rFonts w:ascii="Arial" w:hAnsi="Arial" w:cs="Arial"/>
          <w:sz w:val="22"/>
          <w:szCs w:val="22"/>
        </w:rPr>
        <w:t xml:space="preserve">Indirizzo (per catasto urbano) </w:t>
      </w:r>
    </w:p>
    <w:p w:rsidR="004C5CE2" w:rsidRDefault="0058012E">
      <w:pPr>
        <w:ind w:left="720" w:right="777"/>
        <w:jc w:val="both"/>
        <w:rPr>
          <w:rFonts w:ascii="Arial" w:hAnsi="Arial" w:cs="Arial"/>
          <w:sz w:val="22"/>
          <w:szCs w:val="22"/>
        </w:rPr>
      </w:pPr>
      <w:r>
        <w:rPr>
          <w:rFonts w:ascii="Arial" w:hAnsi="Arial" w:cs="Arial"/>
          <w:sz w:val="22"/>
          <w:szCs w:val="22"/>
        </w:rPr>
        <w:t xml:space="preserve">Utilizzo principale </w:t>
      </w:r>
    </w:p>
    <w:p w:rsidR="004C5CE2" w:rsidRDefault="0058012E">
      <w:pPr>
        <w:ind w:left="720" w:right="777"/>
        <w:jc w:val="both"/>
        <w:rPr>
          <w:rFonts w:ascii="Arial" w:hAnsi="Arial" w:cs="Arial"/>
          <w:sz w:val="22"/>
          <w:szCs w:val="22"/>
        </w:rPr>
      </w:pPr>
      <w:r>
        <w:rPr>
          <w:rFonts w:ascii="Arial" w:hAnsi="Arial" w:cs="Arial"/>
          <w:sz w:val="22"/>
          <w:szCs w:val="22"/>
        </w:rPr>
        <w:t xml:space="preserve">Tipologia attività </w:t>
      </w:r>
    </w:p>
    <w:p w:rsidR="004C5CE2" w:rsidRDefault="0058012E">
      <w:pPr>
        <w:ind w:left="720" w:right="777"/>
        <w:jc w:val="both"/>
        <w:rPr>
          <w:rFonts w:ascii="Arial" w:hAnsi="Arial" w:cs="Arial"/>
          <w:sz w:val="22"/>
          <w:szCs w:val="22"/>
        </w:rPr>
      </w:pPr>
      <w:r>
        <w:rPr>
          <w:rFonts w:ascii="Arial" w:hAnsi="Arial" w:cs="Arial"/>
          <w:sz w:val="22"/>
          <w:szCs w:val="22"/>
        </w:rPr>
        <w:t xml:space="preserve">Superficie </w:t>
      </w:r>
    </w:p>
    <w:p w:rsidR="004C5CE2" w:rsidRDefault="0058012E">
      <w:pPr>
        <w:ind w:left="720" w:right="777"/>
        <w:jc w:val="both"/>
        <w:rPr>
          <w:rFonts w:ascii="Arial" w:hAnsi="Arial" w:cs="Arial"/>
          <w:sz w:val="22"/>
          <w:szCs w:val="22"/>
        </w:rPr>
      </w:pPr>
      <w:r>
        <w:rPr>
          <w:rFonts w:ascii="Arial" w:hAnsi="Arial" w:cs="Arial"/>
          <w:sz w:val="22"/>
          <w:szCs w:val="22"/>
        </w:rPr>
        <w:t>Metodo di produzione</w:t>
      </w:r>
    </w:p>
    <w:p w:rsidR="004C5CE2" w:rsidRDefault="004C5CE2">
      <w:pPr>
        <w:ind w:left="720" w:right="777"/>
        <w:jc w:val="both"/>
        <w:rPr>
          <w:rFonts w:ascii="Arial" w:hAnsi="Arial" w:cs="Arial"/>
          <w:sz w:val="22"/>
          <w:szCs w:val="22"/>
        </w:rPr>
      </w:pPr>
    </w:p>
    <w:p w:rsidR="004C5CE2" w:rsidRDefault="0058012E">
      <w:pPr>
        <w:ind w:left="720" w:right="777"/>
        <w:jc w:val="both"/>
        <w:rPr>
          <w:rFonts w:ascii="Arial" w:hAnsi="Arial" w:cs="Arial"/>
          <w:sz w:val="22"/>
          <w:szCs w:val="22"/>
        </w:rPr>
      </w:pPr>
      <w:r>
        <w:rPr>
          <w:rFonts w:ascii="Arial" w:hAnsi="Arial" w:cs="Arial"/>
          <w:sz w:val="22"/>
          <w:szCs w:val="22"/>
        </w:rPr>
        <w:t xml:space="preserve"> </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DatiSezioneStrutture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653E10" w:rsidRDefault="0058012E">
            <w:pPr>
              <w:snapToGrid w:val="0"/>
              <w:jc w:val="center"/>
              <w:rPr>
                <w:rFonts w:ascii="Arial" w:hAnsi="Arial" w:cs="Arial"/>
                <w:b/>
                <w:sz w:val="22"/>
                <w:szCs w:val="22"/>
              </w:rPr>
            </w:pPr>
            <w:r w:rsidRPr="00653E10">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653E10" w:rsidRDefault="0058012E">
            <w:pPr>
              <w:snapToGrid w:val="0"/>
              <w:jc w:val="center"/>
              <w:rPr>
                <w:rFonts w:ascii="Arial" w:hAnsi="Arial" w:cs="Arial"/>
                <w:b/>
                <w:sz w:val="22"/>
                <w:szCs w:val="22"/>
              </w:rPr>
            </w:pPr>
            <w:r w:rsidRPr="00653E10">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rPr>
          <w:rFonts w:ascii="Arial" w:hAnsi="Arial" w:cs="Arial"/>
          <w:sz w:val="22"/>
          <w:szCs w:val="22"/>
        </w:rPr>
      </w:pPr>
    </w:p>
    <w:p w:rsidR="004C5CE2" w:rsidRDefault="004C5CE2">
      <w:pPr>
        <w:rPr>
          <w:color w:val="000000"/>
        </w:rPr>
      </w:pPr>
    </w:p>
    <w:p w:rsidR="004C5CE2"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390282">
        <w:rPr>
          <w:rFonts w:cs="Arial"/>
          <w:sz w:val="22"/>
          <w:szCs w:val="22"/>
        </w:rPr>
        <w:fldChar w:fldCharType="begin"/>
      </w:r>
      <w:r>
        <w:rPr>
          <w:rFonts w:cs="Arial"/>
          <w:sz w:val="22"/>
          <w:szCs w:val="22"/>
        </w:rPr>
        <w:instrText xml:space="preserve"> REF _Ref325036601 \h </w:instrText>
      </w:r>
      <w:r w:rsidR="00390282">
        <w:rPr>
          <w:rFonts w:cs="Arial"/>
          <w:sz w:val="22"/>
          <w:szCs w:val="22"/>
        </w:rPr>
      </w:r>
      <w:r w:rsidR="00390282">
        <w:rPr>
          <w:rFonts w:cs="Arial"/>
          <w:sz w:val="22"/>
          <w:szCs w:val="22"/>
        </w:rPr>
        <w:fldChar w:fldCharType="separate"/>
      </w:r>
      <w:r>
        <w:rPr>
          <w:rFonts w:cs="Arial"/>
          <w:sz w:val="22"/>
          <w:szCs w:val="22"/>
        </w:rPr>
        <w:t>SIBWSStruttura</w:t>
      </w:r>
      <w:r w:rsidR="00390282">
        <w:rPr>
          <w:rFonts w:cs="Arial"/>
          <w:sz w:val="22"/>
          <w:szCs w:val="22"/>
        </w:rPr>
        <w:fldChar w:fldCharType="end"/>
      </w:r>
      <w:r>
        <w:rPr>
          <w:rFonts w:ascii="Arial" w:hAnsi="Arial" w:cs="Arial"/>
          <w:sz w:val="22"/>
          <w:szCs w:val="22"/>
        </w:rPr>
        <w:t>.</w:t>
      </w:r>
    </w:p>
    <w:p w:rsidR="004C5CE2" w:rsidRDefault="004C5CE2"/>
    <w:p w:rsidR="004C5CE2" w:rsidRDefault="004C5CE2"/>
    <w:p w:rsidR="004C5CE2" w:rsidRDefault="004C5CE2"/>
    <w:p w:rsidR="004C5CE2" w:rsidRDefault="004C5CE2"/>
    <w:p w:rsidR="004C5CE2" w:rsidRDefault="004C5CE2">
      <w:pPr>
        <w:rPr>
          <w:i/>
        </w:rPr>
      </w:pPr>
    </w:p>
    <w:p w:rsidR="004C5CE2" w:rsidRDefault="00A37619" w:rsidP="009F76E4">
      <w:pPr>
        <w:pStyle w:val="Titolo2"/>
        <w:rPr>
          <w:i/>
        </w:rPr>
      </w:pPr>
      <w:bookmarkStart w:id="263" w:name="_Toc358814824"/>
      <w:bookmarkStart w:id="264" w:name="_Toc382837014"/>
      <w:bookmarkStart w:id="265" w:name="_Toc382840411"/>
      <w:bookmarkStart w:id="266" w:name="_Toc382840468"/>
      <w:r>
        <w:lastRenderedPageBreak/>
        <w:t>2.18</w:t>
      </w:r>
      <w:r w:rsidR="0058012E">
        <w:t xml:space="preserve"> DatiSezioneZootecnia</w:t>
      </w:r>
      <w:bookmarkEnd w:id="263"/>
      <w:bookmarkEnd w:id="264"/>
      <w:bookmarkEnd w:id="265"/>
      <w:bookmarkEnd w:id="266"/>
    </w:p>
    <w:p w:rsidR="004C5CE2" w:rsidRDefault="0058012E">
      <w:pPr>
        <w:jc w:val="both"/>
        <w:rPr>
          <w:rFonts w:ascii="Arial" w:hAnsi="Arial" w:cs="Arial"/>
          <w:sz w:val="22"/>
          <w:szCs w:val="22"/>
        </w:rPr>
      </w:pPr>
      <w:r>
        <w:rPr>
          <w:rFonts w:ascii="Arial" w:hAnsi="Arial" w:cs="Arial"/>
          <w:sz w:val="22"/>
          <w:szCs w:val="22"/>
        </w:rPr>
        <w:t>Servizio per la consultazione dei dati della zootecnia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631FD6">
        <w:rPr>
          <w:rFonts w:ascii="Arial" w:hAnsi="Arial" w:cs="Arial"/>
          <w:i/>
          <w:sz w:val="22"/>
          <w:szCs w:val="22"/>
        </w:rPr>
        <w:t>DatiSezioneZootecnia</w:t>
      </w:r>
      <w:r>
        <w:rPr>
          <w:rFonts w:ascii="Arial" w:hAnsi="Arial" w:cs="Arial"/>
          <w:sz w:val="22"/>
          <w:szCs w:val="22"/>
        </w:rPr>
        <w:t xml:space="preserve"> ritorna un elenco contenente le informazioni dichiarate in Notifica relativamente alla consistenza aziendale zootecnica con particolare riferimento al metodo di allevamento/produzione. Per ciascun allevamento i dati presenti in Notifica riguardano : </w:t>
      </w:r>
    </w:p>
    <w:p w:rsidR="004C5CE2" w:rsidRDefault="004C5CE2">
      <w:pPr>
        <w:jc w:val="both"/>
        <w:rPr>
          <w:rFonts w:ascii="Arial" w:hAnsi="Arial" w:cs="Arial"/>
          <w:sz w:val="22"/>
          <w:szCs w:val="22"/>
        </w:rPr>
      </w:pPr>
    </w:p>
    <w:p w:rsidR="004C5CE2" w:rsidRDefault="0058012E">
      <w:pPr>
        <w:numPr>
          <w:ilvl w:val="0"/>
          <w:numId w:val="5"/>
        </w:numPr>
        <w:ind w:left="0" w:right="777" w:firstLine="0"/>
        <w:jc w:val="both"/>
        <w:rPr>
          <w:rFonts w:ascii="Arial" w:hAnsi="Arial" w:cs="Arial"/>
          <w:sz w:val="22"/>
          <w:szCs w:val="22"/>
        </w:rPr>
      </w:pPr>
      <w:r>
        <w:rPr>
          <w:rFonts w:ascii="Arial" w:hAnsi="Arial" w:cs="Arial"/>
          <w:sz w:val="22"/>
          <w:szCs w:val="22"/>
        </w:rPr>
        <w:t>Codice ASL (Allevamento)</w:t>
      </w:r>
    </w:p>
    <w:p w:rsidR="004C5CE2" w:rsidRDefault="0058012E">
      <w:pPr>
        <w:numPr>
          <w:ilvl w:val="0"/>
          <w:numId w:val="5"/>
        </w:numPr>
        <w:ind w:left="0" w:right="777" w:firstLine="0"/>
        <w:jc w:val="both"/>
        <w:rPr>
          <w:rFonts w:ascii="Arial" w:hAnsi="Arial" w:cs="Arial"/>
          <w:sz w:val="22"/>
          <w:szCs w:val="22"/>
        </w:rPr>
      </w:pPr>
      <w:r>
        <w:rPr>
          <w:rFonts w:ascii="Arial" w:hAnsi="Arial" w:cs="Arial"/>
          <w:sz w:val="22"/>
          <w:szCs w:val="22"/>
        </w:rPr>
        <w:t>Specie animale</w:t>
      </w:r>
    </w:p>
    <w:p w:rsidR="004C5CE2" w:rsidRDefault="0058012E">
      <w:pPr>
        <w:numPr>
          <w:ilvl w:val="0"/>
          <w:numId w:val="5"/>
        </w:numPr>
        <w:ind w:left="0" w:right="777" w:firstLine="0"/>
        <w:jc w:val="both"/>
        <w:rPr>
          <w:rFonts w:ascii="Arial" w:hAnsi="Arial" w:cs="Arial"/>
          <w:sz w:val="22"/>
          <w:szCs w:val="22"/>
        </w:rPr>
      </w:pPr>
      <w:r>
        <w:rPr>
          <w:rFonts w:ascii="Arial" w:hAnsi="Arial" w:cs="Arial"/>
          <w:sz w:val="22"/>
          <w:szCs w:val="22"/>
        </w:rPr>
        <w:t>Metodo</w:t>
      </w:r>
    </w:p>
    <w:p w:rsidR="004C5CE2" w:rsidRDefault="0058012E">
      <w:pPr>
        <w:numPr>
          <w:ilvl w:val="0"/>
          <w:numId w:val="5"/>
        </w:numPr>
        <w:ind w:left="0" w:right="777" w:firstLine="0"/>
        <w:jc w:val="both"/>
        <w:rPr>
          <w:rFonts w:ascii="Arial" w:hAnsi="Arial" w:cs="Arial"/>
          <w:sz w:val="22"/>
          <w:szCs w:val="22"/>
        </w:rPr>
      </w:pPr>
      <w:r>
        <w:rPr>
          <w:rFonts w:ascii="Arial" w:hAnsi="Arial" w:cs="Arial"/>
          <w:sz w:val="22"/>
          <w:szCs w:val="22"/>
        </w:rPr>
        <w:t>Consistenza</w:t>
      </w:r>
    </w:p>
    <w:p w:rsidR="004C5CE2" w:rsidRDefault="004C5CE2">
      <w:pPr>
        <w:ind w:left="720"/>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del servizio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_Ref325037064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_Ref325037097 \h </w:instrText>
      </w:r>
      <w:r w:rsidR="00390282">
        <w:rPr>
          <w:rFonts w:cs="Arial"/>
          <w:sz w:val="22"/>
          <w:szCs w:val="22"/>
        </w:rPr>
      </w:r>
      <w:r w:rsidR="00390282">
        <w:rPr>
          <w:rFonts w:cs="Arial"/>
          <w:sz w:val="22"/>
          <w:szCs w:val="22"/>
        </w:rPr>
        <w:fldChar w:fldCharType="separate"/>
      </w:r>
      <w:r>
        <w:rPr>
          <w:rFonts w:cs="Arial"/>
          <w:sz w:val="22"/>
          <w:szCs w:val="22"/>
        </w:rPr>
        <w:t>SIBWSZootecnia</w:t>
      </w:r>
      <w:r w:rsidR="00390282">
        <w:rPr>
          <w:rFonts w:cs="Arial"/>
          <w:sz w:val="22"/>
          <w:szCs w:val="22"/>
        </w:rPr>
        <w:fldChar w:fldCharType="end"/>
      </w:r>
      <w:r>
        <w:rPr>
          <w:rFonts w:ascii="Arial" w:hAnsi="Arial" w:cs="Arial"/>
          <w:sz w:val="22"/>
          <w:szCs w:val="22"/>
        </w:rPr>
        <w:t xml:space="preserve"> contenente l’elenco degli allevamenti presenti in Notifica.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parte di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STATO</w:t>
      </w:r>
    </w:p>
    <w:p w:rsidR="004C5CE2" w:rsidRDefault="004C5CE2">
      <w:pPr>
        <w:ind w:left="708"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ZOOTECNIA</w:t>
      </w:r>
    </w:p>
    <w:p w:rsidR="004C5CE2" w:rsidRDefault="0058012E">
      <w:pPr>
        <w:ind w:left="720" w:right="777"/>
        <w:jc w:val="both"/>
        <w:rPr>
          <w:rFonts w:ascii="Arial" w:hAnsi="Arial" w:cs="Arial"/>
          <w:sz w:val="22"/>
          <w:szCs w:val="22"/>
        </w:rPr>
      </w:pPr>
      <w:r>
        <w:rPr>
          <w:rFonts w:ascii="Arial" w:hAnsi="Arial" w:cs="Arial"/>
          <w:sz w:val="22"/>
          <w:szCs w:val="22"/>
        </w:rPr>
        <w:t xml:space="preserve">Riferimento unità produttiva </w:t>
      </w:r>
    </w:p>
    <w:p w:rsidR="004C5CE2" w:rsidRDefault="0058012E">
      <w:pPr>
        <w:ind w:left="720" w:right="777"/>
        <w:jc w:val="both"/>
        <w:rPr>
          <w:rFonts w:ascii="Arial" w:hAnsi="Arial" w:cs="Arial"/>
          <w:sz w:val="22"/>
          <w:szCs w:val="22"/>
        </w:rPr>
      </w:pPr>
      <w:r>
        <w:rPr>
          <w:rFonts w:ascii="Arial" w:hAnsi="Arial" w:cs="Arial"/>
          <w:sz w:val="22"/>
          <w:szCs w:val="22"/>
        </w:rPr>
        <w:t>codice stalla ASL</w:t>
      </w:r>
    </w:p>
    <w:p w:rsidR="004C5CE2" w:rsidRDefault="0058012E">
      <w:pPr>
        <w:ind w:left="720" w:right="777"/>
        <w:jc w:val="both"/>
        <w:rPr>
          <w:rFonts w:ascii="Arial" w:hAnsi="Arial" w:cs="Arial"/>
          <w:sz w:val="22"/>
          <w:szCs w:val="22"/>
        </w:rPr>
      </w:pPr>
      <w:r>
        <w:rPr>
          <w:rFonts w:ascii="Arial" w:hAnsi="Arial" w:cs="Arial"/>
          <w:sz w:val="22"/>
          <w:szCs w:val="22"/>
        </w:rPr>
        <w:t xml:space="preserve">specie animale allevata </w:t>
      </w:r>
    </w:p>
    <w:p w:rsidR="004C5CE2" w:rsidRDefault="0058012E">
      <w:pPr>
        <w:ind w:left="720" w:right="777"/>
        <w:jc w:val="both"/>
        <w:rPr>
          <w:rFonts w:ascii="Arial" w:hAnsi="Arial" w:cs="Arial"/>
          <w:sz w:val="22"/>
          <w:szCs w:val="22"/>
        </w:rPr>
      </w:pPr>
      <w:r>
        <w:rPr>
          <w:rFonts w:ascii="Arial" w:hAnsi="Arial" w:cs="Arial"/>
          <w:sz w:val="22"/>
          <w:szCs w:val="22"/>
        </w:rPr>
        <w:t xml:space="preserve">tipo di produzione </w:t>
      </w:r>
    </w:p>
    <w:p w:rsidR="004C5CE2" w:rsidRDefault="0058012E">
      <w:pPr>
        <w:ind w:left="720" w:right="777"/>
        <w:jc w:val="both"/>
        <w:rPr>
          <w:rFonts w:ascii="Arial" w:hAnsi="Arial" w:cs="Arial"/>
          <w:sz w:val="22"/>
          <w:szCs w:val="22"/>
        </w:rPr>
      </w:pPr>
      <w:r>
        <w:rPr>
          <w:rFonts w:ascii="Arial" w:hAnsi="Arial" w:cs="Arial"/>
          <w:sz w:val="22"/>
          <w:szCs w:val="22"/>
        </w:rPr>
        <w:t xml:space="preserve">metodo di produzione </w:t>
      </w:r>
    </w:p>
    <w:p w:rsidR="004C5CE2" w:rsidRDefault="0058012E">
      <w:pPr>
        <w:ind w:left="720" w:right="777"/>
        <w:jc w:val="both"/>
        <w:rPr>
          <w:rFonts w:ascii="Arial" w:hAnsi="Arial" w:cs="Arial"/>
          <w:sz w:val="22"/>
          <w:szCs w:val="22"/>
        </w:rPr>
      </w:pPr>
      <w:r>
        <w:rPr>
          <w:rFonts w:ascii="Arial" w:hAnsi="Arial" w:cs="Arial"/>
          <w:sz w:val="22"/>
          <w:szCs w:val="22"/>
        </w:rPr>
        <w:t xml:space="preserve">consistenza capi </w:t>
      </w:r>
    </w:p>
    <w:p w:rsidR="004C5CE2" w:rsidRDefault="0058012E">
      <w:pPr>
        <w:ind w:left="720" w:right="777"/>
        <w:jc w:val="both"/>
        <w:rPr>
          <w:rFonts w:ascii="Arial" w:hAnsi="Arial" w:cs="Arial"/>
          <w:sz w:val="22"/>
          <w:szCs w:val="22"/>
        </w:rPr>
      </w:pPr>
      <w:r>
        <w:rPr>
          <w:rFonts w:ascii="Arial" w:hAnsi="Arial" w:cs="Arial"/>
          <w:sz w:val="22"/>
          <w:szCs w:val="22"/>
        </w:rPr>
        <w:t>UBA corrispondenti</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lastRenderedPageBreak/>
              <w:t>DatiSezioneZootecnia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631FD6" w:rsidRDefault="0058012E">
            <w:pPr>
              <w:snapToGrid w:val="0"/>
              <w:jc w:val="center"/>
              <w:rPr>
                <w:rFonts w:ascii="Arial" w:hAnsi="Arial" w:cs="Arial"/>
                <w:b/>
                <w:sz w:val="22"/>
                <w:szCs w:val="22"/>
              </w:rPr>
            </w:pPr>
            <w:r w:rsidRPr="00631FD6">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631FD6" w:rsidRDefault="0058012E">
            <w:pPr>
              <w:snapToGrid w:val="0"/>
              <w:jc w:val="center"/>
              <w:rPr>
                <w:rFonts w:ascii="Arial" w:hAnsi="Arial" w:cs="Arial"/>
                <w:b/>
                <w:sz w:val="22"/>
                <w:szCs w:val="22"/>
              </w:rPr>
            </w:pPr>
            <w:r w:rsidRPr="00631FD6">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rPr>
          <w:rFonts w:ascii="Arial" w:hAnsi="Arial" w:cs="Arial"/>
          <w:sz w:val="22"/>
          <w:szCs w:val="22"/>
        </w:rPr>
      </w:pPr>
    </w:p>
    <w:p w:rsidR="004C5CE2" w:rsidRDefault="004C5CE2">
      <w:pPr>
        <w:rPr>
          <w:color w:val="000000"/>
        </w:rPr>
      </w:pPr>
    </w:p>
    <w:p w:rsidR="004C5CE2"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390282">
        <w:rPr>
          <w:rFonts w:cs="Arial"/>
          <w:sz w:val="22"/>
          <w:szCs w:val="22"/>
        </w:rPr>
        <w:fldChar w:fldCharType="begin"/>
      </w:r>
      <w:r>
        <w:rPr>
          <w:rFonts w:cs="Arial"/>
          <w:sz w:val="22"/>
          <w:szCs w:val="22"/>
        </w:rPr>
        <w:instrText xml:space="preserve"> REF _Ref325037140 \h </w:instrText>
      </w:r>
      <w:r w:rsidR="00390282">
        <w:rPr>
          <w:rFonts w:cs="Arial"/>
          <w:sz w:val="22"/>
          <w:szCs w:val="22"/>
        </w:rPr>
      </w:r>
      <w:r w:rsidR="00390282">
        <w:rPr>
          <w:rFonts w:cs="Arial"/>
          <w:sz w:val="22"/>
          <w:szCs w:val="22"/>
        </w:rPr>
        <w:fldChar w:fldCharType="separate"/>
      </w:r>
      <w:r>
        <w:rPr>
          <w:rFonts w:cs="Arial"/>
          <w:sz w:val="22"/>
          <w:szCs w:val="22"/>
        </w:rPr>
        <w:t>SIBWSZootecnia</w:t>
      </w:r>
      <w:r w:rsidR="00390282">
        <w:rPr>
          <w:rFonts w:cs="Arial"/>
          <w:sz w:val="22"/>
          <w:szCs w:val="22"/>
        </w:rPr>
        <w:fldChar w:fldCharType="end"/>
      </w:r>
      <w:r>
        <w:rPr>
          <w:rFonts w:ascii="Arial" w:hAnsi="Arial" w:cs="Arial"/>
          <w:sz w:val="22"/>
          <w:szCs w:val="22"/>
        </w:rPr>
        <w:t>.</w:t>
      </w:r>
    </w:p>
    <w:p w:rsidR="004C5CE2" w:rsidRDefault="004C5CE2"/>
    <w:p w:rsidR="004C5CE2" w:rsidRDefault="00A37619" w:rsidP="009F76E4">
      <w:pPr>
        <w:pStyle w:val="Titolo2"/>
        <w:rPr>
          <w:i/>
        </w:rPr>
      </w:pPr>
      <w:bookmarkStart w:id="267" w:name="_Toc358814825"/>
      <w:bookmarkStart w:id="268" w:name="_Toc382837015"/>
      <w:bookmarkStart w:id="269" w:name="_Toc382840412"/>
      <w:bookmarkStart w:id="270" w:name="_Toc382840469"/>
      <w:r>
        <w:lastRenderedPageBreak/>
        <w:t>2.19</w:t>
      </w:r>
      <w:r w:rsidR="0058012E">
        <w:t xml:space="preserve"> DatiSezionePreparazione</w:t>
      </w:r>
      <w:bookmarkEnd w:id="267"/>
      <w:bookmarkEnd w:id="268"/>
      <w:bookmarkEnd w:id="269"/>
      <w:bookmarkEnd w:id="270"/>
    </w:p>
    <w:p w:rsidR="004C5CE2" w:rsidRDefault="004C5CE2"/>
    <w:p w:rsidR="004C5CE2" w:rsidRDefault="0058012E">
      <w:pPr>
        <w:jc w:val="both"/>
        <w:rPr>
          <w:rFonts w:ascii="Arial" w:hAnsi="Arial" w:cs="Arial"/>
          <w:sz w:val="22"/>
          <w:szCs w:val="22"/>
        </w:rPr>
      </w:pPr>
      <w:r>
        <w:rPr>
          <w:rFonts w:ascii="Arial" w:hAnsi="Arial" w:cs="Arial"/>
          <w:sz w:val="22"/>
          <w:szCs w:val="22"/>
        </w:rPr>
        <w:t>Servizio per la consultazione dei dati della sezione Preparazione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8C652C">
        <w:rPr>
          <w:rFonts w:ascii="Arial" w:hAnsi="Arial" w:cs="Arial"/>
          <w:i/>
          <w:sz w:val="22"/>
          <w:szCs w:val="22"/>
        </w:rPr>
        <w:t>DatiSezionePreparazione</w:t>
      </w:r>
      <w:r>
        <w:rPr>
          <w:rFonts w:ascii="Arial" w:hAnsi="Arial" w:cs="Arial"/>
          <w:sz w:val="22"/>
          <w:szCs w:val="22"/>
        </w:rPr>
        <w:t xml:space="preserve"> ritorna un elenco contenente le informazioni dichiarate nella Notifica indicata dall’identificativo fornito nella chiamata al servizio.</w:t>
      </w:r>
    </w:p>
    <w:p w:rsidR="004C5CE2" w:rsidRDefault="004C5CE2">
      <w:pPr>
        <w:ind w:left="720"/>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del servizio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SIBWSAttivitaPreparazione contenente i dati dichiarati in Notifica.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parte di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4C5CE2">
      <w:pPr>
        <w:ind w:left="708"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STATO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PREPARAZIONE</w:t>
      </w:r>
    </w:p>
    <w:p w:rsidR="004C5CE2" w:rsidRDefault="0058012E">
      <w:pPr>
        <w:ind w:right="777"/>
        <w:jc w:val="both"/>
        <w:rPr>
          <w:rFonts w:ascii="Arial" w:hAnsi="Arial" w:cs="Arial"/>
          <w:sz w:val="22"/>
          <w:szCs w:val="22"/>
        </w:rPr>
      </w:pPr>
      <w:r>
        <w:rPr>
          <w:rFonts w:ascii="Arial" w:hAnsi="Arial" w:cs="Arial"/>
          <w:sz w:val="22"/>
          <w:szCs w:val="22"/>
        </w:rPr>
        <w:tab/>
        <w:t xml:space="preserve">Riferimento unità produttiva </w:t>
      </w:r>
    </w:p>
    <w:p w:rsidR="004C5CE2" w:rsidRDefault="0058012E">
      <w:pPr>
        <w:ind w:right="777" w:firstLine="708"/>
        <w:jc w:val="both"/>
        <w:rPr>
          <w:rFonts w:ascii="Arial" w:hAnsi="Arial" w:cs="Arial"/>
          <w:sz w:val="22"/>
          <w:szCs w:val="22"/>
        </w:rPr>
      </w:pPr>
      <w:r>
        <w:rPr>
          <w:rFonts w:ascii="Arial" w:hAnsi="Arial" w:cs="Arial"/>
          <w:sz w:val="22"/>
          <w:szCs w:val="22"/>
        </w:rPr>
        <w:t xml:space="preserve">Filiera produttiva </w:t>
      </w:r>
    </w:p>
    <w:p w:rsidR="004C5CE2" w:rsidRDefault="0058012E">
      <w:pPr>
        <w:ind w:right="777" w:firstLine="708"/>
        <w:jc w:val="both"/>
        <w:rPr>
          <w:rFonts w:ascii="Arial" w:hAnsi="Arial" w:cs="Arial"/>
          <w:sz w:val="22"/>
          <w:szCs w:val="22"/>
        </w:rPr>
      </w:pPr>
      <w:r>
        <w:rPr>
          <w:rFonts w:ascii="Arial" w:hAnsi="Arial" w:cs="Arial"/>
          <w:sz w:val="22"/>
          <w:szCs w:val="22"/>
        </w:rPr>
        <w:t xml:space="preserve">Tipologia attività </w:t>
      </w:r>
    </w:p>
    <w:p w:rsidR="004C5CE2" w:rsidRDefault="0058012E">
      <w:pPr>
        <w:ind w:right="777" w:firstLine="708"/>
        <w:jc w:val="both"/>
        <w:rPr>
          <w:rFonts w:ascii="Arial" w:hAnsi="Arial" w:cs="Arial"/>
          <w:sz w:val="22"/>
          <w:szCs w:val="22"/>
        </w:rPr>
      </w:pPr>
      <w:r>
        <w:rPr>
          <w:rFonts w:ascii="Arial" w:hAnsi="Arial" w:cs="Arial"/>
          <w:sz w:val="22"/>
          <w:szCs w:val="22"/>
        </w:rPr>
        <w:t xml:space="preserve">Origine materia prima (aziendale – extra aziendale) </w:t>
      </w:r>
    </w:p>
    <w:p w:rsidR="004C5CE2" w:rsidRDefault="0058012E">
      <w:pPr>
        <w:ind w:right="777" w:firstLine="708"/>
        <w:jc w:val="both"/>
        <w:rPr>
          <w:rFonts w:ascii="Arial" w:hAnsi="Arial" w:cs="Arial"/>
          <w:sz w:val="22"/>
          <w:szCs w:val="22"/>
        </w:rPr>
      </w:pPr>
      <w:r>
        <w:rPr>
          <w:rFonts w:ascii="Arial" w:hAnsi="Arial" w:cs="Arial"/>
          <w:sz w:val="22"/>
          <w:szCs w:val="22"/>
        </w:rPr>
        <w:t xml:space="preserve">Prodotto lavorato (biologico – promiscuo) </w:t>
      </w:r>
    </w:p>
    <w:p w:rsidR="004C5CE2" w:rsidRDefault="0058012E">
      <w:pPr>
        <w:ind w:right="777" w:firstLine="708"/>
        <w:jc w:val="both"/>
        <w:rPr>
          <w:rFonts w:ascii="Arial" w:hAnsi="Arial" w:cs="Arial"/>
          <w:sz w:val="22"/>
          <w:szCs w:val="22"/>
        </w:rPr>
      </w:pPr>
      <w:r>
        <w:rPr>
          <w:rFonts w:ascii="Arial" w:hAnsi="Arial" w:cs="Arial"/>
          <w:sz w:val="22"/>
          <w:szCs w:val="22"/>
        </w:rPr>
        <w:t xml:space="preserve">Separazione (spazio - tempo) </w:t>
      </w:r>
    </w:p>
    <w:p w:rsidR="004C5CE2" w:rsidRDefault="0058012E">
      <w:pPr>
        <w:jc w:val="both"/>
        <w:rPr>
          <w:rFonts w:ascii="Arial" w:hAnsi="Arial" w:cs="Arial"/>
          <w:sz w:val="22"/>
          <w:szCs w:val="22"/>
        </w:rPr>
      </w:pPr>
      <w:r>
        <w:rPr>
          <w:rFonts w:ascii="Arial" w:hAnsi="Arial" w:cs="Arial"/>
          <w:sz w:val="22"/>
          <w:szCs w:val="22"/>
        </w:rPr>
        <w:tab/>
        <w:t>Opera in c/terzi (si – no)</w:t>
      </w:r>
    </w:p>
    <w:p w:rsidR="004C5CE2" w:rsidRDefault="004C5CE2">
      <w:pPr>
        <w:jc w:val="both"/>
        <w:rPr>
          <w:rFonts w:ascii="Arial" w:hAnsi="Arial" w:cs="Arial"/>
          <w:sz w:val="22"/>
          <w:szCs w:val="22"/>
        </w:rPr>
      </w:pP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DatiSezionePreparazione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8C652C" w:rsidRDefault="0058012E">
            <w:pPr>
              <w:snapToGrid w:val="0"/>
              <w:jc w:val="center"/>
              <w:rPr>
                <w:rFonts w:ascii="Arial" w:hAnsi="Arial" w:cs="Arial"/>
                <w:b/>
                <w:sz w:val="22"/>
                <w:szCs w:val="22"/>
              </w:rPr>
            </w:pPr>
            <w:r w:rsidRPr="008C652C">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8C652C" w:rsidRDefault="0058012E">
            <w:pPr>
              <w:snapToGrid w:val="0"/>
              <w:jc w:val="center"/>
              <w:rPr>
                <w:rFonts w:ascii="Arial" w:hAnsi="Arial" w:cs="Arial"/>
                <w:b/>
                <w:sz w:val="22"/>
                <w:szCs w:val="22"/>
              </w:rPr>
            </w:pPr>
            <w:r w:rsidRPr="008C652C">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rPr>
          <w:rFonts w:ascii="Arial" w:hAnsi="Arial" w:cs="Arial"/>
          <w:sz w:val="22"/>
          <w:szCs w:val="22"/>
        </w:rPr>
      </w:pPr>
    </w:p>
    <w:p w:rsidR="004C5CE2" w:rsidRDefault="004C5CE2">
      <w:pPr>
        <w:rPr>
          <w:color w:val="000000"/>
        </w:rPr>
      </w:pPr>
    </w:p>
    <w:p w:rsidR="004C5CE2"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390282">
        <w:rPr>
          <w:rFonts w:cs="Arial"/>
          <w:sz w:val="22"/>
          <w:szCs w:val="22"/>
        </w:rPr>
        <w:fldChar w:fldCharType="begin"/>
      </w:r>
      <w:r>
        <w:rPr>
          <w:rFonts w:cs="Arial"/>
          <w:sz w:val="22"/>
          <w:szCs w:val="22"/>
        </w:rPr>
        <w:instrText xml:space="preserve"> REF _Ref325037852 \h </w:instrText>
      </w:r>
      <w:r w:rsidR="00390282">
        <w:rPr>
          <w:rFonts w:cs="Arial"/>
          <w:sz w:val="22"/>
          <w:szCs w:val="22"/>
        </w:rPr>
      </w:r>
      <w:r w:rsidR="00390282">
        <w:rPr>
          <w:rFonts w:cs="Arial"/>
          <w:sz w:val="22"/>
          <w:szCs w:val="22"/>
        </w:rPr>
        <w:fldChar w:fldCharType="separate"/>
      </w:r>
      <w:r>
        <w:rPr>
          <w:rFonts w:cs="Arial"/>
          <w:sz w:val="22"/>
          <w:szCs w:val="22"/>
        </w:rPr>
        <w:t>SIBWSAttivitaPreparazione</w:t>
      </w:r>
      <w:r w:rsidR="00390282">
        <w:rPr>
          <w:rFonts w:cs="Arial"/>
          <w:sz w:val="22"/>
          <w:szCs w:val="22"/>
        </w:rPr>
        <w:fldChar w:fldCharType="end"/>
      </w:r>
      <w:r>
        <w:rPr>
          <w:rFonts w:ascii="Arial" w:hAnsi="Arial" w:cs="Arial"/>
          <w:sz w:val="22"/>
          <w:szCs w:val="22"/>
        </w:rPr>
        <w:t>.</w:t>
      </w:r>
    </w:p>
    <w:p w:rsidR="004C5CE2" w:rsidRDefault="004C5CE2">
      <w:pPr>
        <w:rPr>
          <w:rFonts w:ascii="Arial" w:hAnsi="Arial" w:cs="Arial"/>
          <w:sz w:val="22"/>
          <w:szCs w:val="22"/>
        </w:rPr>
      </w:pPr>
    </w:p>
    <w:p w:rsidR="004C5CE2" w:rsidRDefault="004C5CE2">
      <w:pPr>
        <w:rPr>
          <w:i/>
        </w:rPr>
      </w:pPr>
    </w:p>
    <w:p w:rsidR="004C5CE2" w:rsidRDefault="00A37619" w:rsidP="009F76E4">
      <w:pPr>
        <w:pStyle w:val="Titolo2"/>
        <w:rPr>
          <w:i/>
        </w:rPr>
      </w:pPr>
      <w:bookmarkStart w:id="271" w:name="_Toc358814826"/>
      <w:bookmarkStart w:id="272" w:name="_Toc382837016"/>
      <w:bookmarkStart w:id="273" w:name="_Toc382840413"/>
      <w:bookmarkStart w:id="274" w:name="_Toc382840470"/>
      <w:r>
        <w:lastRenderedPageBreak/>
        <w:t>2.20</w:t>
      </w:r>
      <w:r w:rsidR="0058012E">
        <w:t xml:space="preserve"> DatiSezioneContoTerzisti</w:t>
      </w:r>
      <w:bookmarkEnd w:id="271"/>
      <w:bookmarkEnd w:id="272"/>
      <w:bookmarkEnd w:id="273"/>
      <w:bookmarkEnd w:id="274"/>
    </w:p>
    <w:p w:rsidR="004C5CE2" w:rsidRDefault="004C5CE2"/>
    <w:p w:rsidR="004C5CE2" w:rsidRDefault="0058012E">
      <w:pPr>
        <w:jc w:val="both"/>
        <w:rPr>
          <w:rFonts w:ascii="Arial" w:hAnsi="Arial" w:cs="Arial"/>
          <w:sz w:val="22"/>
          <w:szCs w:val="22"/>
        </w:rPr>
      </w:pPr>
      <w:r>
        <w:rPr>
          <w:rFonts w:ascii="Arial" w:hAnsi="Arial" w:cs="Arial"/>
          <w:sz w:val="22"/>
          <w:szCs w:val="22"/>
        </w:rPr>
        <w:t>Servizio per la consultazione dei dati della sezione Conto Terzisti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AA7099" w:rsidRDefault="00AA7099" w:rsidP="00AA7099">
      <w:pPr>
        <w:jc w:val="both"/>
        <w:rPr>
          <w:rFonts w:ascii="Arial" w:hAnsi="Arial" w:cs="Arial"/>
          <w:sz w:val="22"/>
          <w:szCs w:val="22"/>
        </w:rPr>
      </w:pPr>
      <w:r>
        <w:rPr>
          <w:rFonts w:ascii="Arial" w:hAnsi="Arial" w:cs="Arial"/>
          <w:sz w:val="22"/>
          <w:szCs w:val="22"/>
        </w:rPr>
        <w:t xml:space="preserve">Il servizio </w:t>
      </w:r>
      <w:r w:rsidRPr="00E24D84">
        <w:rPr>
          <w:rFonts w:ascii="Arial" w:hAnsi="Arial" w:cs="Arial"/>
          <w:i/>
          <w:sz w:val="22"/>
          <w:szCs w:val="22"/>
        </w:rPr>
        <w:t>DatiSezioneContoTerzisti</w:t>
      </w:r>
      <w:r>
        <w:rPr>
          <w:rFonts w:ascii="Arial" w:hAnsi="Arial" w:cs="Arial"/>
          <w:sz w:val="22"/>
          <w:szCs w:val="22"/>
        </w:rPr>
        <w:t xml:space="preserve"> restituisce, in maniera opportunamente strutturata, le informazioni relative alla sezione contoterzisti della Notifica individuata dall’identificativo fornito nella chiamata al servizio.</w:t>
      </w:r>
    </w:p>
    <w:p w:rsidR="002A1FB6" w:rsidRDefault="002A1FB6" w:rsidP="002A1FB6">
      <w:pPr>
        <w:jc w:val="both"/>
        <w:rPr>
          <w:rFonts w:ascii="Arial" w:hAnsi="Arial" w:cs="Arial"/>
          <w:sz w:val="22"/>
          <w:szCs w:val="22"/>
        </w:rPr>
      </w:pPr>
    </w:p>
    <w:p w:rsidR="002A1FB6" w:rsidRDefault="002A1FB6" w:rsidP="002A1FB6">
      <w:pPr>
        <w:jc w:val="both"/>
        <w:rPr>
          <w:rFonts w:ascii="Arial" w:hAnsi="Arial" w:cs="Arial"/>
          <w:sz w:val="22"/>
          <w:szCs w:val="22"/>
        </w:rPr>
      </w:pPr>
      <w:r>
        <w:rPr>
          <w:rFonts w:ascii="Arial" w:hAnsi="Arial" w:cs="Arial"/>
          <w:sz w:val="22"/>
          <w:szCs w:val="22"/>
        </w:rPr>
        <w:t xml:space="preserve">La risposta del servizio </w:t>
      </w:r>
      <w:r w:rsidRPr="00B7693A">
        <w:rPr>
          <w:rFonts w:ascii="Arial" w:hAnsi="Arial" w:cs="Arial"/>
          <w:sz w:val="22"/>
          <w:szCs w:val="22"/>
        </w:rPr>
        <w:t>SIBResponseWSNotifiche</w:t>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SIBWSNotifi</w:t>
      </w:r>
      <w:r w:rsidR="00581F88">
        <w:rPr>
          <w:rFonts w:ascii="Arial" w:hAnsi="Arial" w:cs="Arial"/>
          <w:sz w:val="22"/>
          <w:szCs w:val="22"/>
        </w:rPr>
        <w:t>c</w:t>
      </w:r>
      <w:r>
        <w:rPr>
          <w:rFonts w:ascii="Arial" w:hAnsi="Arial" w:cs="Arial"/>
          <w:sz w:val="22"/>
          <w:szCs w:val="22"/>
        </w:rPr>
        <w:t xml:space="preserve">a. La struttura dati SIBWSNotifica conterrà solo le sezioni </w:t>
      </w:r>
      <w:r w:rsidRPr="0019668A">
        <w:rPr>
          <w:rFonts w:ascii="Arial" w:hAnsi="Arial" w:cs="Arial"/>
          <w:i/>
          <w:sz w:val="22"/>
          <w:szCs w:val="22"/>
        </w:rPr>
        <w:t>protocolliEsterni</w:t>
      </w:r>
      <w:r>
        <w:rPr>
          <w:rFonts w:ascii="Arial" w:hAnsi="Arial" w:cs="Arial"/>
          <w:sz w:val="22"/>
          <w:szCs w:val="22"/>
        </w:rPr>
        <w:t xml:space="preserve">, </w:t>
      </w:r>
      <w:r w:rsidRPr="0019668A">
        <w:rPr>
          <w:rFonts w:ascii="Arial" w:hAnsi="Arial" w:cs="Arial"/>
          <w:i/>
          <w:sz w:val="22"/>
          <w:szCs w:val="22"/>
        </w:rPr>
        <w:t>anagrafica</w:t>
      </w:r>
      <w:r>
        <w:rPr>
          <w:rFonts w:ascii="Arial" w:hAnsi="Arial" w:cs="Arial"/>
          <w:sz w:val="22"/>
          <w:szCs w:val="22"/>
        </w:rPr>
        <w:t xml:space="preserve">, </w:t>
      </w:r>
      <w:r w:rsidRPr="0019668A">
        <w:rPr>
          <w:rFonts w:ascii="Arial" w:hAnsi="Arial" w:cs="Arial"/>
          <w:i/>
          <w:sz w:val="22"/>
          <w:szCs w:val="22"/>
        </w:rPr>
        <w:t>stato</w:t>
      </w:r>
      <w:r>
        <w:rPr>
          <w:rFonts w:ascii="Arial" w:hAnsi="Arial" w:cs="Arial"/>
          <w:sz w:val="22"/>
          <w:szCs w:val="22"/>
        </w:rPr>
        <w:t xml:space="preserve"> e </w:t>
      </w:r>
      <w:r w:rsidRPr="0019668A">
        <w:rPr>
          <w:rFonts w:ascii="Arial" w:hAnsi="Arial" w:cs="Arial"/>
          <w:i/>
          <w:sz w:val="22"/>
          <w:szCs w:val="22"/>
        </w:rPr>
        <w:t>sezioneContoTerzisti</w:t>
      </w:r>
    </w:p>
    <w:p w:rsidR="004C5CE2" w:rsidRDefault="004C5CE2">
      <w:pPr>
        <w:rPr>
          <w:color w:val="000000"/>
        </w:rPr>
      </w:pP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DatiSezioneContoTerzisti</w:t>
            </w:r>
            <w:r w:rsidR="00A40BF9">
              <w:rPr>
                <w:rFonts w:ascii="Arial" w:hAnsi="Arial" w:cs="Arial"/>
                <w:b/>
                <w:color w:val="0000FF"/>
                <w:sz w:val="22"/>
                <w:szCs w:val="22"/>
              </w:rPr>
              <w:t xml:space="preserve"> </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E24D84" w:rsidRDefault="0058012E">
            <w:pPr>
              <w:snapToGrid w:val="0"/>
              <w:jc w:val="center"/>
              <w:rPr>
                <w:rFonts w:ascii="Arial" w:hAnsi="Arial" w:cs="Arial"/>
                <w:b/>
                <w:sz w:val="22"/>
                <w:szCs w:val="22"/>
              </w:rPr>
            </w:pPr>
            <w:r w:rsidRPr="00E24D84">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E24D84" w:rsidRDefault="0058012E">
            <w:pPr>
              <w:snapToGrid w:val="0"/>
              <w:jc w:val="center"/>
              <w:rPr>
                <w:rFonts w:ascii="Arial" w:hAnsi="Arial" w:cs="Arial"/>
                <w:b/>
                <w:sz w:val="22"/>
                <w:szCs w:val="22"/>
              </w:rPr>
            </w:pPr>
            <w:r w:rsidRPr="00E24D84">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2A1FB6">
            <w:pPr>
              <w:snapToGrid w:val="0"/>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3367F3">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bl>
    <w:p w:rsidR="004C5CE2" w:rsidRDefault="004C5CE2">
      <w:pPr>
        <w:rPr>
          <w:rFonts w:ascii="Arial" w:hAnsi="Arial" w:cs="Arial"/>
          <w:sz w:val="22"/>
          <w:szCs w:val="22"/>
        </w:rPr>
      </w:pPr>
    </w:p>
    <w:p w:rsidR="004C5CE2" w:rsidRDefault="004C5CE2">
      <w:pPr>
        <w:rPr>
          <w:color w:val="000000"/>
        </w:rPr>
      </w:pPr>
    </w:p>
    <w:p w:rsidR="004C5CE2" w:rsidRDefault="004C5CE2"/>
    <w:p w:rsidR="009476C8" w:rsidRDefault="009476C8">
      <w:pPr>
        <w:suppressAutoHyphens w:val="0"/>
      </w:pPr>
      <w:r>
        <w:br w:type="page"/>
      </w:r>
    </w:p>
    <w:p w:rsidR="009476C8" w:rsidRDefault="005F0D89" w:rsidP="009F76E4">
      <w:pPr>
        <w:pStyle w:val="Titolo2"/>
        <w:rPr>
          <w:i/>
        </w:rPr>
      </w:pPr>
      <w:bookmarkStart w:id="275" w:name="_Toc382837017"/>
      <w:bookmarkStart w:id="276" w:name="_Toc382840414"/>
      <w:bookmarkStart w:id="277" w:name="_Toc382840471"/>
      <w:r>
        <w:lastRenderedPageBreak/>
        <w:t>2.21</w:t>
      </w:r>
      <w:r w:rsidR="009476C8">
        <w:t xml:space="preserve"> DatiSezioneContoTerzisti2</w:t>
      </w:r>
      <w:bookmarkEnd w:id="275"/>
      <w:bookmarkEnd w:id="276"/>
      <w:bookmarkEnd w:id="277"/>
    </w:p>
    <w:p w:rsidR="009476C8" w:rsidRDefault="009476C8" w:rsidP="009476C8">
      <w:pPr>
        <w:jc w:val="both"/>
        <w:rPr>
          <w:rFonts w:ascii="Arial" w:hAnsi="Arial" w:cs="Arial"/>
          <w:sz w:val="22"/>
          <w:szCs w:val="22"/>
        </w:rPr>
      </w:pPr>
      <w:r>
        <w:rPr>
          <w:rFonts w:ascii="Arial" w:hAnsi="Arial" w:cs="Arial"/>
          <w:sz w:val="22"/>
          <w:szCs w:val="22"/>
        </w:rPr>
        <w:t>Servizio per la consultazione dei dati della sezione ContoTerzisti dichiarati nella Notifica. E’ fornito dal richiedente un identificativo della Notifica di cui si vogliono consultare i dati.</w:t>
      </w:r>
    </w:p>
    <w:p w:rsidR="009476C8" w:rsidRDefault="009476C8" w:rsidP="009476C8">
      <w:pPr>
        <w:jc w:val="both"/>
        <w:rPr>
          <w:rFonts w:ascii="Arial" w:hAnsi="Arial" w:cs="Arial"/>
          <w:sz w:val="22"/>
          <w:szCs w:val="22"/>
        </w:rPr>
      </w:pPr>
    </w:p>
    <w:p w:rsidR="008D5C29" w:rsidRDefault="008D5C29" w:rsidP="008D5C29">
      <w:pPr>
        <w:jc w:val="both"/>
        <w:rPr>
          <w:rFonts w:ascii="Arial" w:hAnsi="Arial" w:cs="Arial"/>
          <w:sz w:val="22"/>
          <w:szCs w:val="22"/>
        </w:rPr>
      </w:pPr>
      <w:r>
        <w:rPr>
          <w:rFonts w:ascii="Arial" w:hAnsi="Arial" w:cs="Arial"/>
          <w:sz w:val="22"/>
          <w:szCs w:val="22"/>
        </w:rPr>
        <w:t xml:space="preserve">Questo metodo si differenzia da </w:t>
      </w:r>
      <w:r w:rsidRPr="00FB5AE4">
        <w:rPr>
          <w:rFonts w:ascii="Arial" w:hAnsi="Arial" w:cs="Arial"/>
          <w:i/>
          <w:sz w:val="22"/>
          <w:szCs w:val="22"/>
        </w:rPr>
        <w:t>Dati</w:t>
      </w:r>
      <w:r>
        <w:rPr>
          <w:rFonts w:ascii="Arial" w:hAnsi="Arial" w:cs="Arial"/>
          <w:i/>
          <w:sz w:val="22"/>
          <w:szCs w:val="22"/>
        </w:rPr>
        <w:t>SezioneContoTerzisti</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831C7A">
        <w:rPr>
          <w:rFonts w:ascii="Arial" w:hAnsi="Arial" w:cs="Arial"/>
          <w:sz w:val="22"/>
          <w:szCs w:val="22"/>
        </w:rPr>
        <w:t xml:space="preserve">restituita </w:t>
      </w:r>
      <w:r>
        <w:rPr>
          <w:rFonts w:ascii="Arial" w:hAnsi="Arial" w:cs="Arial"/>
          <w:sz w:val="22"/>
          <w:szCs w:val="22"/>
        </w:rPr>
        <w:t>in output</w:t>
      </w:r>
      <w:r w:rsidRPr="002A51A0">
        <w:rPr>
          <w:rFonts w:ascii="Arial" w:hAnsi="Arial" w:cs="Arial"/>
          <w:sz w:val="22"/>
          <w:szCs w:val="22"/>
        </w:rPr>
        <w:t xml:space="preserve"> </w:t>
      </w:r>
      <w:r>
        <w:rPr>
          <w:rFonts w:ascii="Arial" w:hAnsi="Arial" w:cs="Arial"/>
          <w:sz w:val="22"/>
          <w:szCs w:val="22"/>
        </w:rPr>
        <w:t>d</w:t>
      </w:r>
      <w:r w:rsidRPr="002A51A0">
        <w:rPr>
          <w:rFonts w:ascii="Arial" w:hAnsi="Arial" w:cs="Arial"/>
          <w:sz w:val="22"/>
          <w:szCs w:val="22"/>
        </w:rPr>
        <w:t>al metod</w:t>
      </w:r>
      <w:r w:rsidR="00B301C7">
        <w:rPr>
          <w:rFonts w:ascii="Arial" w:hAnsi="Arial" w:cs="Arial"/>
          <w:sz w:val="22"/>
          <w:szCs w:val="22"/>
        </w:rPr>
        <w:t>o.</w:t>
      </w:r>
    </w:p>
    <w:p w:rsidR="008D5C29" w:rsidRDefault="008D5C29" w:rsidP="009476C8">
      <w:pPr>
        <w:jc w:val="both"/>
        <w:rPr>
          <w:rFonts w:ascii="Arial" w:hAnsi="Arial" w:cs="Arial"/>
          <w:sz w:val="22"/>
          <w:szCs w:val="22"/>
        </w:rPr>
      </w:pPr>
    </w:p>
    <w:p w:rsidR="009476C8" w:rsidRDefault="009476C8" w:rsidP="009476C8">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9476C8" w:rsidRDefault="009476C8" w:rsidP="009476C8">
      <w:pPr>
        <w:jc w:val="both"/>
        <w:rPr>
          <w:rFonts w:ascii="Arial" w:hAnsi="Arial" w:cs="Arial"/>
          <w:sz w:val="22"/>
          <w:szCs w:val="22"/>
        </w:rPr>
      </w:pPr>
    </w:p>
    <w:p w:rsidR="009476C8" w:rsidRDefault="009476C8" w:rsidP="009476C8">
      <w:pPr>
        <w:jc w:val="both"/>
        <w:rPr>
          <w:rFonts w:ascii="Arial" w:hAnsi="Arial" w:cs="Arial"/>
          <w:sz w:val="22"/>
          <w:szCs w:val="22"/>
        </w:rPr>
      </w:pPr>
      <w:r>
        <w:rPr>
          <w:rFonts w:ascii="Arial" w:hAnsi="Arial" w:cs="Arial"/>
          <w:sz w:val="22"/>
          <w:szCs w:val="22"/>
        </w:rPr>
        <w:t xml:space="preserve">Il servizio </w:t>
      </w:r>
      <w:r w:rsidRPr="00E24D84">
        <w:rPr>
          <w:rFonts w:ascii="Arial" w:hAnsi="Arial" w:cs="Arial"/>
          <w:i/>
          <w:sz w:val="22"/>
          <w:szCs w:val="22"/>
        </w:rPr>
        <w:t>DatiSezioneContoTerzisti</w:t>
      </w:r>
      <w:r w:rsidR="00C01C13">
        <w:rPr>
          <w:rFonts w:ascii="Arial" w:hAnsi="Arial" w:cs="Arial"/>
          <w:i/>
          <w:sz w:val="22"/>
          <w:szCs w:val="22"/>
        </w:rPr>
        <w:t>2</w:t>
      </w:r>
      <w:r w:rsidR="006A10CC">
        <w:rPr>
          <w:rFonts w:ascii="Arial" w:hAnsi="Arial" w:cs="Arial"/>
          <w:sz w:val="22"/>
          <w:szCs w:val="22"/>
        </w:rPr>
        <w:t xml:space="preserve"> restituisce</w:t>
      </w:r>
      <w:r>
        <w:rPr>
          <w:rFonts w:ascii="Arial" w:hAnsi="Arial" w:cs="Arial"/>
          <w:sz w:val="22"/>
          <w:szCs w:val="22"/>
        </w:rPr>
        <w:t>, in maniera opportunamente strutturata, le informazioni</w:t>
      </w:r>
      <w:r w:rsidR="00CD157D">
        <w:rPr>
          <w:rFonts w:ascii="Arial" w:hAnsi="Arial" w:cs="Arial"/>
          <w:sz w:val="22"/>
          <w:szCs w:val="22"/>
        </w:rPr>
        <w:t xml:space="preserve"> relative alla sezione contoterzisti d</w:t>
      </w:r>
      <w:r>
        <w:rPr>
          <w:rFonts w:ascii="Arial" w:hAnsi="Arial" w:cs="Arial"/>
          <w:sz w:val="22"/>
          <w:szCs w:val="22"/>
        </w:rPr>
        <w:t>ella Notifica</w:t>
      </w:r>
      <w:r w:rsidR="00CD157D">
        <w:rPr>
          <w:rFonts w:ascii="Arial" w:hAnsi="Arial" w:cs="Arial"/>
          <w:sz w:val="22"/>
          <w:szCs w:val="22"/>
        </w:rPr>
        <w:t xml:space="preserve"> individuata </w:t>
      </w:r>
      <w:r>
        <w:rPr>
          <w:rFonts w:ascii="Arial" w:hAnsi="Arial" w:cs="Arial"/>
          <w:sz w:val="22"/>
          <w:szCs w:val="22"/>
        </w:rPr>
        <w:t xml:space="preserve"> dall’identificativo fornito nella chiamata al servizio.</w:t>
      </w:r>
    </w:p>
    <w:p w:rsidR="009476C8" w:rsidRDefault="009476C8" w:rsidP="009476C8">
      <w:pPr>
        <w:ind w:left="720"/>
        <w:jc w:val="both"/>
        <w:rPr>
          <w:rFonts w:ascii="Arial" w:hAnsi="Arial" w:cs="Arial"/>
          <w:sz w:val="22"/>
          <w:szCs w:val="22"/>
        </w:rPr>
      </w:pPr>
    </w:p>
    <w:p w:rsidR="00BE3019" w:rsidRDefault="009476C8" w:rsidP="00BE3019">
      <w:pPr>
        <w:jc w:val="both"/>
        <w:rPr>
          <w:rFonts w:ascii="Arial" w:hAnsi="Arial" w:cs="Arial"/>
          <w:sz w:val="22"/>
          <w:szCs w:val="22"/>
        </w:rPr>
      </w:pPr>
      <w:r>
        <w:rPr>
          <w:rFonts w:ascii="Arial" w:hAnsi="Arial" w:cs="Arial"/>
          <w:sz w:val="22"/>
          <w:szCs w:val="22"/>
        </w:rPr>
        <w:t>La risposta del servizio</w:t>
      </w:r>
      <w:r w:rsidR="00BE3019">
        <w:rPr>
          <w:rFonts w:ascii="Arial" w:hAnsi="Arial" w:cs="Arial"/>
          <w:sz w:val="22"/>
          <w:szCs w:val="22"/>
        </w:rPr>
        <w:t xml:space="preserve"> </w:t>
      </w:r>
      <w:r w:rsidR="00BE3019" w:rsidRPr="00B7693A">
        <w:rPr>
          <w:rFonts w:ascii="Arial" w:hAnsi="Arial" w:cs="Arial"/>
          <w:sz w:val="22"/>
          <w:szCs w:val="22"/>
        </w:rPr>
        <w:t>SIBResponseWSNotifiche</w:t>
      </w:r>
      <w:r w:rsidR="00BE3019">
        <w:rPr>
          <w:rFonts w:ascii="Arial" w:hAnsi="Arial" w:cs="Arial"/>
          <w:sz w:val="22"/>
          <w:szCs w:val="22"/>
        </w:rPr>
        <w:t xml:space="preserve">2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367F3">
        <w:rPr>
          <w:rFonts w:ascii="Arial" w:hAnsi="Arial" w:cs="Arial"/>
          <w:sz w:val="22"/>
          <w:szCs w:val="22"/>
        </w:rPr>
        <w:t>SIBWSNotifica2</w:t>
      </w:r>
      <w:r w:rsidR="00BE3019">
        <w:rPr>
          <w:rFonts w:ascii="Arial" w:hAnsi="Arial" w:cs="Arial"/>
          <w:sz w:val="22"/>
          <w:szCs w:val="22"/>
        </w:rPr>
        <w:t xml:space="preserve">. La struttura dati </w:t>
      </w:r>
      <w:r w:rsidR="003367F3">
        <w:rPr>
          <w:rFonts w:ascii="Arial" w:hAnsi="Arial" w:cs="Arial"/>
          <w:sz w:val="22"/>
          <w:szCs w:val="22"/>
        </w:rPr>
        <w:t xml:space="preserve">SIBWSNotifica2 </w:t>
      </w:r>
      <w:r w:rsidR="00BE3019">
        <w:rPr>
          <w:rFonts w:ascii="Arial" w:hAnsi="Arial" w:cs="Arial"/>
          <w:sz w:val="22"/>
          <w:szCs w:val="22"/>
        </w:rPr>
        <w:t xml:space="preserve">conterrà solo le sezioni </w:t>
      </w:r>
      <w:r w:rsidR="0019668A" w:rsidRPr="0019668A">
        <w:rPr>
          <w:rFonts w:ascii="Arial" w:hAnsi="Arial" w:cs="Arial"/>
          <w:i/>
          <w:sz w:val="22"/>
          <w:szCs w:val="22"/>
        </w:rPr>
        <w:t>protocolli</w:t>
      </w:r>
      <w:r w:rsidR="00BE3019" w:rsidRPr="0019668A">
        <w:rPr>
          <w:rFonts w:ascii="Arial" w:hAnsi="Arial" w:cs="Arial"/>
          <w:i/>
          <w:sz w:val="22"/>
          <w:szCs w:val="22"/>
        </w:rPr>
        <w:t>Esterni</w:t>
      </w:r>
      <w:r w:rsidR="00BE3019">
        <w:rPr>
          <w:rFonts w:ascii="Arial" w:hAnsi="Arial" w:cs="Arial"/>
          <w:sz w:val="22"/>
          <w:szCs w:val="22"/>
        </w:rPr>
        <w:t xml:space="preserve">, </w:t>
      </w:r>
      <w:r w:rsidR="00BE3019" w:rsidRPr="0019668A">
        <w:rPr>
          <w:rFonts w:ascii="Arial" w:hAnsi="Arial" w:cs="Arial"/>
          <w:i/>
          <w:sz w:val="22"/>
          <w:szCs w:val="22"/>
        </w:rPr>
        <w:t>anagrafica</w:t>
      </w:r>
      <w:r w:rsidR="00BE3019">
        <w:rPr>
          <w:rFonts w:ascii="Arial" w:hAnsi="Arial" w:cs="Arial"/>
          <w:sz w:val="22"/>
          <w:szCs w:val="22"/>
        </w:rPr>
        <w:t xml:space="preserve">, </w:t>
      </w:r>
      <w:r w:rsidR="00BE3019" w:rsidRPr="0019668A">
        <w:rPr>
          <w:rFonts w:ascii="Arial" w:hAnsi="Arial" w:cs="Arial"/>
          <w:i/>
          <w:sz w:val="22"/>
          <w:szCs w:val="22"/>
        </w:rPr>
        <w:t>stato</w:t>
      </w:r>
      <w:r w:rsidR="00BE3019">
        <w:rPr>
          <w:rFonts w:ascii="Arial" w:hAnsi="Arial" w:cs="Arial"/>
          <w:sz w:val="22"/>
          <w:szCs w:val="22"/>
        </w:rPr>
        <w:t xml:space="preserve"> e </w:t>
      </w:r>
      <w:r w:rsidR="00BE3019" w:rsidRPr="0019668A">
        <w:rPr>
          <w:rFonts w:ascii="Arial" w:hAnsi="Arial" w:cs="Arial"/>
          <w:i/>
          <w:sz w:val="22"/>
          <w:szCs w:val="22"/>
        </w:rPr>
        <w:t>sezioneContoTerzisti</w:t>
      </w:r>
    </w:p>
    <w:p w:rsidR="009476C8" w:rsidRDefault="009476C8" w:rsidP="009476C8">
      <w:pPr>
        <w:rPr>
          <w:color w:val="000000"/>
        </w:rPr>
      </w:pPr>
    </w:p>
    <w:p w:rsidR="009476C8" w:rsidRDefault="009476C8" w:rsidP="009476C8">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9476C8" w:rsidTr="000A5138">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9476C8" w:rsidRDefault="009476C8" w:rsidP="000A5138">
            <w:pPr>
              <w:snapToGrid w:val="0"/>
              <w:rPr>
                <w:rFonts w:ascii="Arial" w:hAnsi="Arial" w:cs="Arial"/>
                <w:b/>
                <w:color w:val="0000FF"/>
                <w:sz w:val="22"/>
                <w:szCs w:val="22"/>
              </w:rPr>
            </w:pPr>
            <w:r>
              <w:rPr>
                <w:rFonts w:ascii="Arial" w:hAnsi="Arial" w:cs="Arial"/>
                <w:b/>
                <w:color w:val="0000FF"/>
                <w:sz w:val="22"/>
                <w:szCs w:val="22"/>
              </w:rPr>
              <w:t>DatiSezioneContoTerzisti</w:t>
            </w:r>
            <w:r w:rsidR="00492D26">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476C8" w:rsidRDefault="009476C8" w:rsidP="000A5138">
            <w:pPr>
              <w:keepNext/>
              <w:snapToGrid w:val="0"/>
              <w:jc w:val="center"/>
              <w:rPr>
                <w:rFonts w:ascii="Arial" w:hAnsi="Arial" w:cs="Arial"/>
                <w:sz w:val="22"/>
                <w:szCs w:val="22"/>
              </w:rPr>
            </w:pPr>
            <w:r>
              <w:rPr>
                <w:rFonts w:ascii="Arial" w:hAnsi="Arial" w:cs="Arial"/>
                <w:sz w:val="22"/>
                <w:szCs w:val="22"/>
              </w:rPr>
              <w:t>Servizio</w:t>
            </w:r>
          </w:p>
        </w:tc>
      </w:tr>
      <w:tr w:rsidR="009476C8"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Pr="00E24D84" w:rsidRDefault="009476C8" w:rsidP="000A5138">
            <w:pPr>
              <w:snapToGrid w:val="0"/>
              <w:jc w:val="center"/>
              <w:rPr>
                <w:rFonts w:ascii="Arial" w:hAnsi="Arial" w:cs="Arial"/>
                <w:b/>
                <w:sz w:val="22"/>
                <w:szCs w:val="22"/>
              </w:rPr>
            </w:pPr>
            <w:r w:rsidRPr="00E24D84">
              <w:rPr>
                <w:rFonts w:ascii="Arial" w:hAnsi="Arial" w:cs="Arial"/>
                <w:b/>
                <w:sz w:val="22"/>
                <w:szCs w:val="22"/>
              </w:rPr>
              <w:t>Input</w:t>
            </w:r>
          </w:p>
        </w:tc>
      </w:tr>
      <w:tr w:rsidR="009476C8"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9476C8" w:rsidRDefault="00492D26" w:rsidP="000A5138">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Default="009476C8" w:rsidP="00492D26">
            <w:pPr>
              <w:snapToGrid w:val="0"/>
              <w:jc w:val="center"/>
              <w:rPr>
                <w:rFonts w:ascii="Arial" w:hAnsi="Arial" w:cs="Arial"/>
                <w:sz w:val="22"/>
                <w:szCs w:val="22"/>
              </w:rPr>
            </w:pPr>
            <w:r>
              <w:rPr>
                <w:rFonts w:ascii="Arial" w:hAnsi="Arial" w:cs="Arial"/>
                <w:sz w:val="22"/>
                <w:szCs w:val="22"/>
              </w:rPr>
              <w:t>Descrizione</w:t>
            </w:r>
          </w:p>
        </w:tc>
      </w:tr>
      <w:tr w:rsidR="009476C8"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9476C8" w:rsidRDefault="00390282" w:rsidP="000A5138">
            <w:pPr>
              <w:snapToGrid w:val="0"/>
              <w:jc w:val="center"/>
              <w:rPr>
                <w:rFonts w:ascii="Arial" w:hAnsi="Arial" w:cs="Arial"/>
                <w:sz w:val="22"/>
                <w:szCs w:val="22"/>
              </w:rPr>
            </w:pPr>
            <w:r>
              <w:rPr>
                <w:rFonts w:cs="Arial"/>
                <w:sz w:val="22"/>
                <w:szCs w:val="22"/>
              </w:rPr>
              <w:fldChar w:fldCharType="begin"/>
            </w:r>
            <w:r w:rsidR="009476C8">
              <w:rPr>
                <w:rFonts w:cs="Arial"/>
                <w:sz w:val="22"/>
                <w:szCs w:val="22"/>
              </w:rPr>
              <w:instrText xml:space="preserve"> REF _Ref325032612 \h </w:instrText>
            </w:r>
            <w:r>
              <w:rPr>
                <w:rFonts w:cs="Arial"/>
                <w:sz w:val="22"/>
                <w:szCs w:val="22"/>
              </w:rPr>
            </w:r>
            <w:r>
              <w:rPr>
                <w:rFonts w:cs="Arial"/>
                <w:sz w:val="22"/>
                <w:szCs w:val="22"/>
              </w:rPr>
              <w:fldChar w:fldCharType="separate"/>
            </w:r>
            <w:r w:rsidR="009476C8">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Default="00492D26" w:rsidP="000A5138">
            <w:pPr>
              <w:snapToGrid w:val="0"/>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9476C8"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p>
        </w:tc>
      </w:tr>
      <w:tr w:rsidR="009476C8" w:rsidTr="000A5138">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Pr="00E24D84" w:rsidRDefault="009476C8" w:rsidP="000A5138">
            <w:pPr>
              <w:snapToGrid w:val="0"/>
              <w:jc w:val="center"/>
              <w:rPr>
                <w:rFonts w:ascii="Arial" w:hAnsi="Arial" w:cs="Arial"/>
                <w:b/>
                <w:sz w:val="22"/>
                <w:szCs w:val="22"/>
              </w:rPr>
            </w:pPr>
            <w:r w:rsidRPr="00E24D84">
              <w:rPr>
                <w:rFonts w:ascii="Arial" w:hAnsi="Arial" w:cs="Arial"/>
                <w:b/>
                <w:sz w:val="22"/>
                <w:szCs w:val="22"/>
              </w:rPr>
              <w:t>Output</w:t>
            </w:r>
          </w:p>
        </w:tc>
      </w:tr>
      <w:tr w:rsidR="009476C8"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Default="009476C8" w:rsidP="00492D26">
            <w:pPr>
              <w:snapToGrid w:val="0"/>
              <w:jc w:val="center"/>
              <w:rPr>
                <w:rFonts w:ascii="Arial" w:hAnsi="Arial" w:cs="Arial"/>
                <w:sz w:val="22"/>
                <w:szCs w:val="22"/>
              </w:rPr>
            </w:pPr>
            <w:r>
              <w:rPr>
                <w:rFonts w:ascii="Arial" w:hAnsi="Arial" w:cs="Arial"/>
                <w:sz w:val="22"/>
                <w:szCs w:val="22"/>
              </w:rPr>
              <w:t>Descrizione</w:t>
            </w:r>
          </w:p>
        </w:tc>
      </w:tr>
      <w:tr w:rsidR="009476C8"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9476C8" w:rsidRDefault="00492D26" w:rsidP="000A5138">
            <w:pPr>
              <w:snapToGrid w:val="0"/>
              <w:jc w:val="center"/>
              <w:rPr>
                <w:rFonts w:ascii="Arial" w:hAnsi="Arial" w:cs="Arial"/>
                <w:sz w:val="22"/>
                <w:szCs w:val="22"/>
              </w:rPr>
            </w:pPr>
            <w:r w:rsidRPr="00B7693A">
              <w:rPr>
                <w:rFonts w:ascii="Arial" w:hAnsi="Arial" w:cs="Arial"/>
                <w:sz w:val="22"/>
                <w:szCs w:val="22"/>
              </w:rPr>
              <w:t>SIBResponseWSNotifiche</w:t>
            </w:r>
            <w:r>
              <w:rPr>
                <w:rFonts w:ascii="Arial" w:hAnsi="Arial" w:cs="Arial"/>
                <w:sz w:val="22"/>
                <w:szCs w:val="22"/>
              </w:rPr>
              <w:t>2</w:t>
            </w:r>
          </w:p>
        </w:tc>
        <w:tc>
          <w:tcPr>
            <w:tcW w:w="746" w:type="dxa"/>
            <w:tcBorders>
              <w:top w:val="single" w:sz="4" w:space="0" w:color="000000"/>
              <w:left w:val="single" w:sz="4" w:space="0" w:color="000000"/>
              <w:bottom w:val="single" w:sz="4" w:space="0" w:color="000000"/>
            </w:tcBorders>
            <w:shd w:val="clear" w:color="auto" w:fill="auto"/>
            <w:vAlign w:val="center"/>
          </w:tcPr>
          <w:p w:rsidR="009476C8" w:rsidRDefault="009476C8" w:rsidP="000A5138">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476C8" w:rsidRDefault="00492D26" w:rsidP="000A5138">
            <w:pPr>
              <w:snapToGrid w:val="0"/>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9476C8" w:rsidRDefault="009476C8" w:rsidP="009476C8">
      <w:pPr>
        <w:rPr>
          <w:rFonts w:ascii="Arial" w:hAnsi="Arial" w:cs="Arial"/>
          <w:sz w:val="22"/>
          <w:szCs w:val="22"/>
        </w:rPr>
      </w:pPr>
    </w:p>
    <w:p w:rsidR="009476C8" w:rsidRDefault="009476C8" w:rsidP="009476C8">
      <w:pPr>
        <w:rPr>
          <w:color w:val="000000"/>
        </w:rPr>
      </w:pPr>
    </w:p>
    <w:p w:rsidR="004C5CE2" w:rsidRDefault="004C5CE2"/>
    <w:p w:rsidR="004C5CE2" w:rsidRDefault="004C5CE2"/>
    <w:p w:rsidR="004C5CE2" w:rsidRDefault="004C5CE2"/>
    <w:p w:rsidR="004C5CE2" w:rsidRDefault="004C5CE2">
      <w:pPr>
        <w:rPr>
          <w:i/>
        </w:rPr>
      </w:pPr>
    </w:p>
    <w:p w:rsidR="004C5CE2" w:rsidRDefault="005F0D89" w:rsidP="009F76E4">
      <w:pPr>
        <w:pStyle w:val="Titolo2"/>
        <w:rPr>
          <w:i/>
        </w:rPr>
      </w:pPr>
      <w:bookmarkStart w:id="278" w:name="_Toc358814827"/>
      <w:bookmarkStart w:id="279" w:name="_Toc382837018"/>
      <w:bookmarkStart w:id="280" w:name="_Toc382840415"/>
      <w:bookmarkStart w:id="281" w:name="_Toc382840472"/>
      <w:r>
        <w:lastRenderedPageBreak/>
        <w:t>2.22</w:t>
      </w:r>
      <w:r w:rsidR="0058012E">
        <w:t xml:space="preserve"> DatiSezioneAcquacoltura</w:t>
      </w:r>
      <w:bookmarkEnd w:id="278"/>
      <w:bookmarkEnd w:id="279"/>
      <w:bookmarkEnd w:id="280"/>
      <w:bookmarkEnd w:id="281"/>
    </w:p>
    <w:p w:rsidR="004C5CE2" w:rsidRDefault="0058012E">
      <w:pPr>
        <w:jc w:val="both"/>
        <w:rPr>
          <w:rFonts w:ascii="Arial" w:hAnsi="Arial" w:cs="Arial"/>
          <w:sz w:val="22"/>
          <w:szCs w:val="22"/>
        </w:rPr>
      </w:pPr>
      <w:r>
        <w:rPr>
          <w:rFonts w:ascii="Arial" w:hAnsi="Arial" w:cs="Arial"/>
          <w:sz w:val="22"/>
          <w:szCs w:val="22"/>
        </w:rPr>
        <w:t>Servizio per la consultazione dei dati della sezione Acquacoltura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di Notifica.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060969">
        <w:rPr>
          <w:rFonts w:ascii="Arial" w:hAnsi="Arial" w:cs="Arial"/>
          <w:i/>
          <w:sz w:val="22"/>
          <w:szCs w:val="22"/>
        </w:rPr>
        <w:t>DatiSezioneAcquacoltura</w:t>
      </w:r>
      <w:r w:rsidR="003B729D">
        <w:rPr>
          <w:rFonts w:ascii="Arial" w:hAnsi="Arial" w:cs="Arial"/>
          <w:sz w:val="22"/>
          <w:szCs w:val="22"/>
        </w:rPr>
        <w:t xml:space="preserve"> restituisce</w:t>
      </w:r>
      <w:r>
        <w:rPr>
          <w:rFonts w:ascii="Arial" w:hAnsi="Arial" w:cs="Arial"/>
          <w:sz w:val="22"/>
          <w:szCs w:val="22"/>
        </w:rPr>
        <w:t>, in maniera opportunamente strutturata, le informazioni dichiarate nella Notifica indicata dall’identificativo fornito nella chiamata al servizio e relative alle attività e consistenza aziendale nel settore dell’acquacoltura biologica.</w:t>
      </w:r>
    </w:p>
    <w:p w:rsidR="0022471C" w:rsidRDefault="0022471C">
      <w:pPr>
        <w:jc w:val="both"/>
        <w:rPr>
          <w:rFonts w:ascii="Arial" w:hAnsi="Arial" w:cs="Arial"/>
          <w:sz w:val="22"/>
          <w:szCs w:val="22"/>
        </w:rPr>
      </w:pPr>
    </w:p>
    <w:p w:rsidR="004C5CE2" w:rsidRPr="008B75E9" w:rsidRDefault="0022471C" w:rsidP="008B75E9">
      <w:pPr>
        <w:jc w:val="both"/>
        <w:rPr>
          <w:rFonts w:cs="Arial"/>
          <w:sz w:val="22"/>
          <w:szCs w:val="22"/>
        </w:rPr>
      </w:pPr>
      <w:r>
        <w:rPr>
          <w:rFonts w:ascii="Arial" w:hAnsi="Arial" w:cs="Arial"/>
          <w:sz w:val="22"/>
          <w:szCs w:val="22"/>
        </w:rPr>
        <w:t xml:space="preserve">La risposta del servizio </w:t>
      </w:r>
      <w:r w:rsidRPr="00B7693A">
        <w:rPr>
          <w:rFonts w:ascii="Arial" w:hAnsi="Arial" w:cs="Arial"/>
          <w:sz w:val="22"/>
          <w:szCs w:val="22"/>
        </w:rPr>
        <w:t>SIBResponseWSNotifiche</w:t>
      </w:r>
      <w:r>
        <w:rPr>
          <w:rFonts w:ascii="Arial" w:hAnsi="Arial" w:cs="Arial"/>
          <w:sz w:val="22"/>
          <w:szCs w:val="22"/>
        </w:rPr>
        <w:t xml:space="preserve"> </w:t>
      </w:r>
      <w:r>
        <w:rPr>
          <w:rFonts w:ascii="Arial" w:hAnsi="Arial" w:cs="Arial"/>
          <w:bCs/>
          <w:sz w:val="22"/>
          <w:szCs w:val="22"/>
        </w:rPr>
        <w:t>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SIBWSNotifica. La struttura dati SIBWSNotifica conterrà solo i dati relativi</w:t>
      </w:r>
      <w:r w:rsidR="000F6149">
        <w:rPr>
          <w:rFonts w:ascii="Arial" w:hAnsi="Arial" w:cs="Arial"/>
          <w:sz w:val="22"/>
          <w:szCs w:val="22"/>
        </w:rPr>
        <w:t xml:space="preserve"> alle sezioni </w:t>
      </w:r>
      <w:r w:rsidR="000F6149" w:rsidRPr="000F6149">
        <w:rPr>
          <w:rFonts w:ascii="Arial" w:hAnsi="Arial" w:cs="Arial"/>
          <w:i/>
          <w:sz w:val="22"/>
          <w:szCs w:val="22"/>
        </w:rPr>
        <w:t xml:space="preserve">identificativoSian, </w:t>
      </w:r>
      <w:r w:rsidR="000F6149">
        <w:rPr>
          <w:rFonts w:ascii="Arial" w:hAnsi="Arial" w:cs="Arial"/>
          <w:i/>
          <w:sz w:val="22"/>
          <w:szCs w:val="22"/>
        </w:rPr>
        <w:t>protocolli</w:t>
      </w:r>
      <w:r w:rsidR="000F6149" w:rsidRPr="000F6149">
        <w:rPr>
          <w:rFonts w:ascii="Arial" w:hAnsi="Arial" w:cs="Arial"/>
          <w:i/>
          <w:sz w:val="22"/>
          <w:szCs w:val="22"/>
        </w:rPr>
        <w:t>Esterni,</w:t>
      </w:r>
      <w:r w:rsidR="000F6149">
        <w:rPr>
          <w:rFonts w:ascii="Arial" w:hAnsi="Arial" w:cs="Arial"/>
          <w:sz w:val="22"/>
          <w:szCs w:val="22"/>
        </w:rPr>
        <w:t xml:space="preserve"> </w:t>
      </w:r>
      <w:r w:rsidR="00CC0887" w:rsidRPr="00CC0887">
        <w:rPr>
          <w:rFonts w:ascii="Arial" w:hAnsi="Arial" w:cs="Arial"/>
          <w:i/>
          <w:sz w:val="22"/>
          <w:szCs w:val="22"/>
        </w:rPr>
        <w:t xml:space="preserve">anagrafica, stato e </w:t>
      </w:r>
      <w:r w:rsidR="000F6149" w:rsidRPr="000F6149">
        <w:rPr>
          <w:rFonts w:ascii="Arial" w:hAnsi="Arial" w:cs="Arial"/>
          <w:i/>
          <w:sz w:val="22"/>
          <w:szCs w:val="22"/>
        </w:rPr>
        <w:t>sezioneAcquacoltura</w:t>
      </w:r>
      <w:r w:rsidR="00CC0887">
        <w:rPr>
          <w:rFonts w:ascii="Arial" w:hAnsi="Arial" w:cs="Arial"/>
          <w:sz w:val="22"/>
          <w:szCs w:val="22"/>
        </w:rPr>
        <w:t>.</w:t>
      </w:r>
      <w:r>
        <w:rPr>
          <w:rFonts w:ascii="Arial" w:hAnsi="Arial" w:cs="Arial"/>
          <w:sz w:val="22"/>
          <w:szCs w:val="22"/>
        </w:rPr>
        <w:t xml:space="preserve"> </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color w:val="000000"/>
        </w:rPr>
      </w:pP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DatiSezioneAcquacoltura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162F5" w:rsidRDefault="0058012E">
            <w:pPr>
              <w:snapToGrid w:val="0"/>
              <w:jc w:val="center"/>
              <w:rPr>
                <w:rFonts w:ascii="Arial" w:hAnsi="Arial" w:cs="Arial"/>
                <w:b/>
                <w:sz w:val="22"/>
                <w:szCs w:val="22"/>
              </w:rPr>
            </w:pPr>
            <w:r w:rsidRPr="00C162F5">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C75D11">
            <w:pPr>
              <w:snapToGrid w:val="0"/>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7B5BF3" w:rsidRDefault="0058012E">
            <w:pPr>
              <w:snapToGrid w:val="0"/>
              <w:jc w:val="center"/>
              <w:rPr>
                <w:rFonts w:ascii="Arial" w:hAnsi="Arial" w:cs="Arial"/>
                <w:b/>
                <w:sz w:val="22"/>
                <w:szCs w:val="22"/>
              </w:rPr>
            </w:pPr>
            <w:r w:rsidRPr="007B5BF3">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D516F6">
            <w:pPr>
              <w:snapToGrid w:val="0"/>
              <w:jc w:val="center"/>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C75D11">
            <w:pPr>
              <w:snapToGrid w:val="0"/>
              <w:rPr>
                <w:rFonts w:ascii="Arial" w:hAnsi="Arial" w:cs="Arial"/>
                <w:sz w:val="22"/>
                <w:szCs w:val="22"/>
              </w:rPr>
            </w:pPr>
            <w:r>
              <w:rPr>
                <w:rFonts w:ascii="Arial" w:hAnsi="Arial" w:cs="Arial"/>
                <w:sz w:val="22"/>
                <w:szCs w:val="22"/>
              </w:rPr>
              <w:t xml:space="preserve">Struttura descritta in </w:t>
            </w:r>
            <w:fldSimple w:instr=" REF _Ref320626910 \h  \* MERGEFORMAT ">
              <w:r w:rsidRPr="0046609F">
                <w:rPr>
                  <w:rFonts w:ascii="Arial" w:hAnsi="Arial" w:cs="Arial"/>
                  <w:sz w:val="22"/>
                  <w:szCs w:val="22"/>
                </w:rPr>
                <w:t>1.6 Descrizione dei dati utilizzati dai servizi</w:t>
              </w:r>
            </w:fldSimple>
          </w:p>
        </w:tc>
      </w:tr>
    </w:tbl>
    <w:p w:rsidR="004C5CE2" w:rsidRDefault="004C5CE2">
      <w:pPr>
        <w:rPr>
          <w:rFonts w:ascii="Arial" w:hAnsi="Arial" w:cs="Arial"/>
          <w:sz w:val="22"/>
          <w:szCs w:val="22"/>
        </w:rPr>
      </w:pPr>
    </w:p>
    <w:p w:rsidR="004C5CE2" w:rsidRDefault="004C5CE2">
      <w:pPr>
        <w:rPr>
          <w:color w:val="000000"/>
        </w:rPr>
      </w:pPr>
    </w:p>
    <w:p w:rsidR="004C5CE2" w:rsidRDefault="004C5CE2"/>
    <w:p w:rsidR="004C5CE2" w:rsidRDefault="004C5CE2"/>
    <w:p w:rsidR="004C5CE2" w:rsidRDefault="004C5CE2"/>
    <w:p w:rsidR="004C5CE2" w:rsidRDefault="004C5CE2"/>
    <w:p w:rsidR="004C5CE2" w:rsidRDefault="004C5CE2">
      <w:pPr>
        <w:rPr>
          <w:i/>
        </w:rPr>
      </w:pPr>
    </w:p>
    <w:p w:rsidR="004C5CE2" w:rsidRDefault="005F0D89" w:rsidP="009F76E4">
      <w:pPr>
        <w:pStyle w:val="Titolo2"/>
        <w:rPr>
          <w:i/>
        </w:rPr>
      </w:pPr>
      <w:bookmarkStart w:id="282" w:name="_Toc358814828"/>
      <w:bookmarkStart w:id="283" w:name="_Toc382837019"/>
      <w:bookmarkStart w:id="284" w:name="_Toc382840416"/>
      <w:bookmarkStart w:id="285" w:name="_Toc382840473"/>
      <w:r>
        <w:lastRenderedPageBreak/>
        <w:t>2.23</w:t>
      </w:r>
      <w:r w:rsidR="0058012E">
        <w:t xml:space="preserve"> DatiSezioneImportatori</w:t>
      </w:r>
      <w:bookmarkEnd w:id="282"/>
      <w:bookmarkEnd w:id="283"/>
      <w:bookmarkEnd w:id="284"/>
      <w:bookmarkEnd w:id="285"/>
    </w:p>
    <w:p w:rsidR="004C5CE2" w:rsidRDefault="004C5CE2"/>
    <w:p w:rsidR="004C5CE2" w:rsidRDefault="0058012E">
      <w:pPr>
        <w:jc w:val="both"/>
        <w:rPr>
          <w:rFonts w:ascii="Arial" w:hAnsi="Arial" w:cs="Arial"/>
          <w:sz w:val="22"/>
          <w:szCs w:val="22"/>
        </w:rPr>
      </w:pPr>
      <w:r>
        <w:rPr>
          <w:rFonts w:ascii="Arial" w:hAnsi="Arial" w:cs="Arial"/>
          <w:sz w:val="22"/>
          <w:szCs w:val="22"/>
        </w:rPr>
        <w:t>Servizio per la consultazione dei dati della sezione Importatori dichiarati nella Notifica. E’ fornito dal richiedente un identificativo della Notifica di cui si vogliono consultare i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dei dati di Notifica del soggetto richiesto. Eventuali problemi nella verifica verranno segnalati da opportuni codici e descrizioni di anomalie.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3809C4">
        <w:rPr>
          <w:rFonts w:ascii="Arial" w:hAnsi="Arial" w:cs="Arial"/>
          <w:i/>
          <w:sz w:val="22"/>
          <w:szCs w:val="22"/>
        </w:rPr>
        <w:t>DatiSezioneImportatori</w:t>
      </w:r>
      <w:r>
        <w:rPr>
          <w:rFonts w:ascii="Arial" w:hAnsi="Arial" w:cs="Arial"/>
          <w:sz w:val="22"/>
          <w:szCs w:val="22"/>
        </w:rPr>
        <w:t xml:space="preserve"> ritorna le informazioni dichiarate nella Notifica per le attività di Importazione svolte dall’azienda.</w:t>
      </w:r>
    </w:p>
    <w:p w:rsidR="004C5CE2" w:rsidRDefault="004C5CE2">
      <w:pPr>
        <w:ind w:left="720"/>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del servizio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 l’oggetto </w:t>
      </w:r>
      <w:r w:rsidR="00390282">
        <w:rPr>
          <w:rFonts w:cs="Arial"/>
          <w:sz w:val="22"/>
          <w:szCs w:val="22"/>
        </w:rPr>
        <w:fldChar w:fldCharType="begin"/>
      </w:r>
      <w:r>
        <w:rPr>
          <w:rFonts w:cs="Arial"/>
          <w:sz w:val="22"/>
          <w:szCs w:val="22"/>
        </w:rPr>
        <w:instrText xml:space="preserve"> REF _Ref325100278 \h </w:instrText>
      </w:r>
      <w:r w:rsidR="00390282">
        <w:rPr>
          <w:rFonts w:cs="Arial"/>
          <w:sz w:val="22"/>
          <w:szCs w:val="22"/>
        </w:rPr>
      </w:r>
      <w:r w:rsidR="00390282">
        <w:rPr>
          <w:rFonts w:cs="Arial"/>
          <w:sz w:val="22"/>
          <w:szCs w:val="22"/>
        </w:rPr>
        <w:fldChar w:fldCharType="separate"/>
      </w:r>
      <w:r>
        <w:rPr>
          <w:rFonts w:cs="Arial"/>
          <w:sz w:val="22"/>
          <w:szCs w:val="22"/>
        </w:rPr>
        <w:t>SIBWSSezioneImportatori</w:t>
      </w:r>
      <w:r w:rsidR="00390282">
        <w:rPr>
          <w:rFonts w:cs="Arial"/>
          <w:sz w:val="22"/>
          <w:szCs w:val="22"/>
        </w:rPr>
        <w:fldChar w:fldCharType="end"/>
      </w:r>
      <w:r>
        <w:rPr>
          <w:rFonts w:ascii="Arial" w:hAnsi="Arial" w:cs="Arial"/>
          <w:sz w:val="22"/>
          <w:szCs w:val="22"/>
        </w:rPr>
        <w:t xml:space="preserve"> contenente i dati dichiarati in Notifica.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ritornati, parte di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 xml:space="preserve">, sono sinteticamente di seguito riportati : </w:t>
      </w:r>
    </w:p>
    <w:p w:rsidR="004C5CE2" w:rsidRDefault="004C5CE2">
      <w:pPr>
        <w:jc w:val="both"/>
        <w:rPr>
          <w:rFonts w:ascii="Arial" w:hAnsi="Arial" w:cs="Arial"/>
          <w:sz w:val="22"/>
          <w:szCs w:val="22"/>
        </w:rPr>
      </w:pPr>
    </w:p>
    <w:p w:rsidR="004C5CE2" w:rsidRDefault="0058012E">
      <w:pPr>
        <w:ind w:left="708" w:right="777"/>
        <w:jc w:val="both"/>
        <w:rPr>
          <w:rFonts w:ascii="Arial" w:hAnsi="Arial" w:cs="Arial"/>
          <w:sz w:val="22"/>
          <w:szCs w:val="22"/>
        </w:rPr>
      </w:pPr>
      <w:r>
        <w:rPr>
          <w:rFonts w:ascii="Arial" w:hAnsi="Arial" w:cs="Arial"/>
          <w:sz w:val="22"/>
          <w:szCs w:val="22"/>
        </w:rPr>
        <w:t>Identificativi della Notifica</w:t>
      </w:r>
    </w:p>
    <w:p w:rsidR="004C5CE2" w:rsidRDefault="0058012E">
      <w:pPr>
        <w:ind w:left="708" w:right="777"/>
        <w:jc w:val="both"/>
        <w:rPr>
          <w:rFonts w:ascii="Arial" w:hAnsi="Arial" w:cs="Arial"/>
          <w:sz w:val="22"/>
          <w:szCs w:val="22"/>
        </w:rPr>
      </w:pPr>
      <w:r>
        <w:rPr>
          <w:rFonts w:ascii="Arial" w:hAnsi="Arial" w:cs="Arial"/>
          <w:sz w:val="22"/>
          <w:szCs w:val="22"/>
        </w:rPr>
        <w:t>Provenienza (SIAN o sistemi esterni)</w:t>
      </w:r>
    </w:p>
    <w:p w:rsidR="004C5CE2" w:rsidRDefault="0058012E">
      <w:pPr>
        <w:ind w:left="708" w:right="777"/>
        <w:jc w:val="both"/>
        <w:rPr>
          <w:rFonts w:ascii="Arial" w:hAnsi="Arial" w:cs="Arial"/>
          <w:sz w:val="22"/>
          <w:szCs w:val="22"/>
        </w:rPr>
      </w:pPr>
      <w:r>
        <w:rPr>
          <w:rFonts w:ascii="Arial" w:hAnsi="Arial" w:cs="Arial"/>
          <w:sz w:val="22"/>
          <w:szCs w:val="22"/>
        </w:rPr>
        <w:t>Tipo di Notifica</w:t>
      </w:r>
    </w:p>
    <w:p w:rsidR="004C5CE2" w:rsidRDefault="0058012E">
      <w:pPr>
        <w:ind w:left="708" w:right="777"/>
        <w:jc w:val="both"/>
        <w:rPr>
          <w:rFonts w:ascii="Arial" w:hAnsi="Arial" w:cs="Arial"/>
          <w:sz w:val="22"/>
          <w:szCs w:val="22"/>
        </w:rPr>
      </w:pPr>
      <w:r>
        <w:rPr>
          <w:rFonts w:ascii="Arial" w:hAnsi="Arial" w:cs="Arial"/>
          <w:sz w:val="22"/>
          <w:szCs w:val="22"/>
        </w:rPr>
        <w:t>Motivo di Variazione (se significativo)</w:t>
      </w:r>
    </w:p>
    <w:p w:rsidR="004C5CE2" w:rsidRDefault="0058012E">
      <w:pPr>
        <w:ind w:left="708" w:right="777"/>
        <w:jc w:val="both"/>
        <w:rPr>
          <w:rFonts w:ascii="Arial" w:hAnsi="Arial" w:cs="Arial"/>
          <w:sz w:val="22"/>
          <w:szCs w:val="22"/>
        </w:rPr>
      </w:pPr>
      <w:r>
        <w:rPr>
          <w:rFonts w:ascii="Arial" w:hAnsi="Arial" w:cs="Arial"/>
          <w:sz w:val="22"/>
          <w:szCs w:val="22"/>
        </w:rPr>
        <w:t>Organismo di controllo prescelto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ANAGRAFICA AZIENDALE</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STATO</w:t>
      </w:r>
    </w:p>
    <w:p w:rsidR="004C5CE2" w:rsidRDefault="004C5CE2">
      <w:pPr>
        <w:ind w:right="777"/>
        <w:jc w:val="both"/>
        <w:rPr>
          <w:rFonts w:ascii="Arial" w:hAnsi="Arial" w:cs="Arial"/>
          <w:sz w:val="22"/>
          <w:szCs w:val="22"/>
        </w:rPr>
      </w:pPr>
    </w:p>
    <w:p w:rsidR="004C5CE2" w:rsidRDefault="0058012E">
      <w:pPr>
        <w:ind w:right="777"/>
        <w:jc w:val="both"/>
        <w:rPr>
          <w:rFonts w:ascii="Arial" w:hAnsi="Arial" w:cs="Arial"/>
          <w:sz w:val="22"/>
          <w:szCs w:val="22"/>
        </w:rPr>
      </w:pPr>
      <w:r>
        <w:rPr>
          <w:rFonts w:ascii="Arial" w:hAnsi="Arial" w:cs="Arial"/>
          <w:sz w:val="22"/>
          <w:szCs w:val="22"/>
        </w:rPr>
        <w:t>SEZIONE IMPORTAZIONE</w:t>
      </w:r>
    </w:p>
    <w:p w:rsidR="004C5CE2" w:rsidRDefault="0058012E">
      <w:pPr>
        <w:ind w:left="720" w:right="777"/>
        <w:jc w:val="both"/>
        <w:rPr>
          <w:rFonts w:ascii="Arial" w:hAnsi="Arial" w:cs="Arial"/>
          <w:sz w:val="22"/>
          <w:szCs w:val="22"/>
        </w:rPr>
      </w:pPr>
      <w:r>
        <w:rPr>
          <w:rFonts w:ascii="Arial" w:hAnsi="Arial" w:cs="Arial"/>
          <w:sz w:val="22"/>
          <w:szCs w:val="22"/>
        </w:rPr>
        <w:t>Riferimento unità produttiva</w:t>
      </w:r>
    </w:p>
    <w:p w:rsidR="004C5CE2" w:rsidRDefault="0058012E">
      <w:pPr>
        <w:ind w:left="720" w:right="777"/>
        <w:jc w:val="both"/>
        <w:rPr>
          <w:rFonts w:ascii="Arial" w:hAnsi="Arial" w:cs="Arial"/>
          <w:sz w:val="22"/>
          <w:szCs w:val="22"/>
        </w:rPr>
      </w:pPr>
      <w:r>
        <w:rPr>
          <w:rFonts w:ascii="Arial" w:hAnsi="Arial" w:cs="Arial"/>
          <w:sz w:val="22"/>
          <w:szCs w:val="22"/>
        </w:rPr>
        <w:t>Tipo prodotto importato (biologico – promiscuo)</w:t>
      </w:r>
    </w:p>
    <w:p w:rsidR="004C5CE2" w:rsidRDefault="0058012E">
      <w:pPr>
        <w:tabs>
          <w:tab w:val="left" w:pos="709"/>
        </w:tabs>
        <w:ind w:right="777" w:firstLine="708"/>
        <w:jc w:val="both"/>
        <w:rPr>
          <w:rFonts w:ascii="Arial" w:hAnsi="Arial" w:cs="Arial"/>
          <w:sz w:val="22"/>
          <w:szCs w:val="22"/>
        </w:rPr>
      </w:pPr>
      <w:r>
        <w:rPr>
          <w:rFonts w:ascii="Arial" w:hAnsi="Arial" w:cs="Arial"/>
          <w:sz w:val="22"/>
          <w:szCs w:val="22"/>
        </w:rPr>
        <w:t>Tipo strutture utilizzate (proprie – c/terzi – entrambe)</w:t>
      </w:r>
    </w:p>
    <w:p w:rsidR="004C5CE2" w:rsidRDefault="0058012E">
      <w:pPr>
        <w:ind w:left="720" w:right="777"/>
        <w:jc w:val="both"/>
        <w:rPr>
          <w:rFonts w:ascii="Arial" w:hAnsi="Arial" w:cs="Arial"/>
          <w:sz w:val="22"/>
          <w:szCs w:val="22"/>
        </w:rPr>
      </w:pPr>
      <w:r>
        <w:rPr>
          <w:rFonts w:ascii="Arial" w:hAnsi="Arial" w:cs="Arial"/>
          <w:sz w:val="22"/>
          <w:szCs w:val="22"/>
        </w:rPr>
        <w:t>Filiera produttiva</w:t>
      </w:r>
    </w:p>
    <w:p w:rsidR="004C5CE2" w:rsidRDefault="004C5CE2">
      <w:pPr>
        <w:ind w:left="708" w:right="777"/>
        <w:jc w:val="both"/>
        <w:rPr>
          <w:rFonts w:ascii="Arial" w:hAnsi="Arial" w:cs="Arial"/>
          <w:sz w:val="22"/>
          <w:szCs w:val="22"/>
        </w:rPr>
      </w:pP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DatiSezioneImportatori</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162F5" w:rsidRDefault="0058012E">
            <w:pPr>
              <w:snapToGrid w:val="0"/>
              <w:jc w:val="center"/>
              <w:rPr>
                <w:rFonts w:ascii="Arial" w:hAnsi="Arial" w:cs="Arial"/>
                <w:b/>
                <w:sz w:val="22"/>
                <w:szCs w:val="22"/>
              </w:rPr>
            </w:pPr>
            <w:r w:rsidRPr="00C162F5">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_Ref325032612 \h </w:instrText>
            </w:r>
            <w:r>
              <w:rPr>
                <w:rFonts w:cs="Arial"/>
                <w:sz w:val="22"/>
                <w:szCs w:val="22"/>
              </w:rPr>
            </w:r>
            <w:r>
              <w:rPr>
                <w:rFonts w:cs="Arial"/>
                <w:sz w:val="22"/>
                <w:szCs w:val="22"/>
              </w:rPr>
              <w:fldChar w:fldCharType="separate"/>
            </w:r>
            <w:r w:rsidR="0058012E">
              <w:rPr>
                <w:rFonts w:cs="Arial"/>
                <w:sz w:val="22"/>
                <w:szCs w:val="22"/>
              </w:rPr>
              <w:t>InputSIBIdNotifica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C162F5" w:rsidRDefault="0058012E">
            <w:pPr>
              <w:snapToGrid w:val="0"/>
              <w:jc w:val="center"/>
              <w:rPr>
                <w:rFonts w:ascii="Arial" w:hAnsi="Arial" w:cs="Arial"/>
                <w:b/>
                <w:sz w:val="22"/>
                <w:szCs w:val="22"/>
              </w:rPr>
            </w:pPr>
            <w:r w:rsidRPr="00C162F5">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lastRenderedPageBreak/>
              <w:fldChar w:fldCharType="begin"/>
            </w:r>
            <w:r w:rsidR="0058012E">
              <w:rPr>
                <w:rFonts w:cs="Arial"/>
                <w:sz w:val="22"/>
                <w:szCs w:val="22"/>
              </w:rPr>
              <w:instrText xml:space="preserve"> REF _Ref325034144 \h </w:instrText>
            </w:r>
            <w:r>
              <w:rPr>
                <w:rFonts w:cs="Arial"/>
                <w:sz w:val="22"/>
                <w:szCs w:val="22"/>
              </w:rPr>
            </w:r>
            <w:r>
              <w:rPr>
                <w:rFonts w:cs="Arial"/>
                <w:sz w:val="22"/>
                <w:szCs w:val="22"/>
              </w:rPr>
              <w:fldChar w:fldCharType="separate"/>
            </w:r>
            <w:r w:rsidR="0058012E">
              <w:rPr>
                <w:rFonts w:cs="Arial"/>
                <w:sz w:val="22"/>
                <w:szCs w:val="22"/>
              </w:rPr>
              <w:t>SIBWSNotifica</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Pr>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dove la struttura dati </w:t>
      </w:r>
      <w:r w:rsidR="00390282">
        <w:rPr>
          <w:rFonts w:cs="Arial"/>
          <w:sz w:val="22"/>
          <w:szCs w:val="22"/>
        </w:rPr>
        <w:fldChar w:fldCharType="begin"/>
      </w:r>
      <w:r>
        <w:rPr>
          <w:rFonts w:cs="Arial"/>
          <w:sz w:val="22"/>
          <w:szCs w:val="22"/>
        </w:rPr>
        <w:instrText xml:space="preserve"> REF _Ref325034163 \h </w:instrText>
      </w:r>
      <w:r w:rsidR="00390282">
        <w:rPr>
          <w:rFonts w:cs="Arial"/>
          <w:sz w:val="22"/>
          <w:szCs w:val="22"/>
        </w:rPr>
      </w:r>
      <w:r w:rsidR="00390282">
        <w:rPr>
          <w:rFonts w:cs="Arial"/>
          <w:sz w:val="22"/>
          <w:szCs w:val="22"/>
        </w:rPr>
        <w:fldChar w:fldCharType="separate"/>
      </w:r>
      <w:r>
        <w:rPr>
          <w:rFonts w:cs="Arial"/>
          <w:sz w:val="22"/>
          <w:szCs w:val="22"/>
        </w:rPr>
        <w:t>SIBWSNotifica</w:t>
      </w:r>
      <w:r w:rsidR="00390282">
        <w:rPr>
          <w:rFonts w:cs="Arial"/>
          <w:sz w:val="22"/>
          <w:szCs w:val="22"/>
        </w:rPr>
        <w:fldChar w:fldCharType="end"/>
      </w:r>
      <w:r>
        <w:rPr>
          <w:rFonts w:ascii="Arial" w:hAnsi="Arial" w:cs="Arial"/>
          <w:sz w:val="22"/>
          <w:szCs w:val="22"/>
        </w:rPr>
        <w:t xml:space="preserve"> conterrà solo i dati relativi agli identificativi della Notifica oltre a </w:t>
      </w:r>
      <w:r w:rsidR="00390282">
        <w:rPr>
          <w:rFonts w:cs="Arial"/>
          <w:sz w:val="22"/>
          <w:szCs w:val="22"/>
        </w:rPr>
        <w:fldChar w:fldCharType="begin"/>
      </w:r>
      <w:r>
        <w:rPr>
          <w:rFonts w:cs="Arial"/>
          <w:sz w:val="22"/>
          <w:szCs w:val="22"/>
        </w:rPr>
        <w:instrText xml:space="preserve"> REF _Ref325034238 \h </w:instrText>
      </w:r>
      <w:r w:rsidR="00390282">
        <w:rPr>
          <w:rFonts w:cs="Arial"/>
          <w:sz w:val="22"/>
          <w:szCs w:val="22"/>
        </w:rPr>
      </w:r>
      <w:r w:rsidR="00390282">
        <w:rPr>
          <w:rFonts w:cs="Arial"/>
          <w:sz w:val="22"/>
          <w:szCs w:val="22"/>
        </w:rPr>
        <w:fldChar w:fldCharType="separate"/>
      </w:r>
      <w:r>
        <w:rPr>
          <w:rFonts w:cs="Arial"/>
          <w:sz w:val="22"/>
          <w:szCs w:val="22"/>
        </w:rPr>
        <w:t>SIBWSAnagraficaNotifica</w:t>
      </w:r>
      <w:r w:rsidR="00390282">
        <w:rPr>
          <w:rFonts w:cs="Arial"/>
          <w:sz w:val="22"/>
          <w:szCs w:val="22"/>
        </w:rPr>
        <w:fldChar w:fldCharType="end"/>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_Ref325034248 \h </w:instrText>
      </w:r>
      <w:r w:rsidR="00390282">
        <w:rPr>
          <w:rFonts w:cs="Arial"/>
          <w:sz w:val="22"/>
          <w:szCs w:val="22"/>
        </w:rPr>
      </w:r>
      <w:r w:rsidR="00390282">
        <w:rPr>
          <w:rFonts w:cs="Arial"/>
          <w:sz w:val="22"/>
          <w:szCs w:val="22"/>
        </w:rPr>
        <w:fldChar w:fldCharType="separate"/>
      </w:r>
      <w:r>
        <w:rPr>
          <w:rFonts w:cs="Arial"/>
          <w:sz w:val="22"/>
          <w:szCs w:val="22"/>
        </w:rPr>
        <w:t>SIBWSStatoNotifica</w:t>
      </w:r>
      <w:r w:rsidR="00390282">
        <w:rPr>
          <w:rFonts w:cs="Arial"/>
          <w:sz w:val="22"/>
          <w:szCs w:val="22"/>
        </w:rPr>
        <w:fldChar w:fldCharType="end"/>
      </w:r>
      <w:r>
        <w:rPr>
          <w:rFonts w:ascii="Arial" w:hAnsi="Arial" w:cs="Arial"/>
          <w:sz w:val="22"/>
          <w:szCs w:val="22"/>
        </w:rPr>
        <w:t xml:space="preserve"> e un elenco di oggetti </w:t>
      </w:r>
      <w:r w:rsidR="00390282">
        <w:rPr>
          <w:rFonts w:cs="Arial"/>
          <w:sz w:val="22"/>
          <w:szCs w:val="22"/>
        </w:rPr>
        <w:fldChar w:fldCharType="begin"/>
      </w:r>
      <w:r>
        <w:rPr>
          <w:rFonts w:cs="Arial"/>
          <w:sz w:val="22"/>
          <w:szCs w:val="22"/>
        </w:rPr>
        <w:instrText xml:space="preserve"> REF _Ref325100362 \h </w:instrText>
      </w:r>
      <w:r w:rsidR="00390282">
        <w:rPr>
          <w:rFonts w:cs="Arial"/>
          <w:sz w:val="22"/>
          <w:szCs w:val="22"/>
        </w:rPr>
      </w:r>
      <w:r w:rsidR="00390282">
        <w:rPr>
          <w:rFonts w:cs="Arial"/>
          <w:sz w:val="22"/>
          <w:szCs w:val="22"/>
        </w:rPr>
        <w:fldChar w:fldCharType="separate"/>
      </w:r>
      <w:r>
        <w:rPr>
          <w:rFonts w:cs="Arial"/>
          <w:sz w:val="22"/>
          <w:szCs w:val="22"/>
        </w:rPr>
        <w:t>SIBWSSezioneImportatori</w:t>
      </w:r>
      <w:r w:rsidR="00390282">
        <w:rPr>
          <w:rFonts w:cs="Arial"/>
          <w:sz w:val="22"/>
          <w:szCs w:val="22"/>
        </w:rPr>
        <w:fldChar w:fldCharType="end"/>
      </w:r>
      <w:r>
        <w:rPr>
          <w:rFonts w:ascii="Arial" w:hAnsi="Arial" w:cs="Arial"/>
          <w:sz w:val="22"/>
          <w:szCs w:val="22"/>
        </w:rPr>
        <w:t>.</w:t>
      </w:r>
    </w:p>
    <w:p w:rsidR="004C5CE2" w:rsidRDefault="004C5CE2">
      <w:pPr>
        <w:rPr>
          <w:rFonts w:ascii="Arial" w:hAnsi="Arial" w:cs="Arial"/>
          <w:sz w:val="22"/>
          <w:szCs w:val="22"/>
        </w:rPr>
      </w:pPr>
    </w:p>
    <w:p w:rsidR="004C5CE2" w:rsidRDefault="004C5CE2">
      <w:pPr>
        <w:rPr>
          <w:i/>
        </w:rPr>
      </w:pPr>
    </w:p>
    <w:p w:rsidR="004C5CE2" w:rsidRDefault="004C5CE2">
      <w:pPr>
        <w:rPr>
          <w:color w:val="000000"/>
        </w:rPr>
      </w:pPr>
    </w:p>
    <w:p w:rsidR="004C5CE2" w:rsidRDefault="004C5CE2">
      <w:pPr>
        <w:rPr>
          <w:i/>
        </w:rPr>
      </w:pPr>
    </w:p>
    <w:p w:rsidR="004C5CE2" w:rsidRDefault="005F0D89" w:rsidP="009F76E4">
      <w:pPr>
        <w:pStyle w:val="Titolo2"/>
        <w:rPr>
          <w:i/>
        </w:rPr>
      </w:pPr>
      <w:bookmarkStart w:id="286" w:name="_Ref320004493"/>
      <w:bookmarkStart w:id="287" w:name="_Toc358814829"/>
      <w:bookmarkStart w:id="288" w:name="_Toc382837020"/>
      <w:bookmarkStart w:id="289" w:name="_Toc382840417"/>
      <w:bookmarkStart w:id="290" w:name="_Toc382840474"/>
      <w:r>
        <w:lastRenderedPageBreak/>
        <w:t>2.24</w:t>
      </w:r>
      <w:r w:rsidR="0058012E">
        <w:t xml:space="preserve"> ComunicazioneNuovaNotifica</w:t>
      </w:r>
      <w:bookmarkEnd w:id="286"/>
      <w:bookmarkEnd w:id="287"/>
      <w:bookmarkEnd w:id="288"/>
      <w:bookmarkEnd w:id="289"/>
      <w:bookmarkEnd w:id="290"/>
    </w:p>
    <w:p w:rsidR="004C5CE2" w:rsidRDefault="0058012E">
      <w:pPr>
        <w:jc w:val="both"/>
        <w:rPr>
          <w:rFonts w:ascii="Arial" w:hAnsi="Arial" w:cs="Arial"/>
          <w:sz w:val="22"/>
          <w:szCs w:val="22"/>
        </w:rPr>
      </w:pPr>
      <w:r>
        <w:rPr>
          <w:rFonts w:ascii="Arial" w:hAnsi="Arial" w:cs="Arial"/>
          <w:sz w:val="22"/>
          <w:szCs w:val="22"/>
        </w:rPr>
        <w:t xml:space="preserve">Servizio per la comunicazione al SIB dei dati di una nuova Notifica presentata ed acquisita presso un sistema regionale. I dati della Notifica acquisiti nel sistema informativo di una Regione autonomamente informatizzata devono essere comunicati al SIB per consentire l’allineamento delle banche dati e la corretta propagazione delle informazioni agli attori coinvolti dall’iter amministrativo (ad es. altre Regioni). </w:t>
      </w:r>
    </w:p>
    <w:p w:rsidR="004C5CE2" w:rsidRDefault="0058012E">
      <w:pPr>
        <w:jc w:val="both"/>
        <w:rPr>
          <w:rFonts w:ascii="Arial" w:hAnsi="Arial" w:cs="Arial"/>
          <w:sz w:val="22"/>
          <w:szCs w:val="22"/>
        </w:rPr>
      </w:pPr>
      <w:r>
        <w:rPr>
          <w:rFonts w:ascii="Arial" w:hAnsi="Arial" w:cs="Arial"/>
          <w:sz w:val="22"/>
          <w:szCs w:val="22"/>
        </w:rPr>
        <w:t>Si utilizzerà il presente servizio solo per le Notifiche che sono state correttamente compilate e per le quali deve essere avviato l’iter amministrativo previsto.</w:t>
      </w:r>
    </w:p>
    <w:p w:rsidR="004C5CE2" w:rsidRDefault="0058012E">
      <w:pPr>
        <w:jc w:val="both"/>
        <w:rPr>
          <w:rFonts w:ascii="Arial" w:hAnsi="Arial" w:cs="Arial"/>
          <w:sz w:val="22"/>
          <w:szCs w:val="22"/>
        </w:rPr>
      </w:pPr>
      <w:r>
        <w:rPr>
          <w:rFonts w:ascii="Arial" w:hAnsi="Arial" w:cs="Arial"/>
          <w:sz w:val="22"/>
          <w:szCs w:val="22"/>
        </w:rPr>
        <w:t>Non dovranno essere inviati dati relativi a Notifiche ancora in fase di compilazione.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comunicazione verranno attivati i controlli formali relativi ai dati presenti in Notifica. Eventuali problemi nella verifica verranno segnalati da opportuni codici e descrizioni di anomalie.</w:t>
      </w:r>
    </w:p>
    <w:p w:rsidR="004C5CE2" w:rsidRDefault="0058012E">
      <w:pPr>
        <w:jc w:val="both"/>
        <w:rPr>
          <w:rFonts w:ascii="Arial" w:hAnsi="Arial" w:cs="Arial"/>
          <w:sz w:val="22"/>
          <w:szCs w:val="22"/>
        </w:rPr>
      </w:pPr>
      <w:r>
        <w:rPr>
          <w:rFonts w:ascii="Arial" w:hAnsi="Arial" w:cs="Arial"/>
          <w:sz w:val="22"/>
          <w:szCs w:val="22"/>
        </w:rPr>
        <w:t>Saranno effettuati controlli formali orientati a verificare la presenza di informazioni obbligatorie, coerenza tra unità produttive, attività dichiarate e sezioni compilate.</w:t>
      </w:r>
    </w:p>
    <w:p w:rsidR="004C5CE2" w:rsidRDefault="0058012E">
      <w:pPr>
        <w:jc w:val="both"/>
        <w:rPr>
          <w:rFonts w:ascii="Arial" w:hAnsi="Arial" w:cs="Arial"/>
          <w:sz w:val="22"/>
          <w:szCs w:val="22"/>
        </w:rPr>
      </w:pPr>
      <w:r>
        <w:rPr>
          <w:rFonts w:ascii="Arial" w:hAnsi="Arial" w:cs="Arial"/>
          <w:sz w:val="22"/>
          <w:szCs w:val="22"/>
        </w:rPr>
        <w:t>Il servizio risponderà in maniera sincrona con l’indicazione di corretta o mancata presa in carico della comunicazione da parte del SIB.</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L’esito dell’aggiornamento del SIB, e quindi la ricezione effettiva della notifica presentata, dovranno essere verificati utilizzando il servizio descritto in seguito : </w:t>
      </w:r>
      <w:r w:rsidR="00390282">
        <w:rPr>
          <w:rFonts w:cs="Arial"/>
          <w:sz w:val="22"/>
          <w:szCs w:val="22"/>
        </w:rPr>
        <w:fldChar w:fldCharType="begin"/>
      </w:r>
      <w:r>
        <w:rPr>
          <w:rFonts w:cs="Arial"/>
          <w:sz w:val="22"/>
          <w:szCs w:val="22"/>
        </w:rPr>
        <w:instrText xml:space="preserve"> REF _Ref319934787 \h </w:instrText>
      </w:r>
      <w:r w:rsidR="00390282">
        <w:rPr>
          <w:rFonts w:cs="Arial"/>
          <w:sz w:val="22"/>
          <w:szCs w:val="22"/>
        </w:rPr>
      </w:r>
      <w:r w:rsidR="00390282">
        <w:rPr>
          <w:rFonts w:cs="Arial"/>
          <w:sz w:val="22"/>
          <w:szCs w:val="22"/>
        </w:rPr>
        <w:fldChar w:fldCharType="separate"/>
      </w:r>
      <w:r>
        <w:rPr>
          <w:rFonts w:cs="Arial"/>
          <w:sz w:val="22"/>
          <w:szCs w:val="22"/>
        </w:rPr>
        <w:t>2.21 EsitoComunicazioni</w:t>
      </w:r>
      <w:r w:rsidR="00390282">
        <w:rPr>
          <w:rFonts w:cs="Arial"/>
          <w:sz w:val="22"/>
          <w:szCs w:val="22"/>
        </w:rPr>
        <w:fldChar w:fldCharType="end"/>
      </w:r>
      <w:r>
        <w:rPr>
          <w:rFonts w:ascii="Arial" w:hAnsi="Arial" w:cs="Arial"/>
          <w:sz w:val="22"/>
          <w:szCs w:val="22"/>
        </w:rPr>
        <w:t>.</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ed indicherà solo l’avvenuta presa in carico della comunicazione. Nel caso positivo sarà ritornato un identificativo (ticket) da utilizzare successivamente per il recupero dell’esito della elaborazione.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comunicati sono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I dati delle diverse sezioni potranno non essere presenti in base alle attività praticate dall’azienda intestataria della Notifica.</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9322" w:type="dxa"/>
        <w:tblInd w:w="70" w:type="dxa"/>
        <w:tblLayout w:type="fixed"/>
        <w:tblCellMar>
          <w:left w:w="70" w:type="dxa"/>
          <w:right w:w="70" w:type="dxa"/>
        </w:tblCellMar>
        <w:tblLook w:val="0000"/>
      </w:tblPr>
      <w:tblGrid>
        <w:gridCol w:w="2871"/>
        <w:gridCol w:w="248"/>
        <w:gridCol w:w="498"/>
        <w:gridCol w:w="3450"/>
        <w:gridCol w:w="2255"/>
      </w:tblGrid>
      <w:tr w:rsidR="004C5CE2" w:rsidTr="0048306B">
        <w:trPr>
          <w:cantSplit/>
          <w:trHeight w:val="225"/>
          <w:tblHeader/>
        </w:trPr>
        <w:tc>
          <w:tcPr>
            <w:tcW w:w="7067" w:type="dxa"/>
            <w:gridSpan w:val="4"/>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ComunicazioneNuovaNotifica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rsidTr="0048306B">
        <w:trPr>
          <w:cantSplit/>
          <w:trHeight w:val="225"/>
        </w:trPr>
        <w:tc>
          <w:tcPr>
            <w:tcW w:w="93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596C4D" w:rsidRDefault="0058012E">
            <w:pPr>
              <w:snapToGrid w:val="0"/>
              <w:jc w:val="center"/>
              <w:rPr>
                <w:rFonts w:ascii="Arial" w:hAnsi="Arial" w:cs="Arial"/>
                <w:b/>
                <w:sz w:val="22"/>
                <w:szCs w:val="22"/>
              </w:rPr>
            </w:pPr>
            <w:r w:rsidRPr="00596C4D">
              <w:rPr>
                <w:rFonts w:ascii="Arial" w:hAnsi="Arial" w:cs="Arial"/>
                <w:b/>
                <w:sz w:val="22"/>
                <w:szCs w:val="22"/>
              </w:rPr>
              <w:t>Input</w:t>
            </w:r>
          </w:p>
        </w:tc>
      </w:tr>
      <w:tr w:rsidR="004C5CE2" w:rsidTr="00EB186C">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49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rsidTr="00EB186C">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tipoOperazione</w:t>
            </w:r>
          </w:p>
        </w:tc>
        <w:tc>
          <w:tcPr>
            <w:tcW w:w="49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Tipo di operazione {</w:t>
            </w:r>
          </w:p>
          <w:p w:rsidR="004C5CE2" w:rsidRDefault="0058012E">
            <w:pPr>
              <w:rPr>
                <w:rFonts w:ascii="Arial" w:hAnsi="Arial" w:cs="Arial"/>
                <w:sz w:val="22"/>
                <w:szCs w:val="22"/>
              </w:rPr>
            </w:pPr>
            <w:r>
              <w:rPr>
                <w:rFonts w:ascii="Arial" w:hAnsi="Arial" w:cs="Arial"/>
                <w:sz w:val="22"/>
                <w:szCs w:val="22"/>
              </w:rPr>
              <w:t>I   : inserimento della comunicazione</w:t>
            </w:r>
          </w:p>
          <w:p w:rsidR="004C5CE2" w:rsidRDefault="0058012E">
            <w:pPr>
              <w:rPr>
                <w:rFonts w:ascii="Arial" w:hAnsi="Arial" w:cs="Arial"/>
                <w:sz w:val="22"/>
                <w:szCs w:val="22"/>
              </w:rPr>
            </w:pPr>
            <w:r>
              <w:rPr>
                <w:rFonts w:ascii="Arial" w:hAnsi="Arial" w:cs="Arial"/>
                <w:sz w:val="22"/>
                <w:szCs w:val="22"/>
              </w:rPr>
              <w:t>C : annullamento/cancellazione della comunicazione</w:t>
            </w:r>
          </w:p>
          <w:p w:rsidR="004C5CE2" w:rsidRDefault="0058012E">
            <w:pPr>
              <w:rPr>
                <w:rFonts w:ascii="Arial" w:hAnsi="Arial" w:cs="Arial"/>
                <w:sz w:val="22"/>
                <w:szCs w:val="22"/>
              </w:rPr>
            </w:pPr>
            <w:r>
              <w:rPr>
                <w:rFonts w:ascii="Arial" w:hAnsi="Arial" w:cs="Arial"/>
                <w:sz w:val="22"/>
                <w:szCs w:val="22"/>
              </w:rPr>
              <w:t>}</w:t>
            </w:r>
          </w:p>
        </w:tc>
      </w:tr>
      <w:tr w:rsidR="004C5CE2" w:rsidTr="00EB186C">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4C5CE2" w:rsidRDefault="00EB186C">
            <w:pPr>
              <w:snapToGrid w:val="0"/>
              <w:jc w:val="center"/>
              <w:rPr>
                <w:rFonts w:ascii="Arial" w:hAnsi="Arial" w:cs="Arial"/>
                <w:sz w:val="22"/>
                <w:szCs w:val="22"/>
              </w:rPr>
            </w:pPr>
            <w:r w:rsidRPr="00EB186C">
              <w:rPr>
                <w:rFonts w:ascii="Arial" w:hAnsi="Arial" w:cs="Arial"/>
                <w:sz w:val="22"/>
                <w:szCs w:val="22"/>
              </w:rPr>
              <w:t>SIBWSComunicazioneNotifica</w:t>
            </w:r>
          </w:p>
        </w:tc>
        <w:tc>
          <w:tcPr>
            <w:tcW w:w="49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cs="Arial"/>
                <w:sz w:val="22"/>
                <w:szCs w:val="22"/>
              </w:rPr>
              <w:instrText xml:space="preserve"> REF _Ref320626910 \h </w:instrText>
            </w:r>
            <w:r w:rsidR="00390282">
              <w:rPr>
                <w:rFonts w:cs="Arial"/>
                <w:sz w:val="22"/>
                <w:szCs w:val="22"/>
              </w:rPr>
            </w:r>
            <w:r w:rsidR="00390282">
              <w:rPr>
                <w:rFonts w:cs="Arial"/>
                <w:sz w:val="22"/>
                <w:szCs w:val="22"/>
              </w:rPr>
              <w:fldChar w:fldCharType="separate"/>
            </w:r>
            <w:r>
              <w:rPr>
                <w:rFonts w:cs="Arial"/>
                <w:sz w:val="22"/>
                <w:szCs w:val="22"/>
              </w:rPr>
              <w:t>1.6 Descrizione dei dati utilizzati dai servizi</w:t>
            </w:r>
            <w:r w:rsidR="00390282">
              <w:rPr>
                <w:rFonts w:cs="Arial"/>
                <w:sz w:val="22"/>
                <w:szCs w:val="22"/>
              </w:rPr>
              <w:fldChar w:fldCharType="end"/>
            </w:r>
          </w:p>
        </w:tc>
      </w:tr>
      <w:tr w:rsidR="004C5CE2" w:rsidTr="0048306B">
        <w:trPr>
          <w:cantSplit/>
          <w:trHeight w:val="225"/>
        </w:trPr>
        <w:tc>
          <w:tcPr>
            <w:tcW w:w="93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rsidTr="0048306B">
        <w:trPr>
          <w:cantSplit/>
          <w:trHeight w:val="225"/>
        </w:trPr>
        <w:tc>
          <w:tcPr>
            <w:tcW w:w="93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596C4D" w:rsidRDefault="0058012E">
            <w:pPr>
              <w:snapToGrid w:val="0"/>
              <w:jc w:val="center"/>
              <w:rPr>
                <w:rFonts w:ascii="Arial" w:hAnsi="Arial" w:cs="Arial"/>
                <w:b/>
                <w:sz w:val="22"/>
                <w:szCs w:val="22"/>
              </w:rPr>
            </w:pPr>
            <w:r w:rsidRPr="00596C4D">
              <w:rPr>
                <w:rFonts w:ascii="Arial" w:hAnsi="Arial" w:cs="Arial"/>
                <w:b/>
                <w:sz w:val="22"/>
                <w:szCs w:val="22"/>
              </w:rPr>
              <w:t>Output</w:t>
            </w:r>
          </w:p>
        </w:tc>
      </w:tr>
      <w:tr w:rsidR="004C5CE2" w:rsidTr="0048306B">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lastRenderedPageBreak/>
              <w:t>Tipo</w:t>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rsidTr="0048306B">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_Ref325032575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 w:rsidR="004C5CE2" w:rsidRDefault="0058012E">
      <w:pPr>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ritornato dal servizio contiene l’attributo ticket da utilizzare per recuperare l’esito della elaborazione completa.</w:t>
      </w:r>
    </w:p>
    <w:p w:rsidR="004C5CE2" w:rsidRDefault="0058012E">
      <w:pPr>
        <w:rPr>
          <w:rFonts w:ascii="Arial" w:hAnsi="Arial" w:cs="Arial"/>
          <w:sz w:val="22"/>
          <w:szCs w:val="22"/>
        </w:rPr>
      </w:pPr>
      <w:r>
        <w:rPr>
          <w:rFonts w:ascii="Arial" w:hAnsi="Arial" w:cs="Arial"/>
          <w:sz w:val="22"/>
          <w:szCs w:val="22"/>
        </w:rPr>
        <w:t>L’elaborazione completa della Notifica e quindi la sua acquisizione all’interno del SIB avviene in due passi.</w:t>
      </w:r>
    </w:p>
    <w:p w:rsidR="004C5CE2" w:rsidRDefault="004C5CE2">
      <w:pPr>
        <w:rPr>
          <w:rFonts w:ascii="Arial" w:hAnsi="Arial" w:cs="Arial"/>
          <w:sz w:val="22"/>
          <w:szCs w:val="22"/>
        </w:rPr>
      </w:pPr>
    </w:p>
    <w:p w:rsidR="004C5CE2" w:rsidRDefault="0058012E">
      <w:pPr>
        <w:numPr>
          <w:ilvl w:val="0"/>
          <w:numId w:val="6"/>
        </w:numPr>
        <w:rPr>
          <w:rFonts w:ascii="Arial" w:hAnsi="Arial" w:cs="Arial"/>
          <w:sz w:val="22"/>
          <w:szCs w:val="22"/>
        </w:rPr>
      </w:pPr>
      <w:r>
        <w:rPr>
          <w:rFonts w:ascii="Arial" w:hAnsi="Arial" w:cs="Arial"/>
          <w:sz w:val="22"/>
          <w:szCs w:val="22"/>
        </w:rPr>
        <w:t>Verifica formale incentrata sulla presenza di informazioni obbligatorie, coerenza tra unità produttive, attività dichiarate e sezioni compilate.</w:t>
      </w:r>
    </w:p>
    <w:p w:rsidR="004C5CE2" w:rsidRDefault="0058012E">
      <w:pPr>
        <w:rPr>
          <w:rFonts w:ascii="Arial" w:hAnsi="Arial" w:cs="Arial"/>
          <w:sz w:val="22"/>
          <w:szCs w:val="22"/>
        </w:rPr>
      </w:pPr>
      <w:r>
        <w:rPr>
          <w:rFonts w:ascii="Arial" w:hAnsi="Arial" w:cs="Arial"/>
          <w:sz w:val="22"/>
          <w:szCs w:val="22"/>
        </w:rPr>
        <w:tab/>
        <w:t xml:space="preserve">Questo passo viene effettuato in maniera sincrona dal SIB alla ricezione della </w:t>
      </w:r>
      <w:r>
        <w:rPr>
          <w:rFonts w:ascii="Arial" w:hAnsi="Arial" w:cs="Arial"/>
          <w:sz w:val="22"/>
          <w:szCs w:val="22"/>
        </w:rPr>
        <w:tab/>
        <w:t>chiamata al servizio descritto in questo paragrafo;</w:t>
      </w:r>
    </w:p>
    <w:p w:rsidR="004C5CE2" w:rsidRDefault="004C5CE2">
      <w:pPr>
        <w:rPr>
          <w:rFonts w:ascii="Arial" w:hAnsi="Arial" w:cs="Arial"/>
          <w:sz w:val="22"/>
          <w:szCs w:val="22"/>
        </w:rPr>
      </w:pPr>
    </w:p>
    <w:p w:rsidR="004C5CE2" w:rsidRDefault="0058012E">
      <w:pPr>
        <w:numPr>
          <w:ilvl w:val="0"/>
          <w:numId w:val="6"/>
        </w:numPr>
        <w:rPr>
          <w:rFonts w:ascii="Arial" w:hAnsi="Arial" w:cs="Arial"/>
          <w:sz w:val="22"/>
          <w:szCs w:val="22"/>
        </w:rPr>
      </w:pPr>
      <w:r>
        <w:rPr>
          <w:rFonts w:ascii="Arial" w:hAnsi="Arial" w:cs="Arial"/>
          <w:sz w:val="22"/>
          <w:szCs w:val="22"/>
        </w:rPr>
        <w:t>Caricamento dei dati forniti negli archivi del SIB previa verifica presso banche dati esterne (BDN – IZS Teramo, Anagrafe Tributaria) di alcuni dati presenti nella Notifica comunicata.</w:t>
      </w:r>
    </w:p>
    <w:p w:rsidR="004C5CE2" w:rsidRDefault="0058012E">
      <w:pPr>
        <w:ind w:left="720"/>
        <w:rPr>
          <w:rFonts w:ascii="Arial" w:hAnsi="Arial" w:cs="Arial"/>
          <w:sz w:val="22"/>
          <w:szCs w:val="22"/>
        </w:rPr>
      </w:pPr>
      <w:r>
        <w:rPr>
          <w:rFonts w:ascii="Arial" w:hAnsi="Arial" w:cs="Arial"/>
          <w:sz w:val="22"/>
          <w:szCs w:val="22"/>
        </w:rPr>
        <w:t xml:space="preserve">Questo passo viene effettuato in maniera asincrona dal SIB il quale renderà disponibile l’esito della elaborazione. Questo esito è recuperabile attraverso il servizio </w:t>
      </w:r>
      <w:r w:rsidR="00390282">
        <w:rPr>
          <w:rFonts w:ascii="Arial" w:hAnsi="Arial" w:cs="Arial"/>
          <w:sz w:val="22"/>
          <w:szCs w:val="22"/>
        </w:rPr>
        <w:fldChar w:fldCharType="begin"/>
      </w:r>
      <w:r w:rsidR="00B77BFD">
        <w:rPr>
          <w:rFonts w:ascii="Arial" w:hAnsi="Arial" w:cs="Arial"/>
          <w:sz w:val="22"/>
          <w:szCs w:val="22"/>
        </w:rPr>
        <w:instrText xml:space="preserve"> REF _Ref358819826 \h </w:instrText>
      </w:r>
      <w:r w:rsidR="00390282">
        <w:rPr>
          <w:rFonts w:ascii="Arial" w:hAnsi="Arial" w:cs="Arial"/>
          <w:sz w:val="22"/>
          <w:szCs w:val="22"/>
        </w:rPr>
      </w:r>
      <w:r w:rsidR="00390282">
        <w:rPr>
          <w:rFonts w:ascii="Arial" w:hAnsi="Arial" w:cs="Arial"/>
          <w:sz w:val="22"/>
          <w:szCs w:val="22"/>
        </w:rPr>
        <w:fldChar w:fldCharType="separate"/>
      </w:r>
      <w:r w:rsidR="00B77BFD">
        <w:rPr>
          <w:i/>
        </w:rPr>
        <w:t>2.43 EsitoComunicazioniNotifica</w:t>
      </w:r>
      <w:r w:rsidR="00390282">
        <w:rPr>
          <w:rFonts w:ascii="Arial" w:hAnsi="Arial" w:cs="Arial"/>
          <w:sz w:val="22"/>
          <w:szCs w:val="22"/>
        </w:rPr>
        <w:fldChar w:fldCharType="end"/>
      </w:r>
      <w:r w:rsidR="00B77BFD">
        <w:rPr>
          <w:rFonts w:ascii="Arial" w:hAnsi="Arial" w:cs="Arial"/>
          <w:sz w:val="22"/>
          <w:szCs w:val="22"/>
        </w:rPr>
        <w:t xml:space="preserve"> </w:t>
      </w:r>
      <w:r>
        <w:rPr>
          <w:rFonts w:ascii="Arial" w:hAnsi="Arial" w:cs="Arial"/>
          <w:sz w:val="22"/>
          <w:szCs w:val="22"/>
        </w:rPr>
        <w:t>descritto di seguito.</w:t>
      </w:r>
    </w:p>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4C5CE2">
      <w:pPr>
        <w:rPr>
          <w:rFonts w:ascii="Arial" w:hAnsi="Arial" w:cs="Arial"/>
          <w:sz w:val="22"/>
          <w:szCs w:val="22"/>
        </w:rPr>
      </w:pPr>
    </w:p>
    <w:p w:rsidR="00E62421" w:rsidRDefault="007F083D" w:rsidP="00E62421">
      <w:pPr>
        <w:rPr>
          <w:rFonts w:ascii="Arial" w:hAnsi="Arial" w:cs="Arial"/>
          <w:sz w:val="22"/>
          <w:szCs w:val="22"/>
        </w:rPr>
      </w:pPr>
      <w:r>
        <w:rPr>
          <w:rFonts w:ascii="Arial" w:hAnsi="Arial" w:cs="Arial"/>
          <w:sz w:val="22"/>
          <w:szCs w:val="22"/>
        </w:rPr>
        <w:t xml:space="preserve">Per l’elenco dei codici restituiti dal servizio consultare </w:t>
      </w:r>
      <w:r w:rsidR="00A34B80">
        <w:rPr>
          <w:rFonts w:ascii="Arial" w:hAnsi="Arial" w:cs="Arial"/>
          <w:sz w:val="22"/>
          <w:szCs w:val="22"/>
        </w:rPr>
        <w:t>il paragrafo</w:t>
      </w:r>
      <w:r w:rsidR="00E62421">
        <w:rPr>
          <w:rFonts w:ascii="Arial" w:hAnsi="Arial" w:cs="Arial"/>
          <w:sz w:val="22"/>
          <w:szCs w:val="22"/>
        </w:rPr>
        <w:t xml:space="preserve"> </w:t>
      </w:r>
      <w:r w:rsidR="00390282">
        <w:rPr>
          <w:rFonts w:ascii="Arial" w:hAnsi="Arial" w:cs="Arial"/>
          <w:sz w:val="22"/>
          <w:szCs w:val="22"/>
        </w:rPr>
        <w:fldChar w:fldCharType="begin"/>
      </w:r>
      <w:r w:rsidR="00E62421">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sidR="00E62421">
        <w:rPr>
          <w:i/>
        </w:rPr>
        <w:t>1.7 Convenzioni e codici</w:t>
      </w:r>
      <w:r w:rsidR="00390282">
        <w:rPr>
          <w:rFonts w:ascii="Arial" w:hAnsi="Arial" w:cs="Arial"/>
          <w:sz w:val="22"/>
          <w:szCs w:val="22"/>
        </w:rPr>
        <w:fldChar w:fldCharType="end"/>
      </w:r>
    </w:p>
    <w:p w:rsidR="00C653BE" w:rsidRDefault="00C653BE">
      <w:pPr>
        <w:suppressAutoHyphens w:val="0"/>
        <w:rPr>
          <w:rFonts w:ascii="Arial" w:hAnsi="Arial" w:cs="Arial"/>
          <w:sz w:val="22"/>
          <w:szCs w:val="22"/>
        </w:rPr>
      </w:pPr>
      <w:r>
        <w:rPr>
          <w:rFonts w:ascii="Arial" w:hAnsi="Arial" w:cs="Arial"/>
          <w:sz w:val="22"/>
          <w:szCs w:val="22"/>
        </w:rPr>
        <w:br w:type="page"/>
      </w:r>
    </w:p>
    <w:p w:rsidR="00E62421" w:rsidRDefault="005F0D89" w:rsidP="009F76E4">
      <w:pPr>
        <w:pStyle w:val="Titolo2"/>
        <w:rPr>
          <w:i/>
        </w:rPr>
      </w:pPr>
      <w:bookmarkStart w:id="291" w:name="_Toc382837021"/>
      <w:bookmarkStart w:id="292" w:name="_Toc382840418"/>
      <w:bookmarkStart w:id="293" w:name="_Toc382840475"/>
      <w:r>
        <w:lastRenderedPageBreak/>
        <w:t>2.25</w:t>
      </w:r>
      <w:r w:rsidR="00C653BE">
        <w:t xml:space="preserve"> ComunicazioneNuovaNotifica2</w:t>
      </w:r>
      <w:bookmarkEnd w:id="291"/>
      <w:bookmarkEnd w:id="292"/>
      <w:bookmarkEnd w:id="293"/>
    </w:p>
    <w:p w:rsidR="002A51A0" w:rsidRDefault="00C653BE" w:rsidP="00C653BE">
      <w:pPr>
        <w:jc w:val="both"/>
        <w:rPr>
          <w:rFonts w:ascii="Arial" w:hAnsi="Arial" w:cs="Arial"/>
          <w:sz w:val="22"/>
          <w:szCs w:val="22"/>
        </w:rPr>
      </w:pPr>
      <w:r>
        <w:rPr>
          <w:rFonts w:ascii="Arial" w:hAnsi="Arial" w:cs="Arial"/>
          <w:sz w:val="22"/>
          <w:szCs w:val="22"/>
        </w:rPr>
        <w:t xml:space="preserve">Servizio per la comunicazione al SIB dei dati di una nuova Notifica presentata ed acquisita presso un sistema regionale. </w:t>
      </w:r>
    </w:p>
    <w:p w:rsidR="002A51A0" w:rsidRDefault="002A51A0" w:rsidP="00C653BE">
      <w:pPr>
        <w:jc w:val="both"/>
        <w:rPr>
          <w:rFonts w:ascii="Arial" w:hAnsi="Arial" w:cs="Arial"/>
          <w:sz w:val="22"/>
          <w:szCs w:val="22"/>
        </w:rPr>
      </w:pPr>
    </w:p>
    <w:p w:rsidR="002A51A0" w:rsidRPr="002A51A0" w:rsidRDefault="002A51A0" w:rsidP="00C653BE">
      <w:pPr>
        <w:jc w:val="both"/>
        <w:rPr>
          <w:rFonts w:ascii="Arial" w:hAnsi="Arial" w:cs="Arial"/>
          <w:sz w:val="22"/>
          <w:szCs w:val="22"/>
        </w:rPr>
      </w:pPr>
      <w:r>
        <w:rPr>
          <w:rFonts w:ascii="Arial" w:hAnsi="Arial" w:cs="Arial"/>
          <w:sz w:val="22"/>
          <w:szCs w:val="22"/>
        </w:rPr>
        <w:t xml:space="preserve">Questo metodo si differenzia da </w:t>
      </w:r>
      <w:r w:rsidRPr="002A51A0">
        <w:rPr>
          <w:rFonts w:ascii="Arial" w:hAnsi="Arial" w:cs="Arial"/>
          <w:i/>
          <w:sz w:val="22"/>
          <w:szCs w:val="22"/>
        </w:rPr>
        <w:t>ComunicazioneNuovaNotifica</w:t>
      </w:r>
      <w:r>
        <w:rPr>
          <w:rFonts w:ascii="Arial" w:hAnsi="Arial" w:cs="Arial"/>
          <w:sz w:val="22"/>
          <w:szCs w:val="22"/>
        </w:rPr>
        <w:t xml:space="preserve"> per il differente formato   della sezione </w:t>
      </w:r>
      <w:r w:rsidRPr="002A51A0">
        <w:rPr>
          <w:rFonts w:ascii="Arial" w:hAnsi="Arial" w:cs="Arial"/>
          <w:i/>
          <w:sz w:val="22"/>
          <w:szCs w:val="22"/>
        </w:rPr>
        <w:t>Contoterzisti</w:t>
      </w:r>
      <w:r>
        <w:rPr>
          <w:rFonts w:ascii="Arial" w:hAnsi="Arial" w:cs="Arial"/>
          <w:i/>
          <w:sz w:val="22"/>
          <w:szCs w:val="22"/>
        </w:rPr>
        <w:t xml:space="preserve"> </w:t>
      </w:r>
      <w:r w:rsidRPr="002A51A0">
        <w:rPr>
          <w:rFonts w:ascii="Arial" w:hAnsi="Arial" w:cs="Arial"/>
          <w:sz w:val="22"/>
          <w:szCs w:val="22"/>
        </w:rPr>
        <w:t>in input al metodo</w:t>
      </w:r>
      <w:r>
        <w:rPr>
          <w:rFonts w:ascii="Arial" w:hAnsi="Arial" w:cs="Arial"/>
          <w:i/>
          <w:sz w:val="22"/>
          <w:szCs w:val="22"/>
        </w:rPr>
        <w:t xml:space="preserve"> e </w:t>
      </w:r>
      <w:r w:rsidRPr="002A51A0">
        <w:rPr>
          <w:rFonts w:ascii="Arial" w:hAnsi="Arial" w:cs="Arial"/>
          <w:sz w:val="22"/>
          <w:szCs w:val="22"/>
        </w:rPr>
        <w:t xml:space="preserve">per </w:t>
      </w:r>
      <w:r>
        <w:rPr>
          <w:rFonts w:ascii="Arial" w:hAnsi="Arial" w:cs="Arial"/>
          <w:sz w:val="22"/>
          <w:szCs w:val="22"/>
        </w:rPr>
        <w:t xml:space="preserve">l’aggiunta dei due nuovi campi obbligatori </w:t>
      </w:r>
      <w:r w:rsidRPr="002A51A0">
        <w:rPr>
          <w:rFonts w:ascii="Arial" w:hAnsi="Arial" w:cs="Arial"/>
          <w:i/>
          <w:sz w:val="22"/>
          <w:szCs w:val="22"/>
        </w:rPr>
        <w:t>codiceCap</w:t>
      </w:r>
      <w:r>
        <w:rPr>
          <w:rFonts w:ascii="Arial" w:hAnsi="Arial" w:cs="Arial"/>
          <w:sz w:val="22"/>
          <w:szCs w:val="22"/>
        </w:rPr>
        <w:t xml:space="preserve"> e </w:t>
      </w:r>
      <w:r w:rsidR="00500D82">
        <w:rPr>
          <w:rFonts w:ascii="Arial" w:hAnsi="Arial" w:cs="Arial"/>
          <w:i/>
          <w:sz w:val="22"/>
          <w:szCs w:val="22"/>
        </w:rPr>
        <w:t>codiceBelfior</w:t>
      </w:r>
      <w:r w:rsidRPr="002A51A0">
        <w:rPr>
          <w:rFonts w:ascii="Arial" w:hAnsi="Arial" w:cs="Arial"/>
          <w:i/>
          <w:sz w:val="22"/>
          <w:szCs w:val="22"/>
        </w:rPr>
        <w:t>e</w:t>
      </w:r>
      <w:r>
        <w:rPr>
          <w:rFonts w:ascii="Arial" w:hAnsi="Arial" w:cs="Arial"/>
          <w:sz w:val="22"/>
          <w:szCs w:val="22"/>
        </w:rPr>
        <w:t xml:space="preserve"> alla sezione unita Produttive.</w:t>
      </w:r>
    </w:p>
    <w:p w:rsidR="002A51A0" w:rsidRDefault="002A51A0"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Si utilizzerà il presente servizio solo per le Notifiche che sono state correttamente compilate e per le quali deve essere avviato l’iter amministrativo previsto.</w:t>
      </w:r>
      <w:r w:rsidR="00F74858">
        <w:rPr>
          <w:rFonts w:ascii="Arial" w:hAnsi="Arial" w:cs="Arial"/>
          <w:sz w:val="22"/>
          <w:szCs w:val="22"/>
        </w:rPr>
        <w:t xml:space="preserve"> </w:t>
      </w:r>
      <w:r>
        <w:rPr>
          <w:rFonts w:ascii="Arial" w:hAnsi="Arial" w:cs="Arial"/>
          <w:sz w:val="22"/>
          <w:szCs w:val="22"/>
        </w:rPr>
        <w:t>Non dovranno essere inviati dati relativi a Notifiche ancora in fase di compilazione.</w:t>
      </w:r>
    </w:p>
    <w:p w:rsidR="00C653BE" w:rsidRDefault="00C653BE"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A fronte della comunicazione verranno attivati i controlli formali relativi ai dati presenti in Notifica. Eventuali problemi nella verifica verranno segnalati da opportuni codici e descrizioni di anomalie.</w:t>
      </w:r>
    </w:p>
    <w:p w:rsidR="00F05081" w:rsidRDefault="00F05081"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Saranno effettuati controlli formali orientati a verificare la presenza di informazioni obbligatorie, coerenza tra unità produttive, attività dichiarate e sezioni compilate.</w:t>
      </w:r>
      <w:r w:rsidR="00B445F6">
        <w:rPr>
          <w:rFonts w:ascii="Arial" w:hAnsi="Arial" w:cs="Arial"/>
          <w:sz w:val="22"/>
          <w:szCs w:val="22"/>
        </w:rPr>
        <w:t xml:space="preserve"> </w:t>
      </w:r>
      <w:r>
        <w:rPr>
          <w:rFonts w:ascii="Arial" w:hAnsi="Arial" w:cs="Arial"/>
          <w:sz w:val="22"/>
          <w:szCs w:val="22"/>
        </w:rPr>
        <w:t>Il servizio risponderà in maniera sincrona con l’indicazione di corretta o mancata presa in carico della comunicazione da parte del SIB.</w:t>
      </w:r>
    </w:p>
    <w:p w:rsidR="00C653BE" w:rsidRDefault="00C653BE"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L’e</w:t>
      </w:r>
      <w:r w:rsidR="00ED45E3">
        <w:rPr>
          <w:rFonts w:ascii="Arial" w:hAnsi="Arial" w:cs="Arial"/>
          <w:sz w:val="22"/>
          <w:szCs w:val="22"/>
        </w:rPr>
        <w:t>sito dell’aggiornamento del SIB</w:t>
      </w:r>
      <w:r>
        <w:rPr>
          <w:rFonts w:ascii="Arial" w:hAnsi="Arial" w:cs="Arial"/>
          <w:sz w:val="22"/>
          <w:szCs w:val="22"/>
        </w:rPr>
        <w:t xml:space="preserve"> e</w:t>
      </w:r>
      <w:r w:rsidR="00ED45E3">
        <w:rPr>
          <w:rFonts w:ascii="Arial" w:hAnsi="Arial" w:cs="Arial"/>
          <w:sz w:val="22"/>
          <w:szCs w:val="22"/>
        </w:rPr>
        <w:t>,</w:t>
      </w:r>
      <w:r>
        <w:rPr>
          <w:rFonts w:ascii="Arial" w:hAnsi="Arial" w:cs="Arial"/>
          <w:sz w:val="22"/>
          <w:szCs w:val="22"/>
        </w:rPr>
        <w:t xml:space="preserve"> quindi</w:t>
      </w:r>
      <w:r w:rsidR="00ED45E3">
        <w:rPr>
          <w:rFonts w:ascii="Arial" w:hAnsi="Arial" w:cs="Arial"/>
          <w:sz w:val="22"/>
          <w:szCs w:val="22"/>
        </w:rPr>
        <w:t>,</w:t>
      </w:r>
      <w:r>
        <w:rPr>
          <w:rFonts w:ascii="Arial" w:hAnsi="Arial" w:cs="Arial"/>
          <w:sz w:val="22"/>
          <w:szCs w:val="22"/>
        </w:rPr>
        <w:t xml:space="preserve"> la ricezione effettiva della notifica presentata, dovranno essere verificati utilizzando il servizio descritto in seguito : </w:t>
      </w:r>
      <w:r w:rsidR="00390282">
        <w:rPr>
          <w:rFonts w:cs="Arial"/>
          <w:sz w:val="22"/>
          <w:szCs w:val="22"/>
        </w:rPr>
        <w:fldChar w:fldCharType="begin"/>
      </w:r>
      <w:r>
        <w:rPr>
          <w:rFonts w:cs="Arial"/>
          <w:sz w:val="22"/>
          <w:szCs w:val="22"/>
        </w:rPr>
        <w:instrText xml:space="preserve"> REF _Ref319934787 \h </w:instrText>
      </w:r>
      <w:r w:rsidR="00390282">
        <w:rPr>
          <w:rFonts w:cs="Arial"/>
          <w:sz w:val="22"/>
          <w:szCs w:val="22"/>
        </w:rPr>
      </w:r>
      <w:r w:rsidR="00390282">
        <w:rPr>
          <w:rFonts w:cs="Arial"/>
          <w:sz w:val="22"/>
          <w:szCs w:val="22"/>
        </w:rPr>
        <w:fldChar w:fldCharType="separate"/>
      </w:r>
      <w:r w:rsidR="00FC22F0">
        <w:t>2.43 EsitoComunicazioni</w:t>
      </w:r>
      <w:r w:rsidR="00390282">
        <w:rPr>
          <w:rFonts w:cs="Arial"/>
          <w:sz w:val="22"/>
          <w:szCs w:val="22"/>
        </w:rPr>
        <w:fldChar w:fldCharType="end"/>
      </w:r>
      <w:r w:rsidR="00FC22F0">
        <w:rPr>
          <w:rFonts w:cs="Arial"/>
          <w:sz w:val="22"/>
          <w:szCs w:val="22"/>
        </w:rPr>
        <w:t>Notifica</w:t>
      </w:r>
      <w:r>
        <w:rPr>
          <w:rFonts w:ascii="Arial" w:hAnsi="Arial" w:cs="Arial"/>
          <w:sz w:val="22"/>
          <w:szCs w:val="22"/>
        </w:rPr>
        <w:t>.</w:t>
      </w:r>
    </w:p>
    <w:p w:rsidR="00C653BE" w:rsidRDefault="00C653BE"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La risposta sarà strutturata nel seguente modo:</w:t>
      </w:r>
    </w:p>
    <w:p w:rsidR="00C653BE" w:rsidRDefault="00C653BE" w:rsidP="00C653B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ed indicherà solo l’avvenuta presa in carico della comunicazione. Nel caso positivo sarà ritornato un identificativo (ticket) da utilizzare successivamente per il recupero dell’esito della elaborazione.</w:t>
      </w:r>
    </w:p>
    <w:p w:rsidR="00C653BE" w:rsidRDefault="00C653BE"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 xml:space="preserve">I dati comunicati sono quelli definiti in </w:t>
      </w:r>
      <w:r w:rsidR="00390282">
        <w:rPr>
          <w:rFonts w:cs="Arial"/>
          <w:sz w:val="22"/>
          <w:szCs w:val="22"/>
        </w:rPr>
        <w:fldChar w:fldCharType="begin"/>
      </w:r>
      <w:r>
        <w:rPr>
          <w:rFonts w:cs="Arial"/>
          <w:sz w:val="22"/>
          <w:szCs w:val="22"/>
        </w:rPr>
        <w:instrText xml:space="preserve"> REF _Ref320092511 \h </w:instrText>
      </w:r>
      <w:r w:rsidR="00390282">
        <w:rPr>
          <w:rFonts w:cs="Arial"/>
          <w:sz w:val="22"/>
          <w:szCs w:val="22"/>
        </w:rPr>
      </w:r>
      <w:r w:rsidR="00390282">
        <w:rPr>
          <w:rFonts w:cs="Arial"/>
          <w:sz w:val="22"/>
          <w:szCs w:val="22"/>
        </w:rPr>
        <w:fldChar w:fldCharType="separate"/>
      </w:r>
      <w:r>
        <w:rPr>
          <w:rFonts w:cs="Arial"/>
          <w:sz w:val="22"/>
          <w:szCs w:val="22"/>
        </w:rPr>
        <w:t>1.8 Dati della Notifica di attività Biologica</w:t>
      </w:r>
      <w:r w:rsidR="00390282">
        <w:rPr>
          <w:rFonts w:cs="Arial"/>
          <w:sz w:val="22"/>
          <w:szCs w:val="22"/>
        </w:rPr>
        <w:fldChar w:fldCharType="end"/>
      </w:r>
      <w:r>
        <w:rPr>
          <w:rFonts w:ascii="Arial" w:hAnsi="Arial" w:cs="Arial"/>
          <w:sz w:val="22"/>
          <w:szCs w:val="22"/>
        </w:rPr>
        <w:t>.</w:t>
      </w:r>
    </w:p>
    <w:p w:rsidR="00C653BE" w:rsidRDefault="00C653BE" w:rsidP="00C653BE">
      <w:pPr>
        <w:jc w:val="both"/>
        <w:rPr>
          <w:rFonts w:ascii="Arial" w:hAnsi="Arial" w:cs="Arial"/>
          <w:sz w:val="22"/>
          <w:szCs w:val="22"/>
        </w:rPr>
      </w:pPr>
    </w:p>
    <w:p w:rsidR="00C653BE" w:rsidRDefault="00C653BE" w:rsidP="00C653BE">
      <w:pPr>
        <w:jc w:val="both"/>
        <w:rPr>
          <w:rFonts w:ascii="Arial" w:hAnsi="Arial" w:cs="Arial"/>
          <w:sz w:val="22"/>
          <w:szCs w:val="22"/>
        </w:rPr>
      </w:pPr>
      <w:r>
        <w:rPr>
          <w:rFonts w:ascii="Arial" w:hAnsi="Arial" w:cs="Arial"/>
          <w:sz w:val="22"/>
          <w:szCs w:val="22"/>
        </w:rPr>
        <w:t>I dati delle diverse sezioni potranno non essere presenti in base alle attività praticate dall’azienda intestataria della Notifica.</w:t>
      </w:r>
    </w:p>
    <w:p w:rsidR="00C653BE" w:rsidRDefault="00C653BE" w:rsidP="00C653BE">
      <w:pPr>
        <w:jc w:val="both"/>
        <w:rPr>
          <w:rFonts w:ascii="Arial" w:hAnsi="Arial" w:cs="Arial"/>
          <w:sz w:val="22"/>
          <w:szCs w:val="22"/>
        </w:rPr>
      </w:pPr>
    </w:p>
    <w:p w:rsidR="00C653BE" w:rsidRDefault="00C653BE" w:rsidP="00C653BE">
      <w:pPr>
        <w:rPr>
          <w:rFonts w:ascii="Arial" w:hAnsi="Arial" w:cs="Arial"/>
          <w:sz w:val="22"/>
          <w:szCs w:val="22"/>
        </w:rPr>
      </w:pPr>
      <w:r>
        <w:rPr>
          <w:rFonts w:ascii="Arial" w:hAnsi="Arial" w:cs="Arial"/>
          <w:sz w:val="22"/>
          <w:szCs w:val="22"/>
        </w:rPr>
        <w:t xml:space="preserve">Interfaccia del servizio : </w:t>
      </w:r>
    </w:p>
    <w:p w:rsidR="00C653BE" w:rsidRDefault="00C653BE" w:rsidP="00C653BE">
      <w:pPr>
        <w:rPr>
          <w:rFonts w:ascii="Arial" w:hAnsi="Arial" w:cs="Arial"/>
          <w:sz w:val="22"/>
          <w:szCs w:val="22"/>
        </w:rPr>
      </w:pPr>
    </w:p>
    <w:tbl>
      <w:tblPr>
        <w:tblW w:w="9322" w:type="dxa"/>
        <w:tblInd w:w="70" w:type="dxa"/>
        <w:tblLayout w:type="fixed"/>
        <w:tblCellMar>
          <w:left w:w="70" w:type="dxa"/>
          <w:right w:w="70" w:type="dxa"/>
        </w:tblCellMar>
        <w:tblLook w:val="0000"/>
      </w:tblPr>
      <w:tblGrid>
        <w:gridCol w:w="2871"/>
        <w:gridCol w:w="248"/>
        <w:gridCol w:w="498"/>
        <w:gridCol w:w="352"/>
        <w:gridCol w:w="3098"/>
        <w:gridCol w:w="2255"/>
      </w:tblGrid>
      <w:tr w:rsidR="00C653BE" w:rsidTr="000A5138">
        <w:trPr>
          <w:cantSplit/>
          <w:trHeight w:val="225"/>
          <w:tblHeader/>
        </w:trPr>
        <w:tc>
          <w:tcPr>
            <w:tcW w:w="7067" w:type="dxa"/>
            <w:gridSpan w:val="5"/>
            <w:tcBorders>
              <w:top w:val="single" w:sz="4" w:space="0" w:color="000000"/>
              <w:left w:val="single" w:sz="4" w:space="0" w:color="000000"/>
              <w:bottom w:val="single" w:sz="4" w:space="0" w:color="000000"/>
            </w:tcBorders>
            <w:shd w:val="clear" w:color="auto" w:fill="C0C0C0"/>
            <w:vAlign w:val="center"/>
          </w:tcPr>
          <w:p w:rsidR="00C653BE" w:rsidRDefault="00C653BE" w:rsidP="000A5138">
            <w:pPr>
              <w:snapToGrid w:val="0"/>
              <w:rPr>
                <w:rFonts w:ascii="Arial" w:hAnsi="Arial" w:cs="Arial"/>
                <w:b/>
                <w:color w:val="0000FF"/>
                <w:sz w:val="22"/>
                <w:szCs w:val="22"/>
              </w:rPr>
            </w:pPr>
            <w:r>
              <w:rPr>
                <w:rFonts w:ascii="Arial" w:hAnsi="Arial" w:cs="Arial"/>
                <w:b/>
                <w:color w:val="0000FF"/>
                <w:sz w:val="22"/>
                <w:szCs w:val="22"/>
              </w:rPr>
              <w:t>ComunicazioneNuovaNotifica</w:t>
            </w:r>
            <w:r w:rsidR="00EA4B44">
              <w:rPr>
                <w:rFonts w:ascii="Arial" w:hAnsi="Arial" w:cs="Arial"/>
                <w:b/>
                <w:color w:val="0000FF"/>
                <w:sz w:val="22"/>
                <w:szCs w:val="22"/>
              </w:rPr>
              <w:t>2</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653BE" w:rsidRDefault="00C653BE" w:rsidP="000A5138">
            <w:pPr>
              <w:keepNext/>
              <w:snapToGrid w:val="0"/>
              <w:jc w:val="center"/>
              <w:rPr>
                <w:rFonts w:ascii="Arial" w:hAnsi="Arial" w:cs="Arial"/>
                <w:sz w:val="22"/>
                <w:szCs w:val="22"/>
              </w:rPr>
            </w:pPr>
            <w:r>
              <w:rPr>
                <w:rFonts w:ascii="Arial" w:hAnsi="Arial" w:cs="Arial"/>
                <w:sz w:val="22"/>
                <w:szCs w:val="22"/>
              </w:rPr>
              <w:t>Servizio</w:t>
            </w:r>
          </w:p>
        </w:tc>
      </w:tr>
      <w:tr w:rsidR="00C653BE"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Pr="00596C4D" w:rsidRDefault="00C653BE" w:rsidP="000A5138">
            <w:pPr>
              <w:snapToGrid w:val="0"/>
              <w:jc w:val="center"/>
              <w:rPr>
                <w:rFonts w:ascii="Arial" w:hAnsi="Arial" w:cs="Arial"/>
                <w:b/>
                <w:sz w:val="22"/>
                <w:szCs w:val="22"/>
              </w:rPr>
            </w:pPr>
            <w:r w:rsidRPr="00596C4D">
              <w:rPr>
                <w:rFonts w:ascii="Arial" w:hAnsi="Arial" w:cs="Arial"/>
                <w:b/>
                <w:sz w:val="22"/>
                <w:szCs w:val="22"/>
              </w:rPr>
              <w:t>Input</w:t>
            </w:r>
          </w:p>
        </w:tc>
      </w:tr>
      <w:tr w:rsidR="00C653BE" w:rsidTr="00A80363">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Tipo</w:t>
            </w:r>
          </w:p>
        </w:tc>
        <w:tc>
          <w:tcPr>
            <w:tcW w:w="850"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Molt</w:t>
            </w:r>
          </w:p>
        </w:tc>
        <w:tc>
          <w:tcPr>
            <w:tcW w:w="5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A5138">
            <w:pPr>
              <w:snapToGrid w:val="0"/>
              <w:rPr>
                <w:rFonts w:ascii="Arial" w:hAnsi="Arial" w:cs="Arial"/>
                <w:sz w:val="22"/>
                <w:szCs w:val="22"/>
              </w:rPr>
            </w:pPr>
            <w:r>
              <w:rPr>
                <w:rFonts w:ascii="Arial" w:hAnsi="Arial" w:cs="Arial"/>
                <w:sz w:val="22"/>
                <w:szCs w:val="22"/>
              </w:rPr>
              <w:t>Descrizione</w:t>
            </w:r>
          </w:p>
        </w:tc>
      </w:tr>
      <w:tr w:rsidR="00C653BE" w:rsidTr="00A80363">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tipoOperazione</w:t>
            </w:r>
          </w:p>
        </w:tc>
        <w:tc>
          <w:tcPr>
            <w:tcW w:w="850"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1</w:t>
            </w:r>
          </w:p>
        </w:tc>
        <w:tc>
          <w:tcPr>
            <w:tcW w:w="5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A5138">
            <w:pPr>
              <w:snapToGrid w:val="0"/>
              <w:rPr>
                <w:rFonts w:ascii="Arial" w:hAnsi="Arial" w:cs="Arial"/>
                <w:sz w:val="22"/>
                <w:szCs w:val="22"/>
              </w:rPr>
            </w:pPr>
            <w:r>
              <w:rPr>
                <w:rFonts w:ascii="Arial" w:hAnsi="Arial" w:cs="Arial"/>
                <w:sz w:val="22"/>
                <w:szCs w:val="22"/>
              </w:rPr>
              <w:t>Tipo di operazione {</w:t>
            </w:r>
          </w:p>
          <w:p w:rsidR="00C653BE" w:rsidRDefault="00C653BE" w:rsidP="000A5138">
            <w:pPr>
              <w:rPr>
                <w:rFonts w:ascii="Arial" w:hAnsi="Arial" w:cs="Arial"/>
                <w:sz w:val="22"/>
                <w:szCs w:val="22"/>
              </w:rPr>
            </w:pPr>
            <w:r>
              <w:rPr>
                <w:rFonts w:ascii="Arial" w:hAnsi="Arial" w:cs="Arial"/>
                <w:sz w:val="22"/>
                <w:szCs w:val="22"/>
              </w:rPr>
              <w:t>I   : inserimento della comunicazione</w:t>
            </w:r>
          </w:p>
          <w:p w:rsidR="00C653BE" w:rsidRDefault="00C653BE" w:rsidP="000A5138">
            <w:pPr>
              <w:rPr>
                <w:rFonts w:ascii="Arial" w:hAnsi="Arial" w:cs="Arial"/>
                <w:sz w:val="22"/>
                <w:szCs w:val="22"/>
              </w:rPr>
            </w:pPr>
            <w:r>
              <w:rPr>
                <w:rFonts w:ascii="Arial" w:hAnsi="Arial" w:cs="Arial"/>
                <w:sz w:val="22"/>
                <w:szCs w:val="22"/>
              </w:rPr>
              <w:t>C : annullamento/cancellazione della comunicazione</w:t>
            </w:r>
          </w:p>
          <w:p w:rsidR="00C653BE" w:rsidRDefault="00C653BE" w:rsidP="000A5138">
            <w:pPr>
              <w:rPr>
                <w:rFonts w:ascii="Arial" w:hAnsi="Arial" w:cs="Arial"/>
                <w:sz w:val="22"/>
                <w:szCs w:val="22"/>
              </w:rPr>
            </w:pPr>
            <w:r>
              <w:rPr>
                <w:rFonts w:ascii="Arial" w:hAnsi="Arial" w:cs="Arial"/>
                <w:sz w:val="22"/>
                <w:szCs w:val="22"/>
              </w:rPr>
              <w:t>}</w:t>
            </w:r>
          </w:p>
        </w:tc>
      </w:tr>
      <w:tr w:rsidR="00C653BE" w:rsidTr="00A80363">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sidRPr="00EB186C">
              <w:rPr>
                <w:rFonts w:ascii="Arial" w:hAnsi="Arial" w:cs="Arial"/>
                <w:sz w:val="22"/>
                <w:szCs w:val="22"/>
              </w:rPr>
              <w:t>SIBWSComunicazioneNotifica</w:t>
            </w:r>
            <w:r w:rsidR="00A80363">
              <w:rPr>
                <w:rFonts w:ascii="Arial" w:hAnsi="Arial" w:cs="Arial"/>
                <w:sz w:val="22"/>
                <w:szCs w:val="22"/>
              </w:rPr>
              <w:t>2</w:t>
            </w:r>
          </w:p>
        </w:tc>
        <w:tc>
          <w:tcPr>
            <w:tcW w:w="850"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1</w:t>
            </w:r>
          </w:p>
        </w:tc>
        <w:tc>
          <w:tcPr>
            <w:tcW w:w="5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52043">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sidR="00052043">
              <w:rPr>
                <w:rFonts w:ascii="Arial" w:hAnsi="Arial" w:cs="Arial"/>
                <w:sz w:val="22"/>
                <w:szCs w:val="22"/>
              </w:rPr>
              <w:instrText xml:space="preserve"> REF _Ref369613575 \h </w:instrText>
            </w:r>
            <w:r w:rsidR="00390282">
              <w:rPr>
                <w:rFonts w:cs="Arial"/>
                <w:sz w:val="22"/>
                <w:szCs w:val="22"/>
              </w:rPr>
            </w:r>
            <w:r w:rsidR="00390282">
              <w:rPr>
                <w:rFonts w:cs="Arial"/>
                <w:sz w:val="22"/>
                <w:szCs w:val="22"/>
              </w:rPr>
              <w:fldChar w:fldCharType="separate"/>
            </w:r>
            <w:r w:rsidR="00052043">
              <w:t>1.6 Descrizione dei dati utilizzati dai servizi</w:t>
            </w:r>
            <w:r w:rsidR="00390282">
              <w:rPr>
                <w:rFonts w:cs="Arial"/>
                <w:sz w:val="22"/>
                <w:szCs w:val="22"/>
              </w:rPr>
              <w:fldChar w:fldCharType="end"/>
            </w:r>
          </w:p>
        </w:tc>
      </w:tr>
      <w:tr w:rsidR="00C653BE"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p>
        </w:tc>
      </w:tr>
      <w:tr w:rsidR="00C653BE"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Pr="00596C4D" w:rsidRDefault="00C653BE" w:rsidP="000A5138">
            <w:pPr>
              <w:snapToGrid w:val="0"/>
              <w:jc w:val="center"/>
              <w:rPr>
                <w:rFonts w:ascii="Arial" w:hAnsi="Arial" w:cs="Arial"/>
                <w:b/>
                <w:sz w:val="22"/>
                <w:szCs w:val="22"/>
              </w:rPr>
            </w:pPr>
            <w:r w:rsidRPr="00596C4D">
              <w:rPr>
                <w:rFonts w:ascii="Arial" w:hAnsi="Arial" w:cs="Arial"/>
                <w:b/>
                <w:sz w:val="22"/>
                <w:szCs w:val="22"/>
              </w:rPr>
              <w:t>Output</w:t>
            </w:r>
          </w:p>
        </w:tc>
      </w:tr>
      <w:tr w:rsidR="00C653BE"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Tipo</w:t>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Molt</w:t>
            </w:r>
          </w:p>
        </w:tc>
        <w:tc>
          <w:tcPr>
            <w:tcW w:w="57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A5138">
            <w:pPr>
              <w:snapToGrid w:val="0"/>
              <w:rPr>
                <w:rFonts w:ascii="Arial" w:hAnsi="Arial" w:cs="Arial"/>
                <w:sz w:val="22"/>
                <w:szCs w:val="22"/>
              </w:rPr>
            </w:pPr>
            <w:r>
              <w:rPr>
                <w:rFonts w:ascii="Arial" w:hAnsi="Arial" w:cs="Arial"/>
                <w:sz w:val="22"/>
                <w:szCs w:val="22"/>
              </w:rPr>
              <w:t>Descrizione</w:t>
            </w:r>
          </w:p>
        </w:tc>
      </w:tr>
      <w:tr w:rsidR="00C653BE"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C653BE" w:rsidRDefault="00390282" w:rsidP="000A5138">
            <w:pPr>
              <w:snapToGrid w:val="0"/>
              <w:jc w:val="center"/>
              <w:rPr>
                <w:rFonts w:ascii="Arial" w:hAnsi="Arial" w:cs="Arial"/>
                <w:sz w:val="22"/>
                <w:szCs w:val="22"/>
              </w:rPr>
            </w:pPr>
            <w:r>
              <w:rPr>
                <w:rFonts w:cs="Arial"/>
                <w:sz w:val="22"/>
                <w:szCs w:val="22"/>
              </w:rPr>
              <w:fldChar w:fldCharType="begin"/>
            </w:r>
            <w:r w:rsidR="00C653BE">
              <w:rPr>
                <w:rFonts w:cs="Arial"/>
                <w:sz w:val="22"/>
                <w:szCs w:val="22"/>
              </w:rPr>
              <w:instrText xml:space="preserve"> REF _Ref325032575 \h </w:instrText>
            </w:r>
            <w:r>
              <w:rPr>
                <w:rFonts w:cs="Arial"/>
                <w:sz w:val="22"/>
                <w:szCs w:val="22"/>
              </w:rPr>
            </w:r>
            <w:r>
              <w:rPr>
                <w:rFonts w:cs="Arial"/>
                <w:sz w:val="22"/>
                <w:szCs w:val="22"/>
              </w:rPr>
              <w:fldChar w:fldCharType="separate"/>
            </w:r>
            <w:r w:rsidR="00C653BE">
              <w:rPr>
                <w:rFonts w:cs="Arial"/>
                <w:sz w:val="22"/>
                <w:szCs w:val="22"/>
              </w:rPr>
              <w:t>ISWSResponse</w:t>
            </w:r>
            <w:r>
              <w:rPr>
                <w:rFonts w:cs="Arial"/>
                <w:sz w:val="22"/>
                <w:szCs w:val="22"/>
              </w:rPr>
              <w:fldChar w:fldCharType="end"/>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C653BE" w:rsidRDefault="00C653BE" w:rsidP="000A5138">
            <w:pPr>
              <w:snapToGrid w:val="0"/>
              <w:jc w:val="center"/>
              <w:rPr>
                <w:rFonts w:ascii="Arial" w:hAnsi="Arial" w:cs="Arial"/>
                <w:sz w:val="22"/>
                <w:szCs w:val="22"/>
              </w:rPr>
            </w:pPr>
            <w:r>
              <w:rPr>
                <w:rFonts w:ascii="Arial" w:hAnsi="Arial" w:cs="Arial"/>
                <w:sz w:val="22"/>
                <w:szCs w:val="22"/>
              </w:rPr>
              <w:t>1</w:t>
            </w:r>
          </w:p>
        </w:tc>
        <w:tc>
          <w:tcPr>
            <w:tcW w:w="57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53BE" w:rsidRDefault="00C653BE" w:rsidP="000A5138">
            <w:pPr>
              <w:snapToGrid w:val="0"/>
              <w:rPr>
                <w:rFonts w:ascii="Arial" w:hAnsi="Arial" w:cs="Arial"/>
                <w:sz w:val="22"/>
                <w:szCs w:val="22"/>
              </w:rPr>
            </w:pPr>
            <w:r>
              <w:rPr>
                <w:rFonts w:ascii="Arial" w:hAnsi="Arial" w:cs="Arial"/>
                <w:sz w:val="22"/>
                <w:szCs w:val="22"/>
              </w:rPr>
              <w:t>Risposta del servizio</w:t>
            </w:r>
          </w:p>
        </w:tc>
      </w:tr>
    </w:tbl>
    <w:p w:rsidR="00C653BE" w:rsidRDefault="00C653BE" w:rsidP="00C653BE"/>
    <w:p w:rsidR="00C653BE" w:rsidRDefault="00C653BE" w:rsidP="00C653BE">
      <w:pPr>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sidR="002E0317">
        <w:rPr>
          <w:rFonts w:ascii="Arial" w:hAnsi="Arial" w:cs="Arial"/>
          <w:sz w:val="22"/>
          <w:szCs w:val="22"/>
        </w:rPr>
        <w:t xml:space="preserve"> restituito</w:t>
      </w:r>
      <w:r>
        <w:rPr>
          <w:rFonts w:ascii="Arial" w:hAnsi="Arial" w:cs="Arial"/>
          <w:sz w:val="22"/>
          <w:szCs w:val="22"/>
        </w:rPr>
        <w:t xml:space="preserve"> dal servizio contiene l’attributo ticket da utilizzare per recuperare l’esito della elaborazione completa.</w:t>
      </w:r>
    </w:p>
    <w:p w:rsidR="00C653BE" w:rsidRDefault="00C653BE" w:rsidP="00C653BE">
      <w:pPr>
        <w:rPr>
          <w:rFonts w:ascii="Arial" w:hAnsi="Arial" w:cs="Arial"/>
          <w:sz w:val="22"/>
          <w:szCs w:val="22"/>
        </w:rPr>
      </w:pPr>
      <w:r>
        <w:rPr>
          <w:rFonts w:ascii="Arial" w:hAnsi="Arial" w:cs="Arial"/>
          <w:sz w:val="22"/>
          <w:szCs w:val="22"/>
        </w:rPr>
        <w:t>L’elaborazione completa della Notifica e quindi la sua acquisizione all’interno del SIB avviene in due passi.</w:t>
      </w:r>
    </w:p>
    <w:p w:rsidR="00C653BE" w:rsidRDefault="00C653BE" w:rsidP="00C653BE">
      <w:pPr>
        <w:rPr>
          <w:rFonts w:ascii="Arial" w:hAnsi="Arial" w:cs="Arial"/>
          <w:sz w:val="22"/>
          <w:szCs w:val="22"/>
        </w:rPr>
      </w:pPr>
    </w:p>
    <w:p w:rsidR="00C653BE" w:rsidRDefault="00C653BE" w:rsidP="00C653BE">
      <w:pPr>
        <w:numPr>
          <w:ilvl w:val="0"/>
          <w:numId w:val="15"/>
        </w:numPr>
        <w:rPr>
          <w:rFonts w:ascii="Arial" w:hAnsi="Arial" w:cs="Arial"/>
          <w:sz w:val="22"/>
          <w:szCs w:val="22"/>
        </w:rPr>
      </w:pPr>
      <w:r>
        <w:rPr>
          <w:rFonts w:ascii="Arial" w:hAnsi="Arial" w:cs="Arial"/>
          <w:sz w:val="22"/>
          <w:szCs w:val="22"/>
        </w:rPr>
        <w:t>Verifica formale incentrata sulla presenza di informazioni obbligatorie, coerenza tra unità produttive, attività dichiarate e sezioni compilate.</w:t>
      </w:r>
    </w:p>
    <w:p w:rsidR="00C653BE" w:rsidRDefault="00C653BE" w:rsidP="00C653BE">
      <w:pPr>
        <w:rPr>
          <w:rFonts w:ascii="Arial" w:hAnsi="Arial" w:cs="Arial"/>
          <w:sz w:val="22"/>
          <w:szCs w:val="22"/>
        </w:rPr>
      </w:pPr>
      <w:r>
        <w:rPr>
          <w:rFonts w:ascii="Arial" w:hAnsi="Arial" w:cs="Arial"/>
          <w:sz w:val="22"/>
          <w:szCs w:val="22"/>
        </w:rPr>
        <w:tab/>
        <w:t xml:space="preserve">Questo passo viene effettuato in maniera sincrona dal SIB alla ricezione della </w:t>
      </w:r>
      <w:r>
        <w:rPr>
          <w:rFonts w:ascii="Arial" w:hAnsi="Arial" w:cs="Arial"/>
          <w:sz w:val="22"/>
          <w:szCs w:val="22"/>
        </w:rPr>
        <w:tab/>
        <w:t>chiamata al servizio descritto in questo paragrafo;</w:t>
      </w:r>
    </w:p>
    <w:p w:rsidR="00C653BE" w:rsidRDefault="00C653BE" w:rsidP="00C653BE">
      <w:pPr>
        <w:rPr>
          <w:rFonts w:ascii="Arial" w:hAnsi="Arial" w:cs="Arial"/>
          <w:sz w:val="22"/>
          <w:szCs w:val="22"/>
        </w:rPr>
      </w:pPr>
    </w:p>
    <w:p w:rsidR="00C653BE" w:rsidRDefault="00C653BE" w:rsidP="00C653BE">
      <w:pPr>
        <w:numPr>
          <w:ilvl w:val="0"/>
          <w:numId w:val="15"/>
        </w:numPr>
        <w:rPr>
          <w:rFonts w:ascii="Arial" w:hAnsi="Arial" w:cs="Arial"/>
          <w:sz w:val="22"/>
          <w:szCs w:val="22"/>
        </w:rPr>
      </w:pPr>
      <w:r>
        <w:rPr>
          <w:rFonts w:ascii="Arial" w:hAnsi="Arial" w:cs="Arial"/>
          <w:sz w:val="22"/>
          <w:szCs w:val="22"/>
        </w:rPr>
        <w:t>Caricamento dei dati forniti negli archivi del SIB previa verifica presso banche dati esterne (BDN – IZS Teramo, Anagrafe Tributaria) di alcuni dati presenti nella Notifica comunicata.</w:t>
      </w:r>
    </w:p>
    <w:p w:rsidR="00C653BE" w:rsidRDefault="00C653BE" w:rsidP="00C653BE">
      <w:pPr>
        <w:ind w:left="720"/>
        <w:rPr>
          <w:rFonts w:ascii="Arial" w:hAnsi="Arial" w:cs="Arial"/>
          <w:sz w:val="22"/>
          <w:szCs w:val="22"/>
        </w:rPr>
      </w:pPr>
      <w:r>
        <w:rPr>
          <w:rFonts w:ascii="Arial" w:hAnsi="Arial" w:cs="Arial"/>
          <w:sz w:val="22"/>
          <w:szCs w:val="22"/>
        </w:rPr>
        <w:t xml:space="preserve">Questo passo viene effettuato in maniera asincrona dal SIB il quale renderà disponibile l’esito della elaborazione. Questo esito è recuperabile attraverso il servizio </w:t>
      </w:r>
      <w:r w:rsidR="00390282">
        <w:rPr>
          <w:rFonts w:ascii="Arial" w:hAnsi="Arial" w:cs="Arial"/>
          <w:sz w:val="22"/>
          <w:szCs w:val="22"/>
        </w:rPr>
        <w:fldChar w:fldCharType="begin"/>
      </w:r>
      <w:r>
        <w:rPr>
          <w:rFonts w:ascii="Arial" w:hAnsi="Arial" w:cs="Arial"/>
          <w:sz w:val="22"/>
          <w:szCs w:val="22"/>
        </w:rPr>
        <w:instrText xml:space="preserve"> REF _Ref358819826 \h </w:instrText>
      </w:r>
      <w:r w:rsidR="00390282">
        <w:rPr>
          <w:rFonts w:ascii="Arial" w:hAnsi="Arial" w:cs="Arial"/>
          <w:sz w:val="22"/>
          <w:szCs w:val="22"/>
        </w:rPr>
      </w:r>
      <w:r w:rsidR="00390282">
        <w:rPr>
          <w:rFonts w:ascii="Arial" w:hAnsi="Arial" w:cs="Arial"/>
          <w:sz w:val="22"/>
          <w:szCs w:val="22"/>
        </w:rPr>
        <w:fldChar w:fldCharType="separate"/>
      </w:r>
      <w:r>
        <w:rPr>
          <w:i/>
        </w:rPr>
        <w:t>2.43 EsitoComunicazioniNotifica</w:t>
      </w:r>
      <w:r w:rsidR="00390282">
        <w:rPr>
          <w:rFonts w:ascii="Arial" w:hAnsi="Arial" w:cs="Arial"/>
          <w:sz w:val="22"/>
          <w:szCs w:val="22"/>
        </w:rPr>
        <w:fldChar w:fldCharType="end"/>
      </w:r>
      <w:r>
        <w:rPr>
          <w:rFonts w:ascii="Arial" w:hAnsi="Arial" w:cs="Arial"/>
          <w:sz w:val="22"/>
          <w:szCs w:val="22"/>
        </w:rPr>
        <w:t xml:space="preserve"> descritto di seguito.</w:t>
      </w:r>
    </w:p>
    <w:p w:rsidR="00C653BE" w:rsidRDefault="00C653BE" w:rsidP="00C653BE">
      <w:pPr>
        <w:rPr>
          <w:rFonts w:ascii="Arial" w:hAnsi="Arial" w:cs="Arial"/>
          <w:sz w:val="22"/>
          <w:szCs w:val="22"/>
        </w:rPr>
      </w:pPr>
    </w:p>
    <w:p w:rsidR="00C653BE" w:rsidRDefault="00C653BE" w:rsidP="00C653BE">
      <w:pPr>
        <w:rPr>
          <w:rFonts w:ascii="Arial" w:hAnsi="Arial" w:cs="Arial"/>
          <w:sz w:val="22"/>
          <w:szCs w:val="22"/>
        </w:rPr>
      </w:pPr>
    </w:p>
    <w:p w:rsidR="00C653BE" w:rsidRDefault="00C653BE" w:rsidP="00C653BE">
      <w:pPr>
        <w:rPr>
          <w:rFonts w:ascii="Arial" w:hAnsi="Arial" w:cs="Arial"/>
          <w:sz w:val="22"/>
          <w:szCs w:val="22"/>
        </w:rPr>
      </w:pPr>
    </w:p>
    <w:p w:rsidR="00C653BE" w:rsidRDefault="00C653BE" w:rsidP="00C653BE">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A9495A" w:rsidRDefault="00A9495A">
      <w:pPr>
        <w:suppressAutoHyphens w:val="0"/>
      </w:pPr>
      <w:r>
        <w:br w:type="page"/>
      </w:r>
    </w:p>
    <w:p w:rsidR="00A9495A" w:rsidRDefault="00A9495A" w:rsidP="009F76E4">
      <w:pPr>
        <w:pStyle w:val="Titolo2"/>
        <w:rPr>
          <w:i/>
        </w:rPr>
      </w:pPr>
      <w:bookmarkStart w:id="294" w:name="_Toc382837022"/>
      <w:bookmarkStart w:id="295" w:name="_Toc382840419"/>
      <w:bookmarkStart w:id="296" w:name="_Toc382840476"/>
      <w:r>
        <w:lastRenderedPageBreak/>
        <w:t>2.26 ComunicazioneNotificaPregressa</w:t>
      </w:r>
      <w:bookmarkEnd w:id="294"/>
      <w:bookmarkEnd w:id="295"/>
      <w:bookmarkEnd w:id="296"/>
    </w:p>
    <w:p w:rsidR="00A9495A" w:rsidRDefault="00A9495A" w:rsidP="00A9495A">
      <w:pPr>
        <w:jc w:val="both"/>
        <w:rPr>
          <w:rFonts w:ascii="Arial" w:hAnsi="Arial" w:cs="Arial"/>
          <w:sz w:val="22"/>
          <w:szCs w:val="22"/>
        </w:rPr>
      </w:pPr>
      <w:r>
        <w:rPr>
          <w:rFonts w:ascii="Arial" w:hAnsi="Arial" w:cs="Arial"/>
          <w:sz w:val="22"/>
          <w:szCs w:val="22"/>
        </w:rPr>
        <w:t>Servizio per la comunicazi</w:t>
      </w:r>
      <w:r w:rsidR="000A5138">
        <w:rPr>
          <w:rFonts w:ascii="Arial" w:hAnsi="Arial" w:cs="Arial"/>
          <w:sz w:val="22"/>
          <w:szCs w:val="22"/>
        </w:rPr>
        <w:t>one al SIB dei dati di una n</w:t>
      </w:r>
      <w:r>
        <w:rPr>
          <w:rFonts w:ascii="Arial" w:hAnsi="Arial" w:cs="Arial"/>
          <w:sz w:val="22"/>
          <w:szCs w:val="22"/>
        </w:rPr>
        <w:t xml:space="preserve">otifica </w:t>
      </w:r>
      <w:r w:rsidR="000A5138">
        <w:rPr>
          <w:rFonts w:ascii="Arial" w:hAnsi="Arial" w:cs="Arial"/>
          <w:sz w:val="22"/>
          <w:szCs w:val="22"/>
        </w:rPr>
        <w:t xml:space="preserve">pregressa </w:t>
      </w:r>
      <w:r>
        <w:rPr>
          <w:rFonts w:ascii="Arial" w:hAnsi="Arial" w:cs="Arial"/>
          <w:sz w:val="22"/>
          <w:szCs w:val="22"/>
        </w:rPr>
        <w:t xml:space="preserve">presentata ed acquisita presso un sistema regionale. </w:t>
      </w:r>
    </w:p>
    <w:p w:rsidR="00A9495A" w:rsidRDefault="00A9495A" w:rsidP="00A9495A">
      <w:pPr>
        <w:jc w:val="both"/>
        <w:rPr>
          <w:rFonts w:ascii="Arial" w:hAnsi="Arial" w:cs="Arial"/>
          <w:sz w:val="22"/>
          <w:szCs w:val="22"/>
        </w:rPr>
      </w:pPr>
    </w:p>
    <w:p w:rsidR="000A5138" w:rsidRDefault="00340B6E" w:rsidP="00A9495A">
      <w:pPr>
        <w:jc w:val="both"/>
        <w:rPr>
          <w:rFonts w:ascii="Arial" w:hAnsi="Arial" w:cs="Arial"/>
          <w:sz w:val="22"/>
          <w:szCs w:val="22"/>
        </w:rPr>
      </w:pPr>
      <w:r>
        <w:rPr>
          <w:rFonts w:ascii="Arial" w:hAnsi="Arial" w:cs="Arial"/>
          <w:sz w:val="22"/>
          <w:szCs w:val="22"/>
        </w:rPr>
        <w:t xml:space="preserve">Il metodo </w:t>
      </w:r>
      <w:r w:rsidRPr="00340B6E">
        <w:rPr>
          <w:rFonts w:ascii="Arial" w:hAnsi="Arial" w:cs="Arial"/>
          <w:i/>
          <w:sz w:val="22"/>
          <w:szCs w:val="22"/>
        </w:rPr>
        <w:t>ComunicazioneNotificaPregressa</w:t>
      </w:r>
      <w:r>
        <w:rPr>
          <w:rFonts w:ascii="Arial" w:hAnsi="Arial" w:cs="Arial"/>
          <w:sz w:val="22"/>
          <w:szCs w:val="22"/>
        </w:rPr>
        <w:t xml:space="preserve"> si differenzia dagli altri metodi</w:t>
      </w:r>
      <w:r w:rsidR="002749F5">
        <w:rPr>
          <w:rFonts w:ascii="Arial" w:hAnsi="Arial" w:cs="Arial"/>
          <w:sz w:val="22"/>
          <w:szCs w:val="22"/>
        </w:rPr>
        <w:t xml:space="preserve"> di inserimento delle notifiche</w:t>
      </w:r>
      <w:r>
        <w:rPr>
          <w:rFonts w:ascii="Arial" w:hAnsi="Arial" w:cs="Arial"/>
          <w:sz w:val="22"/>
          <w:szCs w:val="22"/>
        </w:rPr>
        <w:t xml:space="preserve">, </w:t>
      </w:r>
      <w:r w:rsidR="000A5138" w:rsidRPr="00D952FC">
        <w:rPr>
          <w:rFonts w:ascii="Arial" w:hAnsi="Arial" w:cs="Arial"/>
          <w:i/>
          <w:sz w:val="22"/>
          <w:szCs w:val="22"/>
        </w:rPr>
        <w:t>ComunicazioneNuovaNotifica</w:t>
      </w:r>
      <w:r w:rsidR="000A5138">
        <w:rPr>
          <w:rFonts w:ascii="Arial" w:hAnsi="Arial" w:cs="Arial"/>
          <w:sz w:val="22"/>
          <w:szCs w:val="22"/>
        </w:rPr>
        <w:t xml:space="preserve"> e</w:t>
      </w:r>
      <w:r w:rsidR="001B50F0">
        <w:rPr>
          <w:rFonts w:ascii="Arial" w:hAnsi="Arial" w:cs="Arial"/>
          <w:sz w:val="22"/>
          <w:szCs w:val="22"/>
        </w:rPr>
        <w:t xml:space="preserve"> </w:t>
      </w:r>
      <w:r w:rsidR="000A5138" w:rsidRPr="00D952FC">
        <w:rPr>
          <w:rFonts w:ascii="Arial" w:hAnsi="Arial" w:cs="Arial"/>
          <w:i/>
          <w:sz w:val="22"/>
          <w:szCs w:val="22"/>
        </w:rPr>
        <w:t>ComunicazioneNuovaNotifica2</w:t>
      </w:r>
      <w:r>
        <w:rPr>
          <w:rFonts w:ascii="Arial" w:hAnsi="Arial" w:cs="Arial"/>
          <w:sz w:val="22"/>
          <w:szCs w:val="22"/>
        </w:rPr>
        <w:t>,</w:t>
      </w:r>
      <w:r w:rsidR="006527D1">
        <w:rPr>
          <w:rFonts w:ascii="Arial" w:hAnsi="Arial" w:cs="Arial"/>
          <w:sz w:val="22"/>
          <w:szCs w:val="22"/>
        </w:rPr>
        <w:t xml:space="preserve"> in quanto permette </w:t>
      </w:r>
      <w:r w:rsidR="001B50F0">
        <w:rPr>
          <w:rFonts w:ascii="Arial" w:hAnsi="Arial" w:cs="Arial"/>
          <w:sz w:val="22"/>
          <w:szCs w:val="22"/>
        </w:rPr>
        <w:t>di inviare</w:t>
      </w:r>
      <w:r>
        <w:rPr>
          <w:rFonts w:ascii="Arial" w:hAnsi="Arial" w:cs="Arial"/>
          <w:sz w:val="22"/>
          <w:szCs w:val="22"/>
        </w:rPr>
        <w:t xml:space="preserve"> anche</w:t>
      </w:r>
      <w:r w:rsidR="001B50F0">
        <w:rPr>
          <w:rFonts w:ascii="Arial" w:hAnsi="Arial" w:cs="Arial"/>
          <w:sz w:val="22"/>
          <w:szCs w:val="22"/>
        </w:rPr>
        <w:t xml:space="preserve"> le seguenti informazioni</w:t>
      </w:r>
      <w:r>
        <w:rPr>
          <w:rFonts w:ascii="Arial" w:hAnsi="Arial" w:cs="Arial"/>
          <w:sz w:val="22"/>
          <w:szCs w:val="22"/>
        </w:rPr>
        <w:t xml:space="preserve"> associate alla notifica</w:t>
      </w:r>
      <w:r w:rsidR="000A5138">
        <w:rPr>
          <w:rFonts w:ascii="Arial" w:hAnsi="Arial" w:cs="Arial"/>
          <w:sz w:val="22"/>
          <w:szCs w:val="22"/>
        </w:rPr>
        <w:t>:</w:t>
      </w:r>
    </w:p>
    <w:p w:rsidR="006527D1" w:rsidRDefault="006527D1" w:rsidP="00A9495A">
      <w:pPr>
        <w:jc w:val="both"/>
        <w:rPr>
          <w:rFonts w:ascii="Arial" w:hAnsi="Arial" w:cs="Arial"/>
          <w:sz w:val="22"/>
          <w:szCs w:val="22"/>
        </w:rPr>
      </w:pPr>
    </w:p>
    <w:p w:rsidR="006527D1" w:rsidRDefault="006527D1" w:rsidP="006527D1">
      <w:pPr>
        <w:pStyle w:val="Paragrafoelenco"/>
        <w:numPr>
          <w:ilvl w:val="0"/>
          <w:numId w:val="10"/>
        </w:numPr>
        <w:jc w:val="both"/>
        <w:rPr>
          <w:rFonts w:ascii="Arial" w:hAnsi="Arial" w:cs="Arial"/>
        </w:rPr>
      </w:pPr>
      <w:r>
        <w:rPr>
          <w:rFonts w:ascii="Arial" w:hAnsi="Arial" w:cs="Arial"/>
        </w:rPr>
        <w:t>Data di rilascio della notifica</w:t>
      </w:r>
      <w:r w:rsidR="00773CD1">
        <w:rPr>
          <w:rFonts w:ascii="Arial" w:hAnsi="Arial" w:cs="Arial"/>
        </w:rPr>
        <w:t xml:space="preserve"> (campo obbligatorio)</w:t>
      </w:r>
    </w:p>
    <w:p w:rsidR="006527D1" w:rsidRDefault="006527D1" w:rsidP="006527D1">
      <w:pPr>
        <w:pStyle w:val="Paragrafoelenco"/>
        <w:numPr>
          <w:ilvl w:val="0"/>
          <w:numId w:val="10"/>
        </w:numPr>
        <w:jc w:val="both"/>
        <w:rPr>
          <w:rFonts w:ascii="Arial" w:hAnsi="Arial" w:cs="Arial"/>
        </w:rPr>
      </w:pPr>
      <w:r>
        <w:rPr>
          <w:rFonts w:ascii="Arial" w:hAnsi="Arial" w:cs="Arial"/>
        </w:rPr>
        <w:t>Data di idoneità della notifica</w:t>
      </w:r>
      <w:r w:rsidR="00773CD1">
        <w:rPr>
          <w:rFonts w:ascii="Arial" w:hAnsi="Arial" w:cs="Arial"/>
        </w:rPr>
        <w:t xml:space="preserve"> (campo facoltativo)</w:t>
      </w:r>
    </w:p>
    <w:p w:rsidR="000A5138" w:rsidRPr="006527D1" w:rsidRDefault="006527D1" w:rsidP="00A9495A">
      <w:pPr>
        <w:pStyle w:val="Paragrafoelenco"/>
        <w:numPr>
          <w:ilvl w:val="0"/>
          <w:numId w:val="10"/>
        </w:numPr>
        <w:jc w:val="both"/>
        <w:rPr>
          <w:rFonts w:ascii="Arial" w:hAnsi="Arial" w:cs="Arial"/>
        </w:rPr>
      </w:pPr>
      <w:r>
        <w:rPr>
          <w:rFonts w:ascii="Arial" w:hAnsi="Arial" w:cs="Arial"/>
        </w:rPr>
        <w:t>Data di pubblicazione della notifica</w:t>
      </w:r>
      <w:r w:rsidR="00773CD1">
        <w:rPr>
          <w:rFonts w:ascii="Arial" w:hAnsi="Arial" w:cs="Arial"/>
        </w:rPr>
        <w:t xml:space="preserve"> (campo facoltativo)</w:t>
      </w:r>
    </w:p>
    <w:p w:rsidR="000A5138" w:rsidRDefault="006527D1" w:rsidP="000A5138">
      <w:pPr>
        <w:pStyle w:val="Paragrafoelenco"/>
        <w:numPr>
          <w:ilvl w:val="0"/>
          <w:numId w:val="10"/>
        </w:numPr>
        <w:jc w:val="both"/>
        <w:rPr>
          <w:rFonts w:ascii="Arial" w:hAnsi="Arial" w:cs="Arial"/>
        </w:rPr>
      </w:pPr>
      <w:r>
        <w:rPr>
          <w:rFonts w:ascii="Arial" w:hAnsi="Arial" w:cs="Arial"/>
        </w:rPr>
        <w:t>I</w:t>
      </w:r>
      <w:r w:rsidR="000A5138">
        <w:rPr>
          <w:rFonts w:ascii="Arial" w:hAnsi="Arial" w:cs="Arial"/>
        </w:rPr>
        <w:t>nformazioni</w:t>
      </w:r>
      <w:r w:rsidR="000A5138" w:rsidRPr="000A5138">
        <w:rPr>
          <w:rFonts w:ascii="Arial" w:hAnsi="Arial" w:cs="Arial"/>
        </w:rPr>
        <w:t xml:space="preserve"> relative al documento giustificativo</w:t>
      </w:r>
      <w:r w:rsidR="00773CD1">
        <w:rPr>
          <w:rFonts w:ascii="Arial" w:hAnsi="Arial" w:cs="Arial"/>
        </w:rPr>
        <w:t xml:space="preserve"> (dati facoltativi)</w:t>
      </w:r>
    </w:p>
    <w:p w:rsidR="000A5138" w:rsidRDefault="006527D1" w:rsidP="000A5138">
      <w:pPr>
        <w:pStyle w:val="Paragrafoelenco"/>
        <w:numPr>
          <w:ilvl w:val="0"/>
          <w:numId w:val="10"/>
        </w:numPr>
        <w:jc w:val="both"/>
        <w:rPr>
          <w:rFonts w:ascii="Arial" w:hAnsi="Arial" w:cs="Arial"/>
        </w:rPr>
      </w:pPr>
      <w:r>
        <w:rPr>
          <w:rFonts w:ascii="Arial" w:hAnsi="Arial" w:cs="Arial"/>
        </w:rPr>
        <w:t>I</w:t>
      </w:r>
      <w:r w:rsidR="000A5138">
        <w:rPr>
          <w:rFonts w:ascii="Arial" w:hAnsi="Arial" w:cs="Arial"/>
        </w:rPr>
        <w:t xml:space="preserve">nformazioni relative </w:t>
      </w:r>
      <w:r w:rsidR="001B50F0">
        <w:rPr>
          <w:rFonts w:ascii="Arial" w:hAnsi="Arial" w:cs="Arial"/>
        </w:rPr>
        <w:t xml:space="preserve">al </w:t>
      </w:r>
      <w:r w:rsidR="000A5138">
        <w:rPr>
          <w:rFonts w:ascii="Arial" w:hAnsi="Arial" w:cs="Arial"/>
        </w:rPr>
        <w:t>documento di conformità</w:t>
      </w:r>
      <w:r w:rsidR="00773CD1">
        <w:rPr>
          <w:rFonts w:ascii="Arial" w:hAnsi="Arial" w:cs="Arial"/>
        </w:rPr>
        <w:t xml:space="preserve"> (dati facoltativi)</w:t>
      </w:r>
    </w:p>
    <w:p w:rsidR="000A5138" w:rsidRPr="000A5138" w:rsidRDefault="006527D1" w:rsidP="000A5138">
      <w:pPr>
        <w:pStyle w:val="Paragrafoelenco"/>
        <w:numPr>
          <w:ilvl w:val="0"/>
          <w:numId w:val="10"/>
        </w:numPr>
        <w:jc w:val="both"/>
        <w:rPr>
          <w:rFonts w:ascii="Arial" w:hAnsi="Arial" w:cs="Arial"/>
        </w:rPr>
      </w:pPr>
      <w:r>
        <w:rPr>
          <w:rFonts w:ascii="Arial" w:hAnsi="Arial" w:cs="Arial"/>
        </w:rPr>
        <w:t>I</w:t>
      </w:r>
      <w:r w:rsidR="001B50F0">
        <w:rPr>
          <w:rFonts w:ascii="Arial" w:hAnsi="Arial" w:cs="Arial"/>
        </w:rPr>
        <w:t>nformazioni di chiusura del procedimento amministrativo</w:t>
      </w:r>
      <w:r w:rsidR="00773CD1">
        <w:rPr>
          <w:rFonts w:ascii="Arial" w:hAnsi="Arial" w:cs="Arial"/>
        </w:rPr>
        <w:t xml:space="preserve"> (dati facoltativo)</w:t>
      </w:r>
    </w:p>
    <w:p w:rsidR="00773CD1" w:rsidRDefault="00346428" w:rsidP="00A9495A">
      <w:pPr>
        <w:jc w:val="both"/>
        <w:rPr>
          <w:rFonts w:ascii="Arial" w:hAnsi="Arial" w:cs="Arial"/>
          <w:sz w:val="22"/>
          <w:szCs w:val="22"/>
        </w:rPr>
      </w:pPr>
      <w:r>
        <w:rPr>
          <w:rFonts w:ascii="Arial" w:hAnsi="Arial" w:cs="Arial"/>
          <w:sz w:val="22"/>
          <w:szCs w:val="22"/>
        </w:rPr>
        <w:t xml:space="preserve">Il campo </w:t>
      </w:r>
      <w:r w:rsidRPr="00346428">
        <w:rPr>
          <w:rFonts w:ascii="Arial" w:hAnsi="Arial" w:cs="Arial"/>
          <w:i/>
          <w:sz w:val="22"/>
          <w:szCs w:val="22"/>
        </w:rPr>
        <w:t>data di rilascio</w:t>
      </w:r>
      <w:r>
        <w:rPr>
          <w:rFonts w:ascii="Arial" w:hAnsi="Arial" w:cs="Arial"/>
          <w:sz w:val="22"/>
          <w:szCs w:val="22"/>
        </w:rPr>
        <w:t xml:space="preserve"> permette di specificare la data di rilascio della notifica</w:t>
      </w:r>
      <w:r w:rsidR="00BD5585">
        <w:rPr>
          <w:rFonts w:ascii="Arial" w:hAnsi="Arial" w:cs="Arial"/>
          <w:sz w:val="22"/>
          <w:szCs w:val="22"/>
        </w:rPr>
        <w:t>.</w:t>
      </w:r>
      <w:r>
        <w:rPr>
          <w:rFonts w:ascii="Arial" w:hAnsi="Arial" w:cs="Arial"/>
          <w:sz w:val="22"/>
          <w:szCs w:val="22"/>
        </w:rPr>
        <w:t xml:space="preserve"> I</w:t>
      </w:r>
      <w:r w:rsidR="00BD5585">
        <w:rPr>
          <w:rFonts w:ascii="Arial" w:hAnsi="Arial" w:cs="Arial"/>
          <w:sz w:val="22"/>
          <w:szCs w:val="22"/>
        </w:rPr>
        <w:t xml:space="preserve">l campo </w:t>
      </w:r>
      <w:r>
        <w:rPr>
          <w:rFonts w:ascii="Arial" w:hAnsi="Arial" w:cs="Arial"/>
          <w:sz w:val="22"/>
          <w:szCs w:val="22"/>
        </w:rPr>
        <w:t xml:space="preserve"> </w:t>
      </w:r>
      <w:r w:rsidRPr="00346428">
        <w:rPr>
          <w:rFonts w:ascii="Arial" w:hAnsi="Arial" w:cs="Arial"/>
          <w:i/>
          <w:sz w:val="22"/>
          <w:szCs w:val="22"/>
        </w:rPr>
        <w:t>data di idoneità</w:t>
      </w:r>
      <w:r w:rsidR="00BD5585">
        <w:rPr>
          <w:rFonts w:ascii="Arial" w:hAnsi="Arial" w:cs="Arial"/>
          <w:sz w:val="22"/>
          <w:szCs w:val="22"/>
        </w:rPr>
        <w:t xml:space="preserve"> è facoltativo e, se non specificato, il sistema utilizza</w:t>
      </w:r>
      <w:r w:rsidR="00EF67B3">
        <w:rPr>
          <w:rFonts w:ascii="Arial" w:hAnsi="Arial" w:cs="Arial"/>
          <w:sz w:val="22"/>
          <w:szCs w:val="22"/>
        </w:rPr>
        <w:t xml:space="preserve"> come data di idoneità</w:t>
      </w:r>
      <w:r w:rsidR="00BD5585">
        <w:rPr>
          <w:rFonts w:ascii="Arial" w:hAnsi="Arial" w:cs="Arial"/>
          <w:sz w:val="22"/>
          <w:szCs w:val="22"/>
        </w:rPr>
        <w:t xml:space="preserve"> la data di rilascio</w:t>
      </w:r>
      <w:r w:rsidR="00EF67B3">
        <w:rPr>
          <w:rFonts w:ascii="Arial" w:hAnsi="Arial" w:cs="Arial"/>
          <w:sz w:val="22"/>
          <w:szCs w:val="22"/>
        </w:rPr>
        <w:t xml:space="preserve">. </w:t>
      </w:r>
      <w:r w:rsidR="00BD5585">
        <w:rPr>
          <w:rFonts w:ascii="Arial" w:hAnsi="Arial" w:cs="Arial"/>
          <w:sz w:val="22"/>
          <w:szCs w:val="22"/>
        </w:rPr>
        <w:t xml:space="preserve">Il campo </w:t>
      </w:r>
      <w:r w:rsidR="00BD5585" w:rsidRPr="00346428">
        <w:rPr>
          <w:rFonts w:ascii="Arial" w:hAnsi="Arial" w:cs="Arial"/>
          <w:i/>
          <w:sz w:val="22"/>
          <w:szCs w:val="22"/>
        </w:rPr>
        <w:t xml:space="preserve">data di </w:t>
      </w:r>
      <w:r w:rsidR="00BD5585">
        <w:rPr>
          <w:rFonts w:ascii="Arial" w:hAnsi="Arial" w:cs="Arial"/>
          <w:i/>
          <w:sz w:val="22"/>
          <w:szCs w:val="22"/>
        </w:rPr>
        <w:t>pubblicazione</w:t>
      </w:r>
      <w:r w:rsidR="00BD5585">
        <w:rPr>
          <w:rFonts w:ascii="Arial" w:hAnsi="Arial" w:cs="Arial"/>
          <w:sz w:val="22"/>
          <w:szCs w:val="22"/>
        </w:rPr>
        <w:t xml:space="preserve"> è facoltativo e, se non specificato, il sistema utilizza come data di pubblicazione la data di idoneità se presente, altrimenti la data di rilascio. </w:t>
      </w:r>
    </w:p>
    <w:p w:rsidR="00BD5585" w:rsidRDefault="00BD5585" w:rsidP="00A9495A">
      <w:pPr>
        <w:jc w:val="both"/>
        <w:rPr>
          <w:rFonts w:ascii="Arial" w:hAnsi="Arial" w:cs="Arial"/>
          <w:sz w:val="22"/>
          <w:szCs w:val="22"/>
        </w:rPr>
      </w:pPr>
    </w:p>
    <w:p w:rsidR="001B50F0" w:rsidRDefault="0081485D" w:rsidP="00A9495A">
      <w:pPr>
        <w:jc w:val="both"/>
        <w:rPr>
          <w:rFonts w:ascii="Arial" w:hAnsi="Arial" w:cs="Arial"/>
          <w:sz w:val="22"/>
          <w:szCs w:val="22"/>
        </w:rPr>
      </w:pPr>
      <w:r>
        <w:rPr>
          <w:rFonts w:ascii="Arial" w:hAnsi="Arial" w:cs="Arial"/>
          <w:sz w:val="22"/>
          <w:szCs w:val="22"/>
        </w:rPr>
        <w:t xml:space="preserve">Le </w:t>
      </w:r>
      <w:r w:rsidR="001B50F0">
        <w:rPr>
          <w:rFonts w:ascii="Arial" w:hAnsi="Arial" w:cs="Arial"/>
          <w:sz w:val="22"/>
          <w:szCs w:val="22"/>
        </w:rPr>
        <w:t>informazioni</w:t>
      </w:r>
      <w:r>
        <w:rPr>
          <w:rFonts w:ascii="Arial" w:hAnsi="Arial" w:cs="Arial"/>
          <w:sz w:val="22"/>
          <w:szCs w:val="22"/>
        </w:rPr>
        <w:t xml:space="preserve"> relative al documento giustificativo, al documento di conformità e quelle</w:t>
      </w:r>
      <w:r w:rsidR="00BD3509">
        <w:rPr>
          <w:rFonts w:ascii="Arial" w:hAnsi="Arial" w:cs="Arial"/>
          <w:sz w:val="22"/>
          <w:szCs w:val="22"/>
        </w:rPr>
        <w:t xml:space="preserve"> </w:t>
      </w:r>
      <w:r>
        <w:rPr>
          <w:rFonts w:ascii="Arial" w:hAnsi="Arial" w:cs="Arial"/>
          <w:sz w:val="22"/>
          <w:szCs w:val="22"/>
        </w:rPr>
        <w:t xml:space="preserve"> di chiusura del procedimento amministrativo</w:t>
      </w:r>
      <w:r w:rsidR="001B50F0">
        <w:rPr>
          <w:rFonts w:ascii="Arial" w:hAnsi="Arial" w:cs="Arial"/>
          <w:sz w:val="22"/>
          <w:szCs w:val="22"/>
        </w:rPr>
        <w:t xml:space="preserve"> </w:t>
      </w:r>
      <w:r>
        <w:rPr>
          <w:rFonts w:ascii="Arial" w:hAnsi="Arial" w:cs="Arial"/>
          <w:sz w:val="22"/>
          <w:szCs w:val="22"/>
        </w:rPr>
        <w:t>sono opzionali e</w:t>
      </w:r>
      <w:r w:rsidR="0029603F">
        <w:rPr>
          <w:rFonts w:ascii="Arial" w:hAnsi="Arial" w:cs="Arial"/>
          <w:sz w:val="22"/>
          <w:szCs w:val="22"/>
        </w:rPr>
        <w:t>,</w:t>
      </w:r>
      <w:r>
        <w:rPr>
          <w:rFonts w:ascii="Arial" w:hAnsi="Arial" w:cs="Arial"/>
          <w:sz w:val="22"/>
          <w:szCs w:val="22"/>
        </w:rPr>
        <w:t xml:space="preserve"> se fornite in input al metodo</w:t>
      </w:r>
      <w:r w:rsidR="0029603F">
        <w:rPr>
          <w:rFonts w:ascii="Arial" w:hAnsi="Arial" w:cs="Arial"/>
          <w:sz w:val="22"/>
          <w:szCs w:val="22"/>
        </w:rPr>
        <w:t xml:space="preserve">, </w:t>
      </w:r>
      <w:r>
        <w:rPr>
          <w:rFonts w:ascii="Arial" w:hAnsi="Arial" w:cs="Arial"/>
          <w:sz w:val="22"/>
          <w:szCs w:val="22"/>
        </w:rPr>
        <w:t xml:space="preserve">la notifica oltre ad essere inserita nel sistema </w:t>
      </w:r>
      <w:r w:rsidR="00243C4B">
        <w:rPr>
          <w:rFonts w:ascii="Arial" w:hAnsi="Arial" w:cs="Arial"/>
          <w:sz w:val="22"/>
          <w:szCs w:val="22"/>
        </w:rPr>
        <w:t>sarà</w:t>
      </w:r>
      <w:r w:rsidR="0016520A">
        <w:rPr>
          <w:rFonts w:ascii="Arial" w:hAnsi="Arial" w:cs="Arial"/>
          <w:sz w:val="22"/>
          <w:szCs w:val="22"/>
        </w:rPr>
        <w:t xml:space="preserve"> anche pubblicata</w:t>
      </w:r>
      <w:r>
        <w:rPr>
          <w:rFonts w:ascii="Arial" w:hAnsi="Arial" w:cs="Arial"/>
          <w:sz w:val="22"/>
          <w:szCs w:val="22"/>
        </w:rPr>
        <w:t xml:space="preserve"> per cui il suo stato</w:t>
      </w:r>
      <w:r w:rsidR="00A713D6">
        <w:rPr>
          <w:rFonts w:ascii="Arial" w:hAnsi="Arial" w:cs="Arial"/>
          <w:sz w:val="22"/>
          <w:szCs w:val="22"/>
        </w:rPr>
        <w:t>,</w:t>
      </w:r>
      <w:r w:rsidR="001B50F0">
        <w:rPr>
          <w:rFonts w:ascii="Arial" w:hAnsi="Arial" w:cs="Arial"/>
          <w:sz w:val="22"/>
          <w:szCs w:val="22"/>
        </w:rPr>
        <w:t xml:space="preserve"> al termine dell</w:t>
      </w:r>
      <w:r w:rsidR="00BD3509">
        <w:rPr>
          <w:rFonts w:ascii="Arial" w:hAnsi="Arial" w:cs="Arial"/>
          <w:sz w:val="22"/>
          <w:szCs w:val="22"/>
        </w:rPr>
        <w:t>’operazione</w:t>
      </w:r>
      <w:r w:rsidR="00A713D6">
        <w:rPr>
          <w:rFonts w:ascii="Arial" w:hAnsi="Arial" w:cs="Arial"/>
          <w:sz w:val="22"/>
          <w:szCs w:val="22"/>
        </w:rPr>
        <w:t>, assume</w:t>
      </w:r>
      <w:r w:rsidR="00BE6F0F">
        <w:rPr>
          <w:rFonts w:ascii="Arial" w:hAnsi="Arial" w:cs="Arial"/>
          <w:sz w:val="22"/>
          <w:szCs w:val="22"/>
        </w:rPr>
        <w:t>rà</w:t>
      </w:r>
      <w:r>
        <w:rPr>
          <w:rFonts w:ascii="Arial" w:hAnsi="Arial" w:cs="Arial"/>
          <w:sz w:val="22"/>
          <w:szCs w:val="22"/>
        </w:rPr>
        <w:t xml:space="preserve"> il valore </w:t>
      </w:r>
      <w:r w:rsidR="001B50F0">
        <w:rPr>
          <w:rFonts w:ascii="Arial" w:hAnsi="Arial" w:cs="Arial"/>
          <w:sz w:val="22"/>
          <w:szCs w:val="22"/>
        </w:rPr>
        <w:t xml:space="preserve">PUBBLICATA. </w:t>
      </w:r>
      <w:r w:rsidR="00491124">
        <w:rPr>
          <w:rFonts w:ascii="Arial" w:hAnsi="Arial" w:cs="Arial"/>
          <w:sz w:val="22"/>
          <w:szCs w:val="22"/>
        </w:rPr>
        <w:t>Se</w:t>
      </w:r>
      <w:r w:rsidR="003E4C87">
        <w:rPr>
          <w:rFonts w:ascii="Arial" w:hAnsi="Arial" w:cs="Arial"/>
          <w:sz w:val="22"/>
          <w:szCs w:val="22"/>
        </w:rPr>
        <w:t xml:space="preserve"> </w:t>
      </w:r>
      <w:r w:rsidR="00491124">
        <w:rPr>
          <w:rFonts w:ascii="Arial" w:hAnsi="Arial" w:cs="Arial"/>
          <w:sz w:val="22"/>
          <w:szCs w:val="22"/>
        </w:rPr>
        <w:t xml:space="preserve"> queste informazioni non sono fornite in input</w:t>
      </w:r>
      <w:r w:rsidR="00243C4B">
        <w:rPr>
          <w:rFonts w:ascii="Arial" w:hAnsi="Arial" w:cs="Arial"/>
          <w:sz w:val="22"/>
          <w:szCs w:val="22"/>
        </w:rPr>
        <w:t xml:space="preserve"> al metodo</w:t>
      </w:r>
      <w:r w:rsidR="00BD3509">
        <w:rPr>
          <w:rFonts w:ascii="Arial" w:hAnsi="Arial" w:cs="Arial"/>
          <w:sz w:val="22"/>
          <w:szCs w:val="22"/>
        </w:rPr>
        <w:t xml:space="preserve"> </w:t>
      </w:r>
      <w:r w:rsidR="00491124">
        <w:rPr>
          <w:rFonts w:ascii="Arial" w:hAnsi="Arial" w:cs="Arial"/>
          <w:sz w:val="22"/>
          <w:szCs w:val="22"/>
        </w:rPr>
        <w:t>allora la notifica</w:t>
      </w:r>
      <w:r w:rsidR="003E4C87">
        <w:rPr>
          <w:rFonts w:ascii="Arial" w:hAnsi="Arial" w:cs="Arial"/>
          <w:sz w:val="22"/>
          <w:szCs w:val="22"/>
        </w:rPr>
        <w:t xml:space="preserve"> </w:t>
      </w:r>
      <w:r w:rsidR="00BD3509">
        <w:rPr>
          <w:rFonts w:ascii="Arial" w:hAnsi="Arial" w:cs="Arial"/>
          <w:sz w:val="22"/>
          <w:szCs w:val="22"/>
        </w:rPr>
        <w:t xml:space="preserve">al termine dell’operazione  </w:t>
      </w:r>
      <w:r w:rsidR="00400C19">
        <w:rPr>
          <w:rFonts w:ascii="Arial" w:hAnsi="Arial" w:cs="Arial"/>
          <w:sz w:val="22"/>
          <w:szCs w:val="22"/>
        </w:rPr>
        <w:t>assumerà</w:t>
      </w:r>
      <w:r w:rsidR="00491124">
        <w:rPr>
          <w:rFonts w:ascii="Arial" w:hAnsi="Arial" w:cs="Arial"/>
          <w:sz w:val="22"/>
          <w:szCs w:val="22"/>
        </w:rPr>
        <w:t xml:space="preserve"> lo stato RILASCIATA. </w:t>
      </w:r>
    </w:p>
    <w:p w:rsidR="00EF3AC8" w:rsidRDefault="00EF3AC8" w:rsidP="00A9495A">
      <w:pPr>
        <w:jc w:val="both"/>
        <w:rPr>
          <w:rFonts w:ascii="Arial" w:hAnsi="Arial" w:cs="Arial"/>
          <w:sz w:val="22"/>
          <w:szCs w:val="22"/>
        </w:rPr>
      </w:pPr>
    </w:p>
    <w:p w:rsidR="00EF3AC8" w:rsidRDefault="00EF3AC8" w:rsidP="00EF3AC8">
      <w:pPr>
        <w:jc w:val="both"/>
        <w:rPr>
          <w:rFonts w:ascii="Arial" w:hAnsi="Arial" w:cs="Arial"/>
          <w:sz w:val="22"/>
          <w:szCs w:val="22"/>
        </w:rPr>
      </w:pPr>
      <w:r>
        <w:rPr>
          <w:rFonts w:ascii="Arial" w:hAnsi="Arial" w:cs="Arial"/>
          <w:sz w:val="22"/>
          <w:szCs w:val="22"/>
        </w:rPr>
        <w:t xml:space="preserve">A differenza dei metodi </w:t>
      </w:r>
      <w:r w:rsidRPr="00D952FC">
        <w:rPr>
          <w:rFonts w:ascii="Arial" w:hAnsi="Arial" w:cs="Arial"/>
          <w:i/>
          <w:sz w:val="22"/>
          <w:szCs w:val="22"/>
        </w:rPr>
        <w:t>ComunicazioneNuovaNotifica</w:t>
      </w:r>
      <w:r>
        <w:rPr>
          <w:rFonts w:ascii="Arial" w:hAnsi="Arial" w:cs="Arial"/>
          <w:sz w:val="22"/>
          <w:szCs w:val="22"/>
        </w:rPr>
        <w:t xml:space="preserve"> e </w:t>
      </w:r>
      <w:r w:rsidRPr="00D952FC">
        <w:rPr>
          <w:rFonts w:ascii="Arial" w:hAnsi="Arial" w:cs="Arial"/>
          <w:i/>
          <w:sz w:val="22"/>
          <w:szCs w:val="22"/>
        </w:rPr>
        <w:t>ComunicazioneNuovaNotifica</w:t>
      </w:r>
      <w:r>
        <w:rPr>
          <w:rFonts w:ascii="Arial" w:hAnsi="Arial" w:cs="Arial"/>
          <w:i/>
          <w:sz w:val="22"/>
          <w:szCs w:val="22"/>
        </w:rPr>
        <w:t>2</w:t>
      </w:r>
      <w:r>
        <w:rPr>
          <w:rFonts w:ascii="Arial" w:hAnsi="Arial" w:cs="Arial"/>
          <w:sz w:val="22"/>
          <w:szCs w:val="22"/>
        </w:rPr>
        <w:t xml:space="preserve">, il metodo </w:t>
      </w:r>
      <w:r w:rsidRPr="00340B6E">
        <w:rPr>
          <w:rFonts w:ascii="Arial" w:hAnsi="Arial" w:cs="Arial"/>
          <w:i/>
          <w:sz w:val="22"/>
          <w:szCs w:val="22"/>
        </w:rPr>
        <w:t>ComunicazioneNotificaPregressa</w:t>
      </w:r>
      <w:r>
        <w:rPr>
          <w:rFonts w:ascii="Arial" w:hAnsi="Arial" w:cs="Arial"/>
          <w:sz w:val="22"/>
          <w:szCs w:val="22"/>
        </w:rPr>
        <w:t xml:space="preserve"> ha un comportamento di tipo sincrono: l’inserimento della notifica e la sua eventuale pubblicazione avvengono </w:t>
      </w:r>
      <w:r w:rsidR="00851A8B">
        <w:rPr>
          <w:rFonts w:ascii="Arial" w:hAnsi="Arial" w:cs="Arial"/>
          <w:sz w:val="22"/>
          <w:szCs w:val="22"/>
        </w:rPr>
        <w:t xml:space="preserve">al termine della </w:t>
      </w:r>
      <w:r w:rsidR="002B0ADF">
        <w:rPr>
          <w:rFonts w:ascii="Arial" w:hAnsi="Arial" w:cs="Arial"/>
          <w:sz w:val="22"/>
          <w:szCs w:val="22"/>
        </w:rPr>
        <w:t xml:space="preserve"> </w:t>
      </w:r>
      <w:r>
        <w:rPr>
          <w:rFonts w:ascii="Arial" w:hAnsi="Arial" w:cs="Arial"/>
          <w:sz w:val="22"/>
          <w:szCs w:val="22"/>
        </w:rPr>
        <w:t>sua esec</w:t>
      </w:r>
      <w:r w:rsidR="00851A8B">
        <w:rPr>
          <w:rFonts w:ascii="Arial" w:hAnsi="Arial" w:cs="Arial"/>
          <w:sz w:val="22"/>
          <w:szCs w:val="22"/>
        </w:rPr>
        <w:t>uzione e non in un momento successivo</w:t>
      </w:r>
      <w:r>
        <w:rPr>
          <w:rFonts w:ascii="Arial" w:hAnsi="Arial" w:cs="Arial"/>
          <w:sz w:val="22"/>
          <w:szCs w:val="22"/>
        </w:rPr>
        <w:t>. Il servizio, quindi, risponderà in maniera</w:t>
      </w:r>
      <w:r w:rsidR="00846014">
        <w:rPr>
          <w:rFonts w:ascii="Arial" w:hAnsi="Arial" w:cs="Arial"/>
          <w:sz w:val="22"/>
          <w:szCs w:val="22"/>
        </w:rPr>
        <w:t xml:space="preserve"> </w:t>
      </w:r>
      <w:r w:rsidR="009A4AC4">
        <w:rPr>
          <w:rFonts w:ascii="Arial" w:hAnsi="Arial" w:cs="Arial"/>
          <w:sz w:val="22"/>
          <w:szCs w:val="22"/>
        </w:rPr>
        <w:t>sincrona con l’indicazione del</w:t>
      </w:r>
      <w:r>
        <w:rPr>
          <w:rFonts w:ascii="Arial" w:hAnsi="Arial" w:cs="Arial"/>
          <w:sz w:val="22"/>
          <w:szCs w:val="22"/>
        </w:rPr>
        <w:t xml:space="preserve"> corretto o mancato inserimento della notifica nel SIB.</w:t>
      </w:r>
    </w:p>
    <w:p w:rsidR="001B50F0" w:rsidRDefault="001B50F0" w:rsidP="00A9495A">
      <w:pPr>
        <w:jc w:val="both"/>
        <w:rPr>
          <w:rFonts w:ascii="Arial" w:hAnsi="Arial" w:cs="Arial"/>
          <w:sz w:val="22"/>
          <w:szCs w:val="22"/>
        </w:rPr>
      </w:pPr>
    </w:p>
    <w:p w:rsidR="00A9495A" w:rsidRDefault="00A9495A" w:rsidP="00A9495A">
      <w:pPr>
        <w:jc w:val="both"/>
        <w:rPr>
          <w:rFonts w:ascii="Arial" w:hAnsi="Arial" w:cs="Arial"/>
          <w:sz w:val="22"/>
          <w:szCs w:val="22"/>
        </w:rPr>
      </w:pPr>
      <w:r>
        <w:rPr>
          <w:rFonts w:ascii="Arial" w:hAnsi="Arial" w:cs="Arial"/>
          <w:sz w:val="22"/>
          <w:szCs w:val="22"/>
        </w:rPr>
        <w:t>Si utilizzerà il</w:t>
      </w:r>
      <w:r w:rsidR="00D24668">
        <w:rPr>
          <w:rFonts w:ascii="Arial" w:hAnsi="Arial" w:cs="Arial"/>
          <w:sz w:val="22"/>
          <w:szCs w:val="22"/>
        </w:rPr>
        <w:t xml:space="preserve"> presente servizio solo per le n</w:t>
      </w:r>
      <w:r>
        <w:rPr>
          <w:rFonts w:ascii="Arial" w:hAnsi="Arial" w:cs="Arial"/>
          <w:sz w:val="22"/>
          <w:szCs w:val="22"/>
        </w:rPr>
        <w:t>otifiche che sono state correttamente compilate e per le quali deve essere avviato</w:t>
      </w:r>
      <w:r w:rsidR="00703217">
        <w:rPr>
          <w:rFonts w:ascii="Arial" w:hAnsi="Arial" w:cs="Arial"/>
          <w:sz w:val="22"/>
          <w:szCs w:val="22"/>
        </w:rPr>
        <w:t xml:space="preserve"> e/o completato</w:t>
      </w:r>
      <w:r>
        <w:rPr>
          <w:rFonts w:ascii="Arial" w:hAnsi="Arial" w:cs="Arial"/>
          <w:sz w:val="22"/>
          <w:szCs w:val="22"/>
        </w:rPr>
        <w:t xml:space="preserve"> l’iter amministrativo previsto. Non dovranno essere inviati dati relativi a Notifiche ancora in fase di compilazione.</w:t>
      </w:r>
    </w:p>
    <w:p w:rsidR="00A9495A" w:rsidRDefault="00A9495A" w:rsidP="00A9495A">
      <w:pPr>
        <w:jc w:val="both"/>
        <w:rPr>
          <w:rFonts w:ascii="Arial" w:hAnsi="Arial" w:cs="Arial"/>
          <w:sz w:val="22"/>
          <w:szCs w:val="22"/>
        </w:rPr>
      </w:pPr>
    </w:p>
    <w:p w:rsidR="00F65807" w:rsidRDefault="00A9495A" w:rsidP="00A9495A">
      <w:pPr>
        <w:jc w:val="both"/>
        <w:rPr>
          <w:rFonts w:ascii="Arial" w:hAnsi="Arial" w:cs="Arial"/>
          <w:sz w:val="22"/>
          <w:szCs w:val="22"/>
        </w:rPr>
      </w:pPr>
      <w:r>
        <w:rPr>
          <w:rFonts w:ascii="Arial" w:hAnsi="Arial" w:cs="Arial"/>
          <w:sz w:val="22"/>
          <w:szCs w:val="22"/>
        </w:rPr>
        <w:t>A fronte della comunicazione verranno attivati i controlli formali relativi ai dati presenti in Notifica. Eventuali problemi nella verifica verranno segnalati da opportuni codici e descrizioni di anomalie.</w:t>
      </w:r>
      <w:r w:rsidR="00D952FC">
        <w:rPr>
          <w:rFonts w:ascii="Arial" w:hAnsi="Arial" w:cs="Arial"/>
          <w:sz w:val="22"/>
          <w:szCs w:val="22"/>
        </w:rPr>
        <w:t xml:space="preserve"> </w:t>
      </w:r>
      <w:r>
        <w:rPr>
          <w:rFonts w:ascii="Arial" w:hAnsi="Arial" w:cs="Arial"/>
          <w:sz w:val="22"/>
          <w:szCs w:val="22"/>
        </w:rPr>
        <w:t>Saranno effettuati controlli formali orientati a verificare la presenza di informazioni obbligatorie, coerenza tra unità produttive, attività dichiarate e sezioni compilate.</w:t>
      </w:r>
    </w:p>
    <w:p w:rsidR="00A9495A" w:rsidRPr="00491124" w:rsidRDefault="004B5DBC" w:rsidP="00A9495A">
      <w:pPr>
        <w:jc w:val="both"/>
        <w:rPr>
          <w:rFonts w:ascii="Arial" w:hAnsi="Arial" w:cs="Arial"/>
          <w:sz w:val="22"/>
          <w:szCs w:val="22"/>
        </w:rPr>
      </w:pPr>
      <w:r>
        <w:rPr>
          <w:rFonts w:ascii="Arial" w:hAnsi="Arial" w:cs="Arial"/>
          <w:sz w:val="22"/>
          <w:szCs w:val="22"/>
        </w:rPr>
        <w:lastRenderedPageBreak/>
        <w:t xml:space="preserve">Come per gli altri metodi di inserimento, è </w:t>
      </w:r>
      <w:r w:rsidR="00334B83">
        <w:rPr>
          <w:rFonts w:ascii="Arial" w:hAnsi="Arial" w:cs="Arial"/>
          <w:sz w:val="22"/>
          <w:szCs w:val="22"/>
        </w:rPr>
        <w:t xml:space="preserve">possibile consultare l’esito dell’inserimento della notifica nel SIB anche </w:t>
      </w:r>
      <w:r w:rsidR="00A9495A">
        <w:rPr>
          <w:rFonts w:ascii="Arial" w:hAnsi="Arial" w:cs="Arial"/>
          <w:sz w:val="22"/>
          <w:szCs w:val="22"/>
        </w:rPr>
        <w:t>utilizzando il servizio</w:t>
      </w:r>
      <w:r w:rsidR="00334B83">
        <w:rPr>
          <w:rFonts w:cs="Arial"/>
          <w:sz w:val="22"/>
          <w:szCs w:val="22"/>
        </w:rPr>
        <w:t xml:space="preserve"> </w:t>
      </w:r>
      <w:r w:rsidR="00334B83" w:rsidRPr="00334B83">
        <w:rPr>
          <w:rFonts w:ascii="Arial" w:hAnsi="Arial" w:cs="Arial"/>
          <w:i/>
          <w:sz w:val="22"/>
          <w:szCs w:val="22"/>
        </w:rPr>
        <w:t>EsitoComunicazioniNotifica</w:t>
      </w:r>
      <w:r>
        <w:rPr>
          <w:rFonts w:ascii="Arial" w:hAnsi="Arial" w:cs="Arial"/>
          <w:sz w:val="22"/>
          <w:szCs w:val="22"/>
        </w:rPr>
        <w:t>.</w:t>
      </w:r>
    </w:p>
    <w:p w:rsidR="00A9495A" w:rsidRDefault="00A9495A" w:rsidP="00A9495A">
      <w:pPr>
        <w:jc w:val="both"/>
        <w:rPr>
          <w:rFonts w:ascii="Arial" w:hAnsi="Arial" w:cs="Arial"/>
          <w:sz w:val="22"/>
          <w:szCs w:val="22"/>
        </w:rPr>
      </w:pPr>
    </w:p>
    <w:p w:rsidR="00A9495A" w:rsidRDefault="00A9495A" w:rsidP="00A9495A">
      <w:pPr>
        <w:jc w:val="both"/>
        <w:rPr>
          <w:rFonts w:ascii="Arial" w:hAnsi="Arial" w:cs="Arial"/>
          <w:sz w:val="22"/>
          <w:szCs w:val="22"/>
        </w:rPr>
      </w:pPr>
      <w:r>
        <w:rPr>
          <w:rFonts w:ascii="Arial" w:hAnsi="Arial" w:cs="Arial"/>
          <w:sz w:val="22"/>
          <w:szCs w:val="22"/>
        </w:rPr>
        <w:t>La risposta sarà strutturata nel seguente modo:</w:t>
      </w:r>
    </w:p>
    <w:p w:rsidR="00A9495A" w:rsidRDefault="00A9495A" w:rsidP="00A9495A">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w:t>
      </w:r>
      <w:r w:rsidR="001B7222">
        <w:rPr>
          <w:rFonts w:ascii="Arial" w:hAnsi="Arial" w:cs="Arial"/>
          <w:sz w:val="22"/>
          <w:szCs w:val="22"/>
        </w:rPr>
        <w:t xml:space="preserve"> base all’esito dell’operazione</w:t>
      </w:r>
      <w:r>
        <w:rPr>
          <w:rFonts w:ascii="Arial" w:hAnsi="Arial" w:cs="Arial"/>
          <w:sz w:val="22"/>
          <w:szCs w:val="22"/>
        </w:rPr>
        <w:t xml:space="preserve">. </w:t>
      </w:r>
      <w:r w:rsidR="00917A16">
        <w:rPr>
          <w:rFonts w:ascii="Arial" w:hAnsi="Arial" w:cs="Arial"/>
          <w:sz w:val="22"/>
          <w:szCs w:val="22"/>
        </w:rPr>
        <w:t>Nel caso positivo sarà restituito</w:t>
      </w:r>
      <w:r>
        <w:rPr>
          <w:rFonts w:ascii="Arial" w:hAnsi="Arial" w:cs="Arial"/>
          <w:sz w:val="22"/>
          <w:szCs w:val="22"/>
        </w:rPr>
        <w:t xml:space="preserve"> un identificativo (ticket) </w:t>
      </w:r>
      <w:r w:rsidR="001B7222">
        <w:rPr>
          <w:rFonts w:ascii="Arial" w:hAnsi="Arial" w:cs="Arial"/>
          <w:sz w:val="22"/>
          <w:szCs w:val="22"/>
        </w:rPr>
        <w:t xml:space="preserve">che identifica l’operazione di inserimento e che potrà essere utilizzato </w:t>
      </w:r>
      <w:r>
        <w:rPr>
          <w:rFonts w:ascii="Arial" w:hAnsi="Arial" w:cs="Arial"/>
          <w:sz w:val="22"/>
          <w:szCs w:val="22"/>
        </w:rPr>
        <w:t>p</w:t>
      </w:r>
      <w:r w:rsidR="00917A16">
        <w:rPr>
          <w:rFonts w:ascii="Arial" w:hAnsi="Arial" w:cs="Arial"/>
          <w:sz w:val="22"/>
          <w:szCs w:val="22"/>
        </w:rPr>
        <w:t>er il recupero dell’esito dell’</w:t>
      </w:r>
      <w:r>
        <w:rPr>
          <w:rFonts w:ascii="Arial" w:hAnsi="Arial" w:cs="Arial"/>
          <w:sz w:val="22"/>
          <w:szCs w:val="22"/>
        </w:rPr>
        <w:t>elaborazione.</w:t>
      </w:r>
    </w:p>
    <w:p w:rsidR="00A9495A" w:rsidRDefault="00A9495A" w:rsidP="00A9495A">
      <w:pPr>
        <w:jc w:val="both"/>
        <w:rPr>
          <w:rFonts w:ascii="Arial" w:hAnsi="Arial" w:cs="Arial"/>
          <w:sz w:val="22"/>
          <w:szCs w:val="22"/>
        </w:rPr>
      </w:pPr>
    </w:p>
    <w:p w:rsidR="00A9495A" w:rsidRDefault="00A9495A" w:rsidP="00A9495A">
      <w:pPr>
        <w:jc w:val="both"/>
        <w:rPr>
          <w:rFonts w:ascii="Arial" w:hAnsi="Arial" w:cs="Arial"/>
          <w:sz w:val="22"/>
          <w:szCs w:val="22"/>
        </w:rPr>
      </w:pPr>
      <w:r>
        <w:rPr>
          <w:rFonts w:ascii="Arial" w:hAnsi="Arial" w:cs="Arial"/>
          <w:sz w:val="22"/>
          <w:szCs w:val="22"/>
        </w:rPr>
        <w:t>I dati comunicati sono quelli definiti in</w:t>
      </w:r>
      <w:r w:rsidR="00045380">
        <w:rPr>
          <w:rFonts w:cs="Arial"/>
          <w:sz w:val="22"/>
          <w:szCs w:val="22"/>
        </w:rPr>
        <w:t xml:space="preserve"> </w:t>
      </w:r>
      <w:r w:rsidR="00390282">
        <w:rPr>
          <w:rFonts w:cs="Arial"/>
          <w:sz w:val="22"/>
          <w:szCs w:val="22"/>
        </w:rPr>
        <w:fldChar w:fldCharType="begin"/>
      </w:r>
      <w:r w:rsidR="00045380">
        <w:rPr>
          <w:rFonts w:cs="Arial"/>
          <w:sz w:val="22"/>
          <w:szCs w:val="22"/>
        </w:rPr>
        <w:instrText xml:space="preserve"> REF _Ref380576689 \h </w:instrText>
      </w:r>
      <w:r w:rsidR="00390282">
        <w:rPr>
          <w:rFonts w:cs="Arial"/>
          <w:sz w:val="22"/>
          <w:szCs w:val="22"/>
        </w:rPr>
      </w:r>
      <w:r w:rsidR="00390282">
        <w:rPr>
          <w:rFonts w:cs="Arial"/>
          <w:sz w:val="22"/>
          <w:szCs w:val="22"/>
        </w:rPr>
        <w:fldChar w:fldCharType="separate"/>
      </w:r>
      <w:r w:rsidR="00045380">
        <w:rPr>
          <w:i/>
        </w:rPr>
        <w:t>1.8 Dati della Notifica di attività Biologica</w:t>
      </w:r>
      <w:r w:rsidR="00390282">
        <w:rPr>
          <w:rFonts w:cs="Arial"/>
          <w:sz w:val="22"/>
          <w:szCs w:val="22"/>
        </w:rPr>
        <w:fldChar w:fldCharType="end"/>
      </w:r>
      <w:r>
        <w:rPr>
          <w:rFonts w:ascii="Arial" w:hAnsi="Arial" w:cs="Arial"/>
          <w:sz w:val="22"/>
          <w:szCs w:val="22"/>
        </w:rPr>
        <w:t>.</w:t>
      </w:r>
    </w:p>
    <w:p w:rsidR="00A9495A" w:rsidRDefault="00A9495A" w:rsidP="00A9495A">
      <w:pPr>
        <w:jc w:val="both"/>
        <w:rPr>
          <w:rFonts w:ascii="Arial" w:hAnsi="Arial" w:cs="Arial"/>
          <w:sz w:val="22"/>
          <w:szCs w:val="22"/>
        </w:rPr>
      </w:pPr>
    </w:p>
    <w:p w:rsidR="00A9495A" w:rsidRDefault="00A9495A" w:rsidP="00A9495A">
      <w:pPr>
        <w:jc w:val="both"/>
        <w:rPr>
          <w:rFonts w:ascii="Arial" w:hAnsi="Arial" w:cs="Arial"/>
          <w:sz w:val="22"/>
          <w:szCs w:val="22"/>
        </w:rPr>
      </w:pPr>
      <w:r>
        <w:rPr>
          <w:rFonts w:ascii="Arial" w:hAnsi="Arial" w:cs="Arial"/>
          <w:sz w:val="22"/>
          <w:szCs w:val="22"/>
        </w:rPr>
        <w:t>I dati delle diverse sezioni potranno non essere presenti in base alle attività praticate dall’azienda intestataria della Notifica.</w:t>
      </w:r>
    </w:p>
    <w:p w:rsidR="00A9495A" w:rsidRDefault="00A9495A" w:rsidP="00A9495A">
      <w:pPr>
        <w:jc w:val="both"/>
        <w:rPr>
          <w:rFonts w:ascii="Arial" w:hAnsi="Arial" w:cs="Arial"/>
          <w:sz w:val="22"/>
          <w:szCs w:val="22"/>
        </w:rPr>
      </w:pPr>
    </w:p>
    <w:p w:rsidR="00A9495A" w:rsidRDefault="00AB49D4" w:rsidP="00A9495A">
      <w:pPr>
        <w:rPr>
          <w:rFonts w:ascii="Arial" w:hAnsi="Arial" w:cs="Arial"/>
          <w:sz w:val="22"/>
          <w:szCs w:val="22"/>
        </w:rPr>
      </w:pPr>
      <w:r>
        <w:rPr>
          <w:rFonts w:ascii="Arial" w:hAnsi="Arial" w:cs="Arial"/>
          <w:sz w:val="22"/>
          <w:szCs w:val="22"/>
        </w:rPr>
        <w:t>Interfaccia del servizio</w:t>
      </w:r>
      <w:r w:rsidR="00A9495A">
        <w:rPr>
          <w:rFonts w:ascii="Arial" w:hAnsi="Arial" w:cs="Arial"/>
          <w:sz w:val="22"/>
          <w:szCs w:val="22"/>
        </w:rPr>
        <w:t xml:space="preserve">: </w:t>
      </w:r>
    </w:p>
    <w:p w:rsidR="00A9495A" w:rsidRDefault="00A9495A" w:rsidP="00A9495A">
      <w:pPr>
        <w:rPr>
          <w:rFonts w:ascii="Arial" w:hAnsi="Arial" w:cs="Arial"/>
          <w:sz w:val="22"/>
          <w:szCs w:val="22"/>
        </w:rPr>
      </w:pPr>
    </w:p>
    <w:tbl>
      <w:tblPr>
        <w:tblW w:w="9322" w:type="dxa"/>
        <w:tblInd w:w="70" w:type="dxa"/>
        <w:tblLayout w:type="fixed"/>
        <w:tblCellMar>
          <w:left w:w="70" w:type="dxa"/>
          <w:right w:w="70" w:type="dxa"/>
        </w:tblCellMar>
        <w:tblLook w:val="0000"/>
      </w:tblPr>
      <w:tblGrid>
        <w:gridCol w:w="2871"/>
        <w:gridCol w:w="248"/>
        <w:gridCol w:w="498"/>
        <w:gridCol w:w="352"/>
        <w:gridCol w:w="3098"/>
        <w:gridCol w:w="2255"/>
      </w:tblGrid>
      <w:tr w:rsidR="00A9495A" w:rsidTr="000A5138">
        <w:trPr>
          <w:cantSplit/>
          <w:trHeight w:val="225"/>
          <w:tblHeader/>
        </w:trPr>
        <w:tc>
          <w:tcPr>
            <w:tcW w:w="7067" w:type="dxa"/>
            <w:gridSpan w:val="5"/>
            <w:tcBorders>
              <w:top w:val="single" w:sz="4" w:space="0" w:color="000000"/>
              <w:left w:val="single" w:sz="4" w:space="0" w:color="000000"/>
              <w:bottom w:val="single" w:sz="4" w:space="0" w:color="000000"/>
            </w:tcBorders>
            <w:shd w:val="clear" w:color="auto" w:fill="C0C0C0"/>
            <w:vAlign w:val="center"/>
          </w:tcPr>
          <w:p w:rsidR="00A9495A" w:rsidRDefault="00D97BF2" w:rsidP="000A5138">
            <w:pPr>
              <w:snapToGrid w:val="0"/>
              <w:rPr>
                <w:rFonts w:ascii="Arial" w:hAnsi="Arial" w:cs="Arial"/>
                <w:b/>
                <w:color w:val="0000FF"/>
                <w:sz w:val="22"/>
                <w:szCs w:val="22"/>
              </w:rPr>
            </w:pPr>
            <w:r>
              <w:rPr>
                <w:rFonts w:ascii="Arial" w:hAnsi="Arial" w:cs="Arial"/>
                <w:b/>
                <w:color w:val="0000FF"/>
                <w:sz w:val="22"/>
                <w:szCs w:val="22"/>
              </w:rPr>
              <w:t>ComunicazioneNotificaPregressa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9495A" w:rsidRDefault="00A9495A" w:rsidP="000A5138">
            <w:pPr>
              <w:keepNext/>
              <w:snapToGrid w:val="0"/>
              <w:jc w:val="center"/>
              <w:rPr>
                <w:rFonts w:ascii="Arial" w:hAnsi="Arial" w:cs="Arial"/>
                <w:sz w:val="22"/>
                <w:szCs w:val="22"/>
              </w:rPr>
            </w:pPr>
            <w:r>
              <w:rPr>
                <w:rFonts w:ascii="Arial" w:hAnsi="Arial" w:cs="Arial"/>
                <w:sz w:val="22"/>
                <w:szCs w:val="22"/>
              </w:rPr>
              <w:t>Servizio</w:t>
            </w:r>
          </w:p>
        </w:tc>
      </w:tr>
      <w:tr w:rsidR="00A9495A"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Pr="00596C4D" w:rsidRDefault="00A9495A" w:rsidP="000A5138">
            <w:pPr>
              <w:snapToGrid w:val="0"/>
              <w:jc w:val="center"/>
              <w:rPr>
                <w:rFonts w:ascii="Arial" w:hAnsi="Arial" w:cs="Arial"/>
                <w:b/>
                <w:sz w:val="22"/>
                <w:szCs w:val="22"/>
              </w:rPr>
            </w:pPr>
            <w:r w:rsidRPr="00596C4D">
              <w:rPr>
                <w:rFonts w:ascii="Arial" w:hAnsi="Arial" w:cs="Arial"/>
                <w:b/>
                <w:sz w:val="22"/>
                <w:szCs w:val="22"/>
              </w:rPr>
              <w:t>Input</w:t>
            </w:r>
          </w:p>
        </w:tc>
      </w:tr>
      <w:tr w:rsidR="00A9495A" w:rsidTr="000A5138">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Tipo</w:t>
            </w:r>
          </w:p>
        </w:tc>
        <w:tc>
          <w:tcPr>
            <w:tcW w:w="850"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Molt</w:t>
            </w:r>
          </w:p>
        </w:tc>
        <w:tc>
          <w:tcPr>
            <w:tcW w:w="5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Default="00A9495A" w:rsidP="000A5138">
            <w:pPr>
              <w:snapToGrid w:val="0"/>
              <w:rPr>
                <w:rFonts w:ascii="Arial" w:hAnsi="Arial" w:cs="Arial"/>
                <w:sz w:val="22"/>
                <w:szCs w:val="22"/>
              </w:rPr>
            </w:pPr>
            <w:r>
              <w:rPr>
                <w:rFonts w:ascii="Arial" w:hAnsi="Arial" w:cs="Arial"/>
                <w:sz w:val="22"/>
                <w:szCs w:val="22"/>
              </w:rPr>
              <w:t>Descrizione</w:t>
            </w:r>
          </w:p>
        </w:tc>
      </w:tr>
      <w:tr w:rsidR="00A9495A" w:rsidTr="000A5138">
        <w:trPr>
          <w:cantSplit/>
          <w:trHeight w:val="373"/>
        </w:trPr>
        <w:tc>
          <w:tcPr>
            <w:tcW w:w="3119"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sidRPr="00EB186C">
              <w:rPr>
                <w:rFonts w:ascii="Arial" w:hAnsi="Arial" w:cs="Arial"/>
                <w:sz w:val="22"/>
                <w:szCs w:val="22"/>
              </w:rPr>
              <w:t>SIBWSComunicazioneNotifica</w:t>
            </w:r>
            <w:r w:rsidR="001C67BF">
              <w:rPr>
                <w:rFonts w:ascii="Arial" w:hAnsi="Arial" w:cs="Arial"/>
                <w:sz w:val="22"/>
                <w:szCs w:val="22"/>
              </w:rPr>
              <w:t>Pregressa</w:t>
            </w:r>
          </w:p>
        </w:tc>
        <w:tc>
          <w:tcPr>
            <w:tcW w:w="850"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1</w:t>
            </w:r>
          </w:p>
        </w:tc>
        <w:tc>
          <w:tcPr>
            <w:tcW w:w="53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Default="00A9495A" w:rsidP="000A5138">
            <w:pPr>
              <w:snapToGrid w:val="0"/>
              <w:rPr>
                <w:rFonts w:ascii="Arial" w:hAnsi="Arial" w:cs="Arial"/>
                <w:sz w:val="22"/>
                <w:szCs w:val="22"/>
              </w:rPr>
            </w:pPr>
            <w:r>
              <w:rPr>
                <w:rFonts w:ascii="Arial" w:hAnsi="Arial" w:cs="Arial"/>
                <w:sz w:val="22"/>
                <w:szCs w:val="22"/>
              </w:rPr>
              <w:t xml:space="preserve">Struttura descritta in </w:t>
            </w:r>
            <w:r w:rsidR="00390282">
              <w:rPr>
                <w:rFonts w:cs="Arial"/>
                <w:sz w:val="22"/>
                <w:szCs w:val="22"/>
              </w:rPr>
              <w:fldChar w:fldCharType="begin"/>
            </w:r>
            <w:r>
              <w:rPr>
                <w:rFonts w:ascii="Arial" w:hAnsi="Arial" w:cs="Arial"/>
                <w:sz w:val="22"/>
                <w:szCs w:val="22"/>
              </w:rPr>
              <w:instrText xml:space="preserve"> REF _Ref369613575 \h </w:instrText>
            </w:r>
            <w:r w:rsidR="00390282">
              <w:rPr>
                <w:rFonts w:cs="Arial"/>
                <w:sz w:val="22"/>
                <w:szCs w:val="22"/>
              </w:rPr>
            </w:r>
            <w:r w:rsidR="00390282">
              <w:rPr>
                <w:rFonts w:cs="Arial"/>
                <w:sz w:val="22"/>
                <w:szCs w:val="22"/>
              </w:rPr>
              <w:fldChar w:fldCharType="separate"/>
            </w:r>
            <w:r>
              <w:t>1.6 Descrizione dei dati utilizzati dai servizi</w:t>
            </w:r>
            <w:r w:rsidR="00390282">
              <w:rPr>
                <w:rFonts w:cs="Arial"/>
                <w:sz w:val="22"/>
                <w:szCs w:val="22"/>
              </w:rPr>
              <w:fldChar w:fldCharType="end"/>
            </w:r>
          </w:p>
        </w:tc>
      </w:tr>
      <w:tr w:rsidR="00A9495A"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p>
        </w:tc>
      </w:tr>
      <w:tr w:rsidR="00A9495A" w:rsidTr="000A5138">
        <w:trPr>
          <w:cantSplit/>
          <w:trHeight w:val="22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Pr="00596C4D" w:rsidRDefault="00A9495A" w:rsidP="000A5138">
            <w:pPr>
              <w:snapToGrid w:val="0"/>
              <w:jc w:val="center"/>
              <w:rPr>
                <w:rFonts w:ascii="Arial" w:hAnsi="Arial" w:cs="Arial"/>
                <w:b/>
                <w:sz w:val="22"/>
                <w:szCs w:val="22"/>
              </w:rPr>
            </w:pPr>
            <w:r w:rsidRPr="00596C4D">
              <w:rPr>
                <w:rFonts w:ascii="Arial" w:hAnsi="Arial" w:cs="Arial"/>
                <w:b/>
                <w:sz w:val="22"/>
                <w:szCs w:val="22"/>
              </w:rPr>
              <w:t>Output</w:t>
            </w:r>
          </w:p>
        </w:tc>
      </w:tr>
      <w:tr w:rsidR="00A9495A"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Tipo</w:t>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Molt</w:t>
            </w:r>
          </w:p>
        </w:tc>
        <w:tc>
          <w:tcPr>
            <w:tcW w:w="57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Default="00A9495A" w:rsidP="000A5138">
            <w:pPr>
              <w:snapToGrid w:val="0"/>
              <w:rPr>
                <w:rFonts w:ascii="Arial" w:hAnsi="Arial" w:cs="Arial"/>
                <w:sz w:val="22"/>
                <w:szCs w:val="22"/>
              </w:rPr>
            </w:pPr>
            <w:r>
              <w:rPr>
                <w:rFonts w:ascii="Arial" w:hAnsi="Arial" w:cs="Arial"/>
                <w:sz w:val="22"/>
                <w:szCs w:val="22"/>
              </w:rPr>
              <w:t>Descrizione</w:t>
            </w:r>
          </w:p>
        </w:tc>
      </w:tr>
      <w:tr w:rsidR="00A9495A" w:rsidTr="000A5138">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9495A" w:rsidRDefault="00390282" w:rsidP="000A5138">
            <w:pPr>
              <w:snapToGrid w:val="0"/>
              <w:jc w:val="center"/>
              <w:rPr>
                <w:rFonts w:ascii="Arial" w:hAnsi="Arial" w:cs="Arial"/>
                <w:sz w:val="22"/>
                <w:szCs w:val="22"/>
              </w:rPr>
            </w:pPr>
            <w:r>
              <w:rPr>
                <w:rFonts w:cs="Arial"/>
                <w:sz w:val="22"/>
                <w:szCs w:val="22"/>
              </w:rPr>
              <w:fldChar w:fldCharType="begin"/>
            </w:r>
            <w:r w:rsidR="00A9495A">
              <w:rPr>
                <w:rFonts w:cs="Arial"/>
                <w:sz w:val="22"/>
                <w:szCs w:val="22"/>
              </w:rPr>
              <w:instrText xml:space="preserve"> REF _Ref325032575 \h </w:instrText>
            </w:r>
            <w:r>
              <w:rPr>
                <w:rFonts w:cs="Arial"/>
                <w:sz w:val="22"/>
                <w:szCs w:val="22"/>
              </w:rPr>
            </w:r>
            <w:r>
              <w:rPr>
                <w:rFonts w:cs="Arial"/>
                <w:sz w:val="22"/>
                <w:szCs w:val="22"/>
              </w:rPr>
              <w:fldChar w:fldCharType="separate"/>
            </w:r>
            <w:r w:rsidR="00A9495A">
              <w:rPr>
                <w:rFonts w:cs="Arial"/>
                <w:sz w:val="22"/>
                <w:szCs w:val="22"/>
              </w:rPr>
              <w:t>ISWSResponse</w:t>
            </w:r>
            <w:r>
              <w:rPr>
                <w:rFonts w:cs="Arial"/>
                <w:sz w:val="22"/>
                <w:szCs w:val="22"/>
              </w:rPr>
              <w:fldChar w:fldCharType="end"/>
            </w:r>
          </w:p>
        </w:tc>
        <w:tc>
          <w:tcPr>
            <w:tcW w:w="746" w:type="dxa"/>
            <w:gridSpan w:val="2"/>
            <w:tcBorders>
              <w:top w:val="single" w:sz="4" w:space="0" w:color="000000"/>
              <w:left w:val="single" w:sz="4" w:space="0" w:color="000000"/>
              <w:bottom w:val="single" w:sz="4" w:space="0" w:color="000000"/>
            </w:tcBorders>
            <w:shd w:val="clear" w:color="auto" w:fill="auto"/>
            <w:vAlign w:val="center"/>
          </w:tcPr>
          <w:p w:rsidR="00A9495A" w:rsidRDefault="00A9495A" w:rsidP="000A5138">
            <w:pPr>
              <w:snapToGrid w:val="0"/>
              <w:jc w:val="center"/>
              <w:rPr>
                <w:rFonts w:ascii="Arial" w:hAnsi="Arial" w:cs="Arial"/>
                <w:sz w:val="22"/>
                <w:szCs w:val="22"/>
              </w:rPr>
            </w:pPr>
            <w:r>
              <w:rPr>
                <w:rFonts w:ascii="Arial" w:hAnsi="Arial" w:cs="Arial"/>
                <w:sz w:val="22"/>
                <w:szCs w:val="22"/>
              </w:rPr>
              <w:t>1</w:t>
            </w:r>
          </w:p>
        </w:tc>
        <w:tc>
          <w:tcPr>
            <w:tcW w:w="57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9495A" w:rsidRDefault="00A9495A" w:rsidP="000A5138">
            <w:pPr>
              <w:snapToGrid w:val="0"/>
              <w:rPr>
                <w:rFonts w:ascii="Arial" w:hAnsi="Arial" w:cs="Arial"/>
                <w:sz w:val="22"/>
                <w:szCs w:val="22"/>
              </w:rPr>
            </w:pPr>
            <w:r>
              <w:rPr>
                <w:rFonts w:ascii="Arial" w:hAnsi="Arial" w:cs="Arial"/>
                <w:sz w:val="22"/>
                <w:szCs w:val="22"/>
              </w:rPr>
              <w:t>Risposta del servizio</w:t>
            </w:r>
          </w:p>
        </w:tc>
      </w:tr>
    </w:tbl>
    <w:p w:rsidR="00A9495A" w:rsidRDefault="00A9495A" w:rsidP="00A9495A"/>
    <w:p w:rsidR="00A9495A" w:rsidRDefault="00A9495A" w:rsidP="00A9495A">
      <w:pPr>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restituito dal servizio contiene l’attributo ticket </w:t>
      </w:r>
      <w:r w:rsidR="003D1F8C">
        <w:rPr>
          <w:rFonts w:ascii="Arial" w:hAnsi="Arial" w:cs="Arial"/>
          <w:sz w:val="22"/>
          <w:szCs w:val="22"/>
        </w:rPr>
        <w:t>che identifica l’operazione di inserimento.</w:t>
      </w:r>
    </w:p>
    <w:p w:rsidR="00A9495A" w:rsidRDefault="00A9495A" w:rsidP="00A9495A">
      <w:pPr>
        <w:rPr>
          <w:rFonts w:ascii="Arial" w:hAnsi="Arial" w:cs="Arial"/>
          <w:sz w:val="22"/>
          <w:szCs w:val="22"/>
        </w:rPr>
      </w:pPr>
    </w:p>
    <w:p w:rsidR="00A9495A" w:rsidRDefault="00A9495A" w:rsidP="00A9495A">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C653BE" w:rsidRPr="00C653BE" w:rsidRDefault="00C653BE" w:rsidP="00C653BE"/>
    <w:p w:rsidR="00EE2967" w:rsidRDefault="004471BB" w:rsidP="009F76E4">
      <w:pPr>
        <w:pStyle w:val="Titolo2"/>
        <w:rPr>
          <w:i/>
        </w:rPr>
      </w:pPr>
      <w:bookmarkStart w:id="297" w:name="_Toc358814830"/>
      <w:bookmarkStart w:id="298" w:name="_Toc382837023"/>
      <w:bookmarkStart w:id="299" w:name="_Toc382840420"/>
      <w:bookmarkStart w:id="300" w:name="_Toc382840477"/>
      <w:r>
        <w:lastRenderedPageBreak/>
        <w:t>2.27</w:t>
      </w:r>
      <w:r w:rsidR="00EE2967">
        <w:t xml:space="preserve"> AnnullaComunicazioneNuovaNotifica</w:t>
      </w:r>
      <w:bookmarkEnd w:id="297"/>
      <w:bookmarkEnd w:id="298"/>
      <w:bookmarkEnd w:id="299"/>
      <w:bookmarkEnd w:id="300"/>
    </w:p>
    <w:p w:rsidR="001B56E1" w:rsidRDefault="00EE2967" w:rsidP="00EE2967">
      <w:pPr>
        <w:jc w:val="both"/>
        <w:rPr>
          <w:rFonts w:ascii="Arial" w:hAnsi="Arial" w:cs="Arial"/>
          <w:sz w:val="22"/>
          <w:szCs w:val="22"/>
        </w:rPr>
      </w:pPr>
      <w:r>
        <w:rPr>
          <w:rFonts w:ascii="Arial" w:hAnsi="Arial" w:cs="Arial"/>
          <w:sz w:val="22"/>
          <w:szCs w:val="22"/>
        </w:rPr>
        <w:t xml:space="preserve">Servizio per la comunicazione al SIB </w:t>
      </w:r>
      <w:r w:rsidR="00E05B1F">
        <w:rPr>
          <w:rFonts w:ascii="Arial" w:hAnsi="Arial" w:cs="Arial"/>
          <w:sz w:val="22"/>
          <w:szCs w:val="22"/>
        </w:rPr>
        <w:t>dell’annullamento dell’operazione di inserimento di una nuova no</w:t>
      </w:r>
      <w:r w:rsidR="00615DCA">
        <w:rPr>
          <w:rFonts w:ascii="Arial" w:hAnsi="Arial" w:cs="Arial"/>
          <w:sz w:val="22"/>
          <w:szCs w:val="22"/>
        </w:rPr>
        <w:t>tifica effettuata tramite le operazioni</w:t>
      </w:r>
      <w:r w:rsidR="00E05B1F">
        <w:rPr>
          <w:rFonts w:ascii="Arial" w:hAnsi="Arial" w:cs="Arial"/>
          <w:sz w:val="22"/>
          <w:szCs w:val="22"/>
        </w:rPr>
        <w:t xml:space="preserve"> </w:t>
      </w:r>
      <w:r w:rsidR="00E05B1F" w:rsidRPr="00185031">
        <w:rPr>
          <w:rFonts w:ascii="Arial" w:hAnsi="Arial" w:cs="Arial"/>
          <w:i/>
          <w:sz w:val="22"/>
          <w:szCs w:val="22"/>
        </w:rPr>
        <w:t>comunicazioneNuovaNotifica</w:t>
      </w:r>
      <w:r w:rsidR="00185031">
        <w:rPr>
          <w:rFonts w:ascii="Arial" w:hAnsi="Arial" w:cs="Arial"/>
          <w:sz w:val="22"/>
          <w:szCs w:val="22"/>
        </w:rPr>
        <w:t xml:space="preserve"> e </w:t>
      </w:r>
      <w:r w:rsidR="00185031" w:rsidRPr="00185031">
        <w:rPr>
          <w:rFonts w:ascii="Arial" w:hAnsi="Arial" w:cs="Arial"/>
          <w:i/>
          <w:sz w:val="22"/>
          <w:szCs w:val="22"/>
        </w:rPr>
        <w:t>comunicazioneNuovaNotifica2</w:t>
      </w:r>
    </w:p>
    <w:p w:rsidR="00EE2967" w:rsidRDefault="00EE2967" w:rsidP="00EE2967">
      <w:pPr>
        <w:jc w:val="both"/>
        <w:rPr>
          <w:rFonts w:ascii="Arial" w:hAnsi="Arial" w:cs="Arial"/>
          <w:sz w:val="22"/>
          <w:szCs w:val="22"/>
        </w:rPr>
      </w:pPr>
    </w:p>
    <w:p w:rsidR="00EE2967" w:rsidRDefault="00491F5D" w:rsidP="00EE2967">
      <w:pPr>
        <w:jc w:val="both"/>
        <w:rPr>
          <w:rFonts w:ascii="Arial" w:hAnsi="Arial" w:cs="Arial"/>
          <w:sz w:val="22"/>
          <w:szCs w:val="22"/>
        </w:rPr>
      </w:pPr>
      <w:r>
        <w:rPr>
          <w:rFonts w:ascii="Arial" w:hAnsi="Arial" w:cs="Arial"/>
          <w:sz w:val="22"/>
          <w:szCs w:val="22"/>
        </w:rPr>
        <w:t>La richiesta contiene il Ticket che identifica la notifica precedentemente inserita e che si vuole annullare</w:t>
      </w:r>
      <w:r w:rsidR="00CA6CF4">
        <w:rPr>
          <w:rFonts w:ascii="Arial" w:hAnsi="Arial" w:cs="Arial"/>
          <w:sz w:val="22"/>
          <w:szCs w:val="22"/>
        </w:rPr>
        <w:t>.</w:t>
      </w:r>
      <w:r>
        <w:rPr>
          <w:rFonts w:ascii="Arial" w:hAnsi="Arial" w:cs="Arial"/>
          <w:sz w:val="22"/>
          <w:szCs w:val="22"/>
        </w:rPr>
        <w:t xml:space="preserve"> </w:t>
      </w:r>
      <w:r w:rsidR="00EE2967">
        <w:rPr>
          <w:rFonts w:ascii="Arial" w:hAnsi="Arial" w:cs="Arial"/>
          <w:sz w:val="22"/>
          <w:szCs w:val="22"/>
        </w:rPr>
        <w:t>A fronte della comunicazione verranno attivati</w:t>
      </w:r>
      <w:r>
        <w:rPr>
          <w:rFonts w:ascii="Arial" w:hAnsi="Arial" w:cs="Arial"/>
          <w:sz w:val="22"/>
          <w:szCs w:val="22"/>
        </w:rPr>
        <w:t xml:space="preserve"> i controlli formali relativi alla presenza della</w:t>
      </w:r>
      <w:r w:rsidR="00EE2967">
        <w:rPr>
          <w:rFonts w:ascii="Arial" w:hAnsi="Arial" w:cs="Arial"/>
          <w:sz w:val="22"/>
          <w:szCs w:val="22"/>
        </w:rPr>
        <w:t xml:space="preserve"> Notifica</w:t>
      </w:r>
      <w:r w:rsidR="00975422">
        <w:rPr>
          <w:rFonts w:ascii="Arial" w:hAnsi="Arial" w:cs="Arial"/>
          <w:sz w:val="22"/>
          <w:szCs w:val="22"/>
        </w:rPr>
        <w:t xml:space="preserve"> e al suo stato di elaborazione, infatti è</w:t>
      </w:r>
      <w:r w:rsidR="00975422" w:rsidRPr="00880889">
        <w:rPr>
          <w:rFonts w:ascii="Arial" w:hAnsi="Arial" w:cs="Arial"/>
          <w:sz w:val="22"/>
          <w:szCs w:val="22"/>
        </w:rPr>
        <w:t xml:space="preserve"> possibile effettuare l’operazione </w:t>
      </w:r>
      <w:r w:rsidR="00975422" w:rsidRPr="000251C2">
        <w:rPr>
          <w:rFonts w:ascii="Arial" w:hAnsi="Arial" w:cs="Arial"/>
          <w:i/>
          <w:sz w:val="22"/>
          <w:szCs w:val="22"/>
        </w:rPr>
        <w:t>AnnullaComunicazione</w:t>
      </w:r>
      <w:r w:rsidR="00975422">
        <w:rPr>
          <w:rFonts w:ascii="Arial" w:hAnsi="Arial" w:cs="Arial"/>
          <w:i/>
          <w:sz w:val="22"/>
          <w:szCs w:val="22"/>
        </w:rPr>
        <w:t>NuovaNotifica</w:t>
      </w:r>
      <w:r w:rsidR="00975422" w:rsidRPr="00880889">
        <w:rPr>
          <w:rFonts w:ascii="Arial" w:hAnsi="Arial" w:cs="Arial"/>
          <w:sz w:val="22"/>
          <w:szCs w:val="22"/>
        </w:rPr>
        <w:t xml:space="preserve"> solo per noti</w:t>
      </w:r>
      <w:r w:rsidR="00975422">
        <w:rPr>
          <w:rFonts w:ascii="Arial" w:hAnsi="Arial" w:cs="Arial"/>
          <w:sz w:val="22"/>
          <w:szCs w:val="22"/>
        </w:rPr>
        <w:t xml:space="preserve">fiche per le quali la fase di inserimento sia ancora in elaborazione. </w:t>
      </w:r>
      <w:r w:rsidR="00EE2967">
        <w:rPr>
          <w:rFonts w:ascii="Arial" w:hAnsi="Arial" w:cs="Arial"/>
          <w:sz w:val="22"/>
          <w:szCs w:val="22"/>
        </w:rPr>
        <w:t>Eventuali problemi nella verifica verranno segnalati da opportuni codici e descrizioni di anomalie.</w:t>
      </w:r>
    </w:p>
    <w:p w:rsidR="00975422" w:rsidRDefault="00975422" w:rsidP="00975422">
      <w:pPr>
        <w:jc w:val="both"/>
        <w:rPr>
          <w:rFonts w:ascii="Arial" w:hAnsi="Arial" w:cs="Arial"/>
          <w:sz w:val="22"/>
          <w:szCs w:val="22"/>
        </w:rPr>
      </w:pPr>
    </w:p>
    <w:p w:rsidR="00975422" w:rsidRDefault="00975422" w:rsidP="00975422">
      <w:pPr>
        <w:jc w:val="both"/>
        <w:rPr>
          <w:rFonts w:ascii="Arial" w:hAnsi="Arial" w:cs="Arial"/>
          <w:sz w:val="22"/>
          <w:szCs w:val="22"/>
        </w:rPr>
      </w:pPr>
      <w:r>
        <w:rPr>
          <w:rFonts w:ascii="Arial" w:hAnsi="Arial" w:cs="Arial"/>
          <w:sz w:val="22"/>
          <w:szCs w:val="22"/>
        </w:rPr>
        <w:t>Il servizio risponderà in maniera sincrona con l’indicazione di corretto o mancat</w:t>
      </w:r>
      <w:r w:rsidR="00F23B11">
        <w:rPr>
          <w:rFonts w:ascii="Arial" w:hAnsi="Arial" w:cs="Arial"/>
          <w:sz w:val="22"/>
          <w:szCs w:val="22"/>
        </w:rPr>
        <w:t>o annullamento dell’inserimento</w:t>
      </w:r>
      <w:r>
        <w:rPr>
          <w:rFonts w:ascii="Arial" w:hAnsi="Arial" w:cs="Arial"/>
          <w:sz w:val="22"/>
          <w:szCs w:val="22"/>
        </w:rPr>
        <w:t>.</w:t>
      </w:r>
    </w:p>
    <w:p w:rsidR="00975422" w:rsidRDefault="00975422" w:rsidP="00975422">
      <w:pPr>
        <w:jc w:val="both"/>
        <w:rPr>
          <w:rFonts w:ascii="Arial" w:hAnsi="Arial" w:cs="Arial"/>
          <w:sz w:val="22"/>
          <w:szCs w:val="22"/>
        </w:rPr>
      </w:pPr>
    </w:p>
    <w:p w:rsidR="00975422" w:rsidRDefault="00975422" w:rsidP="00975422">
      <w:pPr>
        <w:jc w:val="both"/>
        <w:rPr>
          <w:rFonts w:ascii="Arial" w:hAnsi="Arial" w:cs="Arial"/>
          <w:sz w:val="22"/>
          <w:szCs w:val="22"/>
        </w:rPr>
      </w:pPr>
    </w:p>
    <w:p w:rsidR="00975422" w:rsidRDefault="00975422" w:rsidP="00975422">
      <w:pPr>
        <w:jc w:val="both"/>
        <w:rPr>
          <w:rFonts w:ascii="Arial" w:hAnsi="Arial" w:cs="Arial"/>
          <w:sz w:val="22"/>
          <w:szCs w:val="22"/>
        </w:rPr>
      </w:pPr>
      <w:r>
        <w:rPr>
          <w:rFonts w:ascii="Arial" w:hAnsi="Arial" w:cs="Arial"/>
          <w:sz w:val="22"/>
          <w:szCs w:val="22"/>
        </w:rPr>
        <w:t>La risposta sarà strutturata nel seguente modo:</w:t>
      </w:r>
    </w:p>
    <w:p w:rsidR="00975422" w:rsidRDefault="00975422" w:rsidP="00975422">
      <w:pPr>
        <w:jc w:val="both"/>
        <w:rPr>
          <w:rFonts w:ascii="Arial" w:hAnsi="Arial" w:cs="Arial"/>
          <w:sz w:val="22"/>
          <w:szCs w:val="22"/>
        </w:rPr>
      </w:pPr>
      <w:r>
        <w:rPr>
          <w:rFonts w:ascii="Arial" w:hAnsi="Arial" w:cs="Arial"/>
          <w:sz w:val="22"/>
          <w:szCs w:val="22"/>
        </w:rPr>
        <w:t xml:space="preserve">L’oggetto </w:t>
      </w:r>
      <w:fldSimple w:instr=" REF _Ref325032035 \h  \* MERGEFORMAT ">
        <w:r w:rsidRPr="00C5232B">
          <w:rPr>
            <w:rFonts w:ascii="Arial" w:hAnsi="Arial" w:cs="Arial"/>
            <w:sz w:val="22"/>
            <w:szCs w:val="22"/>
          </w:rPr>
          <w:t>SIBResponseWSNotifiche</w:t>
        </w:r>
      </w:fldSimple>
      <w:r w:rsidRPr="00C5232B">
        <w:rPr>
          <w:rFonts w:ascii="Arial" w:hAnsi="Arial" w:cs="Arial"/>
          <w:sz w:val="22"/>
          <w:szCs w:val="22"/>
        </w:rPr>
        <w:t xml:space="preserve"> c</w:t>
      </w:r>
      <w:r>
        <w:rPr>
          <w:rFonts w:ascii="Arial" w:hAnsi="Arial" w:cs="Arial"/>
          <w:sz w:val="22"/>
          <w:szCs w:val="22"/>
        </w:rPr>
        <w:t xml:space="preserve">onterrà il solo oggetto </w:t>
      </w:r>
      <w:fldSimple w:instr=" REF _Ref325032575 \h  \* MERGEFORMAT ">
        <w:r w:rsidRPr="00C5232B">
          <w:rPr>
            <w:rFonts w:ascii="Arial" w:hAnsi="Arial" w:cs="Arial"/>
            <w:sz w:val="22"/>
            <w:szCs w:val="22"/>
          </w:rPr>
          <w:t>ISWSResponse</w:t>
        </w:r>
      </w:fldSimple>
      <w:r>
        <w:rPr>
          <w:rFonts w:ascii="Arial" w:hAnsi="Arial" w:cs="Arial"/>
          <w:sz w:val="22"/>
          <w:szCs w:val="22"/>
        </w:rPr>
        <w:t xml:space="preserve"> i cui attributi saranno valorizzati in base all’esito dell’operazione.</w:t>
      </w:r>
    </w:p>
    <w:p w:rsidR="00975422" w:rsidRDefault="00975422" w:rsidP="00EE2967">
      <w:pPr>
        <w:jc w:val="both"/>
        <w:rPr>
          <w:rFonts w:ascii="Arial" w:hAnsi="Arial" w:cs="Arial"/>
          <w:sz w:val="22"/>
          <w:szCs w:val="22"/>
        </w:rPr>
      </w:pPr>
    </w:p>
    <w:p w:rsidR="00EE2967" w:rsidRDefault="00EE2967" w:rsidP="00EE2967">
      <w:pPr>
        <w:jc w:val="both"/>
        <w:rPr>
          <w:rFonts w:ascii="Arial" w:hAnsi="Arial" w:cs="Arial"/>
          <w:sz w:val="22"/>
          <w:szCs w:val="22"/>
        </w:rPr>
      </w:pPr>
    </w:p>
    <w:p w:rsidR="00EE2967" w:rsidRDefault="00EE2967" w:rsidP="00EE2967">
      <w:pPr>
        <w:rPr>
          <w:rFonts w:ascii="Arial" w:hAnsi="Arial" w:cs="Arial"/>
          <w:sz w:val="22"/>
          <w:szCs w:val="22"/>
        </w:rPr>
      </w:pPr>
      <w:r>
        <w:rPr>
          <w:rFonts w:ascii="Arial" w:hAnsi="Arial" w:cs="Arial"/>
          <w:sz w:val="22"/>
          <w:szCs w:val="22"/>
        </w:rPr>
        <w:t xml:space="preserve">Interfaccia del servizio : </w:t>
      </w:r>
    </w:p>
    <w:p w:rsidR="00EE2967" w:rsidRDefault="00EE2967" w:rsidP="00EE2967">
      <w:pPr>
        <w:rPr>
          <w:rFonts w:ascii="Arial" w:hAnsi="Arial" w:cs="Arial"/>
          <w:sz w:val="22"/>
          <w:szCs w:val="22"/>
        </w:rPr>
      </w:pPr>
    </w:p>
    <w:tbl>
      <w:tblPr>
        <w:tblW w:w="9322" w:type="dxa"/>
        <w:tblInd w:w="70" w:type="dxa"/>
        <w:tblLayout w:type="fixed"/>
        <w:tblCellMar>
          <w:left w:w="70" w:type="dxa"/>
          <w:right w:w="70" w:type="dxa"/>
        </w:tblCellMar>
        <w:tblLook w:val="0000"/>
      </w:tblPr>
      <w:tblGrid>
        <w:gridCol w:w="2871"/>
        <w:gridCol w:w="746"/>
        <w:gridCol w:w="3450"/>
        <w:gridCol w:w="2255"/>
      </w:tblGrid>
      <w:tr w:rsidR="00EE2967" w:rsidTr="0062083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EE2967" w:rsidRDefault="00EE2967" w:rsidP="00FE0619">
            <w:pPr>
              <w:snapToGrid w:val="0"/>
              <w:rPr>
                <w:rFonts w:ascii="Arial" w:hAnsi="Arial" w:cs="Arial"/>
                <w:b/>
                <w:color w:val="0000FF"/>
                <w:sz w:val="22"/>
                <w:szCs w:val="22"/>
              </w:rPr>
            </w:pPr>
            <w:r>
              <w:rPr>
                <w:rFonts w:ascii="Arial" w:hAnsi="Arial" w:cs="Arial"/>
                <w:b/>
                <w:color w:val="0000FF"/>
                <w:sz w:val="22"/>
                <w:szCs w:val="22"/>
              </w:rPr>
              <w:t>ComunicazioneNuovaNotifica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E2967" w:rsidRDefault="00EE2967" w:rsidP="00FE0619">
            <w:pPr>
              <w:keepNext/>
              <w:snapToGrid w:val="0"/>
              <w:jc w:val="center"/>
              <w:rPr>
                <w:rFonts w:ascii="Arial" w:hAnsi="Arial" w:cs="Arial"/>
                <w:sz w:val="22"/>
                <w:szCs w:val="22"/>
              </w:rPr>
            </w:pPr>
            <w:r>
              <w:rPr>
                <w:rFonts w:ascii="Arial" w:hAnsi="Arial" w:cs="Arial"/>
                <w:sz w:val="22"/>
                <w:szCs w:val="22"/>
              </w:rPr>
              <w:t>Servizio</w:t>
            </w:r>
          </w:p>
        </w:tc>
      </w:tr>
      <w:tr w:rsidR="00EE2967" w:rsidTr="0062083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Pr="00596C4D" w:rsidRDefault="00EE2967" w:rsidP="00FE0619">
            <w:pPr>
              <w:snapToGrid w:val="0"/>
              <w:jc w:val="center"/>
              <w:rPr>
                <w:rFonts w:ascii="Arial" w:hAnsi="Arial" w:cs="Arial"/>
                <w:b/>
                <w:sz w:val="22"/>
                <w:szCs w:val="22"/>
              </w:rPr>
            </w:pPr>
            <w:r w:rsidRPr="00596C4D">
              <w:rPr>
                <w:rFonts w:ascii="Arial" w:hAnsi="Arial" w:cs="Arial"/>
                <w:b/>
                <w:sz w:val="22"/>
                <w:szCs w:val="22"/>
              </w:rPr>
              <w:t>Input</w:t>
            </w:r>
          </w:p>
        </w:tc>
      </w:tr>
      <w:tr w:rsidR="00EE2967" w:rsidTr="0062083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rPr>
                <w:rFonts w:ascii="Arial" w:hAnsi="Arial" w:cs="Arial"/>
                <w:sz w:val="22"/>
                <w:szCs w:val="22"/>
              </w:rPr>
            </w:pPr>
            <w:r>
              <w:rPr>
                <w:rFonts w:ascii="Arial" w:hAnsi="Arial" w:cs="Arial"/>
                <w:sz w:val="22"/>
                <w:szCs w:val="22"/>
              </w:rPr>
              <w:t>Descrizione</w:t>
            </w:r>
          </w:p>
        </w:tc>
      </w:tr>
      <w:tr w:rsidR="00EE2967" w:rsidTr="0062083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rPr>
                <w:rFonts w:ascii="Arial" w:hAnsi="Arial" w:cs="Arial"/>
                <w:sz w:val="22"/>
                <w:szCs w:val="22"/>
              </w:rPr>
            </w:pPr>
            <w:r>
              <w:rPr>
                <w:rFonts w:ascii="Arial" w:hAnsi="Arial" w:cs="Arial"/>
                <w:sz w:val="22"/>
                <w:szCs w:val="22"/>
              </w:rPr>
              <w:t>Tipo di operazione {</w:t>
            </w:r>
          </w:p>
          <w:p w:rsidR="00EE2967" w:rsidRDefault="00EE2967" w:rsidP="00FE0619">
            <w:pPr>
              <w:rPr>
                <w:rFonts w:ascii="Arial" w:hAnsi="Arial" w:cs="Arial"/>
                <w:sz w:val="22"/>
                <w:szCs w:val="22"/>
              </w:rPr>
            </w:pPr>
            <w:r>
              <w:rPr>
                <w:rFonts w:ascii="Arial" w:hAnsi="Arial" w:cs="Arial"/>
                <w:sz w:val="22"/>
                <w:szCs w:val="22"/>
              </w:rPr>
              <w:t>C : annullamento/cancellazione della comunicazione</w:t>
            </w:r>
          </w:p>
          <w:p w:rsidR="00EE2967" w:rsidRDefault="00EE2967" w:rsidP="00FE0619">
            <w:pPr>
              <w:rPr>
                <w:rFonts w:ascii="Arial" w:hAnsi="Arial" w:cs="Arial"/>
                <w:sz w:val="22"/>
                <w:szCs w:val="22"/>
              </w:rPr>
            </w:pPr>
            <w:r>
              <w:rPr>
                <w:rFonts w:ascii="Arial" w:hAnsi="Arial" w:cs="Arial"/>
                <w:sz w:val="22"/>
                <w:szCs w:val="22"/>
              </w:rPr>
              <w:t>}</w:t>
            </w:r>
          </w:p>
        </w:tc>
      </w:tr>
      <w:tr w:rsidR="00EE2967" w:rsidTr="00620832">
        <w:trPr>
          <w:cantSplit/>
          <w:trHeight w:val="373"/>
        </w:trPr>
        <w:tc>
          <w:tcPr>
            <w:tcW w:w="2871" w:type="dxa"/>
            <w:tcBorders>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ticket</w:t>
            </w:r>
          </w:p>
        </w:tc>
        <w:tc>
          <w:tcPr>
            <w:tcW w:w="746" w:type="dxa"/>
            <w:tcBorders>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0..1</w:t>
            </w:r>
          </w:p>
        </w:tc>
        <w:tc>
          <w:tcPr>
            <w:tcW w:w="5705" w:type="dxa"/>
            <w:gridSpan w:val="2"/>
            <w:tcBorders>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rPr>
                <w:rFonts w:ascii="Arial" w:hAnsi="Arial" w:cs="Arial"/>
                <w:sz w:val="22"/>
                <w:szCs w:val="22"/>
              </w:rPr>
            </w:pPr>
            <w:r>
              <w:rPr>
                <w:rFonts w:ascii="Arial" w:hAnsi="Arial" w:cs="Arial"/>
                <w:sz w:val="22"/>
                <w:szCs w:val="22"/>
              </w:rPr>
              <w:t>Ticket che identifica la notifica precedentemente inserita che si vuole annullare.</w:t>
            </w:r>
          </w:p>
        </w:tc>
      </w:tr>
      <w:tr w:rsidR="00EE2967" w:rsidTr="0062083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p>
        </w:tc>
      </w:tr>
      <w:tr w:rsidR="00EE2967" w:rsidTr="0062083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Pr="00596C4D" w:rsidRDefault="00EE2967" w:rsidP="00FE0619">
            <w:pPr>
              <w:snapToGrid w:val="0"/>
              <w:jc w:val="center"/>
              <w:rPr>
                <w:rFonts w:ascii="Arial" w:hAnsi="Arial" w:cs="Arial"/>
                <w:b/>
                <w:sz w:val="22"/>
                <w:szCs w:val="22"/>
              </w:rPr>
            </w:pPr>
            <w:r w:rsidRPr="00596C4D">
              <w:rPr>
                <w:rFonts w:ascii="Arial" w:hAnsi="Arial" w:cs="Arial"/>
                <w:b/>
                <w:sz w:val="22"/>
                <w:szCs w:val="22"/>
              </w:rPr>
              <w:t>Output</w:t>
            </w:r>
          </w:p>
        </w:tc>
      </w:tr>
      <w:tr w:rsidR="00EE2967" w:rsidTr="0062083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rPr>
                <w:rFonts w:ascii="Arial" w:hAnsi="Arial" w:cs="Arial"/>
                <w:sz w:val="22"/>
                <w:szCs w:val="22"/>
              </w:rPr>
            </w:pPr>
            <w:r>
              <w:rPr>
                <w:rFonts w:ascii="Arial" w:hAnsi="Arial" w:cs="Arial"/>
                <w:sz w:val="22"/>
                <w:szCs w:val="22"/>
              </w:rPr>
              <w:t>Descrizione</w:t>
            </w:r>
          </w:p>
        </w:tc>
      </w:tr>
      <w:tr w:rsidR="00EE2967" w:rsidTr="0062083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EE2967" w:rsidRDefault="00390282" w:rsidP="00FE0619">
            <w:pPr>
              <w:snapToGrid w:val="0"/>
              <w:jc w:val="center"/>
              <w:rPr>
                <w:rFonts w:ascii="Arial" w:hAnsi="Arial" w:cs="Arial"/>
                <w:sz w:val="22"/>
                <w:szCs w:val="22"/>
              </w:rPr>
            </w:pPr>
            <w:r>
              <w:rPr>
                <w:rFonts w:cs="Arial"/>
                <w:sz w:val="22"/>
                <w:szCs w:val="22"/>
              </w:rPr>
              <w:fldChar w:fldCharType="begin"/>
            </w:r>
            <w:r w:rsidR="00EE2967">
              <w:rPr>
                <w:rFonts w:cs="Arial"/>
                <w:sz w:val="22"/>
                <w:szCs w:val="22"/>
              </w:rPr>
              <w:instrText xml:space="preserve"> REF _Ref325032575 \h </w:instrText>
            </w:r>
            <w:r>
              <w:rPr>
                <w:rFonts w:cs="Arial"/>
                <w:sz w:val="22"/>
                <w:szCs w:val="22"/>
              </w:rPr>
            </w:r>
            <w:r>
              <w:rPr>
                <w:rFonts w:cs="Arial"/>
                <w:sz w:val="22"/>
                <w:szCs w:val="22"/>
              </w:rPr>
              <w:fldChar w:fldCharType="separate"/>
            </w:r>
            <w:r w:rsidR="00EE2967">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EE2967" w:rsidRDefault="00EE2967" w:rsidP="00FE061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2967" w:rsidRDefault="00EE2967" w:rsidP="00FE0619">
            <w:pPr>
              <w:snapToGrid w:val="0"/>
              <w:rPr>
                <w:rFonts w:ascii="Arial" w:hAnsi="Arial" w:cs="Arial"/>
                <w:sz w:val="22"/>
                <w:szCs w:val="22"/>
              </w:rPr>
            </w:pPr>
            <w:r>
              <w:rPr>
                <w:rFonts w:ascii="Arial" w:hAnsi="Arial" w:cs="Arial"/>
                <w:sz w:val="22"/>
                <w:szCs w:val="22"/>
              </w:rPr>
              <w:t>Risposta del servizio</w:t>
            </w:r>
          </w:p>
        </w:tc>
      </w:tr>
    </w:tbl>
    <w:p w:rsidR="00EE2967" w:rsidRDefault="00EE2967" w:rsidP="00EE2967">
      <w:pPr>
        <w:rPr>
          <w:rFonts w:ascii="Arial" w:hAnsi="Arial" w:cs="Arial"/>
          <w:sz w:val="22"/>
          <w:szCs w:val="22"/>
        </w:rPr>
      </w:pPr>
    </w:p>
    <w:p w:rsidR="00EE2967" w:rsidRDefault="00EE2967" w:rsidP="00EE2967">
      <w:pPr>
        <w:rPr>
          <w:rFonts w:ascii="Arial" w:hAnsi="Arial" w:cs="Arial"/>
          <w:sz w:val="22"/>
          <w:szCs w:val="22"/>
        </w:rPr>
      </w:pPr>
    </w:p>
    <w:p w:rsidR="00EE2967" w:rsidRDefault="00EE2967" w:rsidP="00EE2967">
      <w:pPr>
        <w:rPr>
          <w:rFonts w:ascii="Arial" w:hAnsi="Arial" w:cs="Arial"/>
          <w:sz w:val="22"/>
          <w:szCs w:val="22"/>
        </w:rPr>
      </w:pPr>
    </w:p>
    <w:p w:rsidR="00926B9C" w:rsidRDefault="00926B9C" w:rsidP="00926B9C">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926B9C" w:rsidRDefault="00926B9C" w:rsidP="00926B9C">
      <w:pPr>
        <w:rPr>
          <w:rFonts w:ascii="Arial" w:hAnsi="Arial" w:cs="Arial"/>
          <w:sz w:val="22"/>
          <w:szCs w:val="22"/>
        </w:rPr>
      </w:pPr>
    </w:p>
    <w:p w:rsidR="00EE2967" w:rsidRDefault="00EE2967" w:rsidP="00EE2967">
      <w:pPr>
        <w:rPr>
          <w:rFonts w:ascii="Arial" w:hAnsi="Arial" w:cs="Arial"/>
          <w:sz w:val="22"/>
          <w:szCs w:val="22"/>
        </w:rPr>
      </w:pPr>
    </w:p>
    <w:p w:rsidR="004C5CE2" w:rsidRDefault="004471BB" w:rsidP="009F76E4">
      <w:pPr>
        <w:pStyle w:val="Titolo2"/>
        <w:rPr>
          <w:i/>
        </w:rPr>
      </w:pPr>
      <w:bookmarkStart w:id="301" w:name="_Toc358814831"/>
      <w:bookmarkStart w:id="302" w:name="_Toc382837024"/>
      <w:bookmarkStart w:id="303" w:name="_Toc382840421"/>
      <w:bookmarkStart w:id="304" w:name="_Toc382840478"/>
      <w:r>
        <w:lastRenderedPageBreak/>
        <w:t>2.28</w:t>
      </w:r>
      <w:r w:rsidR="0058012E">
        <w:t xml:space="preserve"> ComunicazioneEsitoIstruttoria</w:t>
      </w:r>
      <w:bookmarkEnd w:id="301"/>
      <w:bookmarkEnd w:id="302"/>
      <w:bookmarkEnd w:id="303"/>
      <w:bookmarkEnd w:id="304"/>
    </w:p>
    <w:p w:rsidR="004C5CE2" w:rsidRDefault="0058012E">
      <w:pPr>
        <w:jc w:val="both"/>
        <w:rPr>
          <w:rFonts w:ascii="Arial" w:hAnsi="Arial" w:cs="Arial"/>
          <w:sz w:val="22"/>
          <w:szCs w:val="22"/>
        </w:rPr>
      </w:pPr>
      <w:r>
        <w:rPr>
          <w:rFonts w:ascii="Arial" w:hAnsi="Arial" w:cs="Arial"/>
          <w:sz w:val="22"/>
          <w:szCs w:val="22"/>
        </w:rPr>
        <w:t xml:space="preserve">Servizio per la comunicazione al SIB dei dati di esito dell’istruttoria regionale in base alla quale si accetta o si rifiuta la Notifica di attività Biologica presentata dall’operatore. </w:t>
      </w:r>
    </w:p>
    <w:p w:rsidR="000251C2" w:rsidRDefault="000251C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L’esito dell’istruttoria regionale, per le Notifiche di competenza, va comunicato al SIB per consentire l’allineamento delle banche dati e la corretta propagazione delle informazioni agli attori coinvolti dall’iter amministrativo. Ciò dovrà avvenire sia per le Notifiche presentate nel sistema informativo regionale sia per quelle ricavate dall’allineamento delle banche dati dal SIB con i metodi precedentemente descritti (ad esempio : </w:t>
      </w:r>
      <w:r w:rsidR="00390282">
        <w:rPr>
          <w:rFonts w:cs="Arial"/>
          <w:sz w:val="22"/>
          <w:szCs w:val="22"/>
        </w:rPr>
        <w:fldChar w:fldCharType="begin"/>
      </w:r>
      <w:r>
        <w:rPr>
          <w:rFonts w:cs="Arial"/>
          <w:sz w:val="22"/>
          <w:szCs w:val="22"/>
        </w:rPr>
        <w:instrText xml:space="preserve"> REF _Ref319922702 \h </w:instrText>
      </w:r>
      <w:r w:rsidR="00390282">
        <w:rPr>
          <w:rFonts w:cs="Arial"/>
          <w:sz w:val="22"/>
          <w:szCs w:val="22"/>
        </w:rPr>
      </w:r>
      <w:r w:rsidR="00390282">
        <w:rPr>
          <w:rFonts w:cs="Arial"/>
          <w:sz w:val="22"/>
          <w:szCs w:val="22"/>
        </w:rPr>
        <w:fldChar w:fldCharType="separate"/>
      </w:r>
      <w:r>
        <w:rPr>
          <w:rFonts w:cs="Arial"/>
          <w:sz w:val="22"/>
          <w:szCs w:val="22"/>
        </w:rPr>
        <w:t>2.1 ElencoIdNotificheAggiornate</w:t>
      </w:r>
      <w:r w:rsidR="00390282">
        <w:rPr>
          <w:rFonts w:cs="Arial"/>
          <w:sz w:val="22"/>
          <w:szCs w:val="22"/>
        </w:rPr>
        <w:fldChar w:fldCharType="end"/>
      </w:r>
      <w:r>
        <w:rPr>
          <w:rFonts w:ascii="Arial" w:hAnsi="Arial" w:cs="Arial"/>
          <w:sz w:val="22"/>
          <w:szCs w:val="22"/>
        </w:rPr>
        <w:t xml:space="preserve"> e </w:t>
      </w:r>
      <w:r w:rsidR="00390282">
        <w:rPr>
          <w:rFonts w:cs="Arial"/>
          <w:sz w:val="22"/>
          <w:szCs w:val="22"/>
        </w:rPr>
        <w:fldChar w:fldCharType="begin"/>
      </w:r>
      <w:r>
        <w:rPr>
          <w:rFonts w:cs="Arial"/>
          <w:sz w:val="22"/>
          <w:szCs w:val="22"/>
        </w:rPr>
        <w:instrText xml:space="preserve"> REF _Ref319937214 \h </w:instrText>
      </w:r>
      <w:r w:rsidR="00390282">
        <w:rPr>
          <w:rFonts w:cs="Arial"/>
          <w:sz w:val="22"/>
          <w:szCs w:val="22"/>
        </w:rPr>
      </w:r>
      <w:r w:rsidR="00390282">
        <w:rPr>
          <w:rFonts w:cs="Arial"/>
          <w:sz w:val="22"/>
          <w:szCs w:val="22"/>
        </w:rPr>
        <w:fldChar w:fldCharType="separate"/>
      </w:r>
      <w:r>
        <w:rPr>
          <w:rFonts w:cs="Arial"/>
          <w:sz w:val="22"/>
          <w:szCs w:val="22"/>
        </w:rPr>
        <w:t>2.4 DatiNotificaPerIdentificativo</w:t>
      </w:r>
      <w:r w:rsidR="00390282">
        <w:rPr>
          <w:rFonts w:cs="Arial"/>
          <w:sz w:val="22"/>
          <w:szCs w:val="22"/>
        </w:rPr>
        <w:fldChar w:fldCharType="end"/>
      </w:r>
      <w:r>
        <w:rPr>
          <w:rFonts w:ascii="Arial" w:hAnsi="Arial" w:cs="Arial"/>
          <w:sz w:val="22"/>
          <w:szCs w:val="22"/>
        </w:rPr>
        <w:t>).</w:t>
      </w:r>
    </w:p>
    <w:p w:rsidR="0053132C" w:rsidRDefault="0053132C">
      <w:pPr>
        <w:jc w:val="both"/>
      </w:pPr>
    </w:p>
    <w:p w:rsidR="0053132C" w:rsidRDefault="0053132C">
      <w:pPr>
        <w:jc w:val="both"/>
        <w:rPr>
          <w:rFonts w:ascii="Arial" w:hAnsi="Arial" w:cs="Arial"/>
          <w:sz w:val="22"/>
          <w:szCs w:val="22"/>
        </w:rPr>
      </w:pPr>
      <w:r w:rsidRPr="00880889">
        <w:rPr>
          <w:rFonts w:ascii="Arial" w:hAnsi="Arial" w:cs="Arial"/>
          <w:sz w:val="22"/>
          <w:szCs w:val="22"/>
        </w:rPr>
        <w:t xml:space="preserve">E’ possibile effettuare l’operazione </w:t>
      </w:r>
      <w:r w:rsidRPr="000251C2">
        <w:rPr>
          <w:rFonts w:ascii="Arial" w:hAnsi="Arial" w:cs="Arial"/>
          <w:i/>
          <w:sz w:val="22"/>
          <w:szCs w:val="22"/>
        </w:rPr>
        <w:t>ComunicazioneEsitoIstruttoria</w:t>
      </w:r>
      <w:r w:rsidRPr="00880889">
        <w:rPr>
          <w:rFonts w:ascii="Arial" w:hAnsi="Arial" w:cs="Arial"/>
          <w:sz w:val="22"/>
          <w:szCs w:val="22"/>
        </w:rPr>
        <w:t xml:space="preserve"> solo per noti</w:t>
      </w:r>
      <w:r w:rsidR="00491481">
        <w:rPr>
          <w:rFonts w:ascii="Arial" w:hAnsi="Arial" w:cs="Arial"/>
          <w:sz w:val="22"/>
          <w:szCs w:val="22"/>
        </w:rPr>
        <w:t>fiche che si trovano negli stati</w:t>
      </w:r>
      <w:r w:rsidRPr="00880889">
        <w:rPr>
          <w:rFonts w:ascii="Arial" w:hAnsi="Arial" w:cs="Arial"/>
          <w:sz w:val="22"/>
          <w:szCs w:val="22"/>
        </w:rPr>
        <w:t xml:space="preserve"> </w:t>
      </w:r>
      <w:r w:rsidR="006C6EAC">
        <w:rPr>
          <w:rFonts w:ascii="Arial" w:hAnsi="Arial" w:cs="Arial"/>
          <w:sz w:val="22"/>
          <w:szCs w:val="22"/>
        </w:rPr>
        <w:t>RILASCIATA</w:t>
      </w:r>
      <w:r w:rsidRPr="00880889">
        <w:rPr>
          <w:rFonts w:ascii="Arial" w:hAnsi="Arial" w:cs="Arial"/>
          <w:sz w:val="22"/>
          <w:szCs w:val="22"/>
        </w:rPr>
        <w:t>, NON VALIDA o IDONEA.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comunicazione verranno attivati i controlli formali relativi ai dati forniti. Eventuali problemi nella verifica verranno segnalati da opportuni codici e descrizioni di anomalie.</w:t>
      </w:r>
      <w:r w:rsidR="009A61AB">
        <w:rPr>
          <w:rFonts w:ascii="Arial" w:hAnsi="Arial" w:cs="Arial"/>
          <w:sz w:val="22"/>
          <w:szCs w:val="22"/>
        </w:rPr>
        <w:t xml:space="preserve"> </w:t>
      </w:r>
      <w:r>
        <w:rPr>
          <w:rFonts w:ascii="Arial" w:hAnsi="Arial" w:cs="Arial"/>
          <w:sz w:val="22"/>
          <w:szCs w:val="22"/>
        </w:rPr>
        <w:t>Saranno effettuati controlli formali orientati a verificare la presenza di informazioni obbligatorie, coerenza tra stato attuale della Notifica e dati comunicati (nuovo stato).</w:t>
      </w:r>
      <w:r w:rsidR="009A61AB">
        <w:rPr>
          <w:rFonts w:ascii="Arial" w:hAnsi="Arial" w:cs="Arial"/>
          <w:sz w:val="22"/>
          <w:szCs w:val="22"/>
        </w:rPr>
        <w:t xml:space="preserve"> </w:t>
      </w:r>
      <w:r>
        <w:rPr>
          <w:rFonts w:ascii="Arial" w:hAnsi="Arial" w:cs="Arial"/>
          <w:sz w:val="22"/>
          <w:szCs w:val="22"/>
        </w:rPr>
        <w:t>Il servizio risponderà in maniera sincrona con l’indicazione di corretto o mancato allineamento delle banche dati.</w:t>
      </w:r>
    </w:p>
    <w:p w:rsidR="00786803" w:rsidRDefault="00786803">
      <w:pPr>
        <w:jc w:val="both"/>
        <w:rPr>
          <w:rFonts w:ascii="Arial" w:hAnsi="Arial" w:cs="Arial"/>
          <w:sz w:val="22"/>
          <w:szCs w:val="22"/>
        </w:rPr>
      </w:pPr>
    </w:p>
    <w:p w:rsidR="00786803" w:rsidRDefault="00786803">
      <w:pPr>
        <w:jc w:val="both"/>
        <w:rPr>
          <w:rFonts w:ascii="Arial" w:hAnsi="Arial" w:cs="Arial"/>
          <w:sz w:val="22"/>
          <w:szCs w:val="22"/>
        </w:rPr>
      </w:pPr>
      <w:r w:rsidRPr="00786803">
        <w:rPr>
          <w:rFonts w:ascii="Arial" w:hAnsi="Arial" w:cs="Arial"/>
          <w:sz w:val="22"/>
          <w:szCs w:val="22"/>
        </w:rPr>
        <w:t>La notifica</w:t>
      </w:r>
      <w:r w:rsidR="009A61AB">
        <w:rPr>
          <w:rFonts w:ascii="Arial" w:hAnsi="Arial" w:cs="Arial"/>
          <w:sz w:val="22"/>
          <w:szCs w:val="22"/>
        </w:rPr>
        <w:t>, in conseguenza della comunicazione dell’esito,</w:t>
      </w:r>
      <w:r w:rsidRPr="00786803">
        <w:rPr>
          <w:rFonts w:ascii="Arial" w:hAnsi="Arial" w:cs="Arial"/>
          <w:sz w:val="22"/>
          <w:szCs w:val="22"/>
        </w:rPr>
        <w:t xml:space="preserve"> assume lo stato NON VALIDA solo se tutte le Regioni associate alla notifica e, nel caso di importatori, il Mipaaf l</w:t>
      </w:r>
      <w:r w:rsidR="009A61AB">
        <w:rPr>
          <w:rFonts w:ascii="Arial" w:hAnsi="Arial" w:cs="Arial"/>
          <w:sz w:val="22"/>
          <w:szCs w:val="22"/>
        </w:rPr>
        <w:t>a contrassegnano</w:t>
      </w:r>
      <w:r w:rsidRPr="00786803">
        <w:rPr>
          <w:rFonts w:ascii="Arial" w:hAnsi="Arial" w:cs="Arial"/>
          <w:sz w:val="22"/>
          <w:szCs w:val="22"/>
        </w:rPr>
        <w:t xml:space="preserve"> come non valida.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 dati che dovranno essere comunicati sono : </w:t>
      </w:r>
    </w:p>
    <w:p w:rsidR="004C5CE2" w:rsidRDefault="004C5CE2"/>
    <w:p w:rsidR="004C5CE2" w:rsidRDefault="00136998">
      <w:pPr>
        <w:pStyle w:val="Paragrafoelenco"/>
        <w:numPr>
          <w:ilvl w:val="0"/>
          <w:numId w:val="2"/>
        </w:numPr>
        <w:spacing w:line="360" w:lineRule="auto"/>
        <w:jc w:val="both"/>
        <w:rPr>
          <w:rFonts w:ascii="Arial" w:eastAsia="Times New Roman" w:hAnsi="Arial" w:cs="Arial"/>
        </w:rPr>
      </w:pPr>
      <w:r>
        <w:rPr>
          <w:rFonts w:ascii="Arial" w:eastAsia="Times New Roman" w:hAnsi="Arial" w:cs="Arial"/>
        </w:rPr>
        <w:t>Esito della verifica</w:t>
      </w:r>
      <w:r w:rsidR="00D8467C">
        <w:rPr>
          <w:rFonts w:ascii="Arial" w:eastAsia="Times New Roman" w:hAnsi="Arial" w:cs="Arial"/>
        </w:rPr>
        <w:t xml:space="preserve"> (VERIFICATA o NON VALIDA</w:t>
      </w:r>
      <w:r w:rsidR="0058012E">
        <w:rPr>
          <w:rFonts w:ascii="Arial" w:eastAsia="Times New Roman" w:hAnsi="Arial" w:cs="Arial"/>
        </w:rPr>
        <w:t>)</w:t>
      </w:r>
    </w:p>
    <w:p w:rsidR="004C5CE2" w:rsidRDefault="0058012E">
      <w:pPr>
        <w:pStyle w:val="Paragrafoelenco"/>
        <w:numPr>
          <w:ilvl w:val="0"/>
          <w:numId w:val="2"/>
        </w:numPr>
        <w:spacing w:line="360" w:lineRule="auto"/>
        <w:jc w:val="both"/>
        <w:rPr>
          <w:rFonts w:ascii="Arial" w:eastAsia="Times New Roman" w:hAnsi="Arial" w:cs="Arial"/>
        </w:rPr>
      </w:pPr>
      <w:r>
        <w:rPr>
          <w:rFonts w:ascii="Arial" w:eastAsia="Times New Roman" w:hAnsi="Arial" w:cs="Arial"/>
        </w:rPr>
        <w:t>Data verifica</w:t>
      </w:r>
    </w:p>
    <w:p w:rsidR="004C5CE2" w:rsidRDefault="0058012E">
      <w:pPr>
        <w:pStyle w:val="Paragrafoelenco"/>
        <w:numPr>
          <w:ilvl w:val="0"/>
          <w:numId w:val="2"/>
        </w:numPr>
        <w:spacing w:line="360" w:lineRule="auto"/>
        <w:jc w:val="both"/>
        <w:rPr>
          <w:rFonts w:ascii="Arial" w:eastAsia="Times New Roman" w:hAnsi="Arial" w:cs="Arial"/>
        </w:rPr>
      </w:pPr>
      <w:r>
        <w:rPr>
          <w:rFonts w:ascii="Arial" w:eastAsia="Times New Roman" w:hAnsi="Arial" w:cs="Arial"/>
        </w:rPr>
        <w:t>Motivazione</w:t>
      </w:r>
    </w:p>
    <w:p w:rsidR="004C5CE2" w:rsidRDefault="004C5CE2"/>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ComunicazioneEsitoIstruttoria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596C4D" w:rsidRDefault="0058012E">
            <w:pPr>
              <w:snapToGrid w:val="0"/>
              <w:jc w:val="center"/>
              <w:rPr>
                <w:rFonts w:ascii="Arial" w:hAnsi="Arial" w:cs="Arial"/>
                <w:b/>
                <w:sz w:val="22"/>
                <w:szCs w:val="22"/>
              </w:rPr>
            </w:pPr>
            <w:r w:rsidRPr="00596C4D">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Tipo di operazione {</w:t>
            </w:r>
          </w:p>
          <w:p w:rsidR="004C5CE2" w:rsidRDefault="0058012E">
            <w:pPr>
              <w:rPr>
                <w:rFonts w:ascii="Arial" w:hAnsi="Arial" w:cs="Arial"/>
                <w:sz w:val="22"/>
                <w:szCs w:val="22"/>
              </w:rPr>
            </w:pPr>
            <w:r>
              <w:rPr>
                <w:rFonts w:ascii="Arial" w:hAnsi="Arial" w:cs="Arial"/>
                <w:sz w:val="22"/>
                <w:szCs w:val="22"/>
              </w:rPr>
              <w:t>I   : inserimento della comunicazione</w:t>
            </w:r>
          </w:p>
          <w:p w:rsidR="004C5CE2" w:rsidRDefault="0058012E">
            <w:pPr>
              <w:rPr>
                <w:rFonts w:ascii="Arial" w:hAnsi="Arial" w:cs="Arial"/>
                <w:sz w:val="22"/>
                <w:szCs w:val="22"/>
              </w:rPr>
            </w:pPr>
            <w:r>
              <w:rPr>
                <w:rFonts w:ascii="Arial" w:hAnsi="Arial" w:cs="Arial"/>
                <w:sz w:val="22"/>
                <w:szCs w:val="22"/>
              </w:rPr>
              <w: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631856">
            <w:pPr>
              <w:snapToGrid w:val="0"/>
              <w:jc w:val="center"/>
              <w:rPr>
                <w:rFonts w:ascii="Arial" w:hAnsi="Arial" w:cs="Arial"/>
                <w:sz w:val="22"/>
                <w:szCs w:val="22"/>
              </w:rPr>
            </w:pPr>
            <w:r>
              <w:rPr>
                <w:rFonts w:ascii="Arial" w:hAnsi="Arial" w:cs="Arial"/>
                <w:sz w:val="22"/>
                <w:szCs w:val="22"/>
              </w:rPr>
              <w:lastRenderedPageBreak/>
              <w:t>SIBWSEsitoIstruttoria</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Struttura dati descritta di seguito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596C4D" w:rsidRDefault="0058012E">
            <w:pPr>
              <w:snapToGrid w:val="0"/>
              <w:jc w:val="center"/>
              <w:rPr>
                <w:rFonts w:ascii="Arial" w:hAnsi="Arial" w:cs="Arial"/>
                <w:b/>
                <w:sz w:val="22"/>
                <w:szCs w:val="22"/>
              </w:rPr>
            </w:pPr>
            <w:r w:rsidRPr="00596C4D">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_Ref325032575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 w:rsidR="004C5CE2" w:rsidRDefault="004C5CE2"/>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SIBWSEsitoIstruttoria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esitoVerifica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3</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FA7D3E">
            <w:pPr>
              <w:snapToGrid w:val="0"/>
              <w:rPr>
                <w:rFonts w:ascii="Arial" w:hAnsi="Arial" w:cs="Arial"/>
                <w:sz w:val="22"/>
                <w:szCs w:val="22"/>
              </w:rPr>
            </w:pPr>
            <w:r>
              <w:rPr>
                <w:rFonts w:ascii="Arial" w:hAnsi="Arial" w:cs="Arial"/>
                <w:sz w:val="22"/>
                <w:szCs w:val="22"/>
              </w:rPr>
              <w:t>Esito della Verifica</w:t>
            </w:r>
          </w:p>
          <w:p w:rsidR="004C5CE2" w:rsidRDefault="0058012E">
            <w:pPr>
              <w:rPr>
                <w:rFonts w:ascii="Arial" w:hAnsi="Arial" w:cs="Arial"/>
                <w:sz w:val="22"/>
                <w:szCs w:val="22"/>
              </w:rPr>
            </w:pPr>
            <w:r>
              <w:rPr>
                <w:rFonts w:ascii="Arial" w:hAnsi="Arial" w:cs="Arial"/>
                <w:sz w:val="22"/>
                <w:szCs w:val="22"/>
              </w:rPr>
              <w:t>Può assumere solo</w:t>
            </w:r>
            <w:r w:rsidR="00FA7D3E">
              <w:rPr>
                <w:rFonts w:ascii="Arial" w:hAnsi="Arial" w:cs="Arial"/>
                <w:sz w:val="22"/>
                <w:szCs w:val="22"/>
              </w:rPr>
              <w:t xml:space="preserve"> uno dei seguenti due </w:t>
            </w:r>
            <w:r>
              <w:rPr>
                <w:rFonts w:ascii="Arial" w:hAnsi="Arial" w:cs="Arial"/>
                <w:sz w:val="22"/>
                <w:szCs w:val="22"/>
              </w:rPr>
              <w:t>valori</w:t>
            </w:r>
            <w:r w:rsidR="00D13BE2">
              <w:rPr>
                <w:rFonts w:ascii="Arial" w:hAnsi="Arial" w:cs="Arial"/>
                <w:sz w:val="22"/>
                <w:szCs w:val="22"/>
              </w:rPr>
              <w:t>:</w:t>
            </w:r>
          </w:p>
          <w:p w:rsidR="00D13BE2" w:rsidRDefault="00D13BE2">
            <w:pPr>
              <w:rPr>
                <w:rFonts w:ascii="Arial" w:hAnsi="Arial" w:cs="Arial"/>
                <w:sz w:val="22"/>
                <w:szCs w:val="22"/>
              </w:rPr>
            </w:pPr>
          </w:p>
          <w:p w:rsidR="004C5CE2" w:rsidRPr="00D13BE2" w:rsidRDefault="00D13BE2" w:rsidP="00D13BE2">
            <w:pPr>
              <w:pStyle w:val="Paragrafoelenco"/>
              <w:numPr>
                <w:ilvl w:val="0"/>
                <w:numId w:val="8"/>
              </w:numPr>
              <w:rPr>
                <w:rFonts w:ascii="Arial" w:hAnsi="Arial" w:cs="Arial"/>
              </w:rPr>
            </w:pPr>
            <w:r>
              <w:rPr>
                <w:rFonts w:ascii="Arial" w:hAnsi="Arial" w:cs="Arial"/>
              </w:rPr>
              <w:t>188</w:t>
            </w:r>
            <w:r w:rsidR="0058012E" w:rsidRPr="00D13BE2">
              <w:rPr>
                <w:rFonts w:ascii="Arial" w:hAnsi="Arial" w:cs="Arial"/>
              </w:rPr>
              <w:t xml:space="preserve"> </w:t>
            </w:r>
            <w:r>
              <w:rPr>
                <w:rFonts w:ascii="Arial" w:hAnsi="Arial" w:cs="Arial"/>
              </w:rPr>
              <w:t>(VERIFICATA)</w:t>
            </w:r>
          </w:p>
          <w:p w:rsidR="004C5CE2" w:rsidRPr="00D13BE2" w:rsidRDefault="00D13BE2" w:rsidP="00D13BE2">
            <w:pPr>
              <w:pStyle w:val="Paragrafoelenco"/>
              <w:numPr>
                <w:ilvl w:val="0"/>
                <w:numId w:val="8"/>
              </w:numPr>
              <w:rPr>
                <w:rFonts w:ascii="Arial" w:hAnsi="Arial" w:cs="Arial"/>
              </w:rPr>
            </w:pPr>
            <w:r>
              <w:rPr>
                <w:rFonts w:ascii="Arial" w:hAnsi="Arial" w:cs="Arial"/>
              </w:rPr>
              <w:t>109 (</w:t>
            </w:r>
            <w:r w:rsidR="0058012E" w:rsidRPr="00D13BE2">
              <w:rPr>
                <w:rFonts w:ascii="Arial" w:hAnsi="Arial" w:cs="Arial"/>
              </w:rPr>
              <w:t>NON VALIDA</w:t>
            </w:r>
            <w:r>
              <w:rPr>
                <w:rFonts w:ascii="Arial" w:hAnsi="Arial" w:cs="Arial"/>
              </w:rPr>
              <w:t>)</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dataVerifica</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Data della verifica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w:t>
            </w:r>
            <w:r w:rsidR="00CF6FF8">
              <w:rPr>
                <w:rFonts w:ascii="Arial" w:hAnsi="Arial" w:cs="Arial"/>
                <w:sz w:val="22"/>
                <w:szCs w:val="22"/>
              </w:rPr>
              <w:t xml:space="preserve"> Si usa il formato AAAAMMDD</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300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58012E">
            <w:pPr>
              <w:snapToGrid w:val="0"/>
              <w:rPr>
                <w:rFonts w:ascii="Arial" w:hAnsi="Arial" w:cs="Arial"/>
                <w:sz w:val="22"/>
                <w:szCs w:val="22"/>
              </w:rPr>
            </w:pPr>
            <w:r>
              <w:rPr>
                <w:rFonts w:ascii="Arial" w:hAnsi="Arial" w:cs="Arial"/>
                <w:sz w:val="22"/>
                <w:szCs w:val="22"/>
              </w:rPr>
              <w:t>Descrizione della motivazione</w:t>
            </w:r>
          </w:p>
        </w:tc>
      </w:tr>
    </w:tbl>
    <w:p w:rsidR="004C5CE2" w:rsidRDefault="004C5CE2"/>
    <w:p w:rsidR="004C5CE2" w:rsidRDefault="004C5CE2"/>
    <w:p w:rsidR="00596C4D" w:rsidRDefault="00596C4D" w:rsidP="00596C4D">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F40686" w:rsidRDefault="00F40686">
      <w:pPr>
        <w:suppressAutoHyphens w:val="0"/>
        <w:rPr>
          <w:rFonts w:ascii="Arial" w:hAnsi="Arial" w:cs="Arial"/>
          <w:sz w:val="22"/>
          <w:szCs w:val="22"/>
        </w:rPr>
      </w:pPr>
    </w:p>
    <w:p w:rsidR="00F40686" w:rsidRDefault="004471BB" w:rsidP="009F76E4">
      <w:pPr>
        <w:pStyle w:val="Titolo2"/>
        <w:rPr>
          <w:i/>
        </w:rPr>
      </w:pPr>
      <w:bookmarkStart w:id="305" w:name="_Toc358814832"/>
      <w:bookmarkStart w:id="306" w:name="_Toc382837025"/>
      <w:bookmarkStart w:id="307" w:name="_Toc382840422"/>
      <w:bookmarkStart w:id="308" w:name="_Toc382840479"/>
      <w:r>
        <w:lastRenderedPageBreak/>
        <w:t>2.29</w:t>
      </w:r>
      <w:r w:rsidR="00F40686">
        <w:t xml:space="preserve"> AnnullaComunicazioneEsitoIstruttoria</w:t>
      </w:r>
      <w:bookmarkEnd w:id="305"/>
      <w:bookmarkEnd w:id="306"/>
      <w:bookmarkEnd w:id="307"/>
      <w:bookmarkEnd w:id="308"/>
    </w:p>
    <w:p w:rsidR="00F40686" w:rsidRDefault="00F40686" w:rsidP="00F40686">
      <w:pPr>
        <w:jc w:val="both"/>
        <w:rPr>
          <w:rFonts w:ascii="Arial" w:hAnsi="Arial" w:cs="Arial"/>
          <w:sz w:val="22"/>
          <w:szCs w:val="22"/>
        </w:rPr>
      </w:pPr>
      <w:r>
        <w:rPr>
          <w:rFonts w:ascii="Arial" w:hAnsi="Arial" w:cs="Arial"/>
          <w:sz w:val="22"/>
          <w:szCs w:val="22"/>
        </w:rPr>
        <w:t>Servizio per la comunicazione al SIB dell’annullamento dei dati relativi all’esito  dell’istruttoria regionale precedentemente inseriti nel sistema.</w:t>
      </w:r>
    </w:p>
    <w:p w:rsidR="000251C2" w:rsidRDefault="000251C2" w:rsidP="00F40686">
      <w:pPr>
        <w:jc w:val="both"/>
        <w:rPr>
          <w:rFonts w:ascii="Arial" w:hAnsi="Arial" w:cs="Arial"/>
          <w:sz w:val="22"/>
          <w:szCs w:val="22"/>
        </w:rPr>
      </w:pPr>
    </w:p>
    <w:p w:rsidR="000251C2" w:rsidRDefault="000251C2" w:rsidP="00F40686">
      <w:pPr>
        <w:jc w:val="both"/>
        <w:rPr>
          <w:rFonts w:ascii="Arial" w:hAnsi="Arial" w:cs="Arial"/>
          <w:sz w:val="22"/>
          <w:szCs w:val="22"/>
        </w:rPr>
      </w:pPr>
      <w:r w:rsidRPr="00880889">
        <w:rPr>
          <w:rFonts w:ascii="Arial" w:hAnsi="Arial" w:cs="Arial"/>
          <w:sz w:val="22"/>
          <w:szCs w:val="22"/>
        </w:rPr>
        <w:t xml:space="preserve">E’ possibile effettuare l’operazione </w:t>
      </w:r>
      <w:r w:rsidRPr="000251C2">
        <w:rPr>
          <w:rFonts w:ascii="Arial" w:hAnsi="Arial" w:cs="Arial"/>
          <w:i/>
          <w:sz w:val="22"/>
          <w:szCs w:val="22"/>
        </w:rPr>
        <w:t>AnnullaComunicazioneEsitoIstruttoria</w:t>
      </w:r>
      <w:r w:rsidRPr="00880889">
        <w:rPr>
          <w:rFonts w:ascii="Arial" w:hAnsi="Arial" w:cs="Arial"/>
          <w:sz w:val="22"/>
          <w:szCs w:val="22"/>
        </w:rPr>
        <w:t xml:space="preserve"> solo per noti</w:t>
      </w:r>
      <w:r w:rsidR="00A33F7F">
        <w:rPr>
          <w:rFonts w:ascii="Arial" w:hAnsi="Arial" w:cs="Arial"/>
          <w:sz w:val="22"/>
          <w:szCs w:val="22"/>
        </w:rPr>
        <w:t>fiche che si trovano negli stati</w:t>
      </w:r>
      <w:r w:rsidR="00EE7680">
        <w:rPr>
          <w:rFonts w:ascii="Arial" w:hAnsi="Arial" w:cs="Arial"/>
          <w:sz w:val="22"/>
          <w:szCs w:val="22"/>
        </w:rPr>
        <w:t xml:space="preserve"> RILASCIATA</w:t>
      </w:r>
      <w:r w:rsidRPr="00880889">
        <w:rPr>
          <w:rFonts w:ascii="Arial" w:hAnsi="Arial" w:cs="Arial"/>
          <w:sz w:val="22"/>
          <w:szCs w:val="22"/>
        </w:rPr>
        <w:t>, NON VALIDA o IDONEA</w:t>
      </w:r>
      <w:r w:rsidR="00A33F7F">
        <w:rPr>
          <w:rFonts w:ascii="Arial" w:hAnsi="Arial" w:cs="Arial"/>
          <w:sz w:val="22"/>
          <w:szCs w:val="22"/>
        </w:rPr>
        <w:t>.</w:t>
      </w:r>
    </w:p>
    <w:p w:rsidR="00F40686" w:rsidRDefault="00F40686" w:rsidP="00F40686">
      <w:pPr>
        <w:jc w:val="both"/>
        <w:rPr>
          <w:rFonts w:ascii="Arial" w:hAnsi="Arial" w:cs="Arial"/>
          <w:sz w:val="22"/>
          <w:szCs w:val="22"/>
        </w:rPr>
      </w:pPr>
      <w:r>
        <w:rPr>
          <w:rFonts w:ascii="Arial" w:hAnsi="Arial" w:cs="Arial"/>
          <w:sz w:val="22"/>
          <w:szCs w:val="22"/>
        </w:rPr>
        <w:t xml:space="preserve"> </w:t>
      </w:r>
    </w:p>
    <w:p w:rsidR="00F40686" w:rsidRDefault="00F40686" w:rsidP="00F40686">
      <w:pPr>
        <w:jc w:val="both"/>
        <w:rPr>
          <w:rFonts w:ascii="Arial" w:hAnsi="Arial" w:cs="Arial"/>
          <w:sz w:val="22"/>
          <w:szCs w:val="22"/>
        </w:rPr>
      </w:pPr>
      <w:r>
        <w:rPr>
          <w:rFonts w:ascii="Arial" w:hAnsi="Arial" w:cs="Arial"/>
          <w:sz w:val="22"/>
          <w:szCs w:val="22"/>
        </w:rPr>
        <w:t>A fronte dell’annullamento verranno attivati i controlli formali relativi ai dati forniti. Eventuali problemi nella verifica verranno segnalati da opportuni codici e descrizioni di anomalie.</w:t>
      </w:r>
      <w:r w:rsidR="001315B8">
        <w:rPr>
          <w:rFonts w:ascii="Arial" w:hAnsi="Arial" w:cs="Arial"/>
          <w:sz w:val="22"/>
          <w:szCs w:val="22"/>
        </w:rPr>
        <w:t xml:space="preserve"> </w:t>
      </w:r>
      <w:r>
        <w:rPr>
          <w:rFonts w:ascii="Arial" w:hAnsi="Arial" w:cs="Arial"/>
          <w:sz w:val="22"/>
          <w:szCs w:val="22"/>
        </w:rPr>
        <w:t>Saranno effettuati controlli formali orientati a verificare la presenza di informazioni obbligatorie, coerenza tra stato attuale della Notifica e dati comunicati.</w:t>
      </w:r>
    </w:p>
    <w:p w:rsidR="00F40686" w:rsidRDefault="00F40686" w:rsidP="00F40686">
      <w:pPr>
        <w:jc w:val="both"/>
        <w:rPr>
          <w:rFonts w:ascii="Arial" w:hAnsi="Arial" w:cs="Arial"/>
          <w:sz w:val="22"/>
          <w:szCs w:val="22"/>
        </w:rPr>
      </w:pPr>
      <w:r>
        <w:rPr>
          <w:rFonts w:ascii="Arial" w:hAnsi="Arial" w:cs="Arial"/>
          <w:sz w:val="22"/>
          <w:szCs w:val="22"/>
        </w:rPr>
        <w:t>Il servizio risponderà in maniera sincrona con l’indicazione di corretto o mancato allineamento delle banche dati.</w:t>
      </w:r>
    </w:p>
    <w:p w:rsidR="001315B8" w:rsidRDefault="001315B8" w:rsidP="00F40686">
      <w:pPr>
        <w:jc w:val="both"/>
        <w:rPr>
          <w:rFonts w:ascii="Arial" w:hAnsi="Arial" w:cs="Arial"/>
          <w:sz w:val="22"/>
          <w:szCs w:val="22"/>
        </w:rPr>
      </w:pPr>
    </w:p>
    <w:p w:rsidR="001315B8" w:rsidRDefault="001315B8" w:rsidP="00F40686">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dell’annullamento, riassumerà lo stato che aveva prima dell’invio della comunicazione dell’esito</w:t>
      </w:r>
      <w:r w:rsidR="001E7A45">
        <w:rPr>
          <w:rFonts w:ascii="Arial" w:hAnsi="Arial" w:cs="Arial"/>
          <w:sz w:val="22"/>
          <w:szCs w:val="22"/>
        </w:rPr>
        <w:t xml:space="preserve"> istruttoria</w:t>
      </w:r>
      <w:r>
        <w:rPr>
          <w:rFonts w:ascii="Arial" w:hAnsi="Arial" w:cs="Arial"/>
          <w:sz w:val="22"/>
          <w:szCs w:val="22"/>
        </w:rPr>
        <w:t>.</w:t>
      </w:r>
    </w:p>
    <w:p w:rsidR="00F40686" w:rsidRDefault="00F40686" w:rsidP="00F40686">
      <w:pPr>
        <w:jc w:val="both"/>
        <w:rPr>
          <w:rFonts w:ascii="Arial" w:hAnsi="Arial" w:cs="Arial"/>
          <w:sz w:val="22"/>
          <w:szCs w:val="22"/>
        </w:rPr>
      </w:pPr>
    </w:p>
    <w:p w:rsidR="00F40686" w:rsidRDefault="00F40686" w:rsidP="00F40686">
      <w:pPr>
        <w:jc w:val="both"/>
        <w:rPr>
          <w:rFonts w:ascii="Arial" w:hAnsi="Arial" w:cs="Arial"/>
          <w:sz w:val="22"/>
          <w:szCs w:val="22"/>
        </w:rPr>
      </w:pPr>
      <w:r>
        <w:rPr>
          <w:rFonts w:ascii="Arial" w:hAnsi="Arial" w:cs="Arial"/>
          <w:sz w:val="22"/>
          <w:szCs w:val="22"/>
        </w:rPr>
        <w:t>La risposta sarà strutturata nel seguente modo:</w:t>
      </w:r>
    </w:p>
    <w:p w:rsidR="00F40686" w:rsidRDefault="00F40686" w:rsidP="00F40686">
      <w:pPr>
        <w:jc w:val="both"/>
        <w:rPr>
          <w:rFonts w:ascii="Arial" w:hAnsi="Arial" w:cs="Arial"/>
          <w:sz w:val="22"/>
          <w:szCs w:val="22"/>
        </w:rPr>
      </w:pPr>
      <w:r>
        <w:rPr>
          <w:rFonts w:ascii="Arial" w:hAnsi="Arial" w:cs="Arial"/>
          <w:sz w:val="22"/>
          <w:szCs w:val="22"/>
        </w:rPr>
        <w:t xml:space="preserve">L’oggetto </w:t>
      </w:r>
      <w:fldSimple w:instr=" REF _Ref325032035 \h  \* MERGEFORMAT ">
        <w:r w:rsidRPr="00C5232B">
          <w:rPr>
            <w:rFonts w:ascii="Arial" w:hAnsi="Arial" w:cs="Arial"/>
            <w:sz w:val="22"/>
            <w:szCs w:val="22"/>
          </w:rPr>
          <w:t>SIBResponseWSNotifiche</w:t>
        </w:r>
      </w:fldSimple>
      <w:r w:rsidRPr="00C5232B">
        <w:rPr>
          <w:rFonts w:ascii="Arial" w:hAnsi="Arial" w:cs="Arial"/>
          <w:sz w:val="22"/>
          <w:szCs w:val="22"/>
        </w:rPr>
        <w:t xml:space="preserve"> c</w:t>
      </w:r>
      <w:r>
        <w:rPr>
          <w:rFonts w:ascii="Arial" w:hAnsi="Arial" w:cs="Arial"/>
          <w:sz w:val="22"/>
          <w:szCs w:val="22"/>
        </w:rPr>
        <w:t xml:space="preserve">onterrà il solo oggetto </w:t>
      </w:r>
      <w:fldSimple w:instr=" REF _Ref325032575 \h  \* MERGEFORMAT ">
        <w:r w:rsidRPr="00C5232B">
          <w:rPr>
            <w:rFonts w:ascii="Arial" w:hAnsi="Arial" w:cs="Arial"/>
            <w:sz w:val="22"/>
            <w:szCs w:val="22"/>
          </w:rPr>
          <w:t>ISWSResponse</w:t>
        </w:r>
      </w:fldSimple>
      <w:r>
        <w:rPr>
          <w:rFonts w:ascii="Arial" w:hAnsi="Arial" w:cs="Arial"/>
          <w:sz w:val="22"/>
          <w:szCs w:val="22"/>
        </w:rPr>
        <w:t xml:space="preserve"> i cui attributi saranno valorizzati in base all’esito dell’operazione.</w:t>
      </w:r>
    </w:p>
    <w:p w:rsidR="00F40686" w:rsidRDefault="00F40686" w:rsidP="00F40686">
      <w:pPr>
        <w:jc w:val="both"/>
        <w:rPr>
          <w:rFonts w:ascii="Arial" w:hAnsi="Arial" w:cs="Arial"/>
          <w:sz w:val="22"/>
          <w:szCs w:val="22"/>
        </w:rPr>
      </w:pPr>
    </w:p>
    <w:p w:rsidR="00F40686" w:rsidRDefault="00F40686" w:rsidP="00F40686">
      <w:pPr>
        <w:jc w:val="both"/>
        <w:rPr>
          <w:rFonts w:ascii="Arial" w:hAnsi="Arial" w:cs="Arial"/>
          <w:sz w:val="22"/>
          <w:szCs w:val="22"/>
        </w:rPr>
      </w:pPr>
      <w:r>
        <w:rPr>
          <w:rFonts w:ascii="Arial" w:hAnsi="Arial" w:cs="Arial"/>
          <w:sz w:val="22"/>
          <w:szCs w:val="22"/>
        </w:rPr>
        <w:t>I</w:t>
      </w:r>
      <w:r w:rsidR="002C3154">
        <w:rPr>
          <w:rFonts w:ascii="Arial" w:hAnsi="Arial" w:cs="Arial"/>
          <w:sz w:val="22"/>
          <w:szCs w:val="22"/>
        </w:rPr>
        <w:t xml:space="preserve"> soli</w:t>
      </w:r>
      <w:r>
        <w:rPr>
          <w:rFonts w:ascii="Arial" w:hAnsi="Arial" w:cs="Arial"/>
          <w:sz w:val="22"/>
          <w:szCs w:val="22"/>
        </w:rPr>
        <w:t xml:space="preserve"> dati che dovranno essere comunicati sono</w:t>
      </w:r>
      <w:r w:rsidR="002C3154">
        <w:rPr>
          <w:rFonts w:ascii="Arial" w:hAnsi="Arial" w:cs="Arial"/>
          <w:sz w:val="22"/>
          <w:szCs w:val="22"/>
        </w:rPr>
        <w:t xml:space="preserve"> quelli che permettono l’identificazione della notifica su cui effettuare l’operazione di annullamento.</w:t>
      </w:r>
      <w:r>
        <w:rPr>
          <w:rFonts w:ascii="Arial" w:hAnsi="Arial" w:cs="Arial"/>
          <w:sz w:val="22"/>
          <w:szCs w:val="22"/>
        </w:rPr>
        <w:t xml:space="preserve"> </w:t>
      </w:r>
    </w:p>
    <w:p w:rsidR="00F40686" w:rsidRDefault="00F40686" w:rsidP="00F40686"/>
    <w:p w:rsidR="00F40686" w:rsidRDefault="00F40686" w:rsidP="00F40686"/>
    <w:p w:rsidR="00F40686" w:rsidRDefault="006555D2" w:rsidP="00F40686">
      <w:pPr>
        <w:rPr>
          <w:rFonts w:ascii="Arial" w:hAnsi="Arial" w:cs="Arial"/>
          <w:sz w:val="22"/>
          <w:szCs w:val="22"/>
        </w:rPr>
      </w:pPr>
      <w:r>
        <w:rPr>
          <w:rFonts w:ascii="Arial" w:hAnsi="Arial" w:cs="Arial"/>
          <w:sz w:val="22"/>
          <w:szCs w:val="22"/>
        </w:rPr>
        <w:t>Interfaccia del servizio</w:t>
      </w:r>
      <w:r w:rsidR="00F40686">
        <w:rPr>
          <w:rFonts w:ascii="Arial" w:hAnsi="Arial" w:cs="Arial"/>
          <w:sz w:val="22"/>
          <w:szCs w:val="22"/>
        </w:rPr>
        <w:t xml:space="preserve">: </w:t>
      </w:r>
    </w:p>
    <w:p w:rsidR="00F40686" w:rsidRDefault="00F40686" w:rsidP="00F40686">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F40686" w:rsidTr="00A05869">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F40686" w:rsidRDefault="001C613F" w:rsidP="00A05869">
            <w:pPr>
              <w:snapToGrid w:val="0"/>
              <w:rPr>
                <w:rFonts w:ascii="Arial" w:hAnsi="Arial" w:cs="Arial"/>
                <w:b/>
                <w:color w:val="0000FF"/>
                <w:sz w:val="22"/>
                <w:szCs w:val="22"/>
              </w:rPr>
            </w:pPr>
            <w:r>
              <w:rPr>
                <w:rFonts w:ascii="Arial" w:hAnsi="Arial" w:cs="Arial"/>
                <w:b/>
                <w:color w:val="0000FF"/>
                <w:sz w:val="22"/>
                <w:szCs w:val="22"/>
              </w:rPr>
              <w:t>Annulla</w:t>
            </w:r>
            <w:r w:rsidR="00F40686">
              <w:rPr>
                <w:rFonts w:ascii="Arial" w:hAnsi="Arial" w:cs="Arial"/>
                <w:b/>
                <w:color w:val="0000FF"/>
                <w:sz w:val="22"/>
                <w:szCs w:val="22"/>
              </w:rPr>
              <w:t>ComunicazioneEsitoIstruttoria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Servizio</w:t>
            </w:r>
          </w:p>
        </w:tc>
      </w:tr>
      <w:tr w:rsidR="00F4068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Pr="00E23AB8" w:rsidRDefault="00F40686" w:rsidP="00A05869">
            <w:pPr>
              <w:snapToGrid w:val="0"/>
              <w:jc w:val="center"/>
              <w:rPr>
                <w:rFonts w:ascii="Arial" w:hAnsi="Arial" w:cs="Arial"/>
                <w:b/>
                <w:sz w:val="22"/>
                <w:szCs w:val="22"/>
              </w:rPr>
            </w:pPr>
            <w:r w:rsidRPr="00E23AB8">
              <w:rPr>
                <w:rFonts w:ascii="Arial" w:hAnsi="Arial" w:cs="Arial"/>
                <w:b/>
                <w:sz w:val="22"/>
                <w:szCs w:val="22"/>
              </w:rPr>
              <w:t>Input</w:t>
            </w:r>
          </w:p>
        </w:tc>
      </w:tr>
      <w:tr w:rsidR="00F4068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rPr>
                <w:rFonts w:ascii="Arial" w:hAnsi="Arial" w:cs="Arial"/>
                <w:sz w:val="22"/>
                <w:szCs w:val="22"/>
              </w:rPr>
            </w:pPr>
            <w:r>
              <w:rPr>
                <w:rFonts w:ascii="Arial" w:hAnsi="Arial" w:cs="Arial"/>
                <w:sz w:val="22"/>
                <w:szCs w:val="22"/>
              </w:rPr>
              <w:t>Descrizione</w:t>
            </w:r>
          </w:p>
        </w:tc>
      </w:tr>
      <w:tr w:rsidR="00F4068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rPr>
                <w:rFonts w:ascii="Arial" w:hAnsi="Arial" w:cs="Arial"/>
                <w:sz w:val="22"/>
                <w:szCs w:val="22"/>
              </w:rPr>
            </w:pPr>
            <w:r>
              <w:rPr>
                <w:rFonts w:ascii="Arial" w:hAnsi="Arial" w:cs="Arial"/>
                <w:sz w:val="22"/>
                <w:szCs w:val="22"/>
              </w:rPr>
              <w:t>Tipo di operazione {</w:t>
            </w:r>
          </w:p>
          <w:p w:rsidR="00861A63" w:rsidRPr="00861A63" w:rsidRDefault="00861A63" w:rsidP="00861A63">
            <w:pPr>
              <w:snapToGrid w:val="0"/>
              <w:rPr>
                <w:rFonts w:ascii="Arial" w:hAnsi="Arial" w:cs="Arial"/>
                <w:sz w:val="22"/>
                <w:szCs w:val="22"/>
              </w:rPr>
            </w:pPr>
            <w:r w:rsidRPr="00861A63">
              <w:rPr>
                <w:rFonts w:ascii="Arial" w:hAnsi="Arial" w:cs="Arial"/>
                <w:sz w:val="22"/>
                <w:szCs w:val="22"/>
              </w:rPr>
              <w:t>C : annullamento/cancellazione della comunicazione</w:t>
            </w:r>
          </w:p>
          <w:p w:rsidR="00F40686" w:rsidRDefault="00F40686" w:rsidP="00A05869">
            <w:pPr>
              <w:rPr>
                <w:rFonts w:ascii="Arial" w:hAnsi="Arial" w:cs="Arial"/>
                <w:sz w:val="22"/>
                <w:szCs w:val="22"/>
              </w:rPr>
            </w:pPr>
            <w:r>
              <w:rPr>
                <w:rFonts w:ascii="Arial" w:hAnsi="Arial" w:cs="Arial"/>
                <w:sz w:val="22"/>
                <w:szCs w:val="22"/>
              </w:rPr>
              <w:t>}</w:t>
            </w:r>
          </w:p>
        </w:tc>
      </w:tr>
      <w:tr w:rsidR="00F4068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40686" w:rsidRDefault="001C613F" w:rsidP="00A05869">
            <w:pPr>
              <w:snapToGrid w:val="0"/>
              <w:jc w:val="center"/>
              <w:rPr>
                <w:rFonts w:ascii="Arial" w:hAnsi="Arial" w:cs="Arial"/>
                <w:sz w:val="22"/>
                <w:szCs w:val="22"/>
              </w:rPr>
            </w:pPr>
            <w:r>
              <w:rPr>
                <w:rFonts w:ascii="Arial" w:hAnsi="Arial" w:cs="Arial"/>
                <w:sz w:val="22"/>
                <w:szCs w:val="22"/>
              </w:rPr>
              <w:t>SIBWSAnnullamento</w:t>
            </w:r>
          </w:p>
        </w:tc>
        <w:tc>
          <w:tcPr>
            <w:tcW w:w="746"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rPr>
                <w:rFonts w:ascii="Arial" w:hAnsi="Arial" w:cs="Arial"/>
                <w:sz w:val="22"/>
                <w:szCs w:val="22"/>
              </w:rPr>
            </w:pPr>
            <w:r>
              <w:rPr>
                <w:rFonts w:ascii="Arial" w:hAnsi="Arial" w:cs="Arial"/>
                <w:sz w:val="22"/>
                <w:szCs w:val="22"/>
              </w:rPr>
              <w:t>Struttura dati descritta di seguito</w:t>
            </w:r>
          </w:p>
        </w:tc>
      </w:tr>
      <w:tr w:rsidR="00F4068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p>
        </w:tc>
      </w:tr>
      <w:tr w:rsidR="00F4068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Pr="00E23AB8" w:rsidRDefault="00F40686" w:rsidP="00A05869">
            <w:pPr>
              <w:snapToGrid w:val="0"/>
              <w:jc w:val="center"/>
              <w:rPr>
                <w:rFonts w:ascii="Arial" w:hAnsi="Arial" w:cs="Arial"/>
                <w:b/>
                <w:sz w:val="22"/>
                <w:szCs w:val="22"/>
              </w:rPr>
            </w:pPr>
            <w:r w:rsidRPr="00E23AB8">
              <w:rPr>
                <w:rFonts w:ascii="Arial" w:hAnsi="Arial" w:cs="Arial"/>
                <w:b/>
                <w:sz w:val="22"/>
                <w:szCs w:val="22"/>
              </w:rPr>
              <w:t>Output</w:t>
            </w:r>
          </w:p>
        </w:tc>
      </w:tr>
      <w:tr w:rsidR="00F4068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rPr>
                <w:rFonts w:ascii="Arial" w:hAnsi="Arial" w:cs="Arial"/>
                <w:sz w:val="22"/>
                <w:szCs w:val="22"/>
              </w:rPr>
            </w:pPr>
            <w:r>
              <w:rPr>
                <w:rFonts w:ascii="Arial" w:hAnsi="Arial" w:cs="Arial"/>
                <w:sz w:val="22"/>
                <w:szCs w:val="22"/>
              </w:rPr>
              <w:t>Descrizione</w:t>
            </w:r>
          </w:p>
        </w:tc>
      </w:tr>
      <w:tr w:rsidR="00F4068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F40686" w:rsidRDefault="00390282" w:rsidP="00A05869">
            <w:pPr>
              <w:snapToGrid w:val="0"/>
              <w:jc w:val="center"/>
              <w:rPr>
                <w:rFonts w:ascii="Arial" w:hAnsi="Arial" w:cs="Arial"/>
                <w:sz w:val="22"/>
                <w:szCs w:val="22"/>
              </w:rPr>
            </w:pPr>
            <w:r>
              <w:rPr>
                <w:rFonts w:cs="Arial"/>
                <w:sz w:val="22"/>
                <w:szCs w:val="22"/>
              </w:rPr>
              <w:fldChar w:fldCharType="begin"/>
            </w:r>
            <w:r w:rsidR="00F40686">
              <w:rPr>
                <w:rFonts w:cs="Arial"/>
                <w:sz w:val="22"/>
                <w:szCs w:val="22"/>
              </w:rPr>
              <w:instrText xml:space="preserve"> REF _Ref325032575 \h </w:instrText>
            </w:r>
            <w:r>
              <w:rPr>
                <w:rFonts w:cs="Arial"/>
                <w:sz w:val="22"/>
                <w:szCs w:val="22"/>
              </w:rPr>
            </w:r>
            <w:r>
              <w:rPr>
                <w:rFonts w:cs="Arial"/>
                <w:sz w:val="22"/>
                <w:szCs w:val="22"/>
              </w:rPr>
              <w:fldChar w:fldCharType="separate"/>
            </w:r>
            <w:r w:rsidR="00F40686">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rPr>
                <w:rFonts w:ascii="Arial" w:hAnsi="Arial" w:cs="Arial"/>
                <w:sz w:val="22"/>
                <w:szCs w:val="22"/>
              </w:rPr>
            </w:pPr>
            <w:r>
              <w:rPr>
                <w:rFonts w:ascii="Arial" w:hAnsi="Arial" w:cs="Arial"/>
                <w:sz w:val="22"/>
                <w:szCs w:val="22"/>
              </w:rPr>
              <w:t>Risposta del servizio</w:t>
            </w:r>
          </w:p>
        </w:tc>
      </w:tr>
    </w:tbl>
    <w:p w:rsidR="00EF03EE" w:rsidRDefault="00EF03EE" w:rsidP="00F40686"/>
    <w:p w:rsidR="00EF03EE" w:rsidRDefault="00EF03EE">
      <w:pPr>
        <w:suppressAutoHyphens w:val="0"/>
      </w:pPr>
      <w:r>
        <w:br w:type="page"/>
      </w:r>
    </w:p>
    <w:p w:rsidR="00F40686" w:rsidRDefault="00F40686" w:rsidP="00F40686"/>
    <w:p w:rsidR="00F40686" w:rsidRDefault="00F40686" w:rsidP="00F40686"/>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F40686" w:rsidTr="00EF03EE">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F40686" w:rsidRDefault="00EF03EE" w:rsidP="00A05869">
            <w:pPr>
              <w:keepNext/>
              <w:snapToGrid w:val="0"/>
              <w:rPr>
                <w:rFonts w:ascii="Arial" w:hAnsi="Arial" w:cs="Arial"/>
                <w:b/>
                <w:color w:val="0000FF"/>
                <w:sz w:val="22"/>
                <w:szCs w:val="22"/>
              </w:rPr>
            </w:pPr>
            <w:r>
              <w:rPr>
                <w:rFonts w:ascii="Arial" w:hAnsi="Arial" w:cs="Arial"/>
                <w:b/>
                <w:color w:val="0000FF"/>
                <w:sz w:val="22"/>
                <w:szCs w:val="22"/>
              </w:rPr>
              <w:t>SIBWSAnnullamento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40686" w:rsidRDefault="00F40686" w:rsidP="00A05869">
            <w:pPr>
              <w:keepNext/>
              <w:snapToGrid w:val="0"/>
              <w:jc w:val="center"/>
              <w:rPr>
                <w:b/>
              </w:rPr>
            </w:pPr>
            <w:r>
              <w:rPr>
                <w:b/>
              </w:rPr>
              <w:t>Struttura</w:t>
            </w:r>
          </w:p>
        </w:tc>
      </w:tr>
      <w:tr w:rsidR="00F40686" w:rsidTr="00EF03EE">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snapToGrid w:val="0"/>
              <w:jc w:val="center"/>
              <w:rPr>
                <w:i/>
              </w:rPr>
            </w:pPr>
          </w:p>
        </w:tc>
      </w:tr>
      <w:tr w:rsidR="00F40686" w:rsidTr="00EF03EE">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keepNext/>
              <w:snapToGrid w:val="0"/>
              <w:rPr>
                <w:rFonts w:ascii="Arial" w:hAnsi="Arial" w:cs="Arial"/>
                <w:b/>
                <w:sz w:val="22"/>
                <w:szCs w:val="22"/>
              </w:rPr>
            </w:pPr>
            <w:r>
              <w:rPr>
                <w:rFonts w:ascii="Arial" w:hAnsi="Arial" w:cs="Arial"/>
                <w:b/>
                <w:sz w:val="22"/>
                <w:szCs w:val="22"/>
              </w:rPr>
              <w:t>Descrizione</w:t>
            </w:r>
          </w:p>
        </w:tc>
      </w:tr>
      <w:tr w:rsidR="00F40686" w:rsidTr="00EF03EE">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F40686" w:rsidTr="00EF03EE">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F40686" w:rsidRDefault="00F40686" w:rsidP="00A05869">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0686" w:rsidRDefault="00F40686" w:rsidP="00A05869">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bl>
    <w:p w:rsidR="00F40686" w:rsidRDefault="00F40686" w:rsidP="00F40686"/>
    <w:p w:rsidR="00F40686" w:rsidRDefault="00F40686" w:rsidP="00F40686"/>
    <w:p w:rsidR="006C17EC" w:rsidRDefault="006C17EC" w:rsidP="006C17EC">
      <w:pPr>
        <w:rPr>
          <w:rFonts w:ascii="Arial" w:hAnsi="Arial" w:cs="Arial"/>
          <w:sz w:val="22"/>
          <w:szCs w:val="22"/>
        </w:rPr>
      </w:pPr>
      <w:bookmarkStart w:id="309" w:name="_Toc358814833"/>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6B4837" w:rsidRPr="0091101B" w:rsidRDefault="0079253F" w:rsidP="009F76E4">
      <w:pPr>
        <w:pStyle w:val="Titolo2"/>
      </w:pPr>
      <w:bookmarkStart w:id="310" w:name="_Toc382837026"/>
      <w:bookmarkStart w:id="311" w:name="_Toc382840423"/>
      <w:bookmarkStart w:id="312" w:name="_Toc382840480"/>
      <w:r>
        <w:lastRenderedPageBreak/>
        <w:t>2.30</w:t>
      </w:r>
      <w:r w:rsidR="006B4837">
        <w:t xml:space="preserve"> ConsultazioneEsitoIstruttoria</w:t>
      </w:r>
      <w:bookmarkEnd w:id="309"/>
      <w:bookmarkEnd w:id="310"/>
      <w:bookmarkEnd w:id="311"/>
      <w:bookmarkEnd w:id="312"/>
    </w:p>
    <w:p w:rsidR="006B4837" w:rsidRDefault="006B4837" w:rsidP="006B4837">
      <w:pPr>
        <w:jc w:val="both"/>
        <w:rPr>
          <w:rFonts w:ascii="Arial" w:hAnsi="Arial" w:cs="Arial"/>
          <w:sz w:val="22"/>
          <w:szCs w:val="22"/>
        </w:rPr>
      </w:pPr>
      <w:r>
        <w:rPr>
          <w:rFonts w:ascii="Arial" w:hAnsi="Arial" w:cs="Arial"/>
          <w:sz w:val="22"/>
          <w:szCs w:val="22"/>
        </w:rPr>
        <w:t>Serv</w:t>
      </w:r>
      <w:r w:rsidR="007271BB">
        <w:rPr>
          <w:rFonts w:ascii="Arial" w:hAnsi="Arial" w:cs="Arial"/>
          <w:sz w:val="22"/>
          <w:szCs w:val="22"/>
        </w:rPr>
        <w:t>izio per la consultazione</w:t>
      </w:r>
      <w:r>
        <w:rPr>
          <w:rFonts w:ascii="Arial" w:hAnsi="Arial" w:cs="Arial"/>
          <w:sz w:val="22"/>
          <w:szCs w:val="22"/>
        </w:rPr>
        <w:t xml:space="preserve"> delle in</w:t>
      </w:r>
      <w:r w:rsidR="00B71E4D">
        <w:rPr>
          <w:rFonts w:ascii="Arial" w:hAnsi="Arial" w:cs="Arial"/>
          <w:sz w:val="22"/>
          <w:szCs w:val="22"/>
        </w:rPr>
        <w:t>formazioni relative esito dell’istruttoria regionale</w:t>
      </w:r>
      <w:r w:rsidR="00BF5228">
        <w:rPr>
          <w:rFonts w:ascii="Arial" w:hAnsi="Arial" w:cs="Arial"/>
          <w:sz w:val="22"/>
          <w:szCs w:val="22"/>
        </w:rPr>
        <w:t xml:space="preserve"> presenti nella banca dati del SIB</w:t>
      </w:r>
      <w:r>
        <w:rPr>
          <w:rFonts w:ascii="Arial" w:hAnsi="Arial" w:cs="Arial"/>
          <w:sz w:val="22"/>
          <w:szCs w:val="22"/>
        </w:rPr>
        <w:t xml:space="preserve">. </w:t>
      </w:r>
    </w:p>
    <w:p w:rsidR="006B4837" w:rsidRDefault="006B4837" w:rsidP="006B4837">
      <w:pPr>
        <w:jc w:val="both"/>
        <w:rPr>
          <w:rFonts w:ascii="Arial" w:hAnsi="Arial" w:cs="Arial"/>
          <w:sz w:val="22"/>
          <w:szCs w:val="22"/>
        </w:rPr>
      </w:pPr>
    </w:p>
    <w:p w:rsidR="006B4837" w:rsidRDefault="006B4837" w:rsidP="006B4837">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w:t>
      </w:r>
      <w:r w:rsidR="007271BB">
        <w:rPr>
          <w:rFonts w:ascii="Arial" w:hAnsi="Arial" w:cs="Arial"/>
          <w:i/>
          <w:sz w:val="22"/>
          <w:szCs w:val="22"/>
        </w:rPr>
        <w:t>onsultazioneEsitoIstruttoria</w:t>
      </w:r>
      <w:r w:rsidR="007271BB">
        <w:rPr>
          <w:rFonts w:ascii="Arial" w:hAnsi="Arial" w:cs="Arial"/>
          <w:sz w:val="22"/>
          <w:szCs w:val="22"/>
        </w:rPr>
        <w:t xml:space="preserve"> </w:t>
      </w:r>
      <w:r w:rsidR="00FC74DB">
        <w:rPr>
          <w:rFonts w:ascii="Arial" w:hAnsi="Arial" w:cs="Arial"/>
          <w:sz w:val="22"/>
          <w:szCs w:val="22"/>
        </w:rPr>
        <w:t>qualunque sia lo stato in cui si trovi la notifica</w:t>
      </w:r>
      <w:r>
        <w:rPr>
          <w:rFonts w:ascii="Arial" w:hAnsi="Arial" w:cs="Arial"/>
          <w:sz w:val="22"/>
          <w:szCs w:val="22"/>
        </w:rPr>
        <w:t>.</w:t>
      </w:r>
    </w:p>
    <w:p w:rsidR="006B4837" w:rsidRDefault="006B4837" w:rsidP="006B4837">
      <w:pPr>
        <w:jc w:val="both"/>
        <w:rPr>
          <w:rFonts w:ascii="Arial" w:hAnsi="Arial" w:cs="Arial"/>
          <w:sz w:val="22"/>
          <w:szCs w:val="22"/>
        </w:rPr>
      </w:pPr>
    </w:p>
    <w:p w:rsidR="006B4837" w:rsidRDefault="0021727A" w:rsidP="006B4837">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dell’esito</w:t>
      </w:r>
      <w:r w:rsidR="00824A83">
        <w:rPr>
          <w:rFonts w:ascii="Arial" w:hAnsi="Arial" w:cs="Arial"/>
          <w:sz w:val="22"/>
          <w:szCs w:val="22"/>
        </w:rPr>
        <w:t xml:space="preserve"> dell’</w:t>
      </w:r>
      <w:r>
        <w:rPr>
          <w:rFonts w:ascii="Arial" w:hAnsi="Arial" w:cs="Arial"/>
          <w:sz w:val="22"/>
          <w:szCs w:val="22"/>
        </w:rPr>
        <w:t>istruttoria</w:t>
      </w:r>
      <w:r w:rsidR="00824A83">
        <w:rPr>
          <w:rFonts w:ascii="Arial" w:hAnsi="Arial" w:cs="Arial"/>
          <w:sz w:val="22"/>
          <w:szCs w:val="22"/>
        </w:rPr>
        <w:t xml:space="preserve"> regionale</w:t>
      </w:r>
      <w:r>
        <w:rPr>
          <w:rFonts w:ascii="Arial" w:hAnsi="Arial" w:cs="Arial"/>
          <w:sz w:val="22"/>
          <w:szCs w:val="22"/>
        </w:rPr>
        <w:t>. Eventuali problemi nella verifica verranno segnalati da opportuni codici e descrizioni di anomalie.</w:t>
      </w:r>
    </w:p>
    <w:p w:rsidR="006B4837" w:rsidRDefault="006B4837" w:rsidP="006B4837">
      <w:pPr>
        <w:jc w:val="both"/>
        <w:rPr>
          <w:rFonts w:ascii="Arial" w:hAnsi="Arial" w:cs="Arial"/>
          <w:sz w:val="22"/>
          <w:szCs w:val="22"/>
        </w:rPr>
      </w:pPr>
    </w:p>
    <w:p w:rsidR="006B4837" w:rsidRDefault="00E63B0B" w:rsidP="006B4837">
      <w:pPr>
        <w:jc w:val="both"/>
        <w:rPr>
          <w:rFonts w:ascii="Arial" w:hAnsi="Arial" w:cs="Arial"/>
          <w:sz w:val="22"/>
          <w:szCs w:val="22"/>
        </w:rPr>
      </w:pPr>
      <w:r>
        <w:rPr>
          <w:rFonts w:ascii="Arial" w:hAnsi="Arial" w:cs="Arial"/>
          <w:sz w:val="22"/>
          <w:szCs w:val="22"/>
        </w:rPr>
        <w:t xml:space="preserve">Il servizio </w:t>
      </w:r>
      <w:r w:rsidRPr="006C6782">
        <w:rPr>
          <w:rFonts w:ascii="Arial" w:hAnsi="Arial" w:cs="Arial"/>
          <w:i/>
          <w:sz w:val="22"/>
          <w:szCs w:val="22"/>
        </w:rPr>
        <w:t>ConsultazioneEsitoIstruttoria</w:t>
      </w:r>
      <w:r>
        <w:rPr>
          <w:rFonts w:ascii="Arial" w:hAnsi="Arial" w:cs="Arial"/>
          <w:sz w:val="22"/>
          <w:szCs w:val="22"/>
        </w:rPr>
        <w:t xml:space="preserve"> restituisce tutte le informazioni relative all’esito dell’istruttoria regionale relative alla notifica selezionata.</w:t>
      </w:r>
    </w:p>
    <w:p w:rsidR="00E63B0B" w:rsidRDefault="00E63B0B" w:rsidP="006B4837">
      <w:pPr>
        <w:jc w:val="both"/>
        <w:rPr>
          <w:rFonts w:ascii="Arial" w:hAnsi="Arial" w:cs="Arial"/>
          <w:sz w:val="22"/>
          <w:szCs w:val="22"/>
        </w:rPr>
      </w:pPr>
    </w:p>
    <w:p w:rsidR="006B4837" w:rsidRDefault="006B4837" w:rsidP="006B4837">
      <w:pPr>
        <w:jc w:val="both"/>
        <w:rPr>
          <w:rFonts w:ascii="Arial" w:hAnsi="Arial" w:cs="Arial"/>
          <w:sz w:val="22"/>
          <w:szCs w:val="22"/>
        </w:rPr>
      </w:pPr>
      <w:r>
        <w:rPr>
          <w:rFonts w:ascii="Arial" w:hAnsi="Arial" w:cs="Arial"/>
          <w:sz w:val="22"/>
          <w:szCs w:val="22"/>
        </w:rPr>
        <w:t>La risposta sarà strutturata nel seguente modo</w:t>
      </w:r>
      <w:r w:rsidR="006C6782">
        <w:rPr>
          <w:rFonts w:ascii="Arial" w:hAnsi="Arial" w:cs="Arial"/>
          <w:sz w:val="22"/>
          <w:szCs w:val="22"/>
        </w:rPr>
        <w:t xml:space="preserve">: l’oggetto </w:t>
      </w:r>
      <w:r w:rsidR="00390282">
        <w:rPr>
          <w:rFonts w:cs="Arial"/>
          <w:sz w:val="22"/>
          <w:szCs w:val="22"/>
        </w:rPr>
        <w:fldChar w:fldCharType="begin"/>
      </w:r>
      <w:r w:rsidR="006C6782">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6C6782">
        <w:rPr>
          <w:rFonts w:cs="Arial"/>
          <w:sz w:val="22"/>
          <w:szCs w:val="22"/>
        </w:rPr>
        <w:t>SIBResponseWSNotifiche</w:t>
      </w:r>
      <w:r w:rsidR="00390282">
        <w:rPr>
          <w:rFonts w:cs="Arial"/>
          <w:sz w:val="22"/>
          <w:szCs w:val="22"/>
        </w:rPr>
        <w:fldChar w:fldCharType="end"/>
      </w:r>
      <w:r w:rsidR="006C6782">
        <w:rPr>
          <w:rFonts w:ascii="Arial" w:hAnsi="Arial" w:cs="Arial"/>
          <w:bCs/>
          <w:sz w:val="22"/>
          <w:szCs w:val="22"/>
        </w:rPr>
        <w:t xml:space="preserve"> c</w:t>
      </w:r>
      <w:r w:rsidR="006C6782">
        <w:rPr>
          <w:rFonts w:ascii="Arial" w:hAnsi="Arial" w:cs="Arial"/>
          <w:sz w:val="22"/>
          <w:szCs w:val="22"/>
        </w:rPr>
        <w:t xml:space="preserve">onterrà l’oggetto </w:t>
      </w:r>
      <w:r w:rsidR="006C6782" w:rsidRPr="006C6782">
        <w:rPr>
          <w:rFonts w:cs="Arial"/>
          <w:sz w:val="22"/>
          <w:szCs w:val="22"/>
        </w:rPr>
        <w:t>SIBWSConsultazioneEsitoIstruttoria</w:t>
      </w:r>
      <w:r w:rsidR="006C6782">
        <w:rPr>
          <w:rFonts w:ascii="Arial" w:hAnsi="Arial" w:cs="Arial"/>
          <w:sz w:val="22"/>
          <w:szCs w:val="22"/>
        </w:rPr>
        <w:t xml:space="preserve"> contenente tutte le informazioni rela</w:t>
      </w:r>
      <w:r w:rsidR="0077725D">
        <w:rPr>
          <w:rFonts w:ascii="Arial" w:hAnsi="Arial" w:cs="Arial"/>
          <w:sz w:val="22"/>
          <w:szCs w:val="22"/>
        </w:rPr>
        <w:t>tive all’esito dell’istruttoria</w:t>
      </w:r>
      <w:r w:rsidR="006C6782">
        <w:rPr>
          <w:rFonts w:ascii="Arial" w:hAnsi="Arial" w:cs="Arial"/>
          <w:sz w:val="22"/>
          <w:szCs w:val="22"/>
        </w:rPr>
        <w:t xml:space="preserve"> e l’oggetto</w:t>
      </w:r>
      <w:r>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w:t>
      </w:r>
    </w:p>
    <w:p w:rsidR="006B4837" w:rsidRDefault="006B4837" w:rsidP="006B4837">
      <w:pPr>
        <w:jc w:val="both"/>
        <w:rPr>
          <w:rFonts w:ascii="Arial" w:hAnsi="Arial" w:cs="Arial"/>
          <w:sz w:val="22"/>
          <w:szCs w:val="22"/>
        </w:rPr>
      </w:pPr>
    </w:p>
    <w:p w:rsidR="006B4837" w:rsidRDefault="006B4837" w:rsidP="006B4837">
      <w:pPr>
        <w:jc w:val="both"/>
        <w:rPr>
          <w:rFonts w:ascii="Arial" w:hAnsi="Arial" w:cs="Arial"/>
          <w:sz w:val="22"/>
          <w:szCs w:val="22"/>
        </w:rPr>
      </w:pPr>
    </w:p>
    <w:p w:rsidR="006B4837" w:rsidRDefault="006B4837" w:rsidP="006B4837"/>
    <w:p w:rsidR="006B4837" w:rsidRDefault="006B4837" w:rsidP="006B4837">
      <w:pPr>
        <w:rPr>
          <w:rFonts w:ascii="Arial" w:hAnsi="Arial" w:cs="Arial"/>
          <w:sz w:val="22"/>
          <w:szCs w:val="22"/>
        </w:rPr>
      </w:pPr>
      <w:r>
        <w:rPr>
          <w:rFonts w:ascii="Arial" w:hAnsi="Arial" w:cs="Arial"/>
          <w:sz w:val="22"/>
          <w:szCs w:val="22"/>
        </w:rPr>
        <w:t xml:space="preserve">Interfaccia del servizio : </w:t>
      </w:r>
    </w:p>
    <w:p w:rsidR="00E63B0B" w:rsidRDefault="00E63B0B" w:rsidP="006B4837">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E63B0B" w:rsidTr="00E63B0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E63B0B" w:rsidRDefault="00E63B0B" w:rsidP="00C243BC">
            <w:pPr>
              <w:keepNext/>
              <w:snapToGrid w:val="0"/>
              <w:rPr>
                <w:rFonts w:ascii="Arial" w:hAnsi="Arial" w:cs="Arial"/>
                <w:b/>
                <w:color w:val="0000FF"/>
              </w:rPr>
            </w:pPr>
            <w:r w:rsidRPr="00C243BC">
              <w:rPr>
                <w:rFonts w:ascii="Arial" w:hAnsi="Arial" w:cs="Arial"/>
                <w:b/>
                <w:color w:val="0000FF"/>
                <w:sz w:val="22"/>
                <w:szCs w:val="22"/>
              </w:rPr>
              <w:t>ConsultazioneEsitoIstruttoria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E63B0B" w:rsidRDefault="00E63B0B" w:rsidP="00256F24">
            <w:pPr>
              <w:keepNext/>
              <w:snapToGrid w:val="0"/>
              <w:jc w:val="center"/>
              <w:rPr>
                <w:rFonts w:ascii="Arial" w:hAnsi="Arial" w:cs="Arial"/>
              </w:rPr>
            </w:pPr>
            <w:r>
              <w:rPr>
                <w:rFonts w:ascii="Arial" w:hAnsi="Arial" w:cs="Arial"/>
              </w:rPr>
              <w:t>Servizio</w:t>
            </w:r>
          </w:p>
        </w:tc>
      </w:tr>
      <w:tr w:rsidR="00E63B0B" w:rsidTr="00E63B0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B7693A" w:rsidRDefault="00E63B0B" w:rsidP="00B7693A">
            <w:pPr>
              <w:jc w:val="center"/>
              <w:rPr>
                <w:rFonts w:ascii="Arial" w:hAnsi="Arial" w:cs="Arial"/>
                <w:b/>
              </w:rPr>
            </w:pPr>
            <w:r w:rsidRPr="00B7693A">
              <w:rPr>
                <w:rFonts w:ascii="Arial" w:hAnsi="Arial" w:cs="Arial"/>
                <w:b/>
                <w:sz w:val="22"/>
                <w:szCs w:val="22"/>
              </w:rPr>
              <w:t>Input</w:t>
            </w:r>
          </w:p>
        </w:tc>
      </w:tr>
      <w:tr w:rsidR="00E63B0B" w:rsidTr="00E63B0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B7693A" w:rsidRDefault="00E63B0B" w:rsidP="00B7693A">
            <w:pPr>
              <w:jc w:val="center"/>
              <w:rPr>
                <w:rFonts w:ascii="Arial" w:hAnsi="Arial" w:cs="Arial"/>
                <w:sz w:val="22"/>
                <w:szCs w:val="22"/>
              </w:rPr>
            </w:pPr>
            <w:r w:rsidRPr="00B7693A">
              <w:rPr>
                <w:rFonts w:ascii="Arial" w:hAnsi="Arial" w:cs="Arial"/>
                <w:sz w:val="22"/>
                <w:szCs w:val="22"/>
              </w:rPr>
              <w:t>Descrizione</w:t>
            </w:r>
          </w:p>
        </w:tc>
      </w:tr>
      <w:tr w:rsidR="00E63B0B" w:rsidTr="00E63B0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Struttura dati descritta di seguito</w:t>
            </w:r>
          </w:p>
        </w:tc>
      </w:tr>
      <w:tr w:rsidR="00E63B0B" w:rsidTr="00E63B0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Default="00E63B0B" w:rsidP="00256F24">
            <w:pPr>
              <w:snapToGrid w:val="0"/>
              <w:jc w:val="center"/>
              <w:rPr>
                <w:rFonts w:ascii="Arial" w:hAnsi="Arial" w:cs="Arial"/>
              </w:rPr>
            </w:pPr>
          </w:p>
        </w:tc>
      </w:tr>
      <w:tr w:rsidR="00E63B0B" w:rsidTr="00E63B0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E63B0B" w:rsidRDefault="00E63B0B" w:rsidP="00B7693A">
            <w:pPr>
              <w:jc w:val="center"/>
              <w:rPr>
                <w:rFonts w:ascii="Arial" w:hAnsi="Arial" w:cs="Arial"/>
                <w:b/>
              </w:rPr>
            </w:pPr>
            <w:r w:rsidRPr="00B7693A">
              <w:rPr>
                <w:rFonts w:ascii="Arial" w:hAnsi="Arial" w:cs="Arial"/>
                <w:b/>
                <w:sz w:val="22"/>
                <w:szCs w:val="22"/>
              </w:rPr>
              <w:t>Output</w:t>
            </w:r>
          </w:p>
        </w:tc>
      </w:tr>
      <w:tr w:rsidR="00E63B0B" w:rsidTr="00E63B0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B7693A" w:rsidRDefault="00E63B0B" w:rsidP="00B7693A">
            <w:pPr>
              <w:jc w:val="center"/>
              <w:rPr>
                <w:rFonts w:ascii="Arial" w:hAnsi="Arial" w:cs="Arial"/>
                <w:sz w:val="22"/>
                <w:szCs w:val="22"/>
              </w:rPr>
            </w:pPr>
            <w:r w:rsidRPr="00B7693A">
              <w:rPr>
                <w:rFonts w:ascii="Arial" w:hAnsi="Arial" w:cs="Arial"/>
                <w:sz w:val="22"/>
                <w:szCs w:val="22"/>
              </w:rPr>
              <w:t>Descrizione</w:t>
            </w:r>
          </w:p>
        </w:tc>
      </w:tr>
      <w:tr w:rsidR="00E63B0B" w:rsidTr="00E63B0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3B0B" w:rsidRPr="00B7693A" w:rsidRDefault="00E63B0B" w:rsidP="00B7693A">
            <w:pPr>
              <w:jc w:val="both"/>
              <w:rPr>
                <w:rFonts w:ascii="Arial" w:hAnsi="Arial" w:cs="Arial"/>
                <w:sz w:val="22"/>
                <w:szCs w:val="22"/>
              </w:rPr>
            </w:pPr>
            <w:r w:rsidRPr="00B7693A">
              <w:rPr>
                <w:rFonts w:ascii="Arial" w:hAnsi="Arial" w:cs="Arial"/>
                <w:sz w:val="22"/>
                <w:szCs w:val="22"/>
              </w:rPr>
              <w:t>Risposta del servizio descritta di seguito</w:t>
            </w:r>
          </w:p>
        </w:tc>
      </w:tr>
    </w:tbl>
    <w:p w:rsidR="00E63B0B" w:rsidRDefault="00E63B0B" w:rsidP="006B4837">
      <w:pPr>
        <w:rPr>
          <w:rFonts w:ascii="Arial" w:hAnsi="Arial" w:cs="Arial"/>
          <w:sz w:val="22"/>
          <w:szCs w:val="22"/>
        </w:rPr>
      </w:pPr>
    </w:p>
    <w:p w:rsidR="00E63B0B" w:rsidRDefault="00E63B0B" w:rsidP="006B4837">
      <w:pPr>
        <w:rPr>
          <w:rFonts w:ascii="Arial" w:hAnsi="Arial" w:cs="Arial"/>
          <w:sz w:val="22"/>
          <w:szCs w:val="22"/>
        </w:rPr>
      </w:pPr>
    </w:p>
    <w:p w:rsidR="005F0C30" w:rsidRDefault="005F0C30" w:rsidP="006B4837">
      <w:pPr>
        <w:rPr>
          <w:rFonts w:ascii="Arial" w:hAnsi="Arial" w:cs="Arial"/>
          <w:sz w:val="22"/>
          <w:szCs w:val="22"/>
        </w:rPr>
      </w:pPr>
      <w:r>
        <w:rPr>
          <w:rFonts w:ascii="Arial" w:hAnsi="Arial" w:cs="Arial"/>
          <w:sz w:val="22"/>
          <w:szCs w:val="22"/>
        </w:rPr>
        <w:br w:type="page"/>
      </w:r>
    </w:p>
    <w:p w:rsidR="005F0C30" w:rsidRDefault="005F0C30" w:rsidP="005F0C30">
      <w:pPr>
        <w:rPr>
          <w:rFonts w:ascii="Arial" w:hAnsi="Arial" w:cs="Arial"/>
          <w:sz w:val="22"/>
          <w:szCs w:val="22"/>
        </w:rPr>
      </w:pP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5F0C30" w:rsidRPr="005F0C30" w:rsidRDefault="005F0C30" w:rsidP="005F0C30">
      <w:pPr>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5F0C30" w:rsidTr="00256F24">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5F0C30" w:rsidRDefault="005F0C30" w:rsidP="00C243BC">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F0C30" w:rsidRDefault="005F0C30" w:rsidP="00256F24">
            <w:pPr>
              <w:snapToGrid w:val="0"/>
              <w:jc w:val="center"/>
              <w:rPr>
                <w:rFonts w:ascii="Arial" w:hAnsi="Arial" w:cs="Arial"/>
              </w:rPr>
            </w:pPr>
            <w:r>
              <w:rPr>
                <w:rFonts w:ascii="Arial" w:hAnsi="Arial" w:cs="Arial"/>
              </w:rPr>
              <w:t>Struttura</w:t>
            </w:r>
          </w:p>
        </w:tc>
      </w:tr>
      <w:tr w:rsidR="005F0C30" w:rsidTr="00256F24">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F0C30" w:rsidRDefault="005F0C30" w:rsidP="00256F24">
            <w:pPr>
              <w:snapToGrid w:val="0"/>
              <w:jc w:val="center"/>
              <w:rPr>
                <w:rFonts w:ascii="Arial" w:hAnsi="Arial" w:cs="Arial"/>
              </w:rPr>
            </w:pPr>
          </w:p>
        </w:tc>
      </w:tr>
      <w:tr w:rsidR="005F0C30" w:rsidTr="00256F24">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5F0C30" w:rsidRPr="000F56AE" w:rsidRDefault="005F0C30" w:rsidP="000F56AE">
            <w:pPr>
              <w:jc w:val="center"/>
              <w:rPr>
                <w:rFonts w:ascii="Arial" w:hAnsi="Arial" w:cs="Arial"/>
                <w:sz w:val="22"/>
                <w:szCs w:val="22"/>
              </w:rPr>
            </w:pPr>
            <w:r w:rsidRPr="000F56AE">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5F0C30" w:rsidRPr="000F56AE" w:rsidRDefault="005F0C30" w:rsidP="000F56AE">
            <w:pPr>
              <w:jc w:val="center"/>
              <w:rPr>
                <w:rFonts w:ascii="Arial" w:hAnsi="Arial" w:cs="Arial"/>
                <w:sz w:val="22"/>
                <w:szCs w:val="22"/>
              </w:rPr>
            </w:pPr>
            <w:r w:rsidRPr="000F56AE">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5F0C30" w:rsidRPr="000F56AE" w:rsidRDefault="005F0C30" w:rsidP="000F56AE">
            <w:pPr>
              <w:jc w:val="center"/>
              <w:rPr>
                <w:rFonts w:ascii="Arial" w:hAnsi="Arial" w:cs="Arial"/>
                <w:sz w:val="22"/>
                <w:szCs w:val="22"/>
              </w:rPr>
            </w:pPr>
            <w:r w:rsidRPr="000F56AE">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5F0C30" w:rsidRPr="000F56AE" w:rsidRDefault="005F0C30" w:rsidP="000F56AE">
            <w:pPr>
              <w:jc w:val="center"/>
              <w:rPr>
                <w:rFonts w:ascii="Arial" w:hAnsi="Arial" w:cs="Arial"/>
                <w:sz w:val="22"/>
                <w:szCs w:val="22"/>
              </w:rPr>
            </w:pPr>
            <w:r w:rsidRPr="000F56AE">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F0C30" w:rsidRPr="000F56AE" w:rsidRDefault="005F0C30" w:rsidP="000F56AE">
            <w:pPr>
              <w:jc w:val="center"/>
              <w:rPr>
                <w:rFonts w:ascii="Arial" w:hAnsi="Arial" w:cs="Arial"/>
                <w:sz w:val="22"/>
                <w:szCs w:val="22"/>
              </w:rPr>
            </w:pPr>
            <w:r w:rsidRPr="000F56AE">
              <w:rPr>
                <w:rFonts w:ascii="Arial" w:hAnsi="Arial" w:cs="Arial"/>
                <w:sz w:val="22"/>
                <w:szCs w:val="22"/>
              </w:rPr>
              <w:t>Descrizione</w:t>
            </w:r>
          </w:p>
        </w:tc>
      </w:tr>
      <w:tr w:rsidR="005F0C30" w:rsidTr="00256F2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F0C30" w:rsidRDefault="005F0C30" w:rsidP="00712946">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jc w:val="center"/>
              <w:rPr>
                <w:rFonts w:ascii="Arial" w:hAnsi="Arial" w:cs="Arial"/>
                <w:sz w:val="22"/>
                <w:szCs w:val="22"/>
              </w:rPr>
            </w:pPr>
            <w:r w:rsidRPr="00712946">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5F0C30" w:rsidTr="00256F2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F0C30" w:rsidRDefault="005F0C30" w:rsidP="00712946">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F0C30" w:rsidRPr="00712946" w:rsidRDefault="005F0C30" w:rsidP="00712946">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C30" w:rsidRPr="00712946" w:rsidRDefault="005F0C30" w:rsidP="00712946">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5F0C30" w:rsidRDefault="005F0C30" w:rsidP="005F0C30"/>
    <w:p w:rsidR="006B4837" w:rsidRDefault="006B4837" w:rsidP="006B4837"/>
    <w:p w:rsidR="006B4837" w:rsidRDefault="006B4837" w:rsidP="006B4837"/>
    <w:p w:rsidR="006B4837" w:rsidRDefault="006B4837" w:rsidP="006B4837"/>
    <w:p w:rsidR="00712946" w:rsidRDefault="00712946" w:rsidP="00FD5215">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FD5215" w:rsidRPr="00FD5215" w:rsidRDefault="00FD5215" w:rsidP="00FD5215">
      <w:pPr>
        <w:rPr>
          <w:rFonts w:ascii="Arial" w:hAnsi="Arial" w:cs="Arial"/>
          <w:sz w:val="22"/>
          <w:szCs w:val="22"/>
        </w:rPr>
      </w:pPr>
    </w:p>
    <w:tbl>
      <w:tblPr>
        <w:tblW w:w="0" w:type="auto"/>
        <w:tblInd w:w="70" w:type="dxa"/>
        <w:tblLayout w:type="fixed"/>
        <w:tblCellMar>
          <w:left w:w="70" w:type="dxa"/>
          <w:right w:w="70" w:type="dxa"/>
        </w:tblCellMar>
        <w:tblLook w:val="0000"/>
      </w:tblPr>
      <w:tblGrid>
        <w:gridCol w:w="2410"/>
        <w:gridCol w:w="1774"/>
        <w:gridCol w:w="769"/>
        <w:gridCol w:w="777"/>
        <w:gridCol w:w="1496"/>
        <w:gridCol w:w="2261"/>
      </w:tblGrid>
      <w:tr w:rsidR="00712946" w:rsidTr="00256F24">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712946" w:rsidRDefault="00712946" w:rsidP="00C243BC">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12946" w:rsidRDefault="00712946" w:rsidP="00256F24">
            <w:pPr>
              <w:keepNext/>
              <w:snapToGrid w:val="0"/>
              <w:rPr>
                <w:rFonts w:ascii="Arial" w:hAnsi="Arial" w:cs="Arial"/>
              </w:rPr>
            </w:pPr>
            <w:r>
              <w:rPr>
                <w:rFonts w:ascii="Arial" w:hAnsi="Arial" w:cs="Arial"/>
              </w:rPr>
              <w:t>Struttura</w:t>
            </w:r>
          </w:p>
        </w:tc>
      </w:tr>
      <w:tr w:rsidR="00712946" w:rsidTr="000F56AE">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Default="00712946" w:rsidP="00256F24">
            <w:pPr>
              <w:keepNext/>
              <w:snapToGrid w:val="0"/>
              <w:rPr>
                <w:rFonts w:ascii="Arial" w:hAnsi="Arial" w:cs="Arial"/>
              </w:rPr>
            </w:pPr>
          </w:p>
        </w:tc>
      </w:tr>
      <w:tr w:rsidR="00712946" w:rsidTr="000F56AE">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712946" w:rsidRPr="00B7693A" w:rsidRDefault="00712946" w:rsidP="00C243BC">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712946" w:rsidRPr="00B7693A" w:rsidRDefault="00712946" w:rsidP="00C243BC">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712946" w:rsidRPr="00B7693A" w:rsidRDefault="00712946" w:rsidP="00C243BC">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712946" w:rsidRPr="00B7693A" w:rsidRDefault="00712946" w:rsidP="00C243BC">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712946" w:rsidRPr="00B7693A" w:rsidRDefault="00712946" w:rsidP="00C243BC">
            <w:pPr>
              <w:rPr>
                <w:rFonts w:ascii="Arial" w:hAnsi="Arial" w:cs="Arial"/>
                <w:sz w:val="22"/>
                <w:szCs w:val="22"/>
              </w:rPr>
            </w:pPr>
            <w:r w:rsidRPr="00B7693A">
              <w:rPr>
                <w:rFonts w:ascii="Arial" w:hAnsi="Arial" w:cs="Arial"/>
                <w:sz w:val="22"/>
                <w:szCs w:val="22"/>
              </w:rPr>
              <w:t>Descrizione</w:t>
            </w:r>
          </w:p>
        </w:tc>
      </w:tr>
      <w:tr w:rsidR="00712946" w:rsidRPr="00B7693A" w:rsidTr="00256F24">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SIBWSConsultazioneEsitoIstruttoria</w:t>
            </w:r>
          </w:p>
        </w:tc>
        <w:tc>
          <w:tcPr>
            <w:tcW w:w="1774"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Struttura contenente i dati dell’esito dell’istruttoria per ciascun ente legato alla notifica</w:t>
            </w:r>
          </w:p>
        </w:tc>
      </w:tr>
      <w:tr w:rsidR="00712946" w:rsidRPr="00B7693A" w:rsidTr="00256F24">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B7693A" w:rsidRDefault="00712946" w:rsidP="00B7693A">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B7693A" w:rsidRDefault="00712946" w:rsidP="00B7693A">
            <w:pPr>
              <w:rPr>
                <w:rFonts w:ascii="Arial" w:hAnsi="Arial" w:cs="Arial"/>
                <w:sz w:val="22"/>
                <w:szCs w:val="22"/>
              </w:rPr>
            </w:pPr>
            <w:r w:rsidRPr="00B7693A">
              <w:rPr>
                <w:rFonts w:ascii="Arial" w:hAnsi="Arial" w:cs="Arial"/>
                <w:sz w:val="22"/>
                <w:szCs w:val="22"/>
              </w:rPr>
              <w:t>Struttura contenente l’esito dell’operazione</w:t>
            </w:r>
          </w:p>
        </w:tc>
      </w:tr>
    </w:tbl>
    <w:p w:rsidR="00712946" w:rsidRPr="00B7693A" w:rsidRDefault="00712946" w:rsidP="00B7693A">
      <w:pPr>
        <w:rPr>
          <w:rFonts w:ascii="Arial" w:hAnsi="Arial" w:cs="Arial"/>
          <w:sz w:val="22"/>
          <w:szCs w:val="22"/>
        </w:rPr>
      </w:pPr>
    </w:p>
    <w:p w:rsidR="00FD5215" w:rsidRDefault="00C243BC" w:rsidP="00FD5215">
      <w:pPr>
        <w:rPr>
          <w:rFonts w:ascii="Arial" w:hAnsi="Arial" w:cs="Arial"/>
          <w:sz w:val="22"/>
          <w:szCs w:val="22"/>
        </w:rPr>
      </w:pPr>
      <w:r>
        <w:rPr>
          <w:rFonts w:ascii="Arial" w:hAnsi="Arial" w:cs="Arial"/>
          <w:sz w:val="22"/>
          <w:szCs w:val="22"/>
        </w:rPr>
        <w:br w:type="page"/>
      </w:r>
      <w:r w:rsidR="00712946" w:rsidRPr="00FD5215">
        <w:rPr>
          <w:rFonts w:ascii="Arial" w:hAnsi="Arial" w:cs="Arial"/>
          <w:sz w:val="22"/>
          <w:szCs w:val="22"/>
        </w:rPr>
        <w:lastRenderedPageBreak/>
        <w:t xml:space="preserve">La struttura </w:t>
      </w:r>
      <w:r w:rsidR="00712946" w:rsidRPr="00FD5215">
        <w:rPr>
          <w:rFonts w:ascii="Arial" w:hAnsi="Arial" w:cs="Arial"/>
          <w:b/>
          <w:sz w:val="22"/>
          <w:szCs w:val="22"/>
        </w:rPr>
        <w:t>SIBWSConsultazioneEsitoIstruttoria</w:t>
      </w:r>
      <w:r w:rsidR="00712946" w:rsidRPr="00FD5215">
        <w:rPr>
          <w:rFonts w:ascii="Arial" w:hAnsi="Arial" w:cs="Arial"/>
          <w:sz w:val="22"/>
          <w:szCs w:val="22"/>
        </w:rPr>
        <w:t xml:space="preserve"> è così composta:</w:t>
      </w:r>
    </w:p>
    <w:p w:rsidR="00FD5215" w:rsidRPr="00FD5215" w:rsidRDefault="00FD5215" w:rsidP="00FD5215">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712946" w:rsidTr="00256F24">
        <w:trPr>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712946" w:rsidRDefault="00712946" w:rsidP="00256F24">
            <w:pPr>
              <w:keepNext/>
              <w:snapToGrid w:val="0"/>
              <w:rPr>
                <w:rFonts w:ascii="Arial" w:hAnsi="Arial" w:cs="Arial"/>
                <w:b/>
                <w:color w:val="0000FF"/>
              </w:rPr>
            </w:pPr>
            <w:r w:rsidRPr="00C243BC">
              <w:rPr>
                <w:rFonts w:ascii="Arial" w:hAnsi="Arial" w:cs="Arial"/>
                <w:b/>
                <w:color w:val="0000FF"/>
                <w:sz w:val="22"/>
                <w:szCs w:val="22"/>
              </w:rPr>
              <w:t>SIBWSConsultazioneEsitoIstruttoria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12946" w:rsidRDefault="00712946" w:rsidP="00256F24">
            <w:pPr>
              <w:keepNext/>
              <w:snapToGrid w:val="0"/>
              <w:jc w:val="center"/>
              <w:rPr>
                <w:b/>
              </w:rPr>
            </w:pPr>
            <w:r>
              <w:rPr>
                <w:b/>
              </w:rPr>
              <w:t>Struttura</w:t>
            </w:r>
          </w:p>
        </w:tc>
      </w:tr>
      <w:tr w:rsidR="00712946" w:rsidTr="00256F24">
        <w:trPr>
          <w:trHeight w:val="225"/>
          <w:tblHeader/>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Default="00712946" w:rsidP="00256F24">
            <w:pPr>
              <w:snapToGrid w:val="0"/>
              <w:jc w:val="center"/>
              <w:rPr>
                <w:i/>
              </w:rPr>
            </w:pP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vAlign w:val="center"/>
          </w:tcPr>
          <w:p w:rsidR="00712946" w:rsidRDefault="00712946" w:rsidP="00256F24">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Default="00712946" w:rsidP="00256F24">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Default="00712946" w:rsidP="00256F24">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Default="00712946" w:rsidP="00256F24">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Default="00712946" w:rsidP="00256F24">
            <w:pPr>
              <w:keepNext/>
              <w:snapToGrid w:val="0"/>
              <w:rPr>
                <w:rFonts w:ascii="Arial" w:hAnsi="Arial" w:cs="Arial"/>
                <w:b/>
              </w:rPr>
            </w:pPr>
            <w:r>
              <w:rPr>
                <w:rFonts w:ascii="Arial" w:hAnsi="Arial" w:cs="Arial"/>
                <w:b/>
              </w:rPr>
              <w:t>Descrizione</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vAlign w:val="center"/>
          </w:tcPr>
          <w:p w:rsidR="00712946" w:rsidRDefault="00712946" w:rsidP="00C243BC">
            <w:pPr>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Identificativo univoco della Notifica assegnato dal SIAN. La dimensione è intesa come massima lunghezza</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vAlign w:val="center"/>
          </w:tcPr>
          <w:p w:rsidR="00712946" w:rsidRDefault="00712946" w:rsidP="00C243BC">
            <w:pPr>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C243BC" w:rsidRDefault="00712946" w:rsidP="00C243BC">
            <w:pPr>
              <w:rPr>
                <w:rFonts w:ascii="Arial" w:hAnsi="Arial" w:cs="Arial"/>
                <w:sz w:val="22"/>
                <w:szCs w:val="22"/>
              </w:rPr>
            </w:pPr>
            <w:r w:rsidRPr="00C243BC">
              <w:rPr>
                <w:rFonts w:ascii="Arial" w:hAnsi="Arial" w:cs="Arial"/>
                <w:sz w:val="22"/>
                <w:szCs w:val="22"/>
              </w:rPr>
              <w:t xml:space="preserve">Elenco di protocolli / chiavi assegnati alla Notifica dai sistemi regionale esterni e competenti. Ciascun protocollo/chiave è associato all’ente che ha emesso </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descrizioneEnte</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Descrizione dell’ente a cui l’esito della verifica si riferisce</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esitoVerifica</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E’ l’esito della verifica, può assumere solo uno dei seguenti valori:</w:t>
            </w:r>
          </w:p>
          <w:p w:rsidR="00712946" w:rsidRPr="00C243BC" w:rsidRDefault="00712946" w:rsidP="00C243BC">
            <w:pPr>
              <w:rPr>
                <w:rFonts w:ascii="Arial" w:hAnsi="Arial" w:cs="Arial"/>
                <w:sz w:val="22"/>
                <w:szCs w:val="22"/>
              </w:rPr>
            </w:pPr>
            <w:r w:rsidRPr="00C243BC">
              <w:rPr>
                <w:rFonts w:ascii="Arial" w:hAnsi="Arial" w:cs="Arial"/>
                <w:sz w:val="22"/>
                <w:szCs w:val="22"/>
              </w:rPr>
              <w:t>VERIFICATA</w:t>
            </w:r>
          </w:p>
          <w:p w:rsidR="00712946" w:rsidRPr="00C243BC" w:rsidRDefault="00712946" w:rsidP="00C243BC">
            <w:pPr>
              <w:rPr>
                <w:rFonts w:ascii="Arial" w:hAnsi="Arial" w:cs="Arial"/>
                <w:sz w:val="22"/>
                <w:szCs w:val="22"/>
              </w:rPr>
            </w:pPr>
            <w:r w:rsidRPr="00C243BC">
              <w:rPr>
                <w:rFonts w:ascii="Arial" w:hAnsi="Arial" w:cs="Arial"/>
                <w:sz w:val="22"/>
                <w:szCs w:val="22"/>
              </w:rPr>
              <w:t>NON VALIDA</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dataVerifica</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Data della verifica nel formato previsto nel formato</w:t>
            </w:r>
          </w:p>
          <w:p w:rsidR="00712946" w:rsidRPr="00C243BC" w:rsidRDefault="00712946" w:rsidP="00C243BC">
            <w:pPr>
              <w:rPr>
                <w:rFonts w:ascii="Arial" w:hAnsi="Arial" w:cs="Arial"/>
                <w:sz w:val="22"/>
                <w:szCs w:val="22"/>
              </w:rPr>
            </w:pPr>
            <w:r w:rsidRPr="00C243BC">
              <w:rPr>
                <w:rFonts w:ascii="Arial" w:hAnsi="Arial" w:cs="Arial"/>
                <w:sz w:val="22"/>
                <w:szCs w:val="22"/>
              </w:rPr>
              <w:t>AAAAMMDD</w:t>
            </w:r>
          </w:p>
        </w:tc>
      </w:tr>
      <w:tr w:rsidR="00712946" w:rsidTr="00256F24">
        <w:trPr>
          <w:trHeight w:val="373"/>
          <w:tblHeader/>
        </w:trPr>
        <w:tc>
          <w:tcPr>
            <w:tcW w:w="2310" w:type="dxa"/>
            <w:tcBorders>
              <w:top w:val="single" w:sz="4" w:space="0" w:color="000000"/>
              <w:left w:val="single" w:sz="4" w:space="0" w:color="000000"/>
              <w:bottom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motivazioneVerifica</w:t>
            </w:r>
          </w:p>
        </w:tc>
        <w:tc>
          <w:tcPr>
            <w:tcW w:w="297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712946" w:rsidRPr="00C243BC" w:rsidRDefault="00712946" w:rsidP="00C243BC">
            <w:pPr>
              <w:jc w:val="center"/>
              <w:rPr>
                <w:rFonts w:ascii="Arial" w:hAnsi="Arial" w:cs="Arial"/>
                <w:sz w:val="22"/>
                <w:szCs w:val="22"/>
              </w:rPr>
            </w:pPr>
            <w:r w:rsidRPr="00C243BC">
              <w:rPr>
                <w:rFonts w:ascii="Arial" w:hAnsi="Arial" w:cs="Arial"/>
                <w:sz w:val="22"/>
                <w:szCs w:val="22"/>
              </w:rPr>
              <w:t>300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12946" w:rsidRPr="00C243BC" w:rsidRDefault="00712946" w:rsidP="00C243BC">
            <w:pPr>
              <w:rPr>
                <w:rFonts w:ascii="Arial" w:hAnsi="Arial" w:cs="Arial"/>
                <w:sz w:val="22"/>
                <w:szCs w:val="22"/>
              </w:rPr>
            </w:pPr>
            <w:r w:rsidRPr="00C243BC">
              <w:rPr>
                <w:rFonts w:ascii="Arial" w:hAnsi="Arial" w:cs="Arial"/>
                <w:sz w:val="22"/>
                <w:szCs w:val="22"/>
              </w:rPr>
              <w:t>Descrizione della motivazione</w:t>
            </w:r>
          </w:p>
        </w:tc>
      </w:tr>
    </w:tbl>
    <w:p w:rsidR="00712946" w:rsidRDefault="00712946" w:rsidP="00712946"/>
    <w:p w:rsidR="00F7336E" w:rsidRDefault="00F7336E" w:rsidP="00C243BC">
      <w:pPr>
        <w:rPr>
          <w:rFonts w:ascii="Arial" w:hAnsi="Arial" w:cs="Arial"/>
          <w:sz w:val="22"/>
          <w:szCs w:val="22"/>
        </w:rPr>
      </w:pPr>
    </w:p>
    <w:p w:rsidR="00712946" w:rsidRDefault="00712946" w:rsidP="00C243BC">
      <w:pPr>
        <w:rPr>
          <w:rFonts w:ascii="Arial" w:hAnsi="Arial" w:cs="Arial"/>
          <w:sz w:val="22"/>
          <w:szCs w:val="22"/>
        </w:rPr>
      </w:pPr>
      <w:r w:rsidRPr="00C243BC">
        <w:rPr>
          <w:rFonts w:ascii="Arial" w:hAnsi="Arial" w:cs="Arial"/>
          <w:sz w:val="22"/>
          <w:szCs w:val="22"/>
        </w:rPr>
        <w:t xml:space="preserve">La struttura </w:t>
      </w:r>
      <w:r w:rsidRPr="00C243BC">
        <w:rPr>
          <w:rFonts w:ascii="Arial" w:hAnsi="Arial" w:cs="Arial"/>
          <w:b/>
          <w:sz w:val="22"/>
          <w:szCs w:val="22"/>
        </w:rPr>
        <w:t>ISWSResponse</w:t>
      </w:r>
      <w:r w:rsidRPr="00C243BC">
        <w:rPr>
          <w:rFonts w:ascii="Arial" w:hAnsi="Arial" w:cs="Arial"/>
          <w:sz w:val="22"/>
          <w:szCs w:val="22"/>
        </w:rPr>
        <w:t xml:space="preserve"> è così composta :</w:t>
      </w:r>
    </w:p>
    <w:p w:rsidR="002C6D65" w:rsidRPr="00C243BC" w:rsidRDefault="002C6D65" w:rsidP="00C243BC">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712946" w:rsidTr="00256F24">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712946" w:rsidRDefault="00712946" w:rsidP="00C243BC">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12946" w:rsidRDefault="00712946" w:rsidP="00256F24">
            <w:pPr>
              <w:keepNext/>
              <w:snapToGrid w:val="0"/>
              <w:rPr>
                <w:rFonts w:ascii="Arial" w:hAnsi="Arial" w:cs="Arial"/>
              </w:rPr>
            </w:pPr>
            <w:r>
              <w:rPr>
                <w:rFonts w:ascii="Arial" w:hAnsi="Arial" w:cs="Arial"/>
              </w:rPr>
              <w:t>Struttura</w:t>
            </w:r>
          </w:p>
        </w:tc>
      </w:tr>
      <w:tr w:rsidR="00712946" w:rsidTr="00256F24">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Default="00712946" w:rsidP="00256F24">
            <w:pPr>
              <w:keepNext/>
              <w:snapToGrid w:val="0"/>
              <w:rPr>
                <w:rFonts w:ascii="Arial" w:hAnsi="Arial" w:cs="Arial"/>
              </w:rPr>
            </w:pPr>
          </w:p>
        </w:tc>
      </w:tr>
      <w:tr w:rsidR="00712946"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Descrizione</w:t>
            </w:r>
          </w:p>
        </w:tc>
      </w:tr>
      <w:tr w:rsidR="00712946"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Codifica della risposta</w:t>
            </w:r>
          </w:p>
        </w:tc>
      </w:tr>
      <w:tr w:rsidR="00712946"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Segnalazione</w:t>
            </w:r>
          </w:p>
        </w:tc>
      </w:tr>
      <w:tr w:rsidR="00712946"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2946" w:rsidRPr="000F56AE" w:rsidRDefault="00712946" w:rsidP="00256F24">
            <w:pPr>
              <w:keepNext/>
              <w:snapToGrid w:val="0"/>
              <w:rPr>
                <w:rFonts w:ascii="Arial" w:hAnsi="Arial" w:cs="Arial"/>
                <w:sz w:val="22"/>
                <w:szCs w:val="22"/>
              </w:rPr>
            </w:pPr>
            <w:r w:rsidRPr="000F56AE">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6B4837" w:rsidRDefault="006B4837" w:rsidP="006B4837"/>
    <w:p w:rsidR="00B7124F" w:rsidRPr="00C476D2" w:rsidRDefault="00B7124F" w:rsidP="00B7124F">
      <w:pPr>
        <w:rPr>
          <w:rFonts w:ascii="Arial" w:hAnsi="Arial" w:cs="Arial"/>
          <w:sz w:val="22"/>
          <w:szCs w:val="22"/>
        </w:rPr>
      </w:pPr>
      <w:bookmarkStart w:id="313" w:name="_Toc358814834"/>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FD47A7" w:rsidRPr="0091101B" w:rsidRDefault="0024186F" w:rsidP="009F76E4">
      <w:pPr>
        <w:pStyle w:val="Titolo2"/>
      </w:pPr>
      <w:bookmarkStart w:id="314" w:name="_Toc358814836"/>
      <w:bookmarkStart w:id="315" w:name="_Toc382837027"/>
      <w:bookmarkStart w:id="316" w:name="_Toc382840424"/>
      <w:bookmarkStart w:id="317" w:name="_Toc382840481"/>
      <w:bookmarkEnd w:id="313"/>
      <w:r>
        <w:lastRenderedPageBreak/>
        <w:t>2.31</w:t>
      </w:r>
      <w:r w:rsidR="00FD47A7" w:rsidRPr="0091101B">
        <w:t xml:space="preserve"> ConsultazioneEsitoIstruttoria</w:t>
      </w:r>
      <w:r w:rsidR="00064259" w:rsidRPr="0091101B">
        <w:t>O</w:t>
      </w:r>
      <w:r w:rsidR="002F4209" w:rsidRPr="0091101B">
        <w:t>dc</w:t>
      </w:r>
      <w:bookmarkEnd w:id="314"/>
      <w:bookmarkEnd w:id="315"/>
      <w:bookmarkEnd w:id="316"/>
      <w:bookmarkEnd w:id="317"/>
    </w:p>
    <w:p w:rsidR="00FD47A7" w:rsidRDefault="00FD47A7" w:rsidP="00FD47A7">
      <w:pPr>
        <w:jc w:val="both"/>
        <w:rPr>
          <w:rFonts w:ascii="Arial" w:hAnsi="Arial" w:cs="Arial"/>
          <w:sz w:val="22"/>
          <w:szCs w:val="22"/>
        </w:rPr>
      </w:pPr>
      <w:r>
        <w:rPr>
          <w:rFonts w:ascii="Arial" w:hAnsi="Arial" w:cs="Arial"/>
          <w:sz w:val="22"/>
          <w:szCs w:val="22"/>
        </w:rPr>
        <w:t xml:space="preserve">Servizio per la consultazione delle informazioni relative esito dell’istruttoria </w:t>
      </w:r>
      <w:r w:rsidR="00A82DF8">
        <w:rPr>
          <w:rFonts w:ascii="Arial" w:hAnsi="Arial" w:cs="Arial"/>
          <w:sz w:val="22"/>
          <w:szCs w:val="22"/>
        </w:rPr>
        <w:t xml:space="preserve">da parte dell’Organismo di Controllo di riferimento </w:t>
      </w:r>
      <w:r>
        <w:rPr>
          <w:rFonts w:ascii="Arial" w:hAnsi="Arial" w:cs="Arial"/>
          <w:sz w:val="22"/>
          <w:szCs w:val="22"/>
        </w:rPr>
        <w:t xml:space="preserve">presenti nella banca dati del SIB. </w:t>
      </w:r>
    </w:p>
    <w:p w:rsidR="00FD47A7" w:rsidRDefault="00FD47A7" w:rsidP="00FD47A7">
      <w:pPr>
        <w:jc w:val="both"/>
        <w:rPr>
          <w:rFonts w:ascii="Arial" w:hAnsi="Arial" w:cs="Arial"/>
          <w:sz w:val="22"/>
          <w:szCs w:val="22"/>
        </w:rPr>
      </w:pPr>
    </w:p>
    <w:p w:rsidR="00FD47A7" w:rsidRDefault="00FD47A7" w:rsidP="00FD47A7">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ConsultazioneEsitoIstruttoria</w:t>
      </w:r>
      <w:r w:rsidR="00A82DF8">
        <w:rPr>
          <w:rFonts w:ascii="Arial" w:hAnsi="Arial" w:cs="Arial"/>
          <w:i/>
          <w:sz w:val="22"/>
          <w:szCs w:val="22"/>
        </w:rPr>
        <w:t>O</w:t>
      </w:r>
      <w:r w:rsidR="00FE54BE">
        <w:rPr>
          <w:rFonts w:ascii="Arial" w:hAnsi="Arial" w:cs="Arial"/>
          <w:i/>
          <w:sz w:val="22"/>
          <w:szCs w:val="22"/>
        </w:rPr>
        <w:t>dc</w:t>
      </w:r>
      <w:r>
        <w:rPr>
          <w:rFonts w:ascii="Arial" w:hAnsi="Arial" w:cs="Arial"/>
          <w:sz w:val="22"/>
          <w:szCs w:val="22"/>
        </w:rPr>
        <w:t xml:space="preserve"> qualunque sia lo stato </w:t>
      </w:r>
      <w:r w:rsidR="00151FF1">
        <w:rPr>
          <w:rFonts w:ascii="Arial" w:hAnsi="Arial" w:cs="Arial"/>
          <w:sz w:val="22"/>
          <w:szCs w:val="22"/>
        </w:rPr>
        <w:t>assunto dal</w:t>
      </w:r>
      <w:r>
        <w:rPr>
          <w:rFonts w:ascii="Arial" w:hAnsi="Arial" w:cs="Arial"/>
          <w:sz w:val="22"/>
          <w:szCs w:val="22"/>
        </w:rPr>
        <w:t>la notifica.</w:t>
      </w:r>
    </w:p>
    <w:p w:rsidR="00FD47A7" w:rsidRDefault="00FD47A7" w:rsidP="00FD47A7">
      <w:pPr>
        <w:jc w:val="both"/>
        <w:rPr>
          <w:rFonts w:ascii="Arial" w:hAnsi="Arial" w:cs="Arial"/>
          <w:sz w:val="22"/>
          <w:szCs w:val="22"/>
        </w:rPr>
      </w:pPr>
    </w:p>
    <w:p w:rsidR="00FD47A7" w:rsidRDefault="00FD47A7" w:rsidP="00FD47A7">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dell’esito dell’istruttoria. Eventuali problemi nella verifica verranno segnalati da opportuni codici e descrizioni di anomalie.</w:t>
      </w:r>
    </w:p>
    <w:p w:rsidR="00FD47A7" w:rsidRDefault="00FD47A7" w:rsidP="00FD47A7">
      <w:pPr>
        <w:jc w:val="both"/>
        <w:rPr>
          <w:rFonts w:ascii="Arial" w:hAnsi="Arial" w:cs="Arial"/>
          <w:sz w:val="22"/>
          <w:szCs w:val="22"/>
        </w:rPr>
      </w:pPr>
    </w:p>
    <w:p w:rsidR="00FD47A7" w:rsidRDefault="00FD47A7" w:rsidP="00FD47A7">
      <w:pPr>
        <w:jc w:val="both"/>
        <w:rPr>
          <w:rFonts w:ascii="Arial" w:hAnsi="Arial" w:cs="Arial"/>
          <w:sz w:val="22"/>
          <w:szCs w:val="22"/>
        </w:rPr>
      </w:pPr>
      <w:r>
        <w:rPr>
          <w:rFonts w:ascii="Arial" w:hAnsi="Arial" w:cs="Arial"/>
          <w:sz w:val="22"/>
          <w:szCs w:val="22"/>
        </w:rPr>
        <w:t>Il servizio ConsultazioneEsitoIstruttoria</w:t>
      </w:r>
      <w:r w:rsidR="00106354">
        <w:rPr>
          <w:rFonts w:ascii="Arial" w:hAnsi="Arial" w:cs="Arial"/>
          <w:sz w:val="22"/>
          <w:szCs w:val="22"/>
        </w:rPr>
        <w:t>Odc</w:t>
      </w:r>
      <w:r>
        <w:rPr>
          <w:rFonts w:ascii="Arial" w:hAnsi="Arial" w:cs="Arial"/>
          <w:sz w:val="22"/>
          <w:szCs w:val="22"/>
        </w:rPr>
        <w:t xml:space="preserve"> restituisce tutte le informazioni relative all’esito dell’</w:t>
      </w:r>
      <w:r w:rsidR="00B227E7">
        <w:rPr>
          <w:rFonts w:ascii="Arial" w:hAnsi="Arial" w:cs="Arial"/>
          <w:sz w:val="22"/>
          <w:szCs w:val="22"/>
        </w:rPr>
        <w:t>istruttoria da parte dell’Organismo di Controllo</w:t>
      </w:r>
      <w:r w:rsidR="00151FF1">
        <w:rPr>
          <w:rFonts w:ascii="Arial" w:hAnsi="Arial" w:cs="Arial"/>
          <w:sz w:val="22"/>
          <w:szCs w:val="22"/>
        </w:rPr>
        <w:t xml:space="preserve"> con riferimento alla notifica individuata dai parametri di input</w:t>
      </w:r>
      <w:r>
        <w:rPr>
          <w:rFonts w:ascii="Arial" w:hAnsi="Arial" w:cs="Arial"/>
          <w:sz w:val="22"/>
          <w:szCs w:val="22"/>
        </w:rPr>
        <w:t>.</w:t>
      </w:r>
    </w:p>
    <w:p w:rsidR="00FD47A7" w:rsidRDefault="00FD47A7" w:rsidP="00FD47A7">
      <w:pPr>
        <w:jc w:val="both"/>
        <w:rPr>
          <w:rFonts w:ascii="Arial" w:hAnsi="Arial" w:cs="Arial"/>
          <w:sz w:val="22"/>
          <w:szCs w:val="22"/>
        </w:rPr>
      </w:pPr>
    </w:p>
    <w:p w:rsidR="00FD47A7" w:rsidRDefault="00FD47A7" w:rsidP="00FD47A7">
      <w:pPr>
        <w:jc w:val="both"/>
        <w:rPr>
          <w:rFonts w:ascii="Arial" w:hAnsi="Arial" w:cs="Arial"/>
          <w:sz w:val="22"/>
          <w:szCs w:val="22"/>
        </w:rPr>
      </w:pPr>
      <w:r>
        <w:rPr>
          <w:rFonts w:ascii="Arial" w:hAnsi="Arial" w:cs="Arial"/>
          <w:sz w:val="22"/>
          <w:szCs w:val="22"/>
        </w:rPr>
        <w:t>La risposta sarà strutturata nel seguente modo:</w:t>
      </w:r>
      <w:r w:rsidR="008A77D8">
        <w:rPr>
          <w:rFonts w:ascii="Arial" w:hAnsi="Arial" w:cs="Arial"/>
          <w:sz w:val="22"/>
          <w:szCs w:val="22"/>
        </w:rPr>
        <w:t xml:space="preserve"> l’oggetto </w:t>
      </w:r>
      <w:r w:rsidR="00390282">
        <w:rPr>
          <w:rFonts w:cs="Arial"/>
          <w:sz w:val="22"/>
          <w:szCs w:val="22"/>
        </w:rPr>
        <w:fldChar w:fldCharType="begin"/>
      </w:r>
      <w:r w:rsidR="008A77D8">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8A77D8">
        <w:rPr>
          <w:rFonts w:cs="Arial"/>
          <w:sz w:val="22"/>
          <w:szCs w:val="22"/>
        </w:rPr>
        <w:t>SIBResponseWSNotifiche</w:t>
      </w:r>
      <w:r w:rsidR="00390282">
        <w:rPr>
          <w:rFonts w:cs="Arial"/>
          <w:sz w:val="22"/>
          <w:szCs w:val="22"/>
        </w:rPr>
        <w:fldChar w:fldCharType="end"/>
      </w:r>
      <w:r w:rsidR="008A77D8">
        <w:rPr>
          <w:rFonts w:ascii="Arial" w:hAnsi="Arial" w:cs="Arial"/>
          <w:bCs/>
          <w:sz w:val="22"/>
          <w:szCs w:val="22"/>
        </w:rPr>
        <w:t xml:space="preserve"> c</w:t>
      </w:r>
      <w:r w:rsidR="008A77D8">
        <w:rPr>
          <w:rFonts w:ascii="Arial" w:hAnsi="Arial" w:cs="Arial"/>
          <w:sz w:val="22"/>
          <w:szCs w:val="22"/>
        </w:rPr>
        <w:t xml:space="preserve">onterrà l’oggetto </w:t>
      </w:r>
      <w:r w:rsidR="008A77D8" w:rsidRPr="006C6782">
        <w:rPr>
          <w:rFonts w:cs="Arial"/>
          <w:sz w:val="22"/>
          <w:szCs w:val="22"/>
        </w:rPr>
        <w:t>SIBWSConsultazioneEsitoIstruttoria</w:t>
      </w:r>
      <w:r w:rsidR="008A77D8">
        <w:rPr>
          <w:rFonts w:cs="Arial"/>
          <w:sz w:val="22"/>
          <w:szCs w:val="22"/>
        </w:rPr>
        <w:t>ODC</w:t>
      </w:r>
      <w:r w:rsidR="008A77D8">
        <w:rPr>
          <w:rFonts w:ascii="Arial" w:hAnsi="Arial" w:cs="Arial"/>
          <w:sz w:val="22"/>
          <w:szCs w:val="22"/>
        </w:rPr>
        <w:t xml:space="preserve"> contenente tutte le informazioni relative all’esito dell’istruttoria</w:t>
      </w:r>
      <w:r w:rsidR="00D239AC">
        <w:rPr>
          <w:rFonts w:ascii="Arial" w:hAnsi="Arial" w:cs="Arial"/>
          <w:sz w:val="22"/>
          <w:szCs w:val="22"/>
        </w:rPr>
        <w:t xml:space="preserve"> dell’organismo di controllo</w:t>
      </w:r>
      <w:r w:rsidR="008A77D8">
        <w:rPr>
          <w:rFonts w:ascii="Arial" w:hAnsi="Arial" w:cs="Arial"/>
          <w:sz w:val="22"/>
          <w:szCs w:val="22"/>
        </w:rPr>
        <w:t xml:space="preserve"> e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 con l’indicazione di corretto o mancato allineamento delle banche dati.</w:t>
      </w:r>
    </w:p>
    <w:p w:rsidR="00FD47A7" w:rsidRDefault="00FD47A7" w:rsidP="00FD47A7"/>
    <w:p w:rsidR="00FD47A7" w:rsidRDefault="00FD47A7" w:rsidP="00FD47A7">
      <w:pPr>
        <w:rPr>
          <w:rFonts w:ascii="Arial" w:hAnsi="Arial" w:cs="Arial"/>
          <w:sz w:val="22"/>
          <w:szCs w:val="22"/>
        </w:rPr>
      </w:pPr>
      <w:r>
        <w:rPr>
          <w:rFonts w:ascii="Arial" w:hAnsi="Arial" w:cs="Arial"/>
          <w:sz w:val="22"/>
          <w:szCs w:val="22"/>
        </w:rPr>
        <w:t xml:space="preserve">Interfaccia del servizio : </w:t>
      </w:r>
    </w:p>
    <w:p w:rsidR="00FD47A7" w:rsidRDefault="00FD47A7" w:rsidP="00FD47A7">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FD47A7" w:rsidTr="00256F24">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rPr>
                <w:rFonts w:ascii="Arial" w:hAnsi="Arial" w:cs="Arial"/>
                <w:b/>
                <w:color w:val="0000FF"/>
              </w:rPr>
            </w:pPr>
            <w:r w:rsidRPr="00C243BC">
              <w:rPr>
                <w:rFonts w:ascii="Arial" w:hAnsi="Arial" w:cs="Arial"/>
                <w:b/>
                <w:color w:val="0000FF"/>
                <w:sz w:val="22"/>
                <w:szCs w:val="22"/>
              </w:rPr>
              <w:t>ConsultazioneEsitoIstruttoria</w:t>
            </w:r>
            <w:r w:rsidR="00D5374F">
              <w:rPr>
                <w:rFonts w:ascii="Arial" w:hAnsi="Arial" w:cs="Arial"/>
                <w:b/>
                <w:color w:val="0000FF"/>
                <w:sz w:val="22"/>
                <w:szCs w:val="22"/>
              </w:rPr>
              <w:t>O</w:t>
            </w:r>
            <w:r w:rsidR="002D2140">
              <w:rPr>
                <w:rFonts w:ascii="Arial" w:hAnsi="Arial" w:cs="Arial"/>
                <w:b/>
                <w:color w:val="0000FF"/>
                <w:sz w:val="22"/>
                <w:szCs w:val="22"/>
              </w:rPr>
              <w:t>dc</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D47A7" w:rsidRDefault="00FD47A7" w:rsidP="00256F24">
            <w:pPr>
              <w:keepNext/>
              <w:snapToGrid w:val="0"/>
              <w:jc w:val="center"/>
              <w:rPr>
                <w:rFonts w:ascii="Arial" w:hAnsi="Arial" w:cs="Arial"/>
              </w:rPr>
            </w:pPr>
            <w:r>
              <w:rPr>
                <w:rFonts w:ascii="Arial" w:hAnsi="Arial" w:cs="Arial"/>
              </w:rPr>
              <w:t>Servizio</w:t>
            </w:r>
          </w:p>
        </w:tc>
      </w:tr>
      <w:tr w:rsidR="00FD47A7" w:rsidTr="00256F24">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jc w:val="center"/>
              <w:rPr>
                <w:rFonts w:ascii="Arial" w:hAnsi="Arial" w:cs="Arial"/>
                <w:b/>
              </w:rPr>
            </w:pPr>
            <w:r w:rsidRPr="00B7693A">
              <w:rPr>
                <w:rFonts w:ascii="Arial" w:hAnsi="Arial" w:cs="Arial"/>
                <w:b/>
                <w:sz w:val="22"/>
                <w:szCs w:val="22"/>
              </w:rPr>
              <w:t>Input</w:t>
            </w:r>
          </w:p>
        </w:tc>
      </w:tr>
      <w:tr w:rsidR="00FD47A7" w:rsidTr="00256F24">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Descrizione</w:t>
            </w:r>
          </w:p>
        </w:tc>
      </w:tr>
      <w:tr w:rsidR="00FD47A7" w:rsidTr="00256F24">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Struttura dati descritta di seguito</w:t>
            </w:r>
          </w:p>
        </w:tc>
      </w:tr>
      <w:tr w:rsidR="00FD47A7" w:rsidTr="00256F24">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Default="00FD47A7" w:rsidP="00256F24">
            <w:pPr>
              <w:snapToGrid w:val="0"/>
              <w:jc w:val="center"/>
              <w:rPr>
                <w:rFonts w:ascii="Arial" w:hAnsi="Arial" w:cs="Arial"/>
              </w:rPr>
            </w:pPr>
          </w:p>
        </w:tc>
      </w:tr>
      <w:tr w:rsidR="00FD47A7" w:rsidTr="00256F24">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E63B0B" w:rsidRDefault="00FD47A7" w:rsidP="00256F24">
            <w:pPr>
              <w:jc w:val="center"/>
              <w:rPr>
                <w:rFonts w:ascii="Arial" w:hAnsi="Arial" w:cs="Arial"/>
                <w:b/>
              </w:rPr>
            </w:pPr>
            <w:r w:rsidRPr="00B7693A">
              <w:rPr>
                <w:rFonts w:ascii="Arial" w:hAnsi="Arial" w:cs="Arial"/>
                <w:b/>
                <w:sz w:val="22"/>
                <w:szCs w:val="22"/>
              </w:rPr>
              <w:t>Output</w:t>
            </w:r>
          </w:p>
        </w:tc>
      </w:tr>
      <w:tr w:rsidR="00FD47A7" w:rsidTr="00256F24">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Descrizione</w:t>
            </w:r>
          </w:p>
        </w:tc>
      </w:tr>
      <w:tr w:rsidR="00FD47A7" w:rsidTr="00256F24">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jc w:val="both"/>
              <w:rPr>
                <w:rFonts w:ascii="Arial" w:hAnsi="Arial" w:cs="Arial"/>
                <w:sz w:val="22"/>
                <w:szCs w:val="22"/>
              </w:rPr>
            </w:pPr>
            <w:r w:rsidRPr="00B7693A">
              <w:rPr>
                <w:rFonts w:ascii="Arial" w:hAnsi="Arial" w:cs="Arial"/>
                <w:sz w:val="22"/>
                <w:szCs w:val="22"/>
              </w:rPr>
              <w:t>Risposta del servizio descritta di seguito</w:t>
            </w:r>
          </w:p>
        </w:tc>
      </w:tr>
    </w:tbl>
    <w:p w:rsidR="00FD47A7" w:rsidRDefault="00FD47A7" w:rsidP="00FD47A7">
      <w:pPr>
        <w:rPr>
          <w:rFonts w:ascii="Arial" w:hAnsi="Arial" w:cs="Arial"/>
          <w:sz w:val="22"/>
          <w:szCs w:val="22"/>
        </w:rPr>
      </w:pPr>
      <w:r>
        <w:rPr>
          <w:rFonts w:ascii="Arial" w:hAnsi="Arial" w:cs="Arial"/>
          <w:sz w:val="22"/>
          <w:szCs w:val="22"/>
        </w:rPr>
        <w:br w:type="page"/>
      </w:r>
    </w:p>
    <w:p w:rsidR="00FD47A7" w:rsidRDefault="00FD47A7" w:rsidP="00FD47A7">
      <w:pPr>
        <w:rPr>
          <w:rFonts w:ascii="Arial" w:hAnsi="Arial" w:cs="Arial"/>
          <w:sz w:val="22"/>
          <w:szCs w:val="22"/>
        </w:rPr>
      </w:pP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FD47A7" w:rsidRPr="005F0C30" w:rsidRDefault="00FD47A7" w:rsidP="00FD47A7">
      <w:pPr>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FD47A7" w:rsidTr="00256F24">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FD47A7" w:rsidRDefault="00FD47A7" w:rsidP="00256F24">
            <w:pPr>
              <w:snapToGrid w:val="0"/>
              <w:jc w:val="center"/>
              <w:rPr>
                <w:rFonts w:ascii="Arial" w:hAnsi="Arial" w:cs="Arial"/>
              </w:rPr>
            </w:pPr>
            <w:r>
              <w:rPr>
                <w:rFonts w:ascii="Arial" w:hAnsi="Arial" w:cs="Arial"/>
              </w:rPr>
              <w:t>Struttura</w:t>
            </w:r>
          </w:p>
        </w:tc>
      </w:tr>
      <w:tr w:rsidR="00FD47A7" w:rsidTr="00256F24">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Default="00FD47A7" w:rsidP="00256F24">
            <w:pPr>
              <w:snapToGrid w:val="0"/>
              <w:jc w:val="center"/>
              <w:rPr>
                <w:rFonts w:ascii="Arial" w:hAnsi="Arial" w:cs="Arial"/>
              </w:rPr>
            </w:pPr>
          </w:p>
        </w:tc>
      </w:tr>
      <w:tr w:rsidR="00FD47A7" w:rsidTr="00256F24">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FD47A7" w:rsidRDefault="00FD47A7" w:rsidP="00256F24">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jc w:val="center"/>
              <w:rPr>
                <w:rFonts w:ascii="Arial" w:hAnsi="Arial" w:cs="Arial"/>
              </w:rPr>
            </w:pPr>
            <w:r>
              <w:rPr>
                <w:rFonts w:ascii="Arial" w:hAnsi="Arial" w:cs="Arial"/>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jc w:val="center"/>
              <w:rPr>
                <w:rFonts w:ascii="Arial" w:hAnsi="Arial" w:cs="Arial"/>
              </w:rPr>
            </w:pPr>
            <w:r>
              <w:rPr>
                <w:rFonts w:ascii="Arial" w:hAnsi="Arial" w:cs="Arial"/>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jc w:val="center"/>
              <w:rPr>
                <w:rFonts w:ascii="Arial" w:hAnsi="Arial" w:cs="Arial"/>
              </w:rPr>
            </w:pPr>
            <w:r>
              <w:rPr>
                <w:rFonts w:ascii="Arial" w:hAnsi="Arial" w:cs="Arial"/>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D47A7" w:rsidRDefault="00FD47A7" w:rsidP="00256F24">
            <w:pPr>
              <w:keepNext/>
              <w:snapToGrid w:val="0"/>
              <w:rPr>
                <w:rFonts w:ascii="Arial" w:hAnsi="Arial" w:cs="Arial"/>
              </w:rPr>
            </w:pPr>
            <w:r>
              <w:rPr>
                <w:rFonts w:ascii="Arial" w:hAnsi="Arial" w:cs="Arial"/>
              </w:rPr>
              <w:t>Descrizione</w:t>
            </w:r>
          </w:p>
        </w:tc>
      </w:tr>
      <w:tr w:rsidR="00FD47A7" w:rsidTr="00256F2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FD47A7" w:rsidRDefault="00FD47A7" w:rsidP="00256F24">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jc w:val="center"/>
              <w:rPr>
                <w:rFonts w:ascii="Arial" w:hAnsi="Arial" w:cs="Arial"/>
                <w:sz w:val="22"/>
                <w:szCs w:val="22"/>
              </w:rPr>
            </w:pPr>
            <w:r w:rsidRPr="00712946">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FD47A7" w:rsidTr="00256F2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FD47A7" w:rsidRDefault="00FD47A7" w:rsidP="00256F24">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FD47A7" w:rsidRPr="00712946" w:rsidRDefault="00FD47A7" w:rsidP="00256F24">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712946" w:rsidRDefault="00FD47A7" w:rsidP="00256F24">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FD47A7" w:rsidRDefault="00FD47A7" w:rsidP="00FD47A7"/>
    <w:p w:rsidR="00FD47A7" w:rsidRDefault="00FD47A7" w:rsidP="00FD47A7"/>
    <w:p w:rsidR="00FD47A7" w:rsidRDefault="00FD47A7" w:rsidP="00FD47A7"/>
    <w:p w:rsidR="00FD47A7" w:rsidRDefault="00FD47A7" w:rsidP="00FD47A7"/>
    <w:p w:rsidR="00FD47A7" w:rsidRDefault="00FD47A7" w:rsidP="00FD47A7">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FD47A7" w:rsidRPr="00FD5215" w:rsidRDefault="00FD47A7" w:rsidP="00FD47A7">
      <w:pPr>
        <w:rPr>
          <w:rFonts w:ascii="Arial" w:hAnsi="Arial" w:cs="Arial"/>
          <w:sz w:val="22"/>
          <w:szCs w:val="22"/>
        </w:rPr>
      </w:pPr>
    </w:p>
    <w:tbl>
      <w:tblPr>
        <w:tblW w:w="0" w:type="auto"/>
        <w:tblInd w:w="70" w:type="dxa"/>
        <w:tblLayout w:type="fixed"/>
        <w:tblCellMar>
          <w:left w:w="70" w:type="dxa"/>
          <w:right w:w="70" w:type="dxa"/>
        </w:tblCellMar>
        <w:tblLook w:val="0000"/>
      </w:tblPr>
      <w:tblGrid>
        <w:gridCol w:w="2410"/>
        <w:gridCol w:w="1774"/>
        <w:gridCol w:w="769"/>
        <w:gridCol w:w="777"/>
        <w:gridCol w:w="1496"/>
        <w:gridCol w:w="2261"/>
      </w:tblGrid>
      <w:tr w:rsidR="00FD47A7" w:rsidTr="00256F24">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D47A7" w:rsidRDefault="00FD47A7" w:rsidP="00256F24">
            <w:pPr>
              <w:keepNext/>
              <w:snapToGrid w:val="0"/>
              <w:rPr>
                <w:rFonts w:ascii="Arial" w:hAnsi="Arial" w:cs="Arial"/>
              </w:rPr>
            </w:pPr>
            <w:r>
              <w:rPr>
                <w:rFonts w:ascii="Arial" w:hAnsi="Arial" w:cs="Arial"/>
              </w:rPr>
              <w:t>Struttura</w:t>
            </w:r>
          </w:p>
        </w:tc>
      </w:tr>
      <w:tr w:rsidR="00FD47A7" w:rsidTr="00256F24">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Default="00FD47A7" w:rsidP="00256F24">
            <w:pPr>
              <w:keepNext/>
              <w:snapToGrid w:val="0"/>
              <w:rPr>
                <w:rFonts w:ascii="Arial" w:hAnsi="Arial" w:cs="Arial"/>
              </w:rPr>
            </w:pPr>
          </w:p>
        </w:tc>
      </w:tr>
      <w:tr w:rsidR="00FD47A7" w:rsidTr="00256F24">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Descrizione</w:t>
            </w:r>
          </w:p>
        </w:tc>
      </w:tr>
      <w:tr w:rsidR="00FD47A7" w:rsidRPr="00B7693A" w:rsidTr="00256F24">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SIBWS</w:t>
            </w:r>
            <w:r w:rsidR="00373EB5">
              <w:rPr>
                <w:rFonts w:ascii="Arial" w:hAnsi="Arial" w:cs="Arial"/>
                <w:sz w:val="22"/>
                <w:szCs w:val="22"/>
              </w:rPr>
              <w:t>Consultazione</w:t>
            </w:r>
            <w:r w:rsidRPr="00B7693A">
              <w:rPr>
                <w:rFonts w:ascii="Arial" w:hAnsi="Arial" w:cs="Arial"/>
                <w:sz w:val="22"/>
                <w:szCs w:val="22"/>
              </w:rPr>
              <w:t>EsitoIstruttoria</w:t>
            </w:r>
            <w:r w:rsidR="006E501B">
              <w:rPr>
                <w:rFonts w:ascii="Arial" w:hAnsi="Arial" w:cs="Arial"/>
                <w:sz w:val="22"/>
                <w:szCs w:val="22"/>
              </w:rPr>
              <w:t>O</w:t>
            </w:r>
            <w:r w:rsidR="00FC6EE2">
              <w:rPr>
                <w:rFonts w:ascii="Arial" w:hAnsi="Arial" w:cs="Arial"/>
                <w:sz w:val="22"/>
                <w:szCs w:val="22"/>
              </w:rPr>
              <w:t>DC</w:t>
            </w:r>
          </w:p>
        </w:tc>
        <w:tc>
          <w:tcPr>
            <w:tcW w:w="1774"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Struttura contenente i dati dell’esito dell’istruttoria per ciascun ente legato alla notifica</w:t>
            </w:r>
          </w:p>
        </w:tc>
      </w:tr>
      <w:tr w:rsidR="00FD47A7" w:rsidRPr="00B7693A" w:rsidTr="00256F24">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B7693A" w:rsidRDefault="00FD47A7" w:rsidP="00256F24">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B7693A" w:rsidRDefault="00FD47A7" w:rsidP="00256F24">
            <w:pPr>
              <w:rPr>
                <w:rFonts w:ascii="Arial" w:hAnsi="Arial" w:cs="Arial"/>
                <w:sz w:val="22"/>
                <w:szCs w:val="22"/>
              </w:rPr>
            </w:pPr>
            <w:r w:rsidRPr="00B7693A">
              <w:rPr>
                <w:rFonts w:ascii="Arial" w:hAnsi="Arial" w:cs="Arial"/>
                <w:sz w:val="22"/>
                <w:szCs w:val="22"/>
              </w:rPr>
              <w:t>Struttura contenente l’esito dell’operazione</w:t>
            </w:r>
          </w:p>
        </w:tc>
      </w:tr>
    </w:tbl>
    <w:p w:rsidR="00FD47A7" w:rsidRPr="00B7693A" w:rsidRDefault="00FD47A7" w:rsidP="00FD47A7">
      <w:pPr>
        <w:rPr>
          <w:rFonts w:ascii="Arial" w:hAnsi="Arial" w:cs="Arial"/>
          <w:sz w:val="22"/>
          <w:szCs w:val="22"/>
        </w:rPr>
      </w:pPr>
    </w:p>
    <w:p w:rsidR="00FD47A7" w:rsidRDefault="00FD47A7" w:rsidP="00FD47A7">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Pr="00FD5215">
        <w:rPr>
          <w:rFonts w:ascii="Arial" w:hAnsi="Arial" w:cs="Arial"/>
          <w:b/>
          <w:sz w:val="22"/>
          <w:szCs w:val="22"/>
        </w:rPr>
        <w:t>SIBWS</w:t>
      </w:r>
      <w:r w:rsidR="00373EB5">
        <w:rPr>
          <w:rFonts w:ascii="Arial" w:hAnsi="Arial" w:cs="Arial"/>
          <w:b/>
          <w:sz w:val="22"/>
          <w:szCs w:val="22"/>
        </w:rPr>
        <w:t>Consultazione</w:t>
      </w:r>
      <w:r w:rsidRPr="00FD5215">
        <w:rPr>
          <w:rFonts w:ascii="Arial" w:hAnsi="Arial" w:cs="Arial"/>
          <w:b/>
          <w:sz w:val="22"/>
          <w:szCs w:val="22"/>
        </w:rPr>
        <w:t>EsitoIstruttoria</w:t>
      </w:r>
      <w:r w:rsidR="003052FD">
        <w:rPr>
          <w:rFonts w:ascii="Arial" w:hAnsi="Arial" w:cs="Arial"/>
          <w:b/>
          <w:sz w:val="22"/>
          <w:szCs w:val="22"/>
        </w:rPr>
        <w:t>O</w:t>
      </w:r>
      <w:r w:rsidR="00FC6EE2">
        <w:rPr>
          <w:rFonts w:ascii="Arial" w:hAnsi="Arial" w:cs="Arial"/>
          <w:b/>
          <w:sz w:val="22"/>
          <w:szCs w:val="22"/>
        </w:rPr>
        <w:t>DC</w:t>
      </w:r>
      <w:r w:rsidRPr="00FD5215">
        <w:rPr>
          <w:rFonts w:ascii="Arial" w:hAnsi="Arial" w:cs="Arial"/>
          <w:sz w:val="22"/>
          <w:szCs w:val="22"/>
        </w:rPr>
        <w:t xml:space="preserve"> è così composta:</w:t>
      </w:r>
    </w:p>
    <w:p w:rsidR="000C5B6B" w:rsidRDefault="000C5B6B" w:rsidP="00FD47A7">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0C5B6B" w:rsidTr="00256F24">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0C5B6B" w:rsidRDefault="00E67D4A" w:rsidP="00256F24">
            <w:pPr>
              <w:keepNext/>
              <w:snapToGrid w:val="0"/>
              <w:rPr>
                <w:rFonts w:ascii="Arial" w:hAnsi="Arial" w:cs="Arial"/>
                <w:b/>
                <w:color w:val="0000FF"/>
              </w:rPr>
            </w:pPr>
            <w:r>
              <w:rPr>
                <w:rFonts w:ascii="Arial" w:hAnsi="Arial" w:cs="Arial"/>
                <w:b/>
                <w:color w:val="0000FF"/>
              </w:rPr>
              <w:t>SIBWS</w:t>
            </w:r>
            <w:r w:rsidR="00373EB5">
              <w:rPr>
                <w:rFonts w:ascii="Arial" w:hAnsi="Arial" w:cs="Arial"/>
                <w:b/>
                <w:color w:val="0000FF"/>
              </w:rPr>
              <w:t>Consultazione</w:t>
            </w:r>
            <w:r>
              <w:rPr>
                <w:rFonts w:ascii="Arial" w:hAnsi="Arial" w:cs="Arial"/>
                <w:b/>
                <w:color w:val="0000FF"/>
              </w:rPr>
              <w:t>EsitoIstruttoriaO</w:t>
            </w:r>
            <w:r w:rsidR="00FC6EE2">
              <w:rPr>
                <w:rFonts w:ascii="Arial" w:hAnsi="Arial" w:cs="Arial"/>
                <w:b/>
                <w:color w:val="0000FF"/>
              </w:rPr>
              <w:t>DC</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C5B6B" w:rsidRDefault="000C5B6B" w:rsidP="00256F24">
            <w:pPr>
              <w:keepNext/>
              <w:snapToGrid w:val="0"/>
              <w:jc w:val="center"/>
              <w:rPr>
                <w:b/>
              </w:rPr>
            </w:pPr>
            <w:r>
              <w:rPr>
                <w:b/>
              </w:rPr>
              <w:t>Struttura</w:t>
            </w:r>
          </w:p>
        </w:tc>
      </w:tr>
      <w:tr w:rsidR="000C5B6B" w:rsidTr="00256F24">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C5B6B" w:rsidRDefault="000C5B6B" w:rsidP="00256F24">
            <w:pPr>
              <w:snapToGrid w:val="0"/>
              <w:jc w:val="center"/>
              <w:rPr>
                <w:i/>
              </w:rPr>
            </w:pP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256F24">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Default="000C5B6B" w:rsidP="00256F24">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Default="000C5B6B" w:rsidP="00256F24">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Default="000C5B6B" w:rsidP="00256F24">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5B6B" w:rsidRDefault="000C5B6B" w:rsidP="00256F24">
            <w:pPr>
              <w:keepNext/>
              <w:snapToGrid w:val="0"/>
              <w:rPr>
                <w:rFonts w:ascii="Arial" w:hAnsi="Arial" w:cs="Arial"/>
                <w:b/>
              </w:rPr>
            </w:pPr>
            <w:r>
              <w:rPr>
                <w:rFonts w:ascii="Arial" w:hAnsi="Arial" w:cs="Arial"/>
                <w:b/>
              </w:rPr>
              <w:t>Descrizione</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Identificativo univoco della Notifica assegnato dal SIAN. La dimensione è intesa come massima lunghezza</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Elenco di protocolli / chiavi assegnati alla Notifica dai sistemi regionale esterni e competenti. Ciascun protocollo/chiave è associato all’ente che ha emesso</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dataVisita</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Data della visita di controlli nel formato previsto (</w:t>
            </w:r>
            <w:fldSimple w:instr=" REF _Ref320623003 \h  \* MERGEFORMAT ">
              <w:r w:rsidRPr="00504921">
                <w:rPr>
                  <w:rFonts w:ascii="Arial" w:hAnsi="Arial" w:cs="Arial"/>
                  <w:sz w:val="22"/>
                  <w:szCs w:val="22"/>
                </w:rPr>
                <w:t>1.7 Convenzioni e codici</w:t>
              </w:r>
            </w:fldSimple>
            <w:r w:rsidRPr="00504921">
              <w:rPr>
                <w:rFonts w:ascii="Arial" w:hAnsi="Arial" w:cs="Arial"/>
                <w:sz w:val="22"/>
                <w:szCs w:val="22"/>
              </w:rPr>
              <w:t>): Si usa il formato AAAAMMDD</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nominativoIspettore</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Nominativo dell’ispettore presente alla visita</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prelieviPerAnalisi</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Descrizione di eventuali prelievi</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operatoreDelegato</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Nominativo dell’operatore delegato</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codiceOperatore</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50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Codice dell’operatore delegato</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esito</w:t>
            </w:r>
            <w:r w:rsidR="003344F8">
              <w:rPr>
                <w:rFonts w:ascii="Arial" w:hAnsi="Arial" w:cs="Arial"/>
                <w:sz w:val="22"/>
                <w:szCs w:val="22"/>
              </w:rPr>
              <w:t>Verifica</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 xml:space="preserve">Esito del controllo: </w:t>
            </w:r>
          </w:p>
          <w:p w:rsidR="000C5B6B" w:rsidRPr="00504921" w:rsidRDefault="00F4562A" w:rsidP="00504921">
            <w:pPr>
              <w:rPr>
                <w:rFonts w:ascii="Arial" w:hAnsi="Arial" w:cs="Arial"/>
                <w:sz w:val="22"/>
                <w:szCs w:val="22"/>
              </w:rPr>
            </w:pPr>
            <w:r>
              <w:rPr>
                <w:rFonts w:ascii="Arial" w:hAnsi="Arial" w:cs="Arial"/>
                <w:sz w:val="22"/>
                <w:szCs w:val="22"/>
              </w:rPr>
              <w:t>- VALIDA</w:t>
            </w:r>
            <w:r w:rsidR="000C5B6B" w:rsidRPr="00504921">
              <w:rPr>
                <w:rFonts w:ascii="Arial" w:hAnsi="Arial" w:cs="Arial"/>
                <w:sz w:val="22"/>
                <w:szCs w:val="22"/>
              </w:rPr>
              <w:t xml:space="preserve">) </w:t>
            </w:r>
          </w:p>
          <w:p w:rsidR="000C5B6B" w:rsidRPr="00504921" w:rsidRDefault="000C5B6B" w:rsidP="00504921">
            <w:pPr>
              <w:rPr>
                <w:rFonts w:ascii="Arial" w:hAnsi="Arial" w:cs="Arial"/>
                <w:sz w:val="22"/>
                <w:szCs w:val="22"/>
              </w:rPr>
            </w:pPr>
            <w:r w:rsidRPr="00504921">
              <w:rPr>
                <w:rFonts w:ascii="Arial" w:hAnsi="Arial" w:cs="Arial"/>
                <w:sz w:val="22"/>
                <w:szCs w:val="22"/>
              </w:rPr>
              <w:t>- NON VALIDA)</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Default="000C5B6B" w:rsidP="00504921">
            <w:pPr>
              <w:rPr>
                <w:rFonts w:ascii="Arial" w:hAnsi="Arial" w:cs="Arial"/>
                <w:sz w:val="22"/>
                <w:szCs w:val="22"/>
              </w:rPr>
            </w:pPr>
            <w:r>
              <w:rPr>
                <w:rFonts w:ascii="Arial" w:hAnsi="Arial" w:cs="Arial"/>
                <w:sz w:val="22"/>
                <w:szCs w:val="22"/>
              </w:rPr>
              <w:t>misurePrescrittive</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Descrizione di eventuali misure descrittive</w:t>
            </w:r>
          </w:p>
        </w:tc>
      </w:tr>
      <w:tr w:rsidR="000C5B6B" w:rsidTr="00256F24">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C5B6B" w:rsidRPr="000B42C2" w:rsidRDefault="00EE4104" w:rsidP="00504921">
            <w:pPr>
              <w:rPr>
                <w:rFonts w:ascii="Arial" w:hAnsi="Arial" w:cs="Arial"/>
                <w:sz w:val="22"/>
                <w:szCs w:val="22"/>
              </w:rPr>
            </w:pPr>
            <w:r>
              <w:rPr>
                <w:rFonts w:ascii="Arial" w:hAnsi="Arial" w:cs="Arial"/>
                <w:sz w:val="22"/>
                <w:szCs w:val="22"/>
              </w:rPr>
              <w:t>n</w:t>
            </w:r>
            <w:r w:rsidR="000C5B6B"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jc w:val="center"/>
              <w:rPr>
                <w:rFonts w:ascii="Arial" w:hAnsi="Arial" w:cs="Arial"/>
                <w:sz w:val="22"/>
                <w:szCs w:val="22"/>
              </w:rPr>
            </w:pPr>
            <w:r w:rsidRPr="00504921">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C5B6B" w:rsidRPr="00504921" w:rsidRDefault="000C5B6B" w:rsidP="00504921">
            <w:pPr>
              <w:rPr>
                <w:rFonts w:ascii="Arial" w:hAnsi="Arial" w:cs="Arial"/>
                <w:sz w:val="22"/>
                <w:szCs w:val="22"/>
              </w:rPr>
            </w:pPr>
            <w:r w:rsidRPr="00504921">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C5B6B" w:rsidRPr="00504921" w:rsidRDefault="000C5B6B" w:rsidP="00504921">
            <w:pPr>
              <w:rPr>
                <w:rFonts w:ascii="Arial" w:hAnsi="Arial" w:cs="Arial"/>
                <w:sz w:val="22"/>
                <w:szCs w:val="22"/>
              </w:rPr>
            </w:pPr>
            <w:r w:rsidRPr="00504921">
              <w:rPr>
                <w:rFonts w:ascii="Arial" w:hAnsi="Arial" w:cs="Arial"/>
                <w:sz w:val="22"/>
                <w:szCs w:val="22"/>
              </w:rPr>
              <w:t>Campo contenente eventuali note</w:t>
            </w:r>
          </w:p>
        </w:tc>
      </w:tr>
    </w:tbl>
    <w:p w:rsidR="000C5B6B" w:rsidRDefault="000C5B6B" w:rsidP="00FD47A7">
      <w:pPr>
        <w:rPr>
          <w:rFonts w:ascii="Arial" w:hAnsi="Arial" w:cs="Arial"/>
          <w:sz w:val="22"/>
          <w:szCs w:val="22"/>
        </w:rPr>
      </w:pPr>
    </w:p>
    <w:p w:rsidR="00FD47A7" w:rsidRPr="00FD5215" w:rsidRDefault="00FD47A7" w:rsidP="00FD47A7">
      <w:pPr>
        <w:rPr>
          <w:rFonts w:ascii="Arial" w:hAnsi="Arial" w:cs="Arial"/>
          <w:sz w:val="22"/>
          <w:szCs w:val="22"/>
        </w:rPr>
      </w:pPr>
    </w:p>
    <w:p w:rsidR="00FD47A7" w:rsidRDefault="00504921" w:rsidP="00FD47A7">
      <w:pPr>
        <w:rPr>
          <w:rFonts w:ascii="Arial" w:hAnsi="Arial" w:cs="Arial"/>
          <w:sz w:val="22"/>
          <w:szCs w:val="22"/>
        </w:rPr>
      </w:pPr>
      <w:r>
        <w:br w:type="page"/>
      </w:r>
      <w:r w:rsidR="00FD47A7" w:rsidRPr="00C243BC">
        <w:rPr>
          <w:rFonts w:ascii="Arial" w:hAnsi="Arial" w:cs="Arial"/>
          <w:sz w:val="22"/>
          <w:szCs w:val="22"/>
        </w:rPr>
        <w:lastRenderedPageBreak/>
        <w:t xml:space="preserve">La struttura </w:t>
      </w:r>
      <w:r w:rsidR="00FD47A7" w:rsidRPr="00C243BC">
        <w:rPr>
          <w:rFonts w:ascii="Arial" w:hAnsi="Arial" w:cs="Arial"/>
          <w:b/>
          <w:sz w:val="22"/>
          <w:szCs w:val="22"/>
        </w:rPr>
        <w:t>ISWSResponse</w:t>
      </w:r>
      <w:r w:rsidR="00FD47A7" w:rsidRPr="00C243BC">
        <w:rPr>
          <w:rFonts w:ascii="Arial" w:hAnsi="Arial" w:cs="Arial"/>
          <w:sz w:val="22"/>
          <w:szCs w:val="22"/>
        </w:rPr>
        <w:t xml:space="preserve"> è così composta :</w:t>
      </w:r>
    </w:p>
    <w:p w:rsidR="00FD47A7" w:rsidRPr="00C243BC" w:rsidRDefault="00FD47A7" w:rsidP="00FD47A7">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FD47A7" w:rsidTr="00256F24">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FD47A7" w:rsidRDefault="00FD47A7" w:rsidP="00256F24">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FD47A7" w:rsidRDefault="00FD47A7" w:rsidP="00256F24">
            <w:pPr>
              <w:keepNext/>
              <w:snapToGrid w:val="0"/>
              <w:rPr>
                <w:rFonts w:ascii="Arial" w:hAnsi="Arial" w:cs="Arial"/>
              </w:rPr>
            </w:pPr>
            <w:r>
              <w:rPr>
                <w:rFonts w:ascii="Arial" w:hAnsi="Arial" w:cs="Arial"/>
              </w:rPr>
              <w:t>Struttura</w:t>
            </w:r>
          </w:p>
        </w:tc>
      </w:tr>
      <w:tr w:rsidR="00FD47A7" w:rsidTr="00256F24">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Default="00FD47A7" w:rsidP="00256F24">
            <w:pPr>
              <w:keepNext/>
              <w:snapToGrid w:val="0"/>
              <w:rPr>
                <w:rFonts w:ascii="Arial" w:hAnsi="Arial" w:cs="Arial"/>
              </w:rPr>
            </w:pPr>
          </w:p>
        </w:tc>
      </w:tr>
      <w:tr w:rsidR="00FD47A7"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Descrizione</w:t>
            </w:r>
          </w:p>
        </w:tc>
      </w:tr>
      <w:tr w:rsidR="00FD47A7"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Codifica della risposta</w:t>
            </w:r>
          </w:p>
        </w:tc>
      </w:tr>
      <w:tr w:rsidR="00FD47A7"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Segnalazione</w:t>
            </w:r>
          </w:p>
        </w:tc>
      </w:tr>
      <w:tr w:rsidR="00FD47A7" w:rsidTr="00256F24">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47A7" w:rsidRPr="00E95DC1" w:rsidRDefault="00FD47A7" w:rsidP="00256F24">
            <w:pPr>
              <w:keepNext/>
              <w:snapToGrid w:val="0"/>
              <w:rPr>
                <w:rFonts w:ascii="Arial" w:hAnsi="Arial" w:cs="Arial"/>
                <w:sz w:val="22"/>
                <w:szCs w:val="22"/>
              </w:rPr>
            </w:pPr>
            <w:r w:rsidRPr="00E95DC1">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FD47A7" w:rsidRDefault="00FD47A7" w:rsidP="00FD47A7"/>
    <w:p w:rsidR="00E11671" w:rsidRPr="00440D64" w:rsidRDefault="00440D64" w:rsidP="00440D64">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693004" w:rsidRDefault="00693004" w:rsidP="009F76E4">
      <w:pPr>
        <w:pStyle w:val="Titolo2"/>
        <w:rPr>
          <w:i/>
        </w:rPr>
      </w:pPr>
      <w:bookmarkStart w:id="318" w:name="_Toc358814839"/>
      <w:bookmarkStart w:id="319" w:name="_Toc382837028"/>
      <w:bookmarkStart w:id="320" w:name="_Toc382840425"/>
      <w:bookmarkStart w:id="321" w:name="_Toc382840482"/>
      <w:r>
        <w:lastRenderedPageBreak/>
        <w:t>2.</w:t>
      </w:r>
      <w:r w:rsidR="00854ABE">
        <w:t>32</w:t>
      </w:r>
      <w:r>
        <w:t xml:space="preserve"> ConsultazioneDocumentoGiustificativo</w:t>
      </w:r>
      <w:bookmarkEnd w:id="318"/>
      <w:bookmarkEnd w:id="319"/>
      <w:bookmarkEnd w:id="320"/>
      <w:bookmarkEnd w:id="321"/>
    </w:p>
    <w:p w:rsidR="00693004" w:rsidRDefault="00693004" w:rsidP="00693004">
      <w:pPr>
        <w:jc w:val="both"/>
        <w:rPr>
          <w:rFonts w:ascii="Arial" w:hAnsi="Arial" w:cs="Arial"/>
          <w:sz w:val="22"/>
          <w:szCs w:val="22"/>
        </w:rPr>
      </w:pPr>
      <w:r>
        <w:rPr>
          <w:rFonts w:ascii="Arial" w:hAnsi="Arial" w:cs="Arial"/>
          <w:sz w:val="22"/>
          <w:szCs w:val="22"/>
        </w:rPr>
        <w:t xml:space="preserve">Servizio per la consultazione delle informazioni </w:t>
      </w:r>
      <w:r w:rsidR="00231552">
        <w:rPr>
          <w:rFonts w:ascii="Arial" w:hAnsi="Arial" w:cs="Arial"/>
          <w:sz w:val="22"/>
          <w:szCs w:val="22"/>
        </w:rPr>
        <w:t>presenti nella banca dati del SIB e relative al documento giustificativo</w:t>
      </w:r>
      <w:r w:rsidR="00364609">
        <w:rPr>
          <w:rFonts w:ascii="Arial" w:hAnsi="Arial" w:cs="Arial"/>
          <w:sz w:val="22"/>
          <w:szCs w:val="22"/>
        </w:rPr>
        <w:t xml:space="preserve"> che sono state inserite</w:t>
      </w:r>
      <w:r w:rsidR="002B7269">
        <w:rPr>
          <w:rFonts w:ascii="Arial" w:hAnsi="Arial" w:cs="Arial"/>
          <w:sz w:val="22"/>
          <w:szCs w:val="22"/>
        </w:rPr>
        <w:t xml:space="preserve"> da</w:t>
      </w:r>
      <w:r w:rsidR="00231552">
        <w:rPr>
          <w:rFonts w:ascii="Arial" w:hAnsi="Arial" w:cs="Arial"/>
          <w:sz w:val="22"/>
          <w:szCs w:val="22"/>
        </w:rPr>
        <w:t>ll’Organismo di Controllo di riferimento</w:t>
      </w:r>
      <w:r>
        <w:rPr>
          <w:rFonts w:ascii="Arial" w:hAnsi="Arial" w:cs="Arial"/>
          <w:sz w:val="22"/>
          <w:szCs w:val="22"/>
        </w:rPr>
        <w:t xml:space="preserve">. </w:t>
      </w:r>
    </w:p>
    <w:p w:rsidR="00693004" w:rsidRDefault="00693004" w:rsidP="00693004">
      <w:pPr>
        <w:jc w:val="both"/>
        <w:rPr>
          <w:rFonts w:ascii="Arial" w:hAnsi="Arial" w:cs="Arial"/>
          <w:sz w:val="22"/>
          <w:szCs w:val="22"/>
        </w:rPr>
      </w:pPr>
    </w:p>
    <w:p w:rsidR="00693004" w:rsidRDefault="00693004" w:rsidP="00693004">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w:t>
      </w:r>
      <w:r w:rsidR="00E43F81">
        <w:rPr>
          <w:rFonts w:ascii="Arial" w:hAnsi="Arial" w:cs="Arial"/>
          <w:i/>
          <w:sz w:val="22"/>
          <w:szCs w:val="22"/>
        </w:rPr>
        <w:t>DocumentoGiustificativo</w:t>
      </w:r>
      <w:r>
        <w:rPr>
          <w:rFonts w:ascii="Arial" w:hAnsi="Arial" w:cs="Arial"/>
          <w:sz w:val="22"/>
          <w:szCs w:val="22"/>
        </w:rPr>
        <w:t xml:space="preserve"> qualunque sia lo stato assunto dalla notifica.</w:t>
      </w:r>
    </w:p>
    <w:p w:rsidR="00693004" w:rsidRDefault="00693004" w:rsidP="00693004">
      <w:pPr>
        <w:jc w:val="both"/>
        <w:rPr>
          <w:rFonts w:ascii="Arial" w:hAnsi="Arial" w:cs="Arial"/>
          <w:sz w:val="22"/>
          <w:szCs w:val="22"/>
        </w:rPr>
      </w:pPr>
    </w:p>
    <w:p w:rsidR="00693004" w:rsidRDefault="00693004" w:rsidP="00693004">
      <w:pPr>
        <w:jc w:val="both"/>
        <w:rPr>
          <w:rFonts w:ascii="Arial" w:hAnsi="Arial" w:cs="Arial"/>
          <w:sz w:val="22"/>
          <w:szCs w:val="22"/>
        </w:rPr>
      </w:pPr>
      <w:r>
        <w:rPr>
          <w:rFonts w:ascii="Arial" w:hAnsi="Arial" w:cs="Arial"/>
          <w:sz w:val="22"/>
          <w:szCs w:val="22"/>
        </w:rPr>
        <w:t xml:space="preserve">A fronte della richiesta verranno attivati i controlli relativi alla competenza/visibilità dell’utente richiedente i dati </w:t>
      </w:r>
      <w:r w:rsidR="004F5E33">
        <w:rPr>
          <w:rFonts w:ascii="Arial" w:hAnsi="Arial" w:cs="Arial"/>
          <w:sz w:val="22"/>
          <w:szCs w:val="22"/>
        </w:rPr>
        <w:t>del documento giustificativo</w:t>
      </w:r>
      <w:r>
        <w:rPr>
          <w:rFonts w:ascii="Arial" w:hAnsi="Arial" w:cs="Arial"/>
          <w:sz w:val="22"/>
          <w:szCs w:val="22"/>
        </w:rPr>
        <w:t>. Eventuali problemi nella verifica verranno segnalati da opportuni codici e descrizioni di anomalie.</w:t>
      </w:r>
    </w:p>
    <w:p w:rsidR="00693004" w:rsidRDefault="00693004" w:rsidP="00693004">
      <w:pPr>
        <w:jc w:val="both"/>
        <w:rPr>
          <w:rFonts w:ascii="Arial" w:hAnsi="Arial" w:cs="Arial"/>
          <w:sz w:val="22"/>
          <w:szCs w:val="22"/>
        </w:rPr>
      </w:pPr>
    </w:p>
    <w:p w:rsidR="00693004" w:rsidRDefault="00693004" w:rsidP="00693004">
      <w:pPr>
        <w:jc w:val="both"/>
        <w:rPr>
          <w:rFonts w:ascii="Arial" w:hAnsi="Arial" w:cs="Arial"/>
          <w:sz w:val="22"/>
          <w:szCs w:val="22"/>
        </w:rPr>
      </w:pPr>
      <w:r>
        <w:rPr>
          <w:rFonts w:ascii="Arial" w:hAnsi="Arial" w:cs="Arial"/>
          <w:sz w:val="22"/>
          <w:szCs w:val="22"/>
        </w:rPr>
        <w:t>Il serviz</w:t>
      </w:r>
      <w:r w:rsidR="004F5E33">
        <w:rPr>
          <w:rFonts w:ascii="Arial" w:hAnsi="Arial" w:cs="Arial"/>
          <w:sz w:val="22"/>
          <w:szCs w:val="22"/>
        </w:rPr>
        <w:t xml:space="preserve">io </w:t>
      </w:r>
      <w:r w:rsidR="004F5E33" w:rsidRPr="008C5AD3">
        <w:rPr>
          <w:rFonts w:ascii="Arial" w:hAnsi="Arial" w:cs="Arial"/>
          <w:i/>
          <w:sz w:val="22"/>
          <w:szCs w:val="22"/>
        </w:rPr>
        <w:t>ConsultazioneDocumentoGiustificativo</w:t>
      </w:r>
      <w:r>
        <w:rPr>
          <w:rFonts w:ascii="Arial" w:hAnsi="Arial" w:cs="Arial"/>
          <w:sz w:val="22"/>
          <w:szCs w:val="22"/>
        </w:rPr>
        <w:t xml:space="preserve"> restituisce tutte le informazioni relative</w:t>
      </w:r>
      <w:r w:rsidR="004F5E33">
        <w:rPr>
          <w:rFonts w:ascii="Arial" w:hAnsi="Arial" w:cs="Arial"/>
          <w:sz w:val="22"/>
          <w:szCs w:val="22"/>
        </w:rPr>
        <w:t xml:space="preserve"> </w:t>
      </w:r>
      <w:r>
        <w:rPr>
          <w:rFonts w:ascii="Arial" w:hAnsi="Arial" w:cs="Arial"/>
          <w:sz w:val="22"/>
          <w:szCs w:val="22"/>
        </w:rPr>
        <w:t xml:space="preserve"> </w:t>
      </w:r>
      <w:r w:rsidR="004F5E33">
        <w:rPr>
          <w:rFonts w:ascii="Arial" w:hAnsi="Arial" w:cs="Arial"/>
          <w:sz w:val="22"/>
          <w:szCs w:val="22"/>
        </w:rPr>
        <w:t>al documento giustificativo</w:t>
      </w:r>
      <w:r>
        <w:rPr>
          <w:rFonts w:ascii="Arial" w:hAnsi="Arial" w:cs="Arial"/>
          <w:sz w:val="22"/>
          <w:szCs w:val="22"/>
        </w:rPr>
        <w:t xml:space="preserve"> da parte dell’Organismo di Controllo con riferimento alla notifica individuata dai parametri di input.</w:t>
      </w:r>
    </w:p>
    <w:p w:rsidR="00693004" w:rsidRDefault="00693004" w:rsidP="00693004">
      <w:pPr>
        <w:jc w:val="both"/>
        <w:rPr>
          <w:rFonts w:ascii="Arial" w:hAnsi="Arial" w:cs="Arial"/>
          <w:sz w:val="22"/>
          <w:szCs w:val="22"/>
        </w:rPr>
      </w:pPr>
    </w:p>
    <w:p w:rsidR="00693004" w:rsidRDefault="00693004" w:rsidP="00693004">
      <w:pPr>
        <w:jc w:val="both"/>
        <w:rPr>
          <w:rFonts w:ascii="Arial" w:hAnsi="Arial" w:cs="Arial"/>
          <w:sz w:val="22"/>
          <w:szCs w:val="22"/>
        </w:rPr>
      </w:pPr>
      <w:r>
        <w:rPr>
          <w:rFonts w:ascii="Arial" w:hAnsi="Arial" w:cs="Arial"/>
          <w:sz w:val="22"/>
          <w:szCs w:val="22"/>
        </w:rPr>
        <w:t>La risposta sarà strutturata nel seguente modo:</w:t>
      </w:r>
      <w:r w:rsidR="00737413">
        <w:rPr>
          <w:rFonts w:ascii="Arial" w:hAnsi="Arial" w:cs="Arial"/>
          <w:sz w:val="22"/>
          <w:szCs w:val="22"/>
        </w:rPr>
        <w:t xml:space="preserve"> l</w:t>
      </w:r>
      <w:r>
        <w:rPr>
          <w:rFonts w:ascii="Arial" w:hAnsi="Arial" w:cs="Arial"/>
          <w:sz w:val="22"/>
          <w:szCs w:val="22"/>
        </w:rPr>
        <w:t xml:space="preserve">’oggetto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sidR="00233889">
        <w:rPr>
          <w:rFonts w:ascii="Arial" w:hAnsi="Arial" w:cs="Arial"/>
          <w:sz w:val="22"/>
          <w:szCs w:val="22"/>
        </w:rPr>
        <w:t xml:space="preserve">onterrà l’oggetto </w:t>
      </w:r>
      <w:r w:rsidR="00233889" w:rsidRPr="00653F2A">
        <w:rPr>
          <w:rFonts w:cs="Arial"/>
          <w:sz w:val="22"/>
          <w:szCs w:val="22"/>
        </w:rPr>
        <w:t>SIBWSDocumentoGiustificativo</w:t>
      </w:r>
      <w:r w:rsidR="00233889">
        <w:rPr>
          <w:rFonts w:ascii="Arial" w:hAnsi="Arial" w:cs="Arial"/>
          <w:sz w:val="22"/>
          <w:szCs w:val="22"/>
        </w:rPr>
        <w:t xml:space="preserve"> contenente tutte le informazioni relative al documento giustificativo e l’</w:t>
      </w:r>
      <w:r w:rsidR="00737413">
        <w:rPr>
          <w:rFonts w:ascii="Arial" w:hAnsi="Arial" w:cs="Arial"/>
          <w:sz w:val="22"/>
          <w:szCs w:val="22"/>
        </w:rPr>
        <w:t>oggetto</w:t>
      </w:r>
      <w:r>
        <w:rPr>
          <w:rFonts w:ascii="Arial" w:hAnsi="Arial" w:cs="Arial"/>
          <w:sz w:val="22"/>
          <w:szCs w:val="22"/>
        </w:rPr>
        <w:t xml:space="preserve"> </w:t>
      </w:r>
      <w:fldSimple w:instr=" REF _Ref325032575 \h  \* MERGEFORMAT ">
        <w:r>
          <w:rPr>
            <w:rFonts w:cs="Arial"/>
            <w:sz w:val="22"/>
            <w:szCs w:val="22"/>
          </w:rPr>
          <w:t>ISWSResponse</w:t>
        </w:r>
      </w:fldSimple>
      <w:r>
        <w:rPr>
          <w:rFonts w:ascii="Arial" w:hAnsi="Arial" w:cs="Arial"/>
          <w:sz w:val="22"/>
          <w:szCs w:val="22"/>
        </w:rPr>
        <w:t xml:space="preserve"> i cui attributi saranno valorizzati in base all’esito dell’operazione. Il servizio risponderà in maniera sincrona.</w:t>
      </w:r>
    </w:p>
    <w:p w:rsidR="00693004" w:rsidRDefault="00693004" w:rsidP="00693004"/>
    <w:p w:rsidR="00693004" w:rsidRDefault="00693004" w:rsidP="00693004">
      <w:pPr>
        <w:rPr>
          <w:rFonts w:ascii="Arial" w:hAnsi="Arial" w:cs="Arial"/>
          <w:sz w:val="22"/>
          <w:szCs w:val="22"/>
        </w:rPr>
      </w:pPr>
      <w:r>
        <w:rPr>
          <w:rFonts w:ascii="Arial" w:hAnsi="Arial" w:cs="Arial"/>
          <w:sz w:val="22"/>
          <w:szCs w:val="22"/>
        </w:rPr>
        <w:t xml:space="preserve">Interfaccia del servizio : </w:t>
      </w:r>
    </w:p>
    <w:p w:rsidR="00693004" w:rsidRDefault="00693004" w:rsidP="00693004">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693004"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rPr>
                <w:rFonts w:ascii="Arial" w:hAnsi="Arial" w:cs="Arial"/>
                <w:b/>
                <w:color w:val="0000FF"/>
              </w:rPr>
            </w:pPr>
            <w:r w:rsidRPr="00C243BC">
              <w:rPr>
                <w:rFonts w:ascii="Arial" w:hAnsi="Arial" w:cs="Arial"/>
                <w:b/>
                <w:color w:val="0000FF"/>
                <w:sz w:val="22"/>
                <w:szCs w:val="22"/>
              </w:rPr>
              <w:t>Consultazione</w:t>
            </w:r>
            <w:r w:rsidR="00E30453">
              <w:rPr>
                <w:rFonts w:ascii="Arial" w:hAnsi="Arial" w:cs="Arial"/>
                <w:b/>
                <w:color w:val="0000FF"/>
                <w:sz w:val="22"/>
                <w:szCs w:val="22"/>
              </w:rPr>
              <w:t>DocumentoGiustificativo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93004" w:rsidRDefault="00693004" w:rsidP="005513CB">
            <w:pPr>
              <w:keepNext/>
              <w:snapToGrid w:val="0"/>
              <w:jc w:val="center"/>
              <w:rPr>
                <w:rFonts w:ascii="Arial" w:hAnsi="Arial" w:cs="Arial"/>
              </w:rPr>
            </w:pPr>
            <w:r>
              <w:rPr>
                <w:rFonts w:ascii="Arial" w:hAnsi="Arial" w:cs="Arial"/>
              </w:rPr>
              <w:t>Servizio</w:t>
            </w:r>
          </w:p>
        </w:tc>
      </w:tr>
      <w:tr w:rsidR="00693004"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jc w:val="center"/>
              <w:rPr>
                <w:rFonts w:ascii="Arial" w:hAnsi="Arial" w:cs="Arial"/>
                <w:b/>
              </w:rPr>
            </w:pPr>
            <w:r w:rsidRPr="00B7693A">
              <w:rPr>
                <w:rFonts w:ascii="Arial" w:hAnsi="Arial" w:cs="Arial"/>
                <w:b/>
                <w:sz w:val="22"/>
                <w:szCs w:val="22"/>
              </w:rPr>
              <w:t>Input</w:t>
            </w:r>
          </w:p>
        </w:tc>
      </w:tr>
      <w:tr w:rsidR="00693004"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Descrizione</w:t>
            </w:r>
          </w:p>
        </w:tc>
      </w:tr>
      <w:tr w:rsidR="00693004"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Struttura dati descritta di seguito</w:t>
            </w:r>
          </w:p>
        </w:tc>
      </w:tr>
      <w:tr w:rsidR="00693004"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Default="00693004" w:rsidP="005513CB">
            <w:pPr>
              <w:snapToGrid w:val="0"/>
              <w:jc w:val="center"/>
              <w:rPr>
                <w:rFonts w:ascii="Arial" w:hAnsi="Arial" w:cs="Arial"/>
              </w:rPr>
            </w:pPr>
          </w:p>
        </w:tc>
      </w:tr>
      <w:tr w:rsidR="00693004"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E63B0B" w:rsidRDefault="00693004" w:rsidP="005513CB">
            <w:pPr>
              <w:jc w:val="center"/>
              <w:rPr>
                <w:rFonts w:ascii="Arial" w:hAnsi="Arial" w:cs="Arial"/>
                <w:b/>
              </w:rPr>
            </w:pPr>
            <w:r w:rsidRPr="00B7693A">
              <w:rPr>
                <w:rFonts w:ascii="Arial" w:hAnsi="Arial" w:cs="Arial"/>
                <w:b/>
                <w:sz w:val="22"/>
                <w:szCs w:val="22"/>
              </w:rPr>
              <w:t>Output</w:t>
            </w:r>
          </w:p>
        </w:tc>
      </w:tr>
      <w:tr w:rsidR="00693004"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Descrizione</w:t>
            </w:r>
          </w:p>
        </w:tc>
      </w:tr>
      <w:tr w:rsidR="00693004"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693004" w:rsidRDefault="00693004" w:rsidP="00693004">
      <w:pPr>
        <w:rPr>
          <w:rFonts w:ascii="Arial" w:hAnsi="Arial" w:cs="Arial"/>
          <w:sz w:val="22"/>
          <w:szCs w:val="22"/>
        </w:rPr>
      </w:pPr>
      <w:r>
        <w:rPr>
          <w:rFonts w:ascii="Arial" w:hAnsi="Arial" w:cs="Arial"/>
          <w:sz w:val="22"/>
          <w:szCs w:val="22"/>
        </w:rPr>
        <w:br w:type="page"/>
      </w:r>
    </w:p>
    <w:p w:rsidR="00693004" w:rsidRDefault="00693004" w:rsidP="00693004">
      <w:pPr>
        <w:rPr>
          <w:rFonts w:ascii="Arial" w:hAnsi="Arial" w:cs="Arial"/>
          <w:sz w:val="22"/>
          <w:szCs w:val="22"/>
        </w:rPr>
      </w:pP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693004" w:rsidRPr="005F0C30" w:rsidRDefault="00693004" w:rsidP="00693004">
      <w:pPr>
        <w:rPr>
          <w:rFonts w:ascii="Arial" w:hAnsi="Arial" w:cs="Arial"/>
          <w:sz w:val="22"/>
          <w:szCs w:val="22"/>
        </w:rPr>
      </w:pPr>
    </w:p>
    <w:tbl>
      <w:tblPr>
        <w:tblW w:w="9510" w:type="dxa"/>
        <w:tblInd w:w="70" w:type="dxa"/>
        <w:tblLayout w:type="fixed"/>
        <w:tblCellMar>
          <w:left w:w="70" w:type="dxa"/>
          <w:right w:w="70" w:type="dxa"/>
        </w:tblCellMar>
        <w:tblLook w:val="0000"/>
      </w:tblPr>
      <w:tblGrid>
        <w:gridCol w:w="2034"/>
        <w:gridCol w:w="2835"/>
        <w:gridCol w:w="727"/>
        <w:gridCol w:w="85"/>
        <w:gridCol w:w="496"/>
        <w:gridCol w:w="3333"/>
      </w:tblGrid>
      <w:tr w:rsidR="00693004" w:rsidTr="00217C64">
        <w:trPr>
          <w:cantSplit/>
          <w:trHeight w:val="225"/>
          <w:tblHeader/>
        </w:trPr>
        <w:tc>
          <w:tcPr>
            <w:tcW w:w="5681" w:type="dxa"/>
            <w:gridSpan w:val="4"/>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693004" w:rsidRDefault="00693004" w:rsidP="005513CB">
            <w:pPr>
              <w:snapToGrid w:val="0"/>
              <w:jc w:val="center"/>
              <w:rPr>
                <w:rFonts w:ascii="Arial" w:hAnsi="Arial" w:cs="Arial"/>
              </w:rPr>
            </w:pPr>
            <w:r>
              <w:rPr>
                <w:rFonts w:ascii="Arial" w:hAnsi="Arial" w:cs="Arial"/>
              </w:rPr>
              <w:t>Struttura</w:t>
            </w:r>
          </w:p>
        </w:tc>
      </w:tr>
      <w:tr w:rsidR="00693004" w:rsidTr="00217C64">
        <w:trPr>
          <w:cantSplit/>
          <w:trHeight w:val="225"/>
        </w:trPr>
        <w:tc>
          <w:tcPr>
            <w:tcW w:w="95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Default="00693004" w:rsidP="005513CB">
            <w:pPr>
              <w:snapToGrid w:val="0"/>
              <w:jc w:val="center"/>
              <w:rPr>
                <w:rFonts w:ascii="Arial" w:hAnsi="Arial" w:cs="Arial"/>
              </w:rPr>
            </w:pPr>
          </w:p>
        </w:tc>
      </w:tr>
      <w:tr w:rsidR="00693004" w:rsidTr="00217C64">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693004" w:rsidRDefault="00693004" w:rsidP="005513CB">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jc w:val="center"/>
              <w:rPr>
                <w:rFonts w:ascii="Arial" w:hAnsi="Arial" w:cs="Arial"/>
              </w:rPr>
            </w:pPr>
            <w:r>
              <w:rPr>
                <w:rFonts w:ascii="Arial" w:hAnsi="Arial" w:cs="Arial"/>
              </w:rPr>
              <w:t>Tipo</w:t>
            </w:r>
          </w:p>
        </w:tc>
        <w:tc>
          <w:tcPr>
            <w:tcW w:w="727" w:type="dxa"/>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jc w:val="center"/>
              <w:rPr>
                <w:rFonts w:ascii="Arial" w:hAnsi="Arial" w:cs="Arial"/>
              </w:rPr>
            </w:pPr>
            <w:r>
              <w:rPr>
                <w:rFonts w:ascii="Arial" w:hAnsi="Arial" w:cs="Arial"/>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jc w:val="center"/>
              <w:rPr>
                <w:rFonts w:ascii="Arial" w:hAnsi="Arial" w:cs="Arial"/>
              </w:rPr>
            </w:pPr>
            <w:r>
              <w:rPr>
                <w:rFonts w:ascii="Arial" w:hAnsi="Arial" w:cs="Arial"/>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93004" w:rsidRDefault="00693004" w:rsidP="005513CB">
            <w:pPr>
              <w:keepNext/>
              <w:snapToGrid w:val="0"/>
              <w:rPr>
                <w:rFonts w:ascii="Arial" w:hAnsi="Arial" w:cs="Arial"/>
              </w:rPr>
            </w:pPr>
            <w:r>
              <w:rPr>
                <w:rFonts w:ascii="Arial" w:hAnsi="Arial" w:cs="Arial"/>
              </w:rPr>
              <w:t>Descrizione</w:t>
            </w:r>
          </w:p>
        </w:tc>
      </w:tr>
      <w:tr w:rsidR="00693004" w:rsidTr="00217C6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693004" w:rsidRDefault="00693004"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jc w:val="center"/>
              <w:rPr>
                <w:rFonts w:ascii="Arial" w:hAnsi="Arial" w:cs="Arial"/>
                <w:sz w:val="22"/>
                <w:szCs w:val="22"/>
              </w:rPr>
            </w:pPr>
            <w:r w:rsidRPr="00712946">
              <w:rPr>
                <w:rFonts w:ascii="Arial" w:hAnsi="Arial" w:cs="Arial"/>
                <w:sz w:val="22"/>
                <w:szCs w:val="22"/>
              </w:rPr>
              <w:t>String</w:t>
            </w:r>
          </w:p>
        </w:tc>
        <w:tc>
          <w:tcPr>
            <w:tcW w:w="727" w:type="dxa"/>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693004" w:rsidTr="00217C64">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693004" w:rsidRDefault="00693004"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SIBWSProtEsternoNotifica</w:t>
            </w:r>
          </w:p>
        </w:tc>
        <w:tc>
          <w:tcPr>
            <w:tcW w:w="727" w:type="dxa"/>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693004" w:rsidRPr="00712946" w:rsidRDefault="00693004"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712946" w:rsidRDefault="00693004"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693004" w:rsidRDefault="00693004" w:rsidP="00693004"/>
    <w:p w:rsidR="00693004" w:rsidRDefault="00693004" w:rsidP="00693004"/>
    <w:p w:rsidR="00693004" w:rsidRDefault="00693004" w:rsidP="00693004"/>
    <w:p w:rsidR="00693004" w:rsidRDefault="00693004" w:rsidP="00693004">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693004" w:rsidRPr="00FD5215" w:rsidRDefault="00693004" w:rsidP="00693004">
      <w:pPr>
        <w:rPr>
          <w:rFonts w:ascii="Arial" w:hAnsi="Arial" w:cs="Arial"/>
          <w:sz w:val="22"/>
          <w:szCs w:val="22"/>
        </w:rPr>
      </w:pPr>
    </w:p>
    <w:tbl>
      <w:tblPr>
        <w:tblW w:w="0" w:type="auto"/>
        <w:tblInd w:w="70" w:type="dxa"/>
        <w:tblLayout w:type="fixed"/>
        <w:tblCellMar>
          <w:left w:w="70" w:type="dxa"/>
          <w:right w:w="70" w:type="dxa"/>
        </w:tblCellMar>
        <w:tblLook w:val="0000"/>
      </w:tblPr>
      <w:tblGrid>
        <w:gridCol w:w="2410"/>
        <w:gridCol w:w="1774"/>
        <w:gridCol w:w="769"/>
        <w:gridCol w:w="777"/>
        <w:gridCol w:w="1496"/>
        <w:gridCol w:w="2261"/>
      </w:tblGrid>
      <w:tr w:rsidR="00693004"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93004" w:rsidRDefault="00693004" w:rsidP="005513CB">
            <w:pPr>
              <w:keepNext/>
              <w:snapToGrid w:val="0"/>
              <w:rPr>
                <w:rFonts w:ascii="Arial" w:hAnsi="Arial" w:cs="Arial"/>
              </w:rPr>
            </w:pPr>
            <w:r>
              <w:rPr>
                <w:rFonts w:ascii="Arial" w:hAnsi="Arial" w:cs="Arial"/>
              </w:rPr>
              <w:t>Struttura</w:t>
            </w:r>
          </w:p>
        </w:tc>
      </w:tr>
      <w:tr w:rsidR="00693004" w:rsidTr="00217C64">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Default="00693004" w:rsidP="005513CB">
            <w:pPr>
              <w:keepNext/>
              <w:snapToGrid w:val="0"/>
              <w:rPr>
                <w:rFonts w:ascii="Arial" w:hAnsi="Arial" w:cs="Arial"/>
              </w:rPr>
            </w:pPr>
          </w:p>
        </w:tc>
      </w:tr>
      <w:tr w:rsidR="00693004" w:rsidTr="00217C64">
        <w:trPr>
          <w:cantSplit/>
          <w:trHeight w:val="373"/>
        </w:trPr>
        <w:tc>
          <w:tcPr>
            <w:tcW w:w="2410" w:type="dxa"/>
            <w:tcBorders>
              <w:top w:val="single" w:sz="4" w:space="0" w:color="000000"/>
              <w:left w:val="single" w:sz="4" w:space="0" w:color="000000"/>
              <w:bottom w:val="single" w:sz="4" w:space="0" w:color="000000"/>
            </w:tcBorders>
            <w:shd w:val="pct25"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25"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25"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25"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25"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Descrizione</w:t>
            </w:r>
          </w:p>
        </w:tc>
      </w:tr>
      <w:tr w:rsidR="00693004"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693004" w:rsidRPr="00B7693A" w:rsidRDefault="00313F05" w:rsidP="005513CB">
            <w:pPr>
              <w:rPr>
                <w:rFonts w:ascii="Arial" w:hAnsi="Arial" w:cs="Arial"/>
                <w:sz w:val="22"/>
                <w:szCs w:val="22"/>
              </w:rPr>
            </w:pPr>
            <w:r w:rsidRPr="00313F05">
              <w:rPr>
                <w:rFonts w:ascii="Arial" w:hAnsi="Arial" w:cs="Arial"/>
                <w:sz w:val="22"/>
                <w:szCs w:val="22"/>
              </w:rPr>
              <w:t>SIBWSDocumentoGiustificativo</w:t>
            </w:r>
          </w:p>
        </w:tc>
        <w:tc>
          <w:tcPr>
            <w:tcW w:w="1774"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313F05" w:rsidP="005513CB">
            <w:pPr>
              <w:rPr>
                <w:rFonts w:ascii="Arial" w:hAnsi="Arial" w:cs="Arial"/>
                <w:sz w:val="22"/>
                <w:szCs w:val="22"/>
              </w:rPr>
            </w:pPr>
            <w:r w:rsidRPr="00313F05">
              <w:rPr>
                <w:rFonts w:ascii="Arial" w:hAnsi="Arial" w:cs="Arial"/>
                <w:sz w:val="22"/>
                <w:szCs w:val="22"/>
              </w:rPr>
              <w:t>Struttura contenente i dati del documento giustificativo</w:t>
            </w:r>
          </w:p>
        </w:tc>
      </w:tr>
      <w:tr w:rsidR="00693004"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B7693A" w:rsidRDefault="00693004"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B7693A" w:rsidRDefault="00693004" w:rsidP="005513CB">
            <w:pPr>
              <w:rPr>
                <w:rFonts w:ascii="Arial" w:hAnsi="Arial" w:cs="Arial"/>
                <w:sz w:val="22"/>
                <w:szCs w:val="22"/>
              </w:rPr>
            </w:pPr>
            <w:r w:rsidRPr="00B7693A">
              <w:rPr>
                <w:rFonts w:ascii="Arial" w:hAnsi="Arial" w:cs="Arial"/>
                <w:sz w:val="22"/>
                <w:szCs w:val="22"/>
              </w:rPr>
              <w:t>Struttura contenente l’esito dell’operazione</w:t>
            </w:r>
          </w:p>
        </w:tc>
      </w:tr>
    </w:tbl>
    <w:p w:rsidR="00693004" w:rsidRPr="00B7693A" w:rsidRDefault="00693004" w:rsidP="00693004">
      <w:pPr>
        <w:rPr>
          <w:rFonts w:ascii="Arial" w:hAnsi="Arial" w:cs="Arial"/>
          <w:sz w:val="22"/>
          <w:szCs w:val="22"/>
        </w:rPr>
      </w:pPr>
    </w:p>
    <w:p w:rsidR="00693004" w:rsidRDefault="00693004" w:rsidP="00693004">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003C4F12" w:rsidRPr="003C4F12">
        <w:rPr>
          <w:rFonts w:ascii="Arial" w:hAnsi="Arial" w:cs="Arial"/>
          <w:b/>
          <w:sz w:val="22"/>
          <w:szCs w:val="22"/>
        </w:rPr>
        <w:t>SIBWSDocumentoGiustificativo</w:t>
      </w:r>
      <w:r w:rsidR="003C4F12">
        <w:rPr>
          <w:rFonts w:ascii="Arial" w:hAnsi="Arial" w:cs="Arial"/>
        </w:rPr>
        <w:t xml:space="preserve"> </w:t>
      </w:r>
      <w:r w:rsidRPr="00FD5215">
        <w:rPr>
          <w:rFonts w:ascii="Arial" w:hAnsi="Arial" w:cs="Arial"/>
          <w:sz w:val="22"/>
          <w:szCs w:val="22"/>
        </w:rPr>
        <w:t>è così composta:</w:t>
      </w:r>
    </w:p>
    <w:p w:rsidR="000A7524" w:rsidRDefault="000A7524" w:rsidP="00693004">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0A7524"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0A7524" w:rsidRDefault="000A7524" w:rsidP="005513CB">
            <w:pPr>
              <w:keepNext/>
              <w:snapToGrid w:val="0"/>
              <w:rPr>
                <w:rFonts w:ascii="Arial" w:hAnsi="Arial" w:cs="Arial"/>
                <w:b/>
                <w:color w:val="0000FF"/>
              </w:rPr>
            </w:pPr>
            <w:r w:rsidRPr="000A7524">
              <w:rPr>
                <w:rFonts w:ascii="Arial" w:hAnsi="Arial" w:cs="Arial"/>
                <w:b/>
                <w:color w:val="0000FF"/>
                <w:sz w:val="22"/>
                <w:szCs w:val="22"/>
              </w:rPr>
              <w:t>SIBWSDocumentoGiustificativo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A7524" w:rsidRDefault="000A7524" w:rsidP="005513CB">
            <w:pPr>
              <w:keepNext/>
              <w:snapToGrid w:val="0"/>
              <w:jc w:val="center"/>
              <w:rPr>
                <w:b/>
              </w:rPr>
            </w:pPr>
            <w:r>
              <w:rPr>
                <w:b/>
              </w:rPr>
              <w:t>Struttura</w:t>
            </w:r>
          </w:p>
        </w:tc>
      </w:tr>
      <w:tr w:rsidR="000A7524" w:rsidTr="00217C64">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7524" w:rsidRDefault="000A7524" w:rsidP="005513CB">
            <w:pPr>
              <w:snapToGrid w:val="0"/>
              <w:jc w:val="center"/>
              <w:rPr>
                <w:i/>
              </w:rPr>
            </w:pPr>
          </w:p>
        </w:tc>
      </w:tr>
      <w:tr w:rsidR="000A7524" w:rsidTr="00217C64">
        <w:trPr>
          <w:cantSplit/>
          <w:trHeight w:val="373"/>
        </w:trPr>
        <w:tc>
          <w:tcPr>
            <w:tcW w:w="2310" w:type="dxa"/>
            <w:tcBorders>
              <w:top w:val="single" w:sz="4" w:space="0" w:color="000000"/>
              <w:left w:val="single" w:sz="4" w:space="0" w:color="000000"/>
              <w:bottom w:val="single" w:sz="4" w:space="0" w:color="000000"/>
            </w:tcBorders>
            <w:shd w:val="pct25" w:color="auto" w:fill="auto"/>
            <w:vAlign w:val="center"/>
          </w:tcPr>
          <w:p w:rsidR="000A7524" w:rsidRPr="00217C64" w:rsidRDefault="000A7524" w:rsidP="005513CB">
            <w:pPr>
              <w:pStyle w:val="Intestazione"/>
              <w:keepNext/>
              <w:snapToGrid w:val="0"/>
              <w:rPr>
                <w:rFonts w:ascii="Arial" w:hAnsi="Arial" w:cs="Arial"/>
                <w:sz w:val="22"/>
                <w:szCs w:val="22"/>
              </w:rPr>
            </w:pPr>
            <w:r w:rsidRPr="00217C64">
              <w:rPr>
                <w:rFonts w:ascii="Arial" w:hAnsi="Arial" w:cs="Arial"/>
                <w:sz w:val="22"/>
                <w:szCs w:val="22"/>
              </w:rPr>
              <w:t>Nome</w:t>
            </w:r>
          </w:p>
        </w:tc>
        <w:tc>
          <w:tcPr>
            <w:tcW w:w="2977" w:type="dxa"/>
            <w:tcBorders>
              <w:top w:val="single" w:sz="4" w:space="0" w:color="000000"/>
              <w:left w:val="single" w:sz="4" w:space="0" w:color="000000"/>
              <w:bottom w:val="single" w:sz="4" w:space="0" w:color="000000"/>
            </w:tcBorders>
            <w:shd w:val="pct25" w:color="auto" w:fill="auto"/>
            <w:vAlign w:val="center"/>
          </w:tcPr>
          <w:p w:rsidR="000A7524" w:rsidRPr="00217C64" w:rsidRDefault="000A7524" w:rsidP="005513CB">
            <w:pPr>
              <w:keepNext/>
              <w:snapToGrid w:val="0"/>
              <w:jc w:val="center"/>
              <w:rPr>
                <w:rFonts w:ascii="Arial" w:hAnsi="Arial" w:cs="Arial"/>
              </w:rPr>
            </w:pPr>
            <w:r w:rsidRPr="00217C64">
              <w:rPr>
                <w:rFonts w:ascii="Arial" w:hAnsi="Arial" w:cs="Arial"/>
              </w:rPr>
              <w:t>Tipo</w:t>
            </w:r>
          </w:p>
        </w:tc>
        <w:tc>
          <w:tcPr>
            <w:tcW w:w="708" w:type="dxa"/>
            <w:tcBorders>
              <w:top w:val="single" w:sz="4" w:space="0" w:color="000000"/>
              <w:left w:val="single" w:sz="4" w:space="0" w:color="000000"/>
              <w:bottom w:val="single" w:sz="4" w:space="0" w:color="000000"/>
            </w:tcBorders>
            <w:shd w:val="pct25" w:color="auto" w:fill="auto"/>
            <w:vAlign w:val="center"/>
          </w:tcPr>
          <w:p w:rsidR="000A7524" w:rsidRPr="00217C64" w:rsidRDefault="000A7524" w:rsidP="005513CB">
            <w:pPr>
              <w:keepNext/>
              <w:snapToGrid w:val="0"/>
              <w:jc w:val="center"/>
              <w:rPr>
                <w:rFonts w:ascii="Arial" w:hAnsi="Arial" w:cs="Arial"/>
              </w:rPr>
            </w:pPr>
            <w:r w:rsidRPr="00217C64">
              <w:rPr>
                <w:rFonts w:ascii="Arial" w:hAnsi="Arial" w:cs="Arial"/>
              </w:rPr>
              <w:t>Molt</w:t>
            </w:r>
          </w:p>
        </w:tc>
        <w:tc>
          <w:tcPr>
            <w:tcW w:w="567" w:type="dxa"/>
            <w:tcBorders>
              <w:top w:val="single" w:sz="4" w:space="0" w:color="000000"/>
              <w:left w:val="single" w:sz="4" w:space="0" w:color="000000"/>
              <w:bottom w:val="single" w:sz="4" w:space="0" w:color="000000"/>
            </w:tcBorders>
            <w:shd w:val="pct25" w:color="auto" w:fill="auto"/>
            <w:vAlign w:val="center"/>
          </w:tcPr>
          <w:p w:rsidR="000A7524" w:rsidRPr="00217C64" w:rsidRDefault="000A7524" w:rsidP="005513CB">
            <w:pPr>
              <w:keepNext/>
              <w:snapToGrid w:val="0"/>
              <w:jc w:val="center"/>
              <w:rPr>
                <w:rFonts w:ascii="Arial" w:hAnsi="Arial" w:cs="Arial"/>
              </w:rPr>
            </w:pPr>
            <w:r w:rsidRPr="00217C64">
              <w:rPr>
                <w:rFonts w:ascii="Arial" w:hAnsi="Arial" w:cs="Arial"/>
              </w:rPr>
              <w:t>Dim</w:t>
            </w:r>
          </w:p>
        </w:tc>
        <w:tc>
          <w:tcPr>
            <w:tcW w:w="2987" w:type="dxa"/>
            <w:gridSpan w:val="2"/>
            <w:tcBorders>
              <w:top w:val="single" w:sz="4" w:space="0" w:color="000000"/>
              <w:left w:val="single" w:sz="4" w:space="0" w:color="000000"/>
              <w:bottom w:val="single" w:sz="4" w:space="0" w:color="000000"/>
              <w:right w:val="single" w:sz="4" w:space="0" w:color="000000"/>
            </w:tcBorders>
            <w:shd w:val="pct25" w:color="auto" w:fill="auto"/>
            <w:vAlign w:val="center"/>
          </w:tcPr>
          <w:p w:rsidR="000A7524" w:rsidRPr="00217C64" w:rsidRDefault="000A7524" w:rsidP="005513CB">
            <w:pPr>
              <w:keepNext/>
              <w:snapToGrid w:val="0"/>
              <w:rPr>
                <w:rFonts w:ascii="Arial" w:hAnsi="Arial" w:cs="Arial"/>
              </w:rPr>
            </w:pPr>
            <w:r w:rsidRPr="00217C64">
              <w:rPr>
                <w:rFonts w:ascii="Arial" w:hAnsi="Arial" w:cs="Arial"/>
              </w:rPr>
              <w:t>Descrizione</w:t>
            </w:r>
          </w:p>
        </w:tc>
      </w:tr>
      <w:tr w:rsid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7524" w:rsidRDefault="000A7524" w:rsidP="000A7524">
            <w:pPr>
              <w:rPr>
                <w:rFonts w:ascii="Arial" w:hAnsi="Arial" w:cs="Arial"/>
              </w:rPr>
            </w:pPr>
            <w:r w:rsidRPr="000A7524">
              <w:rPr>
                <w:rFonts w:ascii="Arial" w:hAnsi="Arial" w:cs="Arial"/>
                <w:sz w:val="22"/>
                <w:szCs w:val="22"/>
              </w:rPr>
              <w:t>Identificativo univoco della Notifica assegnato dal SIAN. La dimensione è intesa come massima lunghezza</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Elenco di protocolli / chiavi assegnati alla Notifica dai sistemi regionale esterni e competenti. Ciascun protocollo/chiave è associato all’ente che ha emesso</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numeroDocumento</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Numero del documento giustificativo</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dataInizioValidita</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Data inizio validità nel formato previsto (</w:t>
            </w:r>
            <w:fldSimple w:instr=" REF _Ref320623003 \h  \* MERGEFORMAT ">
              <w:r w:rsidRPr="000A7524">
                <w:rPr>
                  <w:rFonts w:ascii="Arial" w:hAnsi="Arial" w:cs="Arial"/>
                  <w:sz w:val="22"/>
                  <w:szCs w:val="22"/>
                </w:rPr>
                <w:t>1.7 Convenzioni e codici</w:t>
              </w:r>
            </w:fldSimple>
            <w:r w:rsidRPr="000A7524">
              <w:rPr>
                <w:rFonts w:ascii="Arial" w:hAnsi="Arial" w:cs="Arial"/>
                <w:sz w:val="22"/>
                <w:szCs w:val="22"/>
              </w:rPr>
              <w:t>): Si usa il formato AAAAMMDD</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dataFineValidita</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Data fine validità nel formato previsto (</w:t>
            </w:r>
            <w:fldSimple w:instr=" REF _Ref320623003 \h  \* MERGEFORMAT ">
              <w:r w:rsidRPr="000A7524">
                <w:rPr>
                  <w:rFonts w:ascii="Arial" w:hAnsi="Arial" w:cs="Arial"/>
                  <w:sz w:val="22"/>
                  <w:szCs w:val="22"/>
                </w:rPr>
                <w:t>1.7 Convenzioni e codici</w:t>
              </w:r>
            </w:fldSimple>
            <w:r w:rsidRPr="000A7524">
              <w:rPr>
                <w:rFonts w:ascii="Arial" w:hAnsi="Arial" w:cs="Arial"/>
                <w:sz w:val="22"/>
                <w:szCs w:val="22"/>
              </w:rPr>
              <w:t>): Si usa il formato AAAAMMDD</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nomeDocumento</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Nome del documento giustificativo allegato</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Default="000A7524" w:rsidP="000A7524">
            <w:pPr>
              <w:rPr>
                <w:rFonts w:ascii="Arial" w:hAnsi="Arial" w:cs="Arial"/>
                <w:sz w:val="22"/>
                <w:szCs w:val="22"/>
              </w:rPr>
            </w:pPr>
            <w:r>
              <w:rPr>
                <w:rFonts w:ascii="Arial" w:hAnsi="Arial" w:cs="Arial"/>
                <w:sz w:val="22"/>
                <w:szCs w:val="22"/>
              </w:rPr>
              <w:t>documento</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base64Binary</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Stringa contenete la codifica base64 del file allegato</w:t>
            </w:r>
          </w:p>
        </w:tc>
      </w:tr>
      <w:tr w:rsidR="000A7524"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A7524" w:rsidRPr="000B42C2" w:rsidRDefault="00251758" w:rsidP="000A7524">
            <w:pPr>
              <w:rPr>
                <w:rFonts w:ascii="Arial" w:hAnsi="Arial" w:cs="Arial"/>
                <w:sz w:val="22"/>
                <w:szCs w:val="22"/>
              </w:rPr>
            </w:pPr>
            <w:r>
              <w:rPr>
                <w:rFonts w:ascii="Arial" w:hAnsi="Arial" w:cs="Arial"/>
                <w:sz w:val="22"/>
                <w:szCs w:val="22"/>
              </w:rPr>
              <w:t>n</w:t>
            </w:r>
            <w:r w:rsidR="000A7524"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C103AE">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A7524" w:rsidRPr="000A7524" w:rsidRDefault="000A7524" w:rsidP="000A7524">
            <w:pPr>
              <w:rPr>
                <w:rFonts w:ascii="Arial" w:hAnsi="Arial" w:cs="Arial"/>
                <w:sz w:val="22"/>
                <w:szCs w:val="22"/>
              </w:rPr>
            </w:pPr>
            <w:r w:rsidRPr="000A7524">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0A7524" w:rsidRPr="000A7524" w:rsidRDefault="000A7524" w:rsidP="000A7524">
            <w:pPr>
              <w:rPr>
                <w:rFonts w:ascii="Arial" w:hAnsi="Arial" w:cs="Arial"/>
                <w:sz w:val="22"/>
                <w:szCs w:val="22"/>
              </w:rPr>
            </w:pPr>
            <w:r w:rsidRPr="000A7524">
              <w:rPr>
                <w:rFonts w:ascii="Arial" w:hAnsi="Arial" w:cs="Arial"/>
                <w:sz w:val="22"/>
                <w:szCs w:val="22"/>
              </w:rPr>
              <w:t>Campo contenente eventuali note</w:t>
            </w:r>
          </w:p>
        </w:tc>
      </w:tr>
    </w:tbl>
    <w:p w:rsidR="000A7524" w:rsidRDefault="000A7524" w:rsidP="00693004">
      <w:pPr>
        <w:rPr>
          <w:rFonts w:ascii="Arial" w:hAnsi="Arial" w:cs="Arial"/>
          <w:sz w:val="22"/>
          <w:szCs w:val="22"/>
        </w:rPr>
      </w:pPr>
    </w:p>
    <w:p w:rsidR="00693004" w:rsidRDefault="00693004" w:rsidP="00693004">
      <w:pPr>
        <w:rPr>
          <w:rFonts w:ascii="Arial" w:hAnsi="Arial" w:cs="Arial"/>
          <w:sz w:val="22"/>
          <w:szCs w:val="22"/>
        </w:rPr>
      </w:pPr>
    </w:p>
    <w:p w:rsidR="00693004" w:rsidRDefault="00693004" w:rsidP="00693004">
      <w:pPr>
        <w:rPr>
          <w:rFonts w:ascii="Arial" w:hAnsi="Arial" w:cs="Arial"/>
          <w:sz w:val="22"/>
          <w:szCs w:val="22"/>
        </w:rPr>
      </w:pPr>
    </w:p>
    <w:p w:rsidR="00693004" w:rsidRPr="00FD5215" w:rsidRDefault="00693004" w:rsidP="00693004">
      <w:pPr>
        <w:rPr>
          <w:rFonts w:ascii="Arial" w:hAnsi="Arial" w:cs="Arial"/>
          <w:sz w:val="22"/>
          <w:szCs w:val="22"/>
        </w:rPr>
      </w:pPr>
    </w:p>
    <w:p w:rsidR="00693004" w:rsidRDefault="00693004" w:rsidP="00693004">
      <w:pPr>
        <w:rPr>
          <w:rFonts w:ascii="Arial" w:hAnsi="Arial" w:cs="Arial"/>
          <w:sz w:val="22"/>
          <w:szCs w:val="22"/>
        </w:rPr>
      </w:pPr>
      <w:r>
        <w:br w:type="page"/>
      </w:r>
      <w:r w:rsidRPr="00C243BC">
        <w:rPr>
          <w:rFonts w:ascii="Arial" w:hAnsi="Arial" w:cs="Arial"/>
          <w:sz w:val="22"/>
          <w:szCs w:val="22"/>
        </w:rPr>
        <w:lastRenderedPageBreak/>
        <w:t xml:space="preserve">La struttura </w:t>
      </w:r>
      <w:r w:rsidRPr="00C243BC">
        <w:rPr>
          <w:rFonts w:ascii="Arial" w:hAnsi="Arial" w:cs="Arial"/>
          <w:b/>
          <w:sz w:val="22"/>
          <w:szCs w:val="22"/>
        </w:rPr>
        <w:t>ISWSResponse</w:t>
      </w:r>
      <w:r w:rsidR="00E441A1">
        <w:rPr>
          <w:rFonts w:ascii="Arial" w:hAnsi="Arial" w:cs="Arial"/>
          <w:sz w:val="22"/>
          <w:szCs w:val="22"/>
        </w:rPr>
        <w:t xml:space="preserve"> è così composta</w:t>
      </w:r>
      <w:r w:rsidRPr="00C243BC">
        <w:rPr>
          <w:rFonts w:ascii="Arial" w:hAnsi="Arial" w:cs="Arial"/>
          <w:sz w:val="22"/>
          <w:szCs w:val="22"/>
        </w:rPr>
        <w:t>:</w:t>
      </w:r>
    </w:p>
    <w:p w:rsidR="00693004" w:rsidRPr="00C243BC" w:rsidRDefault="00693004" w:rsidP="00693004">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693004"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693004" w:rsidRDefault="00693004"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93004" w:rsidRDefault="00693004" w:rsidP="005513CB">
            <w:pPr>
              <w:keepNext/>
              <w:snapToGrid w:val="0"/>
              <w:rPr>
                <w:rFonts w:ascii="Arial" w:hAnsi="Arial" w:cs="Arial"/>
              </w:rPr>
            </w:pPr>
            <w:r>
              <w:rPr>
                <w:rFonts w:ascii="Arial" w:hAnsi="Arial" w:cs="Arial"/>
              </w:rPr>
              <w:t>Struttura</w:t>
            </w:r>
          </w:p>
        </w:tc>
      </w:tr>
      <w:tr w:rsidR="00693004" w:rsidTr="005513C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Default="00693004" w:rsidP="005513CB">
            <w:pPr>
              <w:keepNext/>
              <w:snapToGrid w:val="0"/>
              <w:rPr>
                <w:rFonts w:ascii="Arial" w:hAnsi="Arial" w:cs="Arial"/>
              </w:rPr>
            </w:pPr>
          </w:p>
        </w:tc>
      </w:tr>
      <w:tr w:rsidR="00693004"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Descrizione</w:t>
            </w:r>
          </w:p>
        </w:tc>
      </w:tr>
      <w:tr w:rsidR="00693004"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Codifica della risposta</w:t>
            </w:r>
          </w:p>
        </w:tc>
      </w:tr>
      <w:tr w:rsidR="00693004"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Segnalazione</w:t>
            </w:r>
          </w:p>
        </w:tc>
      </w:tr>
      <w:tr w:rsidR="00693004"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3004" w:rsidRPr="008F7608" w:rsidRDefault="00693004" w:rsidP="005513CB">
            <w:pPr>
              <w:keepNext/>
              <w:snapToGrid w:val="0"/>
              <w:rPr>
                <w:rFonts w:ascii="Arial" w:hAnsi="Arial" w:cs="Arial"/>
                <w:sz w:val="22"/>
                <w:szCs w:val="22"/>
              </w:rPr>
            </w:pPr>
            <w:r w:rsidRPr="008F7608">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693004" w:rsidRDefault="00693004" w:rsidP="00693004"/>
    <w:p w:rsidR="00693004" w:rsidRPr="00C476D2" w:rsidRDefault="00C476D2" w:rsidP="00C476D2">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BE5590" w:rsidRDefault="00BE5590" w:rsidP="000D51CE"/>
    <w:p w:rsidR="002B67B8" w:rsidRDefault="00854ABE" w:rsidP="009F76E4">
      <w:pPr>
        <w:pStyle w:val="Titolo2"/>
        <w:rPr>
          <w:i/>
        </w:rPr>
      </w:pPr>
      <w:bookmarkStart w:id="322" w:name="_Toc358814842"/>
      <w:bookmarkStart w:id="323" w:name="_Toc382837029"/>
      <w:bookmarkStart w:id="324" w:name="_Toc382840426"/>
      <w:bookmarkStart w:id="325" w:name="_Toc382840483"/>
      <w:r>
        <w:lastRenderedPageBreak/>
        <w:t>2.33</w:t>
      </w:r>
      <w:r w:rsidR="002B67B8">
        <w:t xml:space="preserve"> ConsultazioneDocumentoConformita</w:t>
      </w:r>
      <w:bookmarkEnd w:id="322"/>
      <w:bookmarkEnd w:id="323"/>
      <w:bookmarkEnd w:id="324"/>
      <w:bookmarkEnd w:id="325"/>
    </w:p>
    <w:p w:rsidR="002B7269" w:rsidRDefault="002B7269" w:rsidP="002B7269">
      <w:pPr>
        <w:jc w:val="both"/>
        <w:rPr>
          <w:rFonts w:ascii="Arial" w:hAnsi="Arial" w:cs="Arial"/>
          <w:sz w:val="22"/>
          <w:szCs w:val="22"/>
        </w:rPr>
      </w:pPr>
      <w:r>
        <w:rPr>
          <w:rFonts w:ascii="Arial" w:hAnsi="Arial" w:cs="Arial"/>
          <w:sz w:val="22"/>
          <w:szCs w:val="22"/>
        </w:rPr>
        <w:t xml:space="preserve">Servizio per la consultazione delle informazioni presenti nella banca dati del SIB e relative al documento di conformità </w:t>
      </w:r>
      <w:r w:rsidR="003641B8">
        <w:rPr>
          <w:rFonts w:ascii="Arial" w:hAnsi="Arial" w:cs="Arial"/>
          <w:sz w:val="22"/>
          <w:szCs w:val="22"/>
        </w:rPr>
        <w:t>che sono state inserite da</w:t>
      </w:r>
      <w:r>
        <w:rPr>
          <w:rFonts w:ascii="Arial" w:hAnsi="Arial" w:cs="Arial"/>
          <w:sz w:val="22"/>
          <w:szCs w:val="22"/>
        </w:rPr>
        <w:t xml:space="preserve">ll’Organismo di Controllo di riferimento. </w:t>
      </w:r>
    </w:p>
    <w:p w:rsidR="002B67B8" w:rsidRDefault="00215973" w:rsidP="00215973">
      <w:pPr>
        <w:tabs>
          <w:tab w:val="left" w:pos="6960"/>
        </w:tabs>
        <w:jc w:val="both"/>
        <w:rPr>
          <w:rFonts w:ascii="Arial" w:hAnsi="Arial" w:cs="Arial"/>
          <w:sz w:val="22"/>
          <w:szCs w:val="22"/>
        </w:rPr>
      </w:pPr>
      <w:r>
        <w:rPr>
          <w:rFonts w:ascii="Arial" w:hAnsi="Arial" w:cs="Arial"/>
          <w:sz w:val="22"/>
          <w:szCs w:val="22"/>
        </w:rPr>
        <w:tab/>
      </w:r>
    </w:p>
    <w:p w:rsidR="00215973" w:rsidRDefault="00215973" w:rsidP="00215973">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ConsultazioneDocumentoConformita</w:t>
      </w:r>
      <w:r>
        <w:rPr>
          <w:rFonts w:ascii="Arial" w:hAnsi="Arial" w:cs="Arial"/>
          <w:sz w:val="22"/>
          <w:szCs w:val="22"/>
        </w:rPr>
        <w:t xml:space="preserve"> qualunque sia lo stato assunto dalla notifica.</w:t>
      </w:r>
    </w:p>
    <w:p w:rsidR="002B67B8" w:rsidRDefault="002B67B8" w:rsidP="002B67B8">
      <w:pPr>
        <w:jc w:val="both"/>
        <w:rPr>
          <w:rFonts w:ascii="Arial" w:hAnsi="Arial" w:cs="Arial"/>
          <w:sz w:val="22"/>
          <w:szCs w:val="22"/>
        </w:rPr>
      </w:pPr>
    </w:p>
    <w:p w:rsidR="00215973" w:rsidRDefault="00215973" w:rsidP="00215973">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del documento di conformità. Eventuali problemi nella verifica verranno segnalati da opportuni codici e descrizioni di anomalie.</w:t>
      </w:r>
    </w:p>
    <w:p w:rsidR="002B67B8" w:rsidRDefault="002B67B8" w:rsidP="002B67B8">
      <w:pPr>
        <w:jc w:val="both"/>
        <w:rPr>
          <w:rFonts w:ascii="Arial" w:hAnsi="Arial" w:cs="Arial"/>
          <w:sz w:val="22"/>
          <w:szCs w:val="22"/>
        </w:rPr>
      </w:pPr>
    </w:p>
    <w:p w:rsidR="002B67B8" w:rsidRDefault="00615385" w:rsidP="002B67B8">
      <w:pPr>
        <w:jc w:val="both"/>
        <w:rPr>
          <w:rFonts w:ascii="Arial" w:hAnsi="Arial" w:cs="Arial"/>
          <w:sz w:val="22"/>
          <w:szCs w:val="22"/>
        </w:rPr>
      </w:pPr>
      <w:r>
        <w:rPr>
          <w:rFonts w:ascii="Arial" w:hAnsi="Arial" w:cs="Arial"/>
          <w:sz w:val="22"/>
          <w:szCs w:val="22"/>
        </w:rPr>
        <w:t xml:space="preserve">Il servizio </w:t>
      </w:r>
      <w:r w:rsidRPr="00615385">
        <w:rPr>
          <w:rFonts w:ascii="Arial" w:hAnsi="Arial" w:cs="Arial"/>
          <w:i/>
          <w:sz w:val="22"/>
          <w:szCs w:val="22"/>
        </w:rPr>
        <w:t>ConsultazioneDocumentoConformita</w:t>
      </w:r>
      <w:r>
        <w:rPr>
          <w:rFonts w:ascii="Arial" w:hAnsi="Arial" w:cs="Arial"/>
          <w:sz w:val="22"/>
          <w:szCs w:val="22"/>
        </w:rPr>
        <w:t xml:space="preserve"> restituisce tutte le informazioni relative </w:t>
      </w:r>
      <w:r w:rsidR="00075E89">
        <w:rPr>
          <w:rFonts w:ascii="Arial" w:hAnsi="Arial" w:cs="Arial"/>
          <w:sz w:val="22"/>
          <w:szCs w:val="22"/>
        </w:rPr>
        <w:t>al documento di conformità</w:t>
      </w:r>
      <w:r>
        <w:rPr>
          <w:rFonts w:ascii="Arial" w:hAnsi="Arial" w:cs="Arial"/>
          <w:sz w:val="22"/>
          <w:szCs w:val="22"/>
        </w:rPr>
        <w:t xml:space="preserve"> </w:t>
      </w:r>
      <w:r w:rsidR="00075E89">
        <w:rPr>
          <w:rFonts w:ascii="Arial" w:hAnsi="Arial" w:cs="Arial"/>
          <w:sz w:val="22"/>
          <w:szCs w:val="22"/>
        </w:rPr>
        <w:t>inserito da</w:t>
      </w:r>
      <w:r>
        <w:rPr>
          <w:rFonts w:ascii="Arial" w:hAnsi="Arial" w:cs="Arial"/>
          <w:sz w:val="22"/>
          <w:szCs w:val="22"/>
        </w:rPr>
        <w:t>ll’Organismo di Controllo con riferimento alla notifica individuata dai parametri di input.</w:t>
      </w:r>
    </w:p>
    <w:p w:rsidR="00615385" w:rsidRDefault="00615385" w:rsidP="002B67B8">
      <w:pPr>
        <w:jc w:val="both"/>
        <w:rPr>
          <w:rFonts w:ascii="Arial" w:hAnsi="Arial" w:cs="Arial"/>
          <w:sz w:val="22"/>
          <w:szCs w:val="22"/>
        </w:rPr>
      </w:pPr>
    </w:p>
    <w:p w:rsidR="002B67B8" w:rsidRDefault="002B67B8" w:rsidP="002B67B8">
      <w:pPr>
        <w:jc w:val="both"/>
        <w:rPr>
          <w:rFonts w:ascii="Arial" w:hAnsi="Arial" w:cs="Arial"/>
          <w:sz w:val="22"/>
          <w:szCs w:val="22"/>
        </w:rPr>
      </w:pPr>
      <w:r>
        <w:rPr>
          <w:rFonts w:ascii="Arial" w:hAnsi="Arial" w:cs="Arial"/>
          <w:sz w:val="22"/>
          <w:szCs w:val="22"/>
        </w:rPr>
        <w:t>La risposta sarà strutturata nel seguente modo:</w:t>
      </w:r>
      <w:r w:rsidR="000F0AC7">
        <w:rPr>
          <w:rFonts w:ascii="Arial" w:hAnsi="Arial" w:cs="Arial"/>
          <w:sz w:val="22"/>
          <w:szCs w:val="22"/>
        </w:rPr>
        <w:t xml:space="preserve"> </w:t>
      </w:r>
      <w:r w:rsidR="00655A98">
        <w:rPr>
          <w:rFonts w:ascii="Arial" w:hAnsi="Arial" w:cs="Arial"/>
          <w:sz w:val="22"/>
          <w:szCs w:val="22"/>
        </w:rPr>
        <w:t xml:space="preserve">l’oggetto </w:t>
      </w:r>
      <w:fldSimple w:instr=" REF _Ref325032035 \h  \* MERGEFORMAT ">
        <w:r w:rsidR="00655A98" w:rsidRPr="00726BF2">
          <w:rPr>
            <w:rFonts w:ascii="Arial" w:hAnsi="Arial" w:cs="Arial"/>
            <w:sz w:val="22"/>
            <w:szCs w:val="22"/>
          </w:rPr>
          <w:t>SIBResponseWSNotifiche</w:t>
        </w:r>
      </w:fldSimple>
      <w:r w:rsidR="00655A98">
        <w:rPr>
          <w:rFonts w:ascii="Arial" w:hAnsi="Arial" w:cs="Arial"/>
          <w:bCs/>
          <w:sz w:val="22"/>
          <w:szCs w:val="22"/>
        </w:rPr>
        <w:t xml:space="preserve"> c</w:t>
      </w:r>
      <w:r w:rsidR="00655A98">
        <w:rPr>
          <w:rFonts w:ascii="Arial" w:hAnsi="Arial" w:cs="Arial"/>
          <w:sz w:val="22"/>
          <w:szCs w:val="22"/>
        </w:rPr>
        <w:t xml:space="preserve">onterrà l’oggetto </w:t>
      </w:r>
      <w:r w:rsidR="00F12F22">
        <w:rPr>
          <w:rFonts w:ascii="Arial" w:hAnsi="Arial" w:cs="Arial"/>
          <w:sz w:val="22"/>
          <w:szCs w:val="22"/>
        </w:rPr>
        <w:t>SIBWSDocumentoConformita</w:t>
      </w:r>
      <w:r w:rsidR="00655A98">
        <w:rPr>
          <w:rFonts w:ascii="Arial" w:hAnsi="Arial" w:cs="Arial"/>
          <w:sz w:val="22"/>
          <w:szCs w:val="22"/>
        </w:rPr>
        <w:t xml:space="preserve"> contenente tutte le informazioni rela</w:t>
      </w:r>
      <w:r w:rsidR="00F12F22">
        <w:rPr>
          <w:rFonts w:ascii="Arial" w:hAnsi="Arial" w:cs="Arial"/>
          <w:sz w:val="22"/>
          <w:szCs w:val="22"/>
        </w:rPr>
        <w:t>tive al documento di conformità</w:t>
      </w:r>
      <w:r w:rsidR="00655A98">
        <w:rPr>
          <w:rFonts w:ascii="Arial" w:hAnsi="Arial" w:cs="Arial"/>
          <w:sz w:val="22"/>
          <w:szCs w:val="22"/>
        </w:rPr>
        <w:t xml:space="preserve"> e l’oggetto </w:t>
      </w:r>
      <w:fldSimple w:instr=" REF _Ref325032575 \h  \* MERGEFORMAT ">
        <w:r w:rsidR="00655A98" w:rsidRPr="00F12F22">
          <w:rPr>
            <w:rFonts w:ascii="Arial" w:hAnsi="Arial" w:cs="Arial"/>
            <w:sz w:val="22"/>
            <w:szCs w:val="22"/>
          </w:rPr>
          <w:t>ISWSResponse</w:t>
        </w:r>
      </w:fldSimple>
      <w:r w:rsidR="00655A98">
        <w:rPr>
          <w:rFonts w:ascii="Arial" w:hAnsi="Arial" w:cs="Arial"/>
          <w:sz w:val="22"/>
          <w:szCs w:val="22"/>
        </w:rPr>
        <w:t xml:space="preserve"> </w:t>
      </w:r>
      <w:r>
        <w:rPr>
          <w:rFonts w:ascii="Arial" w:hAnsi="Arial" w:cs="Arial"/>
          <w:sz w:val="22"/>
          <w:szCs w:val="22"/>
        </w:rPr>
        <w:t>i cui attributi saranno valorizzati in base all’esito dell’operazione. Il servizio risponderà in maniera sincrona.</w:t>
      </w:r>
    </w:p>
    <w:p w:rsidR="002B67B8" w:rsidRDefault="002B67B8" w:rsidP="002B67B8">
      <w:pPr>
        <w:jc w:val="both"/>
        <w:rPr>
          <w:rFonts w:ascii="Arial" w:hAnsi="Arial" w:cs="Arial"/>
          <w:sz w:val="22"/>
          <w:szCs w:val="22"/>
        </w:rPr>
      </w:pPr>
    </w:p>
    <w:p w:rsidR="002B67B8" w:rsidRDefault="002B67B8" w:rsidP="002B67B8"/>
    <w:p w:rsidR="002B67B8" w:rsidRDefault="002B67B8" w:rsidP="002B67B8">
      <w:pPr>
        <w:rPr>
          <w:rFonts w:ascii="Arial" w:hAnsi="Arial" w:cs="Arial"/>
          <w:sz w:val="22"/>
          <w:szCs w:val="22"/>
        </w:rPr>
      </w:pPr>
      <w:r>
        <w:rPr>
          <w:rFonts w:ascii="Arial" w:hAnsi="Arial" w:cs="Arial"/>
          <w:sz w:val="22"/>
          <w:szCs w:val="22"/>
        </w:rPr>
        <w:t xml:space="preserve">Interfaccia del servizio: </w:t>
      </w:r>
    </w:p>
    <w:p w:rsidR="002B67B8" w:rsidRDefault="002B67B8" w:rsidP="002B67B8">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3948BF"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3948BF" w:rsidRDefault="003948BF" w:rsidP="005513CB">
            <w:pPr>
              <w:keepNext/>
              <w:snapToGrid w:val="0"/>
              <w:rPr>
                <w:rFonts w:ascii="Arial" w:hAnsi="Arial" w:cs="Arial"/>
                <w:b/>
                <w:color w:val="0000FF"/>
              </w:rPr>
            </w:pPr>
            <w:r w:rsidRPr="00C243BC">
              <w:rPr>
                <w:rFonts w:ascii="Arial" w:hAnsi="Arial" w:cs="Arial"/>
                <w:b/>
                <w:color w:val="0000FF"/>
                <w:sz w:val="22"/>
                <w:szCs w:val="22"/>
              </w:rPr>
              <w:t>Consultazione</w:t>
            </w:r>
            <w:r>
              <w:rPr>
                <w:rFonts w:ascii="Arial" w:hAnsi="Arial" w:cs="Arial"/>
                <w:b/>
                <w:color w:val="0000FF"/>
                <w:sz w:val="22"/>
                <w:szCs w:val="22"/>
              </w:rPr>
              <w:t>DocumentoConformita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948BF" w:rsidRDefault="003948BF" w:rsidP="005513CB">
            <w:pPr>
              <w:keepNext/>
              <w:snapToGrid w:val="0"/>
              <w:jc w:val="center"/>
              <w:rPr>
                <w:rFonts w:ascii="Arial" w:hAnsi="Arial" w:cs="Arial"/>
              </w:rPr>
            </w:pPr>
            <w:r>
              <w:rPr>
                <w:rFonts w:ascii="Arial" w:hAnsi="Arial" w:cs="Arial"/>
              </w:rPr>
              <w:t>Servizio</w:t>
            </w:r>
          </w:p>
        </w:tc>
      </w:tr>
      <w:tr w:rsidR="003948BF"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B7693A" w:rsidRDefault="003948BF" w:rsidP="005513CB">
            <w:pPr>
              <w:jc w:val="center"/>
              <w:rPr>
                <w:rFonts w:ascii="Arial" w:hAnsi="Arial" w:cs="Arial"/>
                <w:b/>
              </w:rPr>
            </w:pPr>
            <w:r w:rsidRPr="00B7693A">
              <w:rPr>
                <w:rFonts w:ascii="Arial" w:hAnsi="Arial" w:cs="Arial"/>
                <w:b/>
                <w:sz w:val="22"/>
                <w:szCs w:val="22"/>
              </w:rPr>
              <w:t>Input</w:t>
            </w:r>
          </w:p>
        </w:tc>
      </w:tr>
      <w:tr w:rsidR="003948BF"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B7693A" w:rsidRDefault="003948BF" w:rsidP="005513CB">
            <w:pPr>
              <w:jc w:val="center"/>
              <w:rPr>
                <w:rFonts w:ascii="Arial" w:hAnsi="Arial" w:cs="Arial"/>
                <w:sz w:val="22"/>
                <w:szCs w:val="22"/>
              </w:rPr>
            </w:pPr>
            <w:r w:rsidRPr="00B7693A">
              <w:rPr>
                <w:rFonts w:ascii="Arial" w:hAnsi="Arial" w:cs="Arial"/>
                <w:sz w:val="22"/>
                <w:szCs w:val="22"/>
              </w:rPr>
              <w:t>Descrizione</w:t>
            </w:r>
          </w:p>
        </w:tc>
      </w:tr>
      <w:tr w:rsidR="003948BF"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Struttura dati descritta di seguito</w:t>
            </w:r>
          </w:p>
        </w:tc>
      </w:tr>
      <w:tr w:rsidR="003948BF"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Default="003948BF" w:rsidP="005513CB">
            <w:pPr>
              <w:snapToGrid w:val="0"/>
              <w:jc w:val="center"/>
              <w:rPr>
                <w:rFonts w:ascii="Arial" w:hAnsi="Arial" w:cs="Arial"/>
              </w:rPr>
            </w:pPr>
          </w:p>
        </w:tc>
      </w:tr>
      <w:tr w:rsidR="003948BF"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E63B0B" w:rsidRDefault="003948BF" w:rsidP="005513CB">
            <w:pPr>
              <w:jc w:val="center"/>
              <w:rPr>
                <w:rFonts w:ascii="Arial" w:hAnsi="Arial" w:cs="Arial"/>
                <w:b/>
              </w:rPr>
            </w:pPr>
            <w:r w:rsidRPr="00B7693A">
              <w:rPr>
                <w:rFonts w:ascii="Arial" w:hAnsi="Arial" w:cs="Arial"/>
                <w:b/>
                <w:sz w:val="22"/>
                <w:szCs w:val="22"/>
              </w:rPr>
              <w:t>Output</w:t>
            </w:r>
          </w:p>
        </w:tc>
      </w:tr>
      <w:tr w:rsidR="003948BF"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B7693A" w:rsidRDefault="003948BF" w:rsidP="005513CB">
            <w:pPr>
              <w:jc w:val="center"/>
              <w:rPr>
                <w:rFonts w:ascii="Arial" w:hAnsi="Arial" w:cs="Arial"/>
                <w:sz w:val="22"/>
                <w:szCs w:val="22"/>
              </w:rPr>
            </w:pPr>
            <w:r w:rsidRPr="00B7693A">
              <w:rPr>
                <w:rFonts w:ascii="Arial" w:hAnsi="Arial" w:cs="Arial"/>
                <w:sz w:val="22"/>
                <w:szCs w:val="22"/>
              </w:rPr>
              <w:t>Descrizione</w:t>
            </w:r>
          </w:p>
        </w:tc>
      </w:tr>
      <w:tr w:rsidR="003948BF"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48BF" w:rsidRPr="00B7693A" w:rsidRDefault="003948BF"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2B67B8" w:rsidRDefault="002B67B8" w:rsidP="002B67B8"/>
    <w:p w:rsidR="002B67B8" w:rsidRDefault="002B67B8" w:rsidP="002B67B8"/>
    <w:p w:rsidR="002B67B8" w:rsidRDefault="002B67B8" w:rsidP="002B67B8"/>
    <w:p w:rsidR="002B67B8" w:rsidRDefault="002B67B8" w:rsidP="002B67B8"/>
    <w:p w:rsidR="00313F05" w:rsidRDefault="00313F05" w:rsidP="00313F05">
      <w:pPr>
        <w:rPr>
          <w:rFonts w:ascii="Arial" w:hAnsi="Arial" w:cs="Arial"/>
          <w:sz w:val="22"/>
          <w:szCs w:val="22"/>
        </w:rPr>
      </w:pPr>
      <w:r>
        <w:rPr>
          <w:rFonts w:ascii="Arial" w:hAnsi="Arial" w:cs="Arial"/>
          <w:sz w:val="22"/>
          <w:szCs w:val="22"/>
        </w:rPr>
        <w:br w:type="page"/>
      </w: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313F05" w:rsidRPr="005F0C30" w:rsidRDefault="00313F05" w:rsidP="00313F05">
      <w:pPr>
        <w:rPr>
          <w:rFonts w:ascii="Arial" w:hAnsi="Arial" w:cs="Arial"/>
          <w:sz w:val="22"/>
          <w:szCs w:val="22"/>
        </w:rPr>
      </w:pPr>
    </w:p>
    <w:tbl>
      <w:tblPr>
        <w:tblW w:w="9510" w:type="dxa"/>
        <w:tblInd w:w="70" w:type="dxa"/>
        <w:tblLayout w:type="fixed"/>
        <w:tblCellMar>
          <w:left w:w="70" w:type="dxa"/>
          <w:right w:w="70" w:type="dxa"/>
        </w:tblCellMar>
        <w:tblLook w:val="0000"/>
      </w:tblPr>
      <w:tblGrid>
        <w:gridCol w:w="2034"/>
        <w:gridCol w:w="2835"/>
        <w:gridCol w:w="727"/>
        <w:gridCol w:w="85"/>
        <w:gridCol w:w="496"/>
        <w:gridCol w:w="3333"/>
      </w:tblGrid>
      <w:tr w:rsidR="00313F05" w:rsidTr="00A62F57">
        <w:trPr>
          <w:cantSplit/>
          <w:trHeight w:val="225"/>
          <w:tblHeader/>
        </w:trPr>
        <w:tc>
          <w:tcPr>
            <w:tcW w:w="5681" w:type="dxa"/>
            <w:gridSpan w:val="4"/>
            <w:tcBorders>
              <w:top w:val="single" w:sz="4" w:space="0" w:color="000000"/>
              <w:left w:val="single" w:sz="4" w:space="0" w:color="000000"/>
              <w:bottom w:val="single" w:sz="4" w:space="0" w:color="000000"/>
            </w:tcBorders>
            <w:shd w:val="clear" w:color="auto" w:fill="C0C0C0"/>
            <w:vAlign w:val="center"/>
          </w:tcPr>
          <w:p w:rsidR="00313F05" w:rsidRDefault="00313F05"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313F05" w:rsidRDefault="00313F05" w:rsidP="005513CB">
            <w:pPr>
              <w:snapToGrid w:val="0"/>
              <w:jc w:val="center"/>
              <w:rPr>
                <w:rFonts w:ascii="Arial" w:hAnsi="Arial" w:cs="Arial"/>
              </w:rPr>
            </w:pPr>
            <w:r>
              <w:rPr>
                <w:rFonts w:ascii="Arial" w:hAnsi="Arial" w:cs="Arial"/>
              </w:rPr>
              <w:t>Struttura</w:t>
            </w:r>
          </w:p>
        </w:tc>
      </w:tr>
      <w:tr w:rsidR="00313F05" w:rsidTr="00A62F57">
        <w:trPr>
          <w:cantSplit/>
          <w:trHeight w:val="225"/>
        </w:trPr>
        <w:tc>
          <w:tcPr>
            <w:tcW w:w="95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snapToGrid w:val="0"/>
              <w:jc w:val="center"/>
              <w:rPr>
                <w:rFonts w:ascii="Arial" w:hAnsi="Arial" w:cs="Arial"/>
              </w:rPr>
            </w:pPr>
          </w:p>
        </w:tc>
      </w:tr>
      <w:tr w:rsidR="00313F05" w:rsidTr="00A62F57">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313F05" w:rsidRPr="008D77C5" w:rsidRDefault="00313F05" w:rsidP="005513CB">
            <w:pPr>
              <w:pStyle w:val="Intestazione"/>
              <w:keepNext/>
              <w:snapToGrid w:val="0"/>
              <w:rPr>
                <w:rFonts w:ascii="Arial" w:hAnsi="Arial" w:cs="Arial"/>
                <w:sz w:val="22"/>
                <w:szCs w:val="22"/>
              </w:rPr>
            </w:pPr>
            <w:r w:rsidRPr="008D77C5">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313F05" w:rsidRPr="008D77C5" w:rsidRDefault="00313F05" w:rsidP="005513CB">
            <w:pPr>
              <w:keepNext/>
              <w:snapToGrid w:val="0"/>
              <w:jc w:val="center"/>
              <w:rPr>
                <w:rFonts w:ascii="Arial" w:hAnsi="Arial" w:cs="Arial"/>
                <w:sz w:val="22"/>
                <w:szCs w:val="22"/>
              </w:rPr>
            </w:pPr>
            <w:r w:rsidRPr="008D77C5">
              <w:rPr>
                <w:rFonts w:ascii="Arial" w:hAnsi="Arial" w:cs="Arial"/>
                <w:sz w:val="22"/>
                <w:szCs w:val="22"/>
              </w:rPr>
              <w:t>Tipo</w:t>
            </w:r>
          </w:p>
        </w:tc>
        <w:tc>
          <w:tcPr>
            <w:tcW w:w="727" w:type="dxa"/>
            <w:tcBorders>
              <w:top w:val="single" w:sz="4" w:space="0" w:color="000000"/>
              <w:left w:val="single" w:sz="4" w:space="0" w:color="000000"/>
              <w:bottom w:val="single" w:sz="4" w:space="0" w:color="000000"/>
            </w:tcBorders>
            <w:shd w:val="clear" w:color="auto" w:fill="C0C0C0"/>
            <w:vAlign w:val="center"/>
          </w:tcPr>
          <w:p w:rsidR="00313F05" w:rsidRPr="008D77C5" w:rsidRDefault="00313F05" w:rsidP="005513CB">
            <w:pPr>
              <w:keepNext/>
              <w:snapToGrid w:val="0"/>
              <w:jc w:val="center"/>
              <w:rPr>
                <w:rFonts w:ascii="Arial" w:hAnsi="Arial" w:cs="Arial"/>
                <w:sz w:val="22"/>
                <w:szCs w:val="22"/>
              </w:rPr>
            </w:pPr>
            <w:r w:rsidRPr="008D77C5">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313F05" w:rsidRPr="008D77C5" w:rsidRDefault="00313F05" w:rsidP="005513CB">
            <w:pPr>
              <w:keepNext/>
              <w:snapToGrid w:val="0"/>
              <w:jc w:val="center"/>
              <w:rPr>
                <w:rFonts w:ascii="Arial" w:hAnsi="Arial" w:cs="Arial"/>
                <w:sz w:val="22"/>
                <w:szCs w:val="22"/>
              </w:rPr>
            </w:pPr>
            <w:r w:rsidRPr="008D77C5">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13F05" w:rsidRPr="008D77C5" w:rsidRDefault="00313F05" w:rsidP="005513CB">
            <w:pPr>
              <w:keepNext/>
              <w:snapToGrid w:val="0"/>
              <w:rPr>
                <w:rFonts w:ascii="Arial" w:hAnsi="Arial" w:cs="Arial"/>
                <w:sz w:val="22"/>
                <w:szCs w:val="22"/>
              </w:rPr>
            </w:pPr>
            <w:r w:rsidRPr="008D77C5">
              <w:rPr>
                <w:rFonts w:ascii="Arial" w:hAnsi="Arial" w:cs="Arial"/>
                <w:sz w:val="22"/>
                <w:szCs w:val="22"/>
              </w:rPr>
              <w:t>Descrizione</w:t>
            </w:r>
          </w:p>
        </w:tc>
      </w:tr>
      <w:tr w:rsidR="00313F05" w:rsidTr="00A62F57">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jc w:val="center"/>
              <w:rPr>
                <w:rFonts w:ascii="Arial" w:hAnsi="Arial" w:cs="Arial"/>
                <w:sz w:val="22"/>
                <w:szCs w:val="22"/>
              </w:rPr>
            </w:pPr>
            <w:r w:rsidRPr="00712946">
              <w:rPr>
                <w:rFonts w:ascii="Arial" w:hAnsi="Arial" w:cs="Arial"/>
                <w:sz w:val="22"/>
                <w:szCs w:val="22"/>
              </w:rPr>
              <w:t>String</w:t>
            </w:r>
          </w:p>
        </w:tc>
        <w:tc>
          <w:tcPr>
            <w:tcW w:w="727" w:type="dxa"/>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313F05" w:rsidTr="00A62F57">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SIBWSProtEsternoNotifica</w:t>
            </w:r>
          </w:p>
        </w:tc>
        <w:tc>
          <w:tcPr>
            <w:tcW w:w="727" w:type="dxa"/>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313F05" w:rsidRPr="00712946" w:rsidRDefault="00313F05"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712946" w:rsidRDefault="00313F05"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313F05" w:rsidRDefault="00313F05" w:rsidP="00313F05"/>
    <w:p w:rsidR="00313F05" w:rsidRDefault="00313F05" w:rsidP="00313F05"/>
    <w:p w:rsidR="00791988" w:rsidRDefault="00791988" w:rsidP="00313F05">
      <w:pPr>
        <w:rPr>
          <w:rFonts w:ascii="Arial" w:hAnsi="Arial" w:cs="Arial"/>
          <w:sz w:val="22"/>
          <w:szCs w:val="22"/>
        </w:rPr>
      </w:pPr>
    </w:p>
    <w:p w:rsidR="00313F05" w:rsidRDefault="00313F05" w:rsidP="00313F05">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313F05" w:rsidRPr="00FD5215" w:rsidRDefault="00313F05" w:rsidP="00313F05">
      <w:pPr>
        <w:rPr>
          <w:rFonts w:ascii="Arial" w:hAnsi="Arial" w:cs="Arial"/>
          <w:sz w:val="22"/>
          <w:szCs w:val="22"/>
        </w:rPr>
      </w:pPr>
    </w:p>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313F05" w:rsidTr="00313F05">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313F05" w:rsidRDefault="00313F05"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13F05" w:rsidRDefault="00313F05" w:rsidP="005513CB">
            <w:pPr>
              <w:keepNext/>
              <w:snapToGrid w:val="0"/>
              <w:rPr>
                <w:rFonts w:ascii="Arial" w:hAnsi="Arial" w:cs="Arial"/>
              </w:rPr>
            </w:pPr>
            <w:r>
              <w:rPr>
                <w:rFonts w:ascii="Arial" w:hAnsi="Arial" w:cs="Arial"/>
              </w:rPr>
              <w:t>Struttura</w:t>
            </w:r>
          </w:p>
        </w:tc>
      </w:tr>
      <w:tr w:rsidR="00313F05" w:rsidTr="008D77C5">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keepNext/>
              <w:snapToGrid w:val="0"/>
              <w:rPr>
                <w:rFonts w:ascii="Arial" w:hAnsi="Arial" w:cs="Arial"/>
              </w:rPr>
            </w:pPr>
          </w:p>
        </w:tc>
      </w:tr>
      <w:tr w:rsidR="00313F05" w:rsidTr="008D77C5">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313F05" w:rsidRPr="00B7693A" w:rsidRDefault="00313F05"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Descrizione</w:t>
            </w:r>
          </w:p>
        </w:tc>
      </w:tr>
      <w:tr w:rsidR="00313F05" w:rsidRPr="00B7693A" w:rsidTr="00313F05">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313F05">
              <w:rPr>
                <w:rFonts w:ascii="Arial" w:hAnsi="Arial" w:cs="Arial"/>
                <w:sz w:val="22"/>
                <w:szCs w:val="22"/>
              </w:rPr>
              <w:t>SIBWSDocumento</w:t>
            </w:r>
            <w:r w:rsidR="001B2E34">
              <w:rPr>
                <w:rFonts w:ascii="Arial" w:hAnsi="Arial" w:cs="Arial"/>
                <w:sz w:val="22"/>
                <w:szCs w:val="22"/>
              </w:rPr>
              <w:t>Conformita</w:t>
            </w:r>
          </w:p>
        </w:tc>
        <w:tc>
          <w:tcPr>
            <w:tcW w:w="1774"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313F05">
              <w:rPr>
                <w:rFonts w:ascii="Arial" w:hAnsi="Arial" w:cs="Arial"/>
                <w:sz w:val="22"/>
                <w:szCs w:val="22"/>
              </w:rPr>
              <w:t xml:space="preserve">Struttura contenente i dati del documento </w:t>
            </w:r>
            <w:r w:rsidR="00BB5042">
              <w:rPr>
                <w:rFonts w:ascii="Arial" w:hAnsi="Arial" w:cs="Arial"/>
                <w:sz w:val="22"/>
                <w:szCs w:val="22"/>
              </w:rPr>
              <w:t>di conformità</w:t>
            </w:r>
          </w:p>
        </w:tc>
      </w:tr>
      <w:tr w:rsidR="00313F05" w:rsidRPr="00B7693A" w:rsidTr="00313F05">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B7693A" w:rsidRDefault="00313F05"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B7693A" w:rsidRDefault="00313F05" w:rsidP="005513CB">
            <w:pPr>
              <w:rPr>
                <w:rFonts w:ascii="Arial" w:hAnsi="Arial" w:cs="Arial"/>
                <w:sz w:val="22"/>
                <w:szCs w:val="22"/>
              </w:rPr>
            </w:pPr>
            <w:r w:rsidRPr="00B7693A">
              <w:rPr>
                <w:rFonts w:ascii="Arial" w:hAnsi="Arial" w:cs="Arial"/>
                <w:sz w:val="22"/>
                <w:szCs w:val="22"/>
              </w:rPr>
              <w:t>Struttura contenente l’esito dell’operazione</w:t>
            </w:r>
          </w:p>
        </w:tc>
      </w:tr>
    </w:tbl>
    <w:p w:rsidR="00313F05" w:rsidRPr="00B7693A" w:rsidRDefault="00313F05" w:rsidP="00313F05">
      <w:pPr>
        <w:rPr>
          <w:rFonts w:ascii="Arial" w:hAnsi="Arial" w:cs="Arial"/>
          <w:sz w:val="22"/>
          <w:szCs w:val="22"/>
        </w:rPr>
      </w:pPr>
    </w:p>
    <w:p w:rsidR="00313F05" w:rsidRDefault="00313F05" w:rsidP="00313F05">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Pr="003C4F12">
        <w:rPr>
          <w:rFonts w:ascii="Arial" w:hAnsi="Arial" w:cs="Arial"/>
          <w:b/>
          <w:sz w:val="22"/>
          <w:szCs w:val="22"/>
        </w:rPr>
        <w:t>SIBWSDocumento</w:t>
      </w:r>
      <w:r w:rsidR="007B5405">
        <w:rPr>
          <w:rFonts w:ascii="Arial" w:hAnsi="Arial" w:cs="Arial"/>
          <w:b/>
          <w:sz w:val="22"/>
          <w:szCs w:val="22"/>
        </w:rPr>
        <w:t>Conformita</w:t>
      </w:r>
      <w:r>
        <w:rPr>
          <w:rFonts w:ascii="Arial" w:hAnsi="Arial" w:cs="Arial"/>
        </w:rPr>
        <w:t xml:space="preserve"> </w:t>
      </w:r>
      <w:r w:rsidRPr="00FD5215">
        <w:rPr>
          <w:rFonts w:ascii="Arial" w:hAnsi="Arial" w:cs="Arial"/>
          <w:sz w:val="22"/>
          <w:szCs w:val="22"/>
        </w:rPr>
        <w:t>è così composta:</w:t>
      </w:r>
    </w:p>
    <w:p w:rsidR="00313F05" w:rsidRDefault="00313F05" w:rsidP="00313F05">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313F05"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313F05" w:rsidRDefault="00313F05" w:rsidP="005513CB">
            <w:pPr>
              <w:keepNext/>
              <w:snapToGrid w:val="0"/>
              <w:rPr>
                <w:rFonts w:ascii="Arial" w:hAnsi="Arial" w:cs="Arial"/>
                <w:b/>
                <w:color w:val="0000FF"/>
              </w:rPr>
            </w:pPr>
            <w:r w:rsidRPr="000A7524">
              <w:rPr>
                <w:rFonts w:ascii="Arial" w:hAnsi="Arial" w:cs="Arial"/>
                <w:b/>
                <w:color w:val="0000FF"/>
                <w:sz w:val="22"/>
                <w:szCs w:val="22"/>
              </w:rPr>
              <w:t>SIBWSDocumento</w:t>
            </w:r>
            <w:r w:rsidR="00EA01D8">
              <w:rPr>
                <w:rFonts w:ascii="Arial" w:hAnsi="Arial" w:cs="Arial"/>
                <w:b/>
                <w:color w:val="0000FF"/>
                <w:sz w:val="22"/>
                <w:szCs w:val="22"/>
              </w:rPr>
              <w:t>Conformita</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13F05" w:rsidRDefault="00313F05" w:rsidP="005513CB">
            <w:pPr>
              <w:keepNext/>
              <w:snapToGrid w:val="0"/>
              <w:jc w:val="center"/>
              <w:rPr>
                <w:b/>
              </w:rPr>
            </w:pPr>
            <w:r>
              <w:rPr>
                <w:b/>
              </w:rPr>
              <w:t>Struttura</w:t>
            </w:r>
          </w:p>
        </w:tc>
      </w:tr>
      <w:tr w:rsidR="00313F05" w:rsidTr="005513CB">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snapToGrid w:val="0"/>
              <w:jc w:val="center"/>
              <w:rPr>
                <w:i/>
              </w:rPr>
            </w:pPr>
          </w:p>
        </w:tc>
      </w:tr>
      <w:tr w:rsidR="00313F05"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keepNext/>
              <w:snapToGrid w:val="0"/>
              <w:rPr>
                <w:rFonts w:ascii="Arial" w:hAnsi="Arial" w:cs="Arial"/>
                <w:b/>
              </w:rPr>
            </w:pPr>
            <w:r>
              <w:rPr>
                <w:rFonts w:ascii="Arial" w:hAnsi="Arial" w:cs="Arial"/>
                <w:b/>
              </w:rPr>
              <w:t>Descrizione</w:t>
            </w:r>
          </w:p>
        </w:tc>
      </w:tr>
      <w:tr w:rsidR="00313F05"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rPr>
                <w:rFonts w:ascii="Arial" w:hAnsi="Arial" w:cs="Arial"/>
              </w:rPr>
            </w:pPr>
            <w:r w:rsidRPr="000A7524">
              <w:rPr>
                <w:rFonts w:ascii="Arial" w:hAnsi="Arial" w:cs="Arial"/>
                <w:sz w:val="22"/>
                <w:szCs w:val="22"/>
              </w:rPr>
              <w:t>Identificativo univoco della Notifica assegnato dal SIAN. La dimensione è intesa come massima lunghezza</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Elenco di protocolli / chiavi assegnati alla Notifica dai sistemi regionale esterni e competenti. Ciascun protocollo/chiave è associato all’ente che ha emesso</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numeroDocumento</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Num</w:t>
            </w:r>
            <w:r w:rsidR="00A71E99">
              <w:rPr>
                <w:rFonts w:ascii="Arial" w:hAnsi="Arial" w:cs="Arial"/>
                <w:sz w:val="22"/>
                <w:szCs w:val="22"/>
              </w:rPr>
              <w:t>ero del documento di conformità</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dataInizioValidita</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Data inizio validità nel formato previsto (</w:t>
            </w:r>
            <w:fldSimple w:instr=" REF _Ref320623003 \h  \* MERGEFORMAT ">
              <w:r w:rsidRPr="000A7524">
                <w:rPr>
                  <w:rFonts w:ascii="Arial" w:hAnsi="Arial" w:cs="Arial"/>
                  <w:sz w:val="22"/>
                  <w:szCs w:val="22"/>
                </w:rPr>
                <w:t>1.7 Convenzioni e codici</w:t>
              </w:r>
            </w:fldSimple>
            <w:r w:rsidRPr="000A7524">
              <w:rPr>
                <w:rFonts w:ascii="Arial" w:hAnsi="Arial" w:cs="Arial"/>
                <w:sz w:val="22"/>
                <w:szCs w:val="22"/>
              </w:rPr>
              <w:t>): Si usa il formato AAAAMMDD</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dataFineValidita</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Data fine validità nel formato previsto (</w:t>
            </w:r>
            <w:fldSimple w:instr=" REF _Ref320623003 \h  \* MERGEFORMAT ">
              <w:r w:rsidRPr="000A7524">
                <w:rPr>
                  <w:rFonts w:ascii="Arial" w:hAnsi="Arial" w:cs="Arial"/>
                  <w:sz w:val="22"/>
                  <w:szCs w:val="22"/>
                </w:rPr>
                <w:t>1.7 Convenzioni e codici</w:t>
              </w:r>
            </w:fldSimple>
            <w:r w:rsidRPr="000A7524">
              <w:rPr>
                <w:rFonts w:ascii="Arial" w:hAnsi="Arial" w:cs="Arial"/>
                <w:sz w:val="22"/>
                <w:szCs w:val="22"/>
              </w:rPr>
              <w:t>): Si usa il formato AAAAMMDD</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nomeDocumento</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N</w:t>
            </w:r>
            <w:r w:rsidR="00A71E99">
              <w:rPr>
                <w:rFonts w:ascii="Arial" w:hAnsi="Arial" w:cs="Arial"/>
                <w:sz w:val="22"/>
                <w:szCs w:val="22"/>
              </w:rPr>
              <w:t>ome del documento di conformità</w:t>
            </w:r>
            <w:r w:rsidRPr="000A7524">
              <w:rPr>
                <w:rFonts w:ascii="Arial" w:hAnsi="Arial" w:cs="Arial"/>
                <w:sz w:val="22"/>
                <w:szCs w:val="22"/>
              </w:rPr>
              <w:t xml:space="preserve"> allegato</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Default="00313F05" w:rsidP="005513CB">
            <w:pPr>
              <w:rPr>
                <w:rFonts w:ascii="Arial" w:hAnsi="Arial" w:cs="Arial"/>
                <w:sz w:val="22"/>
                <w:szCs w:val="22"/>
              </w:rPr>
            </w:pPr>
            <w:r>
              <w:rPr>
                <w:rFonts w:ascii="Arial" w:hAnsi="Arial" w:cs="Arial"/>
                <w:sz w:val="22"/>
                <w:szCs w:val="22"/>
              </w:rPr>
              <w:t>documento</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base64Binary</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Stringa contenete la codifica base64 del file allegato</w:t>
            </w:r>
          </w:p>
        </w:tc>
      </w:tr>
      <w:tr w:rsidR="00313F05" w:rsidRPr="000A7524"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13F05" w:rsidRPr="000B42C2" w:rsidRDefault="00313F05" w:rsidP="005513CB">
            <w:pPr>
              <w:rPr>
                <w:rFonts w:ascii="Arial" w:hAnsi="Arial" w:cs="Arial"/>
                <w:sz w:val="22"/>
                <w:szCs w:val="22"/>
              </w:rPr>
            </w:pPr>
            <w:r>
              <w:rPr>
                <w:rFonts w:ascii="Arial" w:hAnsi="Arial" w:cs="Arial"/>
                <w:sz w:val="22"/>
                <w:szCs w:val="22"/>
              </w:rPr>
              <w:t>n</w:t>
            </w:r>
            <w:r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jc w:val="center"/>
              <w:rPr>
                <w:rFonts w:ascii="Arial" w:hAnsi="Arial" w:cs="Arial"/>
                <w:sz w:val="22"/>
                <w:szCs w:val="22"/>
              </w:rPr>
            </w:pPr>
            <w:r w:rsidRPr="000A752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13F05" w:rsidRPr="000A7524" w:rsidRDefault="00313F05" w:rsidP="005513CB">
            <w:pPr>
              <w:rPr>
                <w:rFonts w:ascii="Arial" w:hAnsi="Arial" w:cs="Arial"/>
                <w:sz w:val="22"/>
                <w:szCs w:val="22"/>
              </w:rPr>
            </w:pPr>
            <w:r w:rsidRPr="000A7524">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13F05" w:rsidRPr="000A7524" w:rsidRDefault="00313F05" w:rsidP="005513CB">
            <w:pPr>
              <w:rPr>
                <w:rFonts w:ascii="Arial" w:hAnsi="Arial" w:cs="Arial"/>
                <w:sz w:val="22"/>
                <w:szCs w:val="22"/>
              </w:rPr>
            </w:pPr>
            <w:r w:rsidRPr="000A7524">
              <w:rPr>
                <w:rFonts w:ascii="Arial" w:hAnsi="Arial" w:cs="Arial"/>
                <w:sz w:val="22"/>
                <w:szCs w:val="22"/>
              </w:rPr>
              <w:t>Campo contenente eventuali note</w:t>
            </w:r>
          </w:p>
        </w:tc>
      </w:tr>
    </w:tbl>
    <w:p w:rsidR="00313F05" w:rsidRDefault="00313F05" w:rsidP="00313F05">
      <w:pPr>
        <w:rPr>
          <w:rFonts w:ascii="Arial" w:hAnsi="Arial" w:cs="Arial"/>
          <w:sz w:val="22"/>
          <w:szCs w:val="22"/>
        </w:rPr>
      </w:pPr>
    </w:p>
    <w:p w:rsidR="00313F05" w:rsidRDefault="00313F05" w:rsidP="00313F05">
      <w:pPr>
        <w:rPr>
          <w:rFonts w:ascii="Arial" w:hAnsi="Arial" w:cs="Arial"/>
          <w:sz w:val="22"/>
          <w:szCs w:val="22"/>
        </w:rPr>
      </w:pPr>
    </w:p>
    <w:p w:rsidR="00313F05" w:rsidRDefault="00313F05" w:rsidP="00313F05">
      <w:pPr>
        <w:rPr>
          <w:rFonts w:ascii="Arial" w:hAnsi="Arial" w:cs="Arial"/>
          <w:sz w:val="22"/>
          <w:szCs w:val="22"/>
        </w:rPr>
      </w:pPr>
    </w:p>
    <w:p w:rsidR="00313F05" w:rsidRPr="00FD5215" w:rsidRDefault="00313F05" w:rsidP="00313F05">
      <w:pPr>
        <w:rPr>
          <w:rFonts w:ascii="Arial" w:hAnsi="Arial" w:cs="Arial"/>
          <w:sz w:val="22"/>
          <w:szCs w:val="22"/>
        </w:rPr>
      </w:pPr>
    </w:p>
    <w:p w:rsidR="00313F05" w:rsidRDefault="00313F05" w:rsidP="00313F05">
      <w:pPr>
        <w:rPr>
          <w:rFonts w:ascii="Arial" w:hAnsi="Arial" w:cs="Arial"/>
          <w:sz w:val="22"/>
          <w:szCs w:val="22"/>
        </w:rPr>
      </w:pPr>
      <w:r>
        <w:br w:type="page"/>
      </w:r>
      <w:r w:rsidRPr="00C243BC">
        <w:rPr>
          <w:rFonts w:ascii="Arial" w:hAnsi="Arial" w:cs="Arial"/>
          <w:sz w:val="22"/>
          <w:szCs w:val="22"/>
        </w:rPr>
        <w:lastRenderedPageBreak/>
        <w:t xml:space="preserve">La struttura </w:t>
      </w:r>
      <w:r w:rsidRPr="00C243BC">
        <w:rPr>
          <w:rFonts w:ascii="Arial" w:hAnsi="Arial" w:cs="Arial"/>
          <w:b/>
          <w:sz w:val="22"/>
          <w:szCs w:val="22"/>
        </w:rPr>
        <w:t>ISWSResponse</w:t>
      </w:r>
      <w:r w:rsidR="003264A1">
        <w:rPr>
          <w:rFonts w:ascii="Arial" w:hAnsi="Arial" w:cs="Arial"/>
          <w:sz w:val="22"/>
          <w:szCs w:val="22"/>
        </w:rPr>
        <w:t xml:space="preserve"> è così composta</w:t>
      </w:r>
      <w:r w:rsidRPr="00C243BC">
        <w:rPr>
          <w:rFonts w:ascii="Arial" w:hAnsi="Arial" w:cs="Arial"/>
          <w:sz w:val="22"/>
          <w:szCs w:val="22"/>
        </w:rPr>
        <w:t>:</w:t>
      </w:r>
    </w:p>
    <w:p w:rsidR="00313F05" w:rsidRPr="00C243BC" w:rsidRDefault="00F0575E" w:rsidP="00F0575E">
      <w:pPr>
        <w:tabs>
          <w:tab w:val="left" w:pos="1005"/>
        </w:tabs>
        <w:rPr>
          <w:rFonts w:ascii="Arial" w:hAnsi="Arial" w:cs="Arial"/>
          <w:sz w:val="22"/>
          <w:szCs w:val="22"/>
        </w:rPr>
      </w:pPr>
      <w:r>
        <w:rPr>
          <w:rFonts w:ascii="Arial" w:hAnsi="Arial" w:cs="Arial"/>
          <w:sz w:val="22"/>
          <w:szCs w:val="22"/>
        </w:rPr>
        <w:tab/>
      </w: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313F05"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313F05" w:rsidRDefault="00313F05"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13F05" w:rsidRDefault="00313F05" w:rsidP="005513CB">
            <w:pPr>
              <w:keepNext/>
              <w:snapToGrid w:val="0"/>
              <w:rPr>
                <w:rFonts w:ascii="Arial" w:hAnsi="Arial" w:cs="Arial"/>
              </w:rPr>
            </w:pPr>
            <w:r>
              <w:rPr>
                <w:rFonts w:ascii="Arial" w:hAnsi="Arial" w:cs="Arial"/>
              </w:rPr>
              <w:t>Struttura</w:t>
            </w:r>
          </w:p>
        </w:tc>
      </w:tr>
      <w:tr w:rsidR="00313F05" w:rsidTr="005513C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Default="00313F05" w:rsidP="005513CB">
            <w:pPr>
              <w:keepNext/>
              <w:snapToGrid w:val="0"/>
              <w:rPr>
                <w:rFonts w:ascii="Arial" w:hAnsi="Arial" w:cs="Arial"/>
              </w:rPr>
            </w:pPr>
          </w:p>
        </w:tc>
      </w:tr>
      <w:tr w:rsidR="00313F05"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Descrizione</w:t>
            </w:r>
          </w:p>
        </w:tc>
      </w:tr>
      <w:tr w:rsidR="00313F05"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Codifica della risposta</w:t>
            </w:r>
          </w:p>
        </w:tc>
      </w:tr>
      <w:tr w:rsidR="00313F05"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313F05" w:rsidRPr="001024D2" w:rsidRDefault="001566B2" w:rsidP="005513CB">
            <w:pPr>
              <w:keepNext/>
              <w:snapToGrid w:val="0"/>
              <w:rPr>
                <w:rFonts w:ascii="Arial" w:hAnsi="Arial" w:cs="Arial"/>
                <w:sz w:val="22"/>
                <w:szCs w:val="22"/>
              </w:rPr>
            </w:pPr>
            <w:r w:rsidRPr="001024D2">
              <w:rPr>
                <w:rFonts w:ascii="Arial" w:hAnsi="Arial" w:cs="Arial"/>
                <w:sz w:val="22"/>
                <w:szCs w:val="22"/>
              </w:rPr>
              <w:t>s</w:t>
            </w:r>
            <w:r w:rsidR="00313F05" w:rsidRPr="001024D2">
              <w:rPr>
                <w:rFonts w:ascii="Arial" w:hAnsi="Arial" w:cs="Arial"/>
                <w:sz w:val="22"/>
                <w:szCs w:val="22"/>
              </w:rPr>
              <w:t>egnalazione</w:t>
            </w:r>
          </w:p>
        </w:tc>
        <w:tc>
          <w:tcPr>
            <w:tcW w:w="2046"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Segnalazione</w:t>
            </w:r>
          </w:p>
        </w:tc>
      </w:tr>
      <w:tr w:rsidR="00313F05"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313F05" w:rsidRPr="001024D2" w:rsidRDefault="001566B2" w:rsidP="005513CB">
            <w:pPr>
              <w:keepNext/>
              <w:snapToGrid w:val="0"/>
              <w:rPr>
                <w:rFonts w:ascii="Arial" w:hAnsi="Arial" w:cs="Arial"/>
                <w:sz w:val="22"/>
                <w:szCs w:val="22"/>
              </w:rPr>
            </w:pPr>
            <w:r w:rsidRPr="001024D2">
              <w:rPr>
                <w:rFonts w:ascii="Arial" w:hAnsi="Arial" w:cs="Arial"/>
                <w:sz w:val="22"/>
                <w:szCs w:val="22"/>
              </w:rPr>
              <w:t>t</w:t>
            </w:r>
            <w:r w:rsidR="00313F05" w:rsidRPr="001024D2">
              <w:rPr>
                <w:rFonts w:ascii="Arial" w:hAnsi="Arial" w:cs="Arial"/>
                <w:sz w:val="22"/>
                <w:szCs w:val="22"/>
              </w:rPr>
              <w:t>icket</w:t>
            </w:r>
          </w:p>
        </w:tc>
        <w:tc>
          <w:tcPr>
            <w:tcW w:w="2046"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13F05" w:rsidRPr="001024D2" w:rsidRDefault="00313F05" w:rsidP="005513CB">
            <w:pPr>
              <w:keepNext/>
              <w:snapToGrid w:val="0"/>
              <w:rPr>
                <w:rFonts w:ascii="Arial" w:hAnsi="Arial" w:cs="Arial"/>
                <w:sz w:val="22"/>
                <w:szCs w:val="22"/>
              </w:rPr>
            </w:pPr>
            <w:r w:rsidRPr="001024D2">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313F05" w:rsidRDefault="00313F05" w:rsidP="00313F05"/>
    <w:p w:rsidR="00313F05" w:rsidRPr="00456269" w:rsidRDefault="00456269" w:rsidP="00456269">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2B67B8" w:rsidRDefault="002B67B8" w:rsidP="002B67B8"/>
    <w:p w:rsidR="004C5CE2" w:rsidRDefault="00854ABE" w:rsidP="009F76E4">
      <w:pPr>
        <w:pStyle w:val="Titolo2"/>
        <w:rPr>
          <w:i/>
        </w:rPr>
      </w:pPr>
      <w:bookmarkStart w:id="326" w:name="_Toc358814843"/>
      <w:bookmarkStart w:id="327" w:name="_Toc382837030"/>
      <w:bookmarkStart w:id="328" w:name="_Toc382840427"/>
      <w:bookmarkStart w:id="329" w:name="_Toc382840484"/>
      <w:r>
        <w:lastRenderedPageBreak/>
        <w:t>2.34</w:t>
      </w:r>
      <w:r w:rsidR="0058012E">
        <w:t xml:space="preserve"> ComunicazioneChiusuraProcedimento</w:t>
      </w:r>
      <w:bookmarkEnd w:id="326"/>
      <w:bookmarkEnd w:id="327"/>
      <w:bookmarkEnd w:id="328"/>
      <w:bookmarkEnd w:id="329"/>
    </w:p>
    <w:p w:rsidR="004C5CE2" w:rsidRDefault="0058012E">
      <w:pPr>
        <w:jc w:val="both"/>
        <w:rPr>
          <w:rFonts w:ascii="Arial" w:hAnsi="Arial" w:cs="Arial"/>
          <w:sz w:val="22"/>
          <w:szCs w:val="22"/>
        </w:rPr>
      </w:pPr>
      <w:r>
        <w:rPr>
          <w:rFonts w:ascii="Arial" w:hAnsi="Arial" w:cs="Arial"/>
          <w:sz w:val="22"/>
          <w:szCs w:val="22"/>
        </w:rPr>
        <w:t xml:space="preserve">Servizio per la comunicazione al SIB dei dati di chiusura del procedimento amministrativo. Il cambiamento di stato produce la pubblicazione nell’albo degli operatori biologici. </w:t>
      </w:r>
    </w:p>
    <w:p w:rsidR="001E3D41" w:rsidRDefault="001E3D41">
      <w:pPr>
        <w:jc w:val="both"/>
        <w:rPr>
          <w:rFonts w:ascii="Arial" w:hAnsi="Arial" w:cs="Arial"/>
          <w:sz w:val="22"/>
          <w:szCs w:val="22"/>
        </w:rPr>
      </w:pPr>
    </w:p>
    <w:p w:rsidR="001E3D41" w:rsidRDefault="001E3D41">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ComunicazioneChiusuraProcedimento</w:t>
      </w:r>
      <w:r w:rsidRPr="00880889">
        <w:rPr>
          <w:rFonts w:ascii="Arial" w:hAnsi="Arial" w:cs="Arial"/>
          <w:sz w:val="22"/>
          <w:szCs w:val="22"/>
        </w:rPr>
        <w:t xml:space="preserve"> solo per noti</w:t>
      </w:r>
      <w:r>
        <w:rPr>
          <w:rFonts w:ascii="Arial" w:hAnsi="Arial" w:cs="Arial"/>
          <w:sz w:val="22"/>
          <w:szCs w:val="22"/>
        </w:rPr>
        <w:t>fiche che si trovano negli stati</w:t>
      </w:r>
      <w:r w:rsidR="00D21BFE">
        <w:rPr>
          <w:rFonts w:ascii="Arial" w:hAnsi="Arial" w:cs="Arial"/>
          <w:sz w:val="22"/>
          <w:szCs w:val="22"/>
        </w:rPr>
        <w:t xml:space="preserve"> </w:t>
      </w:r>
      <w:r w:rsidRPr="00880889">
        <w:rPr>
          <w:rFonts w:ascii="Arial" w:hAnsi="Arial" w:cs="Arial"/>
          <w:sz w:val="22"/>
          <w:szCs w:val="22"/>
        </w:rPr>
        <w:t>IDONEA</w:t>
      </w:r>
      <w:r w:rsidR="00D21BFE">
        <w:rPr>
          <w:rFonts w:ascii="Arial" w:hAnsi="Arial" w:cs="Arial"/>
          <w:sz w:val="22"/>
          <w:szCs w:val="22"/>
        </w:rPr>
        <w:t xml:space="preserve"> o PUBBLICATA</w:t>
      </w:r>
      <w:r w:rsidRPr="00880889">
        <w:rPr>
          <w:rFonts w:ascii="Arial" w:hAnsi="Arial" w:cs="Arial"/>
          <w:sz w:val="22"/>
          <w:szCs w:val="22"/>
        </w:rPr>
        <w:t>.</w:t>
      </w:r>
    </w:p>
    <w:p w:rsidR="004C5CE2" w:rsidRDefault="004C5CE2">
      <w:pPr>
        <w:jc w:val="both"/>
        <w:rPr>
          <w:rFonts w:ascii="Arial" w:hAnsi="Arial" w:cs="Arial"/>
          <w:sz w:val="22"/>
          <w:szCs w:val="22"/>
        </w:rPr>
      </w:pPr>
    </w:p>
    <w:p w:rsidR="0045642B" w:rsidRDefault="0058012E">
      <w:pPr>
        <w:jc w:val="both"/>
        <w:rPr>
          <w:rFonts w:ascii="Arial" w:hAnsi="Arial" w:cs="Arial"/>
          <w:sz w:val="22"/>
          <w:szCs w:val="22"/>
        </w:rPr>
      </w:pPr>
      <w:r>
        <w:rPr>
          <w:rFonts w:ascii="Arial" w:hAnsi="Arial" w:cs="Arial"/>
          <w:sz w:val="22"/>
          <w:szCs w:val="22"/>
        </w:rPr>
        <w:t>A fronte della comunicazione verranno attivati i controlli formali relativi ai dati forniti. Eventuali problemi nella verifica verranno segnalati da opportuni codici e descrizioni di anomalie.</w:t>
      </w:r>
      <w:r w:rsidR="0045642B">
        <w:rPr>
          <w:rFonts w:ascii="Arial" w:hAnsi="Arial" w:cs="Arial"/>
          <w:sz w:val="22"/>
          <w:szCs w:val="22"/>
        </w:rPr>
        <w:t xml:space="preserve"> </w:t>
      </w:r>
      <w:r>
        <w:rPr>
          <w:rFonts w:ascii="Arial" w:hAnsi="Arial" w:cs="Arial"/>
          <w:sz w:val="22"/>
          <w:szCs w:val="22"/>
        </w:rPr>
        <w:t>Saranno effettuati controlli formali orientati a verificare la presenza di informazioni obbligatorie, coerenza tra stato attuale della Notifica e dati comunicati (nuovo stato).</w:t>
      </w:r>
      <w:r w:rsidR="0045642B">
        <w:rPr>
          <w:rFonts w:ascii="Arial" w:hAnsi="Arial" w:cs="Arial"/>
          <w:sz w:val="22"/>
          <w:szCs w:val="22"/>
        </w:rPr>
        <w:t xml:space="preserve"> </w:t>
      </w:r>
      <w:r>
        <w:rPr>
          <w:rFonts w:ascii="Arial" w:hAnsi="Arial" w:cs="Arial"/>
          <w:sz w:val="22"/>
          <w:szCs w:val="22"/>
        </w:rPr>
        <w:t>Il servizio risponderà in maniera sincrona con l’indicazione di corretta o mancata allineamento delle banche dati.</w:t>
      </w:r>
    </w:p>
    <w:p w:rsidR="0045642B" w:rsidRDefault="0045642B">
      <w:pPr>
        <w:jc w:val="both"/>
        <w:rPr>
          <w:rFonts w:ascii="Arial" w:hAnsi="Arial" w:cs="Arial"/>
          <w:sz w:val="22"/>
          <w:szCs w:val="22"/>
        </w:rPr>
      </w:pPr>
    </w:p>
    <w:p w:rsidR="004C5CE2" w:rsidRDefault="0045642B">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 comunicazione di chiusura del procedimento,</w:t>
      </w:r>
      <w:r w:rsidRPr="00786803">
        <w:rPr>
          <w:rFonts w:ascii="Arial" w:hAnsi="Arial" w:cs="Arial"/>
          <w:sz w:val="22"/>
          <w:szCs w:val="22"/>
        </w:rPr>
        <w:t xml:space="preserve"> assume lo stato </w:t>
      </w:r>
      <w:r>
        <w:rPr>
          <w:rFonts w:ascii="Arial" w:hAnsi="Arial" w:cs="Arial"/>
          <w:sz w:val="22"/>
          <w:szCs w:val="22"/>
        </w:rPr>
        <w:t>PUBBLICATA</w:t>
      </w:r>
      <w:r w:rsidR="0058012E">
        <w:rPr>
          <w:rFonts w:ascii="Arial" w:hAnsi="Arial" w:cs="Arial"/>
          <w:sz w:val="22"/>
          <w:szCs w:val="22"/>
        </w:rPr>
        <w:t xml:space="preserve"> </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 con l’indicazione di corretto o mancato allineamento delle banche dati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Questa comunicazione farà scattare automaticamente la procedura di pubblicazione dell’intestatario della Notifica nell’albo degli operatori biologici in relazione alle attività praticate dall’azienda e in relazione alle informazioni relative alle strutture territorialmente interessate.</w:t>
      </w:r>
    </w:p>
    <w:p w:rsidR="00D06DF2" w:rsidRDefault="00D06DF2">
      <w:pPr>
        <w:jc w:val="both"/>
        <w:rPr>
          <w:rFonts w:ascii="Arial" w:hAnsi="Arial" w:cs="Arial"/>
          <w:sz w:val="22"/>
          <w:szCs w:val="22"/>
        </w:rPr>
      </w:pPr>
    </w:p>
    <w:p w:rsidR="004C5CE2" w:rsidRDefault="004C5CE2"/>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3296"/>
        <w:gridCol w:w="709"/>
        <w:gridCol w:w="3062"/>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ComunicazioneChiusuraProcedimento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264A1" w:rsidRDefault="0058012E">
            <w:pPr>
              <w:snapToGrid w:val="0"/>
              <w:jc w:val="center"/>
              <w:rPr>
                <w:rFonts w:ascii="Arial" w:hAnsi="Arial" w:cs="Arial"/>
                <w:b/>
                <w:sz w:val="22"/>
                <w:szCs w:val="22"/>
              </w:rPr>
            </w:pPr>
            <w:r w:rsidRPr="003264A1">
              <w:rPr>
                <w:rFonts w:ascii="Arial" w:hAnsi="Arial" w:cs="Arial"/>
                <w:b/>
                <w:sz w:val="22"/>
                <w:szCs w:val="22"/>
              </w:rPr>
              <w:t>Input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tipoOperazione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Tipo di operazione {</w:t>
            </w:r>
          </w:p>
          <w:p w:rsidR="004C5CE2" w:rsidRDefault="0058012E">
            <w:pPr>
              <w:rPr>
                <w:rFonts w:ascii="Arial" w:hAnsi="Arial" w:cs="Arial"/>
                <w:sz w:val="22"/>
                <w:szCs w:val="22"/>
              </w:rPr>
            </w:pPr>
            <w:r>
              <w:rPr>
                <w:rFonts w:ascii="Arial" w:hAnsi="Arial" w:cs="Arial"/>
                <w:sz w:val="22"/>
                <w:szCs w:val="22"/>
              </w:rPr>
              <w:t>I   : inserimento della comunicazione</w:t>
            </w:r>
          </w:p>
          <w:p w:rsidR="004C5CE2" w:rsidRDefault="0058012E">
            <w:pPr>
              <w:rPr>
                <w:rFonts w:ascii="Arial" w:hAnsi="Arial" w:cs="Arial"/>
                <w:sz w:val="22"/>
                <w:szCs w:val="22"/>
              </w:rPr>
            </w:pPr>
            <w:r>
              <w:rPr>
                <w:rFonts w:ascii="Arial" w:hAnsi="Arial" w:cs="Arial"/>
                <w:sz w:val="22"/>
                <w:szCs w:val="22"/>
              </w:rPr>
              <w: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SIBWSChiusuraProcedimento</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Struttura dati descritta di seguito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3264A1" w:rsidRDefault="0058012E">
            <w:pPr>
              <w:snapToGrid w:val="0"/>
              <w:jc w:val="center"/>
              <w:rPr>
                <w:rFonts w:ascii="Arial" w:hAnsi="Arial" w:cs="Arial"/>
                <w:b/>
                <w:sz w:val="22"/>
                <w:szCs w:val="22"/>
              </w:rPr>
            </w:pPr>
            <w:r w:rsidRPr="003264A1">
              <w:rPr>
                <w:rFonts w:ascii="Arial" w:hAnsi="Arial" w:cs="Arial"/>
                <w:b/>
                <w:sz w:val="22"/>
                <w:szCs w:val="22"/>
              </w:rPr>
              <w:t>Output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_Ref325032575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 w:rsidR="004C5CE2" w:rsidRDefault="004C5CE2"/>
    <w:p w:rsidR="003264A1" w:rsidRDefault="003264A1"/>
    <w:p w:rsidR="003264A1" w:rsidRDefault="003264A1"/>
    <w:p w:rsidR="003264A1" w:rsidRPr="003264A1" w:rsidRDefault="003264A1">
      <w:pPr>
        <w:rPr>
          <w:rFonts w:ascii="Arial" w:hAnsi="Arial" w:cs="Arial"/>
          <w:sz w:val="22"/>
          <w:szCs w:val="22"/>
        </w:rPr>
      </w:pPr>
      <w:r w:rsidRPr="00C243BC">
        <w:rPr>
          <w:rFonts w:ascii="Arial" w:hAnsi="Arial" w:cs="Arial"/>
          <w:sz w:val="22"/>
          <w:szCs w:val="22"/>
        </w:rPr>
        <w:lastRenderedPageBreak/>
        <w:t xml:space="preserve">La struttura </w:t>
      </w:r>
      <w:r>
        <w:rPr>
          <w:rFonts w:ascii="Arial" w:hAnsi="Arial" w:cs="Arial"/>
          <w:b/>
          <w:sz w:val="22"/>
          <w:szCs w:val="22"/>
        </w:rPr>
        <w:t>SIBWSChiusuraProcedimento</w:t>
      </w:r>
      <w:r>
        <w:rPr>
          <w:rFonts w:ascii="Arial" w:hAnsi="Arial" w:cs="Arial"/>
          <w:sz w:val="22"/>
          <w:szCs w:val="22"/>
        </w:rPr>
        <w:t xml:space="preserve"> è così composta</w:t>
      </w:r>
      <w:r w:rsidRPr="00C243BC">
        <w:rPr>
          <w:rFonts w:ascii="Arial" w:hAnsi="Arial" w:cs="Arial"/>
          <w:sz w:val="22"/>
          <w:szCs w:val="22"/>
        </w:rPr>
        <w:t>:</w:t>
      </w:r>
    </w:p>
    <w:p w:rsidR="003264A1" w:rsidRDefault="003264A1"/>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4C5CE2" w:rsidTr="005B4289">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SIBWSChiusuraProcedimento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rsidTr="005B4289">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rsidTr="005B428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rsidTr="005B428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rsidTr="005B428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5B4289" w:rsidTr="005B4289">
        <w:trPr>
          <w:cantSplit/>
          <w:trHeight w:val="373"/>
        </w:trPr>
        <w:tc>
          <w:tcPr>
            <w:tcW w:w="2310" w:type="dxa"/>
            <w:tcBorders>
              <w:top w:val="single" w:sz="4" w:space="0" w:color="000000"/>
              <w:left w:val="single" w:sz="4" w:space="0" w:color="000000"/>
              <w:bottom w:val="single" w:sz="4" w:space="0" w:color="000000"/>
            </w:tcBorders>
            <w:shd w:val="clear" w:color="auto" w:fill="auto"/>
          </w:tcPr>
          <w:p w:rsidR="005B4289" w:rsidRPr="00691659" w:rsidRDefault="005B4289" w:rsidP="00691659">
            <w:pPr>
              <w:pStyle w:val="Intestazione"/>
              <w:keepNext/>
              <w:snapToGrid w:val="0"/>
              <w:rPr>
                <w:rFonts w:ascii="Arial" w:hAnsi="Arial" w:cs="Arial"/>
                <w:sz w:val="22"/>
                <w:szCs w:val="22"/>
              </w:rPr>
            </w:pPr>
            <w:r w:rsidRPr="00691659">
              <w:rPr>
                <w:rFonts w:ascii="Arial" w:hAnsi="Arial" w:cs="Arial"/>
                <w:sz w:val="22"/>
                <w:szCs w:val="22"/>
              </w:rPr>
              <w:t>numeroProtocollo</w:t>
            </w:r>
          </w:p>
        </w:tc>
        <w:tc>
          <w:tcPr>
            <w:tcW w:w="2977" w:type="dxa"/>
            <w:tcBorders>
              <w:top w:val="single" w:sz="4" w:space="0" w:color="000000"/>
              <w:left w:val="single" w:sz="4" w:space="0" w:color="000000"/>
              <w:bottom w:val="single" w:sz="4" w:space="0" w:color="000000"/>
            </w:tcBorders>
            <w:shd w:val="clear" w:color="auto" w:fill="auto"/>
            <w:vAlign w:val="center"/>
          </w:tcPr>
          <w:p w:rsidR="005B4289" w:rsidRPr="00691659" w:rsidRDefault="005B4289" w:rsidP="00691659">
            <w:pPr>
              <w:keepNext/>
              <w:snapToGrid w:val="0"/>
              <w:jc w:val="center"/>
              <w:rPr>
                <w:rFonts w:ascii="Arial" w:hAnsi="Arial" w:cs="Arial"/>
                <w:sz w:val="22"/>
                <w:szCs w:val="22"/>
              </w:rPr>
            </w:pPr>
            <w:r w:rsidRPr="00691659">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5B4289" w:rsidRDefault="005B4289" w:rsidP="00A05869">
            <w:pPr>
              <w:snapToGrid w:val="0"/>
              <w:jc w:val="center"/>
              <w:rPr>
                <w:rFonts w:ascii="Arial" w:hAnsi="Arial" w:cs="Arial"/>
              </w:rPr>
            </w:pPr>
            <w:r>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5B4289" w:rsidRDefault="005B4289" w:rsidP="00A05869">
            <w:pPr>
              <w:snapToGrid w:val="0"/>
              <w:jc w:val="center"/>
              <w:rPr>
                <w:rFonts w:ascii="Arial" w:hAnsi="Arial" w:cs="Arial"/>
              </w:rPr>
            </w:pPr>
            <w:r>
              <w:rPr>
                <w:rFonts w:ascii="Arial" w:hAnsi="Arial" w:cs="Arial"/>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5B4289" w:rsidRPr="00691659" w:rsidRDefault="005B4289" w:rsidP="00691659">
            <w:pPr>
              <w:keepNext/>
              <w:snapToGrid w:val="0"/>
              <w:rPr>
                <w:rFonts w:ascii="Arial" w:hAnsi="Arial" w:cs="Arial"/>
                <w:sz w:val="22"/>
                <w:szCs w:val="22"/>
              </w:rPr>
            </w:pPr>
            <w:r w:rsidRPr="00691659">
              <w:rPr>
                <w:rFonts w:ascii="Arial" w:hAnsi="Arial" w:cs="Arial"/>
                <w:sz w:val="22"/>
                <w:szCs w:val="22"/>
              </w:rPr>
              <w:t>Numero di protocollo</w:t>
            </w:r>
          </w:p>
        </w:tc>
      </w:tr>
      <w:tr w:rsidR="005B4289" w:rsidTr="005B428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B4289" w:rsidRDefault="005B4289" w:rsidP="00A05869">
            <w:pPr>
              <w:pStyle w:val="Intestazione"/>
              <w:keepNext/>
              <w:snapToGrid w:val="0"/>
              <w:rPr>
                <w:rFonts w:ascii="Arial" w:hAnsi="Arial" w:cs="Arial"/>
                <w:sz w:val="22"/>
                <w:szCs w:val="22"/>
              </w:rPr>
            </w:pPr>
            <w:r>
              <w:rPr>
                <w:rFonts w:ascii="Arial" w:hAnsi="Arial" w:cs="Arial"/>
                <w:sz w:val="22"/>
                <w:szCs w:val="22"/>
              </w:rPr>
              <w:t>dataProtocollo</w:t>
            </w:r>
          </w:p>
        </w:tc>
        <w:tc>
          <w:tcPr>
            <w:tcW w:w="2977" w:type="dxa"/>
            <w:tcBorders>
              <w:top w:val="single" w:sz="4" w:space="0" w:color="000000"/>
              <w:left w:val="single" w:sz="4" w:space="0" w:color="000000"/>
              <w:bottom w:val="single" w:sz="4" w:space="0" w:color="000000"/>
            </w:tcBorders>
            <w:shd w:val="clear" w:color="auto" w:fill="auto"/>
            <w:vAlign w:val="center"/>
          </w:tcPr>
          <w:p w:rsidR="005B4289" w:rsidRPr="00691659" w:rsidRDefault="005B4289" w:rsidP="00691659">
            <w:pPr>
              <w:keepNext/>
              <w:snapToGrid w:val="0"/>
              <w:jc w:val="center"/>
              <w:rPr>
                <w:rFonts w:ascii="Arial" w:hAnsi="Arial" w:cs="Arial"/>
                <w:sz w:val="22"/>
                <w:szCs w:val="22"/>
              </w:rPr>
            </w:pPr>
            <w:r w:rsidRPr="00691659">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5B4289" w:rsidRDefault="005B4289" w:rsidP="00A05869">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5B4289" w:rsidRDefault="005B4289" w:rsidP="00A05869">
            <w:pPr>
              <w:snapToGrid w:val="0"/>
              <w:jc w:val="center"/>
              <w:rPr>
                <w:rFonts w:ascii="Arial" w:hAnsi="Arial" w:cs="Arial"/>
              </w:rPr>
            </w:pPr>
            <w:r>
              <w:rPr>
                <w:rFonts w:ascii="Arial" w:hAnsi="Arial" w:cs="Arial"/>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5B4289" w:rsidRPr="00691659" w:rsidRDefault="005B4289" w:rsidP="00691659">
            <w:pPr>
              <w:keepNext/>
              <w:snapToGrid w:val="0"/>
              <w:rPr>
                <w:rFonts w:ascii="Arial" w:hAnsi="Arial" w:cs="Arial"/>
                <w:sz w:val="22"/>
                <w:szCs w:val="22"/>
              </w:rPr>
            </w:pPr>
            <w:r w:rsidRPr="00691659">
              <w:rPr>
                <w:rFonts w:ascii="Arial" w:hAnsi="Arial" w:cs="Arial"/>
                <w:sz w:val="22"/>
                <w:szCs w:val="22"/>
              </w:rPr>
              <w:t>Data inizio validità nel formato previsto (</w:t>
            </w:r>
            <w:fldSimple w:instr=" REF _Ref320623003 \h  \* MERGEFORMAT ">
              <w:r w:rsidRPr="00691659">
                <w:rPr>
                  <w:rFonts w:ascii="Arial" w:hAnsi="Arial" w:cs="Arial"/>
                  <w:sz w:val="22"/>
                  <w:szCs w:val="22"/>
                </w:rPr>
                <w:t>1.7 Convenzioni e codici</w:t>
              </w:r>
            </w:fldSimple>
            <w:r w:rsidRPr="00691659">
              <w:rPr>
                <w:rFonts w:ascii="Arial" w:hAnsi="Arial" w:cs="Arial"/>
                <w:sz w:val="22"/>
                <w:szCs w:val="22"/>
              </w:rPr>
              <w:t>): Si usa il formato AAAAMMDD</w:t>
            </w:r>
          </w:p>
        </w:tc>
      </w:tr>
      <w:tr w:rsidR="005B4289" w:rsidTr="005B428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B4289" w:rsidRPr="000B42C2" w:rsidRDefault="005B4289" w:rsidP="00A05869">
            <w:pPr>
              <w:pStyle w:val="Intestazione"/>
              <w:keepNext/>
              <w:snapToGrid w:val="0"/>
              <w:rPr>
                <w:rFonts w:ascii="Arial" w:hAnsi="Arial" w:cs="Arial"/>
                <w:sz w:val="22"/>
                <w:szCs w:val="22"/>
              </w:rPr>
            </w:pPr>
            <w:r w:rsidRPr="000B42C2">
              <w:rPr>
                <w:rFonts w:ascii="Arial" w:hAnsi="Arial" w:cs="Arial"/>
                <w:sz w:val="22"/>
                <w:szCs w:val="22"/>
              </w:rPr>
              <w:t>Note</w:t>
            </w:r>
          </w:p>
        </w:tc>
        <w:tc>
          <w:tcPr>
            <w:tcW w:w="2977" w:type="dxa"/>
            <w:tcBorders>
              <w:top w:val="single" w:sz="4" w:space="0" w:color="000000"/>
              <w:left w:val="single" w:sz="4" w:space="0" w:color="000000"/>
              <w:bottom w:val="single" w:sz="4" w:space="0" w:color="000000"/>
            </w:tcBorders>
            <w:shd w:val="clear" w:color="auto" w:fill="auto"/>
            <w:vAlign w:val="center"/>
          </w:tcPr>
          <w:p w:rsidR="005B4289" w:rsidRPr="00691659" w:rsidRDefault="005B4289" w:rsidP="00691659">
            <w:pPr>
              <w:keepNext/>
              <w:snapToGrid w:val="0"/>
              <w:jc w:val="center"/>
              <w:rPr>
                <w:rFonts w:ascii="Arial" w:hAnsi="Arial" w:cs="Arial"/>
                <w:sz w:val="22"/>
                <w:szCs w:val="22"/>
              </w:rPr>
            </w:pPr>
            <w:r w:rsidRPr="00691659">
              <w:rPr>
                <w:rFonts w:ascii="Arial" w:hAnsi="Arial" w:cs="Arial"/>
                <w:sz w:val="22"/>
                <w:szCs w:val="22"/>
              </w:rPr>
              <w:t xml:space="preserve">String </w:t>
            </w:r>
          </w:p>
        </w:tc>
        <w:tc>
          <w:tcPr>
            <w:tcW w:w="708" w:type="dxa"/>
            <w:tcBorders>
              <w:top w:val="single" w:sz="4" w:space="0" w:color="000000"/>
              <w:left w:val="single" w:sz="4" w:space="0" w:color="000000"/>
              <w:bottom w:val="single" w:sz="4" w:space="0" w:color="000000"/>
            </w:tcBorders>
            <w:shd w:val="clear" w:color="auto" w:fill="auto"/>
            <w:vAlign w:val="center"/>
          </w:tcPr>
          <w:p w:rsidR="005B4289" w:rsidRPr="000B42C2" w:rsidRDefault="005B4289" w:rsidP="00A05869">
            <w:pPr>
              <w:snapToGrid w:val="0"/>
              <w:jc w:val="center"/>
              <w:rPr>
                <w:rFonts w:ascii="Arial" w:hAnsi="Arial" w:cs="Arial"/>
              </w:rPr>
            </w:pPr>
            <w:r w:rsidRPr="000B42C2">
              <w:rPr>
                <w:rFonts w:ascii="Arial" w:hAnsi="Arial" w:cs="Arial"/>
              </w:rPr>
              <w:t>0..1</w:t>
            </w:r>
          </w:p>
        </w:tc>
        <w:tc>
          <w:tcPr>
            <w:tcW w:w="567" w:type="dxa"/>
            <w:tcBorders>
              <w:top w:val="single" w:sz="4" w:space="0" w:color="000000"/>
              <w:left w:val="single" w:sz="4" w:space="0" w:color="000000"/>
              <w:bottom w:val="single" w:sz="4" w:space="0" w:color="000000"/>
            </w:tcBorders>
            <w:shd w:val="clear" w:color="auto" w:fill="auto"/>
            <w:vAlign w:val="center"/>
          </w:tcPr>
          <w:p w:rsidR="005B4289" w:rsidRPr="000B42C2" w:rsidRDefault="005B4289" w:rsidP="00A05869">
            <w:pPr>
              <w:snapToGrid w:val="0"/>
              <w:jc w:val="center"/>
              <w:rPr>
                <w:rFonts w:ascii="Arial" w:hAnsi="Arial" w:cs="Arial"/>
              </w:rPr>
            </w:pPr>
            <w:r w:rsidRPr="000B42C2">
              <w:rPr>
                <w:rFonts w:ascii="Arial" w:hAnsi="Arial" w:cs="Arial"/>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5B4289" w:rsidRPr="00691659" w:rsidRDefault="00F21B87" w:rsidP="00691659">
            <w:pPr>
              <w:keepNext/>
              <w:snapToGrid w:val="0"/>
              <w:rPr>
                <w:rFonts w:ascii="Arial" w:hAnsi="Arial" w:cs="Arial"/>
                <w:sz w:val="22"/>
                <w:szCs w:val="22"/>
              </w:rPr>
            </w:pPr>
            <w:r>
              <w:rPr>
                <w:rFonts w:ascii="Arial" w:hAnsi="Arial" w:cs="Arial"/>
                <w:sz w:val="22"/>
                <w:szCs w:val="22"/>
              </w:rPr>
              <w:t xml:space="preserve">Campo </w:t>
            </w:r>
            <w:r w:rsidR="005B4289" w:rsidRPr="00691659">
              <w:rPr>
                <w:rFonts w:ascii="Arial" w:hAnsi="Arial" w:cs="Arial"/>
                <w:sz w:val="22"/>
                <w:szCs w:val="22"/>
              </w:rPr>
              <w:t>note</w:t>
            </w:r>
          </w:p>
        </w:tc>
      </w:tr>
    </w:tbl>
    <w:p w:rsidR="004C5CE2" w:rsidRDefault="004C5CE2"/>
    <w:p w:rsidR="004C5CE2" w:rsidRDefault="004C5CE2"/>
    <w:p w:rsidR="004C5CE2" w:rsidRDefault="00754962">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pPr>
        <w:rPr>
          <w:i/>
        </w:rPr>
      </w:pPr>
    </w:p>
    <w:p w:rsidR="004C5CE2" w:rsidRDefault="004C5CE2">
      <w:pPr>
        <w:rPr>
          <w:rFonts w:ascii="Arial" w:hAnsi="Arial" w:cs="Arial"/>
          <w:sz w:val="22"/>
          <w:szCs w:val="22"/>
        </w:rPr>
      </w:pPr>
    </w:p>
    <w:p w:rsidR="004C5CE2" w:rsidRDefault="004C5CE2">
      <w:pPr>
        <w:rPr>
          <w:i/>
        </w:rPr>
      </w:pPr>
    </w:p>
    <w:p w:rsidR="004C5CE2" w:rsidRDefault="004C5CE2"/>
    <w:p w:rsidR="00A569C6" w:rsidRDefault="00A569C6">
      <w:pPr>
        <w:suppressAutoHyphens w:val="0"/>
        <w:rPr>
          <w:i/>
        </w:rPr>
      </w:pPr>
    </w:p>
    <w:p w:rsidR="00A569C6" w:rsidRDefault="00854ABE" w:rsidP="009F76E4">
      <w:pPr>
        <w:pStyle w:val="Titolo2"/>
        <w:rPr>
          <w:i/>
        </w:rPr>
      </w:pPr>
      <w:bookmarkStart w:id="330" w:name="_Toc358814844"/>
      <w:bookmarkStart w:id="331" w:name="_Toc382837031"/>
      <w:bookmarkStart w:id="332" w:name="_Toc382840428"/>
      <w:bookmarkStart w:id="333" w:name="_Toc382840485"/>
      <w:r>
        <w:lastRenderedPageBreak/>
        <w:t>2.35</w:t>
      </w:r>
      <w:r w:rsidR="00A569C6">
        <w:t xml:space="preserve"> Annulla</w:t>
      </w:r>
      <w:r w:rsidR="00A569C6" w:rsidRPr="00A569C6">
        <w:t xml:space="preserve"> </w:t>
      </w:r>
      <w:r w:rsidR="00A569C6">
        <w:t>ComunicazioneChiusuraProcedimento</w:t>
      </w:r>
      <w:bookmarkEnd w:id="330"/>
      <w:bookmarkEnd w:id="331"/>
      <w:bookmarkEnd w:id="332"/>
      <w:bookmarkEnd w:id="333"/>
    </w:p>
    <w:p w:rsidR="00A569C6" w:rsidRDefault="00A569C6" w:rsidP="00A569C6">
      <w:pPr>
        <w:jc w:val="both"/>
        <w:rPr>
          <w:rFonts w:ascii="Arial" w:hAnsi="Arial" w:cs="Arial"/>
          <w:sz w:val="22"/>
          <w:szCs w:val="22"/>
        </w:rPr>
      </w:pPr>
      <w:r>
        <w:rPr>
          <w:rFonts w:ascii="Arial" w:hAnsi="Arial" w:cs="Arial"/>
          <w:sz w:val="22"/>
          <w:szCs w:val="22"/>
        </w:rPr>
        <w:t>Servizio per la comunicazione al SIB</w:t>
      </w:r>
      <w:r w:rsidR="001C2351">
        <w:rPr>
          <w:rFonts w:ascii="Arial" w:hAnsi="Arial" w:cs="Arial"/>
          <w:sz w:val="22"/>
          <w:szCs w:val="22"/>
        </w:rPr>
        <w:t xml:space="preserve"> dell’annullamento dell’invio dei dati di chiusura del procedimento amministrativo.</w:t>
      </w:r>
      <w:r>
        <w:rPr>
          <w:rFonts w:ascii="Arial" w:hAnsi="Arial" w:cs="Arial"/>
          <w:sz w:val="22"/>
          <w:szCs w:val="22"/>
        </w:rPr>
        <w:t xml:space="preserve"> </w:t>
      </w:r>
    </w:p>
    <w:p w:rsidR="00042ABB" w:rsidRDefault="00042ABB" w:rsidP="00A569C6">
      <w:pPr>
        <w:jc w:val="both"/>
        <w:rPr>
          <w:rFonts w:ascii="Arial" w:hAnsi="Arial" w:cs="Arial"/>
          <w:sz w:val="22"/>
          <w:szCs w:val="22"/>
        </w:rPr>
      </w:pPr>
    </w:p>
    <w:p w:rsidR="00042ABB" w:rsidRDefault="00042ABB" w:rsidP="00A569C6">
      <w:pPr>
        <w:jc w:val="both"/>
        <w:rPr>
          <w:rFonts w:ascii="Arial" w:hAnsi="Arial" w:cs="Arial"/>
          <w:sz w:val="22"/>
          <w:szCs w:val="22"/>
        </w:rPr>
      </w:pPr>
      <w:r w:rsidRPr="00880889">
        <w:rPr>
          <w:rFonts w:ascii="Arial" w:hAnsi="Arial" w:cs="Arial"/>
          <w:sz w:val="22"/>
          <w:szCs w:val="22"/>
        </w:rPr>
        <w:t xml:space="preserve">E’ possibile effettuare l’operazione </w:t>
      </w:r>
      <w:r w:rsidRPr="000251C2">
        <w:rPr>
          <w:rFonts w:ascii="Arial" w:hAnsi="Arial" w:cs="Arial"/>
          <w:i/>
          <w:sz w:val="22"/>
          <w:szCs w:val="22"/>
        </w:rPr>
        <w:t>Annulla</w:t>
      </w:r>
      <w:r>
        <w:rPr>
          <w:rFonts w:ascii="Arial" w:hAnsi="Arial" w:cs="Arial"/>
          <w:i/>
          <w:sz w:val="22"/>
          <w:szCs w:val="22"/>
        </w:rPr>
        <w:t>ComunicazioneChiusuraProcedimento</w:t>
      </w:r>
      <w:r w:rsidRPr="00880889">
        <w:rPr>
          <w:rFonts w:ascii="Arial" w:hAnsi="Arial" w:cs="Arial"/>
          <w:sz w:val="22"/>
          <w:szCs w:val="22"/>
        </w:rPr>
        <w:t xml:space="preserve"> solo per noti</w:t>
      </w:r>
      <w:r>
        <w:rPr>
          <w:rFonts w:ascii="Arial" w:hAnsi="Arial" w:cs="Arial"/>
          <w:sz w:val="22"/>
          <w:szCs w:val="22"/>
        </w:rPr>
        <w:t>fiche che si trovano nello stato</w:t>
      </w:r>
      <w:r w:rsidRPr="00880889">
        <w:rPr>
          <w:rFonts w:ascii="Arial" w:hAnsi="Arial" w:cs="Arial"/>
          <w:sz w:val="22"/>
          <w:szCs w:val="22"/>
        </w:rPr>
        <w:t xml:space="preserve"> </w:t>
      </w:r>
      <w:r>
        <w:rPr>
          <w:rFonts w:ascii="Arial" w:hAnsi="Arial" w:cs="Arial"/>
          <w:sz w:val="22"/>
          <w:szCs w:val="22"/>
        </w:rPr>
        <w:t>PUBBLICATA.</w:t>
      </w:r>
    </w:p>
    <w:p w:rsidR="00A569C6" w:rsidRDefault="00A569C6" w:rsidP="00A569C6">
      <w:pPr>
        <w:jc w:val="both"/>
        <w:rPr>
          <w:rFonts w:ascii="Arial" w:hAnsi="Arial" w:cs="Arial"/>
          <w:sz w:val="22"/>
          <w:szCs w:val="22"/>
        </w:rPr>
      </w:pPr>
      <w:r>
        <w:rPr>
          <w:rFonts w:ascii="Arial" w:hAnsi="Arial" w:cs="Arial"/>
          <w:sz w:val="22"/>
          <w:szCs w:val="22"/>
        </w:rPr>
        <w:t xml:space="preserve"> </w:t>
      </w:r>
    </w:p>
    <w:p w:rsidR="00A569C6" w:rsidRDefault="00A569C6" w:rsidP="00A569C6">
      <w:pPr>
        <w:jc w:val="both"/>
        <w:rPr>
          <w:rFonts w:ascii="Arial" w:hAnsi="Arial" w:cs="Arial"/>
          <w:sz w:val="22"/>
          <w:szCs w:val="22"/>
        </w:rPr>
      </w:pPr>
      <w:r>
        <w:rPr>
          <w:rFonts w:ascii="Arial" w:hAnsi="Arial" w:cs="Arial"/>
          <w:sz w:val="22"/>
          <w:szCs w:val="22"/>
        </w:rPr>
        <w:t>A fronte dell’annullamento verranno attivati i controlli formali relativi ai dati forniti. Eventuali problemi nella verifica verranno segnalati da opportuni codici e descrizioni di anomalie.</w:t>
      </w:r>
    </w:p>
    <w:p w:rsidR="00A569C6" w:rsidRDefault="00A569C6" w:rsidP="00A569C6">
      <w:pPr>
        <w:jc w:val="both"/>
        <w:rPr>
          <w:rFonts w:ascii="Arial" w:hAnsi="Arial" w:cs="Arial"/>
          <w:sz w:val="22"/>
          <w:szCs w:val="22"/>
        </w:rPr>
      </w:pPr>
      <w:r>
        <w:rPr>
          <w:rFonts w:ascii="Arial" w:hAnsi="Arial" w:cs="Arial"/>
          <w:sz w:val="22"/>
          <w:szCs w:val="22"/>
        </w:rPr>
        <w:t>Saranno effettuati controlli formali orientati a verificare la presenza di informazioni obbligatorie, coerenza tra stato attuale della Notifica e dati comunicati.</w:t>
      </w:r>
    </w:p>
    <w:p w:rsidR="00A569C6" w:rsidRDefault="00A569C6" w:rsidP="00A569C6">
      <w:pPr>
        <w:jc w:val="both"/>
        <w:rPr>
          <w:rFonts w:ascii="Arial" w:hAnsi="Arial" w:cs="Arial"/>
          <w:sz w:val="22"/>
          <w:szCs w:val="22"/>
        </w:rPr>
      </w:pPr>
      <w:r>
        <w:rPr>
          <w:rFonts w:ascii="Arial" w:hAnsi="Arial" w:cs="Arial"/>
          <w:sz w:val="22"/>
          <w:szCs w:val="22"/>
        </w:rPr>
        <w:t>Il servizio risponderà in maniera sincrona con l’indicazione di corretto o mancato allineamento delle banche dati.</w:t>
      </w:r>
    </w:p>
    <w:p w:rsidR="00842B1A" w:rsidRDefault="00842B1A" w:rsidP="00A569C6">
      <w:pPr>
        <w:jc w:val="both"/>
        <w:rPr>
          <w:rFonts w:ascii="Arial" w:hAnsi="Arial" w:cs="Arial"/>
          <w:sz w:val="22"/>
          <w:szCs w:val="22"/>
        </w:rPr>
      </w:pPr>
    </w:p>
    <w:p w:rsidR="00842B1A" w:rsidRDefault="00842B1A" w:rsidP="00A569C6">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dell’annullamento, riassumerà lo stato che aveva prima dell’invio della comunicazione di chiusura del procedimento amministrativo.</w:t>
      </w:r>
    </w:p>
    <w:p w:rsidR="00A569C6" w:rsidRDefault="00A569C6" w:rsidP="00A569C6">
      <w:pPr>
        <w:jc w:val="both"/>
        <w:rPr>
          <w:rFonts w:ascii="Arial" w:hAnsi="Arial" w:cs="Arial"/>
          <w:sz w:val="22"/>
          <w:szCs w:val="22"/>
        </w:rPr>
      </w:pPr>
    </w:p>
    <w:p w:rsidR="00A569C6" w:rsidRDefault="00A569C6" w:rsidP="00A569C6">
      <w:pPr>
        <w:jc w:val="both"/>
        <w:rPr>
          <w:rFonts w:ascii="Arial" w:hAnsi="Arial" w:cs="Arial"/>
          <w:sz w:val="22"/>
          <w:szCs w:val="22"/>
        </w:rPr>
      </w:pPr>
      <w:r>
        <w:rPr>
          <w:rFonts w:ascii="Arial" w:hAnsi="Arial" w:cs="Arial"/>
          <w:sz w:val="22"/>
          <w:szCs w:val="22"/>
        </w:rPr>
        <w:t>La risposta sarà strutturata nel seguente modo:</w:t>
      </w:r>
    </w:p>
    <w:p w:rsidR="00A569C6" w:rsidRDefault="00A569C6" w:rsidP="00A569C6">
      <w:pPr>
        <w:jc w:val="both"/>
        <w:rPr>
          <w:rFonts w:ascii="Arial" w:hAnsi="Arial" w:cs="Arial"/>
          <w:sz w:val="22"/>
          <w:szCs w:val="22"/>
        </w:rPr>
      </w:pPr>
      <w:r>
        <w:rPr>
          <w:rFonts w:ascii="Arial" w:hAnsi="Arial" w:cs="Arial"/>
          <w:sz w:val="22"/>
          <w:szCs w:val="22"/>
        </w:rPr>
        <w:t xml:space="preserve">L’oggetto </w:t>
      </w:r>
      <w:fldSimple w:instr=" REF _Ref325032035 \h  \* MERGEFORMAT ">
        <w:r w:rsidRPr="00C5232B">
          <w:rPr>
            <w:rFonts w:ascii="Arial" w:hAnsi="Arial" w:cs="Arial"/>
            <w:sz w:val="22"/>
            <w:szCs w:val="22"/>
          </w:rPr>
          <w:t>SIBResponseWSNotifiche</w:t>
        </w:r>
      </w:fldSimple>
      <w:r w:rsidRPr="00C5232B">
        <w:rPr>
          <w:rFonts w:ascii="Arial" w:hAnsi="Arial" w:cs="Arial"/>
          <w:sz w:val="22"/>
          <w:szCs w:val="22"/>
        </w:rPr>
        <w:t xml:space="preserve"> c</w:t>
      </w:r>
      <w:r>
        <w:rPr>
          <w:rFonts w:ascii="Arial" w:hAnsi="Arial" w:cs="Arial"/>
          <w:sz w:val="22"/>
          <w:szCs w:val="22"/>
        </w:rPr>
        <w:t xml:space="preserve">onterrà il solo oggetto </w:t>
      </w:r>
      <w:fldSimple w:instr=" REF _Ref325032575 \h  \* MERGEFORMAT ">
        <w:r w:rsidRPr="00C5232B">
          <w:rPr>
            <w:rFonts w:ascii="Arial" w:hAnsi="Arial" w:cs="Arial"/>
            <w:sz w:val="22"/>
            <w:szCs w:val="22"/>
          </w:rPr>
          <w:t>ISWSResponse</w:t>
        </w:r>
      </w:fldSimple>
      <w:r>
        <w:rPr>
          <w:rFonts w:ascii="Arial" w:hAnsi="Arial" w:cs="Arial"/>
          <w:sz w:val="22"/>
          <w:szCs w:val="22"/>
        </w:rPr>
        <w:t xml:space="preserve"> i cui attributi saranno valorizzati in base all’esito dell’operazione.</w:t>
      </w:r>
    </w:p>
    <w:p w:rsidR="00A569C6" w:rsidRDefault="00A569C6" w:rsidP="00A569C6">
      <w:pPr>
        <w:jc w:val="both"/>
        <w:rPr>
          <w:rFonts w:ascii="Arial" w:hAnsi="Arial" w:cs="Arial"/>
          <w:sz w:val="22"/>
          <w:szCs w:val="22"/>
        </w:rPr>
      </w:pPr>
    </w:p>
    <w:p w:rsidR="00A569C6" w:rsidRDefault="00A569C6" w:rsidP="00A569C6">
      <w:pPr>
        <w:jc w:val="both"/>
        <w:rPr>
          <w:rFonts w:ascii="Arial" w:hAnsi="Arial" w:cs="Arial"/>
          <w:sz w:val="22"/>
          <w:szCs w:val="22"/>
        </w:rPr>
      </w:pPr>
      <w:r>
        <w:rPr>
          <w:rFonts w:ascii="Arial" w:hAnsi="Arial" w:cs="Arial"/>
          <w:sz w:val="22"/>
          <w:szCs w:val="22"/>
        </w:rPr>
        <w:t xml:space="preserve">I soli dati che dovranno essere comunicati sono quelli che permettono l’identificazione della notifica su cui effettuare l’operazione di annullamento. </w:t>
      </w:r>
    </w:p>
    <w:p w:rsidR="00A569C6" w:rsidRDefault="00A569C6" w:rsidP="00A569C6"/>
    <w:p w:rsidR="00A569C6" w:rsidRDefault="00A569C6" w:rsidP="00A569C6"/>
    <w:p w:rsidR="00A569C6" w:rsidRDefault="00A569C6" w:rsidP="00A569C6">
      <w:pPr>
        <w:rPr>
          <w:rFonts w:ascii="Arial" w:hAnsi="Arial" w:cs="Arial"/>
          <w:sz w:val="22"/>
          <w:szCs w:val="22"/>
        </w:rPr>
      </w:pPr>
      <w:r>
        <w:rPr>
          <w:rFonts w:ascii="Arial" w:hAnsi="Arial" w:cs="Arial"/>
          <w:sz w:val="22"/>
          <w:szCs w:val="22"/>
        </w:rPr>
        <w:t xml:space="preserve">Interfaccia del servizio: </w:t>
      </w:r>
    </w:p>
    <w:p w:rsidR="00A569C6" w:rsidRDefault="00A569C6" w:rsidP="00A569C6">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A569C6" w:rsidTr="00A05869">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A569C6" w:rsidRDefault="00A569C6" w:rsidP="00A05869">
            <w:pPr>
              <w:snapToGrid w:val="0"/>
              <w:rPr>
                <w:rFonts w:ascii="Arial" w:hAnsi="Arial" w:cs="Arial"/>
                <w:b/>
                <w:color w:val="0000FF"/>
                <w:sz w:val="22"/>
                <w:szCs w:val="22"/>
              </w:rPr>
            </w:pPr>
            <w:r>
              <w:rPr>
                <w:rFonts w:ascii="Arial" w:hAnsi="Arial" w:cs="Arial"/>
                <w:b/>
                <w:color w:val="0000FF"/>
                <w:sz w:val="22"/>
                <w:szCs w:val="22"/>
              </w:rPr>
              <w:t>AnnullaComunicazione</w:t>
            </w:r>
            <w:r w:rsidR="00003496">
              <w:rPr>
                <w:rFonts w:ascii="Arial" w:hAnsi="Arial" w:cs="Arial"/>
                <w:b/>
                <w:color w:val="0000FF"/>
                <w:sz w:val="22"/>
                <w:szCs w:val="22"/>
              </w:rPr>
              <w:t>ChiusuraProcedimento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Servizio</w:t>
            </w:r>
          </w:p>
        </w:tc>
      </w:tr>
      <w:tr w:rsidR="00A569C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Pr="0087477B" w:rsidRDefault="00A569C6" w:rsidP="00A05869">
            <w:pPr>
              <w:snapToGrid w:val="0"/>
              <w:jc w:val="center"/>
              <w:rPr>
                <w:rFonts w:ascii="Arial" w:hAnsi="Arial" w:cs="Arial"/>
                <w:b/>
                <w:sz w:val="22"/>
                <w:szCs w:val="22"/>
              </w:rPr>
            </w:pPr>
            <w:r w:rsidRPr="0087477B">
              <w:rPr>
                <w:rFonts w:ascii="Arial" w:hAnsi="Arial" w:cs="Arial"/>
                <w:b/>
                <w:sz w:val="22"/>
                <w:szCs w:val="22"/>
              </w:rPr>
              <w:t>Input</w:t>
            </w:r>
          </w:p>
        </w:tc>
      </w:tr>
      <w:tr w:rsidR="00A569C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rPr>
                <w:rFonts w:ascii="Arial" w:hAnsi="Arial" w:cs="Arial"/>
                <w:sz w:val="22"/>
                <w:szCs w:val="22"/>
              </w:rPr>
            </w:pPr>
            <w:r>
              <w:rPr>
                <w:rFonts w:ascii="Arial" w:hAnsi="Arial" w:cs="Arial"/>
                <w:sz w:val="22"/>
                <w:szCs w:val="22"/>
              </w:rPr>
              <w:t>Descrizione</w:t>
            </w:r>
          </w:p>
        </w:tc>
      </w:tr>
      <w:tr w:rsidR="00A569C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rPr>
                <w:rFonts w:ascii="Arial" w:hAnsi="Arial" w:cs="Arial"/>
                <w:sz w:val="22"/>
                <w:szCs w:val="22"/>
              </w:rPr>
            </w:pPr>
            <w:r>
              <w:rPr>
                <w:rFonts w:ascii="Arial" w:hAnsi="Arial" w:cs="Arial"/>
                <w:sz w:val="22"/>
                <w:szCs w:val="22"/>
              </w:rPr>
              <w:t>Tipo di operazione {</w:t>
            </w:r>
          </w:p>
          <w:p w:rsidR="00A569C6" w:rsidRPr="00861A63" w:rsidRDefault="00A569C6" w:rsidP="00A05869">
            <w:pPr>
              <w:snapToGrid w:val="0"/>
              <w:rPr>
                <w:rFonts w:ascii="Arial" w:hAnsi="Arial" w:cs="Arial"/>
                <w:sz w:val="22"/>
                <w:szCs w:val="22"/>
              </w:rPr>
            </w:pPr>
            <w:r w:rsidRPr="00861A63">
              <w:rPr>
                <w:rFonts w:ascii="Arial" w:hAnsi="Arial" w:cs="Arial"/>
                <w:sz w:val="22"/>
                <w:szCs w:val="22"/>
              </w:rPr>
              <w:t>C : annullamento/cancellazione della comunicazione</w:t>
            </w:r>
          </w:p>
          <w:p w:rsidR="00A569C6" w:rsidRDefault="00A569C6" w:rsidP="00A05869">
            <w:pPr>
              <w:rPr>
                <w:rFonts w:ascii="Arial" w:hAnsi="Arial" w:cs="Arial"/>
                <w:sz w:val="22"/>
                <w:szCs w:val="22"/>
              </w:rPr>
            </w:pPr>
            <w:r>
              <w:rPr>
                <w:rFonts w:ascii="Arial" w:hAnsi="Arial" w:cs="Arial"/>
                <w:sz w:val="22"/>
                <w:szCs w:val="22"/>
              </w:rPr>
              <w:t>}</w:t>
            </w:r>
          </w:p>
        </w:tc>
      </w:tr>
      <w:tr w:rsidR="00A569C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SIBWSAnnullamento</w:t>
            </w:r>
          </w:p>
        </w:tc>
        <w:tc>
          <w:tcPr>
            <w:tcW w:w="746"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rPr>
                <w:rFonts w:ascii="Arial" w:hAnsi="Arial" w:cs="Arial"/>
                <w:sz w:val="22"/>
                <w:szCs w:val="22"/>
              </w:rPr>
            </w:pPr>
            <w:r>
              <w:rPr>
                <w:rFonts w:ascii="Arial" w:hAnsi="Arial" w:cs="Arial"/>
                <w:sz w:val="22"/>
                <w:szCs w:val="22"/>
              </w:rPr>
              <w:t>Struttura dati descritta di seguito</w:t>
            </w:r>
          </w:p>
        </w:tc>
      </w:tr>
      <w:tr w:rsidR="00A569C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p>
        </w:tc>
      </w:tr>
      <w:tr w:rsidR="00A569C6"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Pr="0087477B" w:rsidRDefault="00A569C6" w:rsidP="00A05869">
            <w:pPr>
              <w:snapToGrid w:val="0"/>
              <w:jc w:val="center"/>
              <w:rPr>
                <w:rFonts w:ascii="Arial" w:hAnsi="Arial" w:cs="Arial"/>
                <w:b/>
                <w:sz w:val="22"/>
                <w:szCs w:val="22"/>
              </w:rPr>
            </w:pPr>
            <w:r w:rsidRPr="0087477B">
              <w:rPr>
                <w:rFonts w:ascii="Arial" w:hAnsi="Arial" w:cs="Arial"/>
                <w:b/>
                <w:sz w:val="22"/>
                <w:szCs w:val="22"/>
              </w:rPr>
              <w:t>Output</w:t>
            </w:r>
          </w:p>
        </w:tc>
      </w:tr>
      <w:tr w:rsidR="00A569C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Tipo</w:t>
            </w:r>
          </w:p>
        </w:tc>
        <w:tc>
          <w:tcPr>
            <w:tcW w:w="746"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rPr>
                <w:rFonts w:ascii="Arial" w:hAnsi="Arial" w:cs="Arial"/>
                <w:sz w:val="22"/>
                <w:szCs w:val="22"/>
              </w:rPr>
            </w:pPr>
            <w:r>
              <w:rPr>
                <w:rFonts w:ascii="Arial" w:hAnsi="Arial" w:cs="Arial"/>
                <w:sz w:val="22"/>
                <w:szCs w:val="22"/>
              </w:rPr>
              <w:t>Descrizione</w:t>
            </w:r>
          </w:p>
        </w:tc>
      </w:tr>
      <w:tr w:rsidR="00A569C6"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A569C6" w:rsidRDefault="00390282" w:rsidP="00A05869">
            <w:pPr>
              <w:snapToGrid w:val="0"/>
              <w:jc w:val="center"/>
              <w:rPr>
                <w:rFonts w:ascii="Arial" w:hAnsi="Arial" w:cs="Arial"/>
                <w:sz w:val="22"/>
                <w:szCs w:val="22"/>
              </w:rPr>
            </w:pPr>
            <w:r>
              <w:rPr>
                <w:rFonts w:cs="Arial"/>
                <w:sz w:val="22"/>
                <w:szCs w:val="22"/>
              </w:rPr>
              <w:fldChar w:fldCharType="begin"/>
            </w:r>
            <w:r w:rsidR="00A569C6">
              <w:rPr>
                <w:rFonts w:cs="Arial"/>
                <w:sz w:val="22"/>
                <w:szCs w:val="22"/>
              </w:rPr>
              <w:instrText xml:space="preserve"> REF _Ref325032575 \h </w:instrText>
            </w:r>
            <w:r>
              <w:rPr>
                <w:rFonts w:cs="Arial"/>
                <w:sz w:val="22"/>
                <w:szCs w:val="22"/>
              </w:rPr>
            </w:r>
            <w:r>
              <w:rPr>
                <w:rFonts w:cs="Arial"/>
                <w:sz w:val="22"/>
                <w:szCs w:val="22"/>
              </w:rPr>
              <w:fldChar w:fldCharType="separate"/>
            </w:r>
            <w:r w:rsidR="00A569C6">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rPr>
                <w:rFonts w:ascii="Arial" w:hAnsi="Arial" w:cs="Arial"/>
                <w:sz w:val="22"/>
                <w:szCs w:val="22"/>
              </w:rPr>
            </w:pPr>
            <w:r>
              <w:rPr>
                <w:rFonts w:ascii="Arial" w:hAnsi="Arial" w:cs="Arial"/>
                <w:sz w:val="22"/>
                <w:szCs w:val="22"/>
              </w:rPr>
              <w:t>Risposta del servizio</w:t>
            </w:r>
          </w:p>
        </w:tc>
      </w:tr>
    </w:tbl>
    <w:p w:rsidR="00A569C6" w:rsidRDefault="00A569C6" w:rsidP="00A569C6"/>
    <w:p w:rsidR="00A569C6" w:rsidRDefault="00A569C6" w:rsidP="00A569C6">
      <w:pPr>
        <w:suppressAutoHyphens w:val="0"/>
      </w:pPr>
      <w:r>
        <w:br w:type="page"/>
      </w:r>
    </w:p>
    <w:p w:rsidR="0087477B" w:rsidRPr="00CE55F8" w:rsidRDefault="0087477B" w:rsidP="0087477B">
      <w:pPr>
        <w:rPr>
          <w:rFonts w:ascii="Arial" w:hAnsi="Arial" w:cs="Arial"/>
          <w:sz w:val="22"/>
          <w:szCs w:val="22"/>
        </w:rPr>
      </w:pPr>
      <w:r w:rsidRPr="005F0C30">
        <w:rPr>
          <w:rFonts w:ascii="Arial" w:hAnsi="Arial" w:cs="Arial"/>
          <w:sz w:val="22"/>
          <w:szCs w:val="22"/>
        </w:rPr>
        <w:lastRenderedPageBreak/>
        <w:t xml:space="preserve">La struttura </w:t>
      </w:r>
      <w:r w:rsidRPr="00E03EA3">
        <w:rPr>
          <w:rFonts w:ascii="Arial" w:hAnsi="Arial" w:cs="Arial"/>
          <w:b/>
          <w:sz w:val="22"/>
          <w:szCs w:val="22"/>
        </w:rPr>
        <w:t>SIBWSAnnullamento</w:t>
      </w:r>
      <w:r w:rsidR="004139A3">
        <w:rPr>
          <w:rFonts w:ascii="Arial" w:hAnsi="Arial" w:cs="Arial"/>
          <w:sz w:val="22"/>
          <w:szCs w:val="22"/>
        </w:rPr>
        <w:t xml:space="preserve"> è così composta</w:t>
      </w:r>
      <w:r w:rsidRPr="005F0C30">
        <w:rPr>
          <w:rFonts w:ascii="Arial" w:hAnsi="Arial" w:cs="Arial"/>
          <w:sz w:val="22"/>
          <w:szCs w:val="22"/>
        </w:rPr>
        <w:t>:</w:t>
      </w:r>
    </w:p>
    <w:p w:rsidR="00A569C6" w:rsidRDefault="00A569C6" w:rsidP="00A569C6"/>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A569C6" w:rsidTr="00A05869">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A569C6" w:rsidRDefault="00A569C6" w:rsidP="00A05869">
            <w:pPr>
              <w:keepNext/>
              <w:snapToGrid w:val="0"/>
              <w:rPr>
                <w:rFonts w:ascii="Arial" w:hAnsi="Arial" w:cs="Arial"/>
                <w:b/>
                <w:color w:val="0000FF"/>
                <w:sz w:val="22"/>
                <w:szCs w:val="22"/>
              </w:rPr>
            </w:pPr>
            <w:r>
              <w:rPr>
                <w:rFonts w:ascii="Arial" w:hAnsi="Arial" w:cs="Arial"/>
                <w:b/>
                <w:color w:val="0000FF"/>
                <w:sz w:val="22"/>
                <w:szCs w:val="22"/>
              </w:rPr>
              <w:t>SIBWSAnnullamento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569C6" w:rsidRDefault="00A569C6" w:rsidP="00A05869">
            <w:pPr>
              <w:keepNext/>
              <w:snapToGrid w:val="0"/>
              <w:jc w:val="center"/>
              <w:rPr>
                <w:b/>
              </w:rPr>
            </w:pPr>
            <w:r>
              <w:rPr>
                <w:b/>
              </w:rPr>
              <w:t>Struttura</w:t>
            </w:r>
          </w:p>
        </w:tc>
      </w:tr>
      <w:tr w:rsidR="00A569C6" w:rsidTr="00A05869">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snapToGrid w:val="0"/>
              <w:jc w:val="center"/>
              <w:rPr>
                <w:i/>
              </w:rPr>
            </w:pPr>
          </w:p>
        </w:tc>
      </w:tr>
      <w:tr w:rsidR="00A569C6"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keepNext/>
              <w:snapToGrid w:val="0"/>
              <w:rPr>
                <w:rFonts w:ascii="Arial" w:hAnsi="Arial" w:cs="Arial"/>
                <w:b/>
                <w:sz w:val="22"/>
                <w:szCs w:val="22"/>
              </w:rPr>
            </w:pPr>
            <w:r>
              <w:rPr>
                <w:rFonts w:ascii="Arial" w:hAnsi="Arial" w:cs="Arial"/>
                <w:b/>
                <w:sz w:val="22"/>
                <w:szCs w:val="22"/>
              </w:rPr>
              <w:t>Descrizione</w:t>
            </w:r>
          </w:p>
        </w:tc>
      </w:tr>
      <w:tr w:rsidR="00A569C6"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A569C6"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A569C6" w:rsidRDefault="00A569C6" w:rsidP="00A05869">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9C6" w:rsidRDefault="00A569C6" w:rsidP="00A05869">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bl>
    <w:p w:rsidR="00A569C6" w:rsidRDefault="00A569C6" w:rsidP="00A569C6"/>
    <w:p w:rsidR="00A569C6" w:rsidRDefault="00A569C6" w:rsidP="00A569C6"/>
    <w:p w:rsidR="00754962" w:rsidRPr="00456269" w:rsidRDefault="00754962" w:rsidP="00754962">
      <w:pPr>
        <w:rPr>
          <w:rFonts w:ascii="Arial" w:hAnsi="Arial" w:cs="Arial"/>
          <w:sz w:val="22"/>
          <w:szCs w:val="22"/>
        </w:rPr>
      </w:pPr>
      <w:bookmarkStart w:id="334" w:name="_Toc358814845"/>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9B3510" w:rsidRDefault="00854ABE" w:rsidP="009F76E4">
      <w:pPr>
        <w:pStyle w:val="Titolo2"/>
        <w:rPr>
          <w:i/>
        </w:rPr>
      </w:pPr>
      <w:bookmarkStart w:id="335" w:name="_Toc382837032"/>
      <w:bookmarkStart w:id="336" w:name="_Toc382840429"/>
      <w:bookmarkStart w:id="337" w:name="_Toc382840486"/>
      <w:r>
        <w:lastRenderedPageBreak/>
        <w:t>2.</w:t>
      </w:r>
      <w:r w:rsidR="004A5AE1">
        <w:t>36</w:t>
      </w:r>
      <w:r w:rsidR="009B3510">
        <w:t xml:space="preserve"> ConsultazioneChiusuraProcedimento</w:t>
      </w:r>
      <w:bookmarkEnd w:id="334"/>
      <w:bookmarkEnd w:id="335"/>
      <w:bookmarkEnd w:id="336"/>
      <w:bookmarkEnd w:id="337"/>
    </w:p>
    <w:p w:rsidR="009B3510" w:rsidRDefault="009B3510" w:rsidP="009B3510">
      <w:pPr>
        <w:jc w:val="both"/>
        <w:rPr>
          <w:rFonts w:ascii="Arial" w:hAnsi="Arial" w:cs="Arial"/>
          <w:sz w:val="22"/>
          <w:szCs w:val="22"/>
        </w:rPr>
      </w:pPr>
      <w:r>
        <w:rPr>
          <w:rFonts w:ascii="Arial" w:hAnsi="Arial" w:cs="Arial"/>
          <w:sz w:val="22"/>
          <w:szCs w:val="22"/>
        </w:rPr>
        <w:t>Servizio per la consultazione delle informazioni presenti nella banca dati del SIB e relative al</w:t>
      </w:r>
      <w:r w:rsidR="00AB612C">
        <w:rPr>
          <w:rFonts w:ascii="Arial" w:hAnsi="Arial" w:cs="Arial"/>
          <w:sz w:val="22"/>
          <w:szCs w:val="22"/>
        </w:rPr>
        <w:t>l</w:t>
      </w:r>
      <w:r w:rsidR="00660C04">
        <w:rPr>
          <w:rFonts w:ascii="Arial" w:hAnsi="Arial" w:cs="Arial"/>
          <w:sz w:val="22"/>
          <w:szCs w:val="22"/>
        </w:rPr>
        <w:t>e operazioni</w:t>
      </w:r>
      <w:r w:rsidR="00AB612C">
        <w:rPr>
          <w:rFonts w:ascii="Arial" w:hAnsi="Arial" w:cs="Arial"/>
          <w:sz w:val="22"/>
          <w:szCs w:val="22"/>
        </w:rPr>
        <w:t xml:space="preserve"> di chiusura </w:t>
      </w:r>
      <w:r w:rsidR="00BE56F4">
        <w:rPr>
          <w:rFonts w:ascii="Arial" w:hAnsi="Arial" w:cs="Arial"/>
          <w:sz w:val="22"/>
          <w:szCs w:val="22"/>
        </w:rPr>
        <w:t>del procedimento amministrativo</w:t>
      </w:r>
      <w:r w:rsidR="00660C04">
        <w:rPr>
          <w:rFonts w:ascii="Arial" w:hAnsi="Arial" w:cs="Arial"/>
          <w:sz w:val="22"/>
          <w:szCs w:val="22"/>
        </w:rPr>
        <w:t xml:space="preserve"> effettuate dalle  Regioni</w:t>
      </w:r>
      <w:r>
        <w:rPr>
          <w:rFonts w:ascii="Arial" w:hAnsi="Arial" w:cs="Arial"/>
          <w:sz w:val="22"/>
          <w:szCs w:val="22"/>
        </w:rPr>
        <w:t xml:space="preserve"> di riferimento. </w:t>
      </w:r>
    </w:p>
    <w:p w:rsidR="009B3510" w:rsidRDefault="009B3510" w:rsidP="009B3510">
      <w:pPr>
        <w:tabs>
          <w:tab w:val="left" w:pos="6960"/>
        </w:tabs>
        <w:jc w:val="both"/>
        <w:rPr>
          <w:rFonts w:ascii="Arial" w:hAnsi="Arial" w:cs="Arial"/>
          <w:sz w:val="22"/>
          <w:szCs w:val="22"/>
        </w:rPr>
      </w:pPr>
      <w:r>
        <w:rPr>
          <w:rFonts w:ascii="Arial" w:hAnsi="Arial" w:cs="Arial"/>
          <w:sz w:val="22"/>
          <w:szCs w:val="22"/>
        </w:rPr>
        <w:tab/>
      </w:r>
    </w:p>
    <w:p w:rsidR="009B3510" w:rsidRDefault="009B3510" w:rsidP="009B3510">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w:t>
      </w:r>
      <w:r w:rsidR="00660C04">
        <w:rPr>
          <w:rFonts w:ascii="Arial" w:hAnsi="Arial" w:cs="Arial"/>
          <w:i/>
          <w:sz w:val="22"/>
          <w:szCs w:val="22"/>
        </w:rPr>
        <w:t>ChiusuraProcedimento</w:t>
      </w:r>
      <w:r>
        <w:rPr>
          <w:rFonts w:ascii="Arial" w:hAnsi="Arial" w:cs="Arial"/>
          <w:sz w:val="22"/>
          <w:szCs w:val="22"/>
        </w:rPr>
        <w:t xml:space="preserve"> qualunque sia lo stato assunto dalla notifica.</w:t>
      </w:r>
    </w:p>
    <w:p w:rsidR="009B3510" w:rsidRDefault="009B3510" w:rsidP="009B3510">
      <w:pPr>
        <w:jc w:val="both"/>
        <w:rPr>
          <w:rFonts w:ascii="Arial" w:hAnsi="Arial" w:cs="Arial"/>
          <w:sz w:val="22"/>
          <w:szCs w:val="22"/>
        </w:rPr>
      </w:pPr>
    </w:p>
    <w:p w:rsidR="009B3510" w:rsidRDefault="009B3510" w:rsidP="009B3510">
      <w:pPr>
        <w:jc w:val="both"/>
        <w:rPr>
          <w:rFonts w:ascii="Arial" w:hAnsi="Arial" w:cs="Arial"/>
          <w:sz w:val="22"/>
          <w:szCs w:val="22"/>
        </w:rPr>
      </w:pPr>
      <w:r>
        <w:rPr>
          <w:rFonts w:ascii="Arial" w:hAnsi="Arial" w:cs="Arial"/>
          <w:sz w:val="22"/>
          <w:szCs w:val="22"/>
        </w:rPr>
        <w:t xml:space="preserve">A fronte della richiesta verranno attivati i controlli relativi alla competenza/visibilità dell’utente richiedente i dati </w:t>
      </w:r>
      <w:r w:rsidR="00660C04">
        <w:rPr>
          <w:rFonts w:ascii="Arial" w:hAnsi="Arial" w:cs="Arial"/>
          <w:sz w:val="22"/>
          <w:szCs w:val="22"/>
        </w:rPr>
        <w:t>di chiusura del procedimento</w:t>
      </w:r>
      <w:r>
        <w:rPr>
          <w:rFonts w:ascii="Arial" w:hAnsi="Arial" w:cs="Arial"/>
          <w:sz w:val="22"/>
          <w:szCs w:val="22"/>
        </w:rPr>
        <w:t>. Eventuali problemi nella verifica verranno segnalati da opportuni codici e descrizioni di anomalie.</w:t>
      </w:r>
    </w:p>
    <w:p w:rsidR="009B3510" w:rsidRDefault="009B3510" w:rsidP="009B3510">
      <w:pPr>
        <w:jc w:val="both"/>
        <w:rPr>
          <w:rFonts w:ascii="Arial" w:hAnsi="Arial" w:cs="Arial"/>
          <w:sz w:val="22"/>
          <w:szCs w:val="22"/>
        </w:rPr>
      </w:pPr>
    </w:p>
    <w:p w:rsidR="009B3510" w:rsidRDefault="009B3510" w:rsidP="009B3510">
      <w:pPr>
        <w:jc w:val="both"/>
        <w:rPr>
          <w:rFonts w:ascii="Arial" w:hAnsi="Arial" w:cs="Arial"/>
          <w:sz w:val="22"/>
          <w:szCs w:val="22"/>
        </w:rPr>
      </w:pPr>
      <w:r>
        <w:rPr>
          <w:rFonts w:ascii="Arial" w:hAnsi="Arial" w:cs="Arial"/>
          <w:sz w:val="22"/>
          <w:szCs w:val="22"/>
        </w:rPr>
        <w:t xml:space="preserve">Il servizio </w:t>
      </w:r>
      <w:r w:rsidRPr="00615385">
        <w:rPr>
          <w:rFonts w:ascii="Arial" w:hAnsi="Arial" w:cs="Arial"/>
          <w:i/>
          <w:sz w:val="22"/>
          <w:szCs w:val="22"/>
        </w:rPr>
        <w:t>Consultazione</w:t>
      </w:r>
      <w:r w:rsidR="00660C04">
        <w:rPr>
          <w:rFonts w:ascii="Arial" w:hAnsi="Arial" w:cs="Arial"/>
          <w:i/>
          <w:sz w:val="22"/>
          <w:szCs w:val="22"/>
        </w:rPr>
        <w:t>ChiusuraProcedimento</w:t>
      </w:r>
      <w:r>
        <w:rPr>
          <w:rFonts w:ascii="Arial" w:hAnsi="Arial" w:cs="Arial"/>
          <w:sz w:val="22"/>
          <w:szCs w:val="22"/>
        </w:rPr>
        <w:t xml:space="preserve"> restituisce</w:t>
      </w:r>
      <w:r w:rsidR="00660C04">
        <w:rPr>
          <w:rFonts w:ascii="Arial" w:hAnsi="Arial" w:cs="Arial"/>
          <w:sz w:val="22"/>
          <w:szCs w:val="22"/>
        </w:rPr>
        <w:t xml:space="preserve"> tutte le informazioni relative alla chiusura del procedimento</w:t>
      </w:r>
      <w:r>
        <w:rPr>
          <w:rFonts w:ascii="Arial" w:hAnsi="Arial" w:cs="Arial"/>
          <w:sz w:val="22"/>
          <w:szCs w:val="22"/>
        </w:rPr>
        <w:t xml:space="preserve"> </w:t>
      </w:r>
      <w:r w:rsidR="00660C04">
        <w:rPr>
          <w:rFonts w:ascii="Arial" w:hAnsi="Arial" w:cs="Arial"/>
          <w:sz w:val="22"/>
          <w:szCs w:val="22"/>
        </w:rPr>
        <w:t>inserit</w:t>
      </w:r>
      <w:r w:rsidR="00490BDC">
        <w:rPr>
          <w:rFonts w:ascii="Arial" w:hAnsi="Arial" w:cs="Arial"/>
          <w:sz w:val="22"/>
          <w:szCs w:val="22"/>
        </w:rPr>
        <w:t>e</w:t>
      </w:r>
      <w:r>
        <w:rPr>
          <w:rFonts w:ascii="Arial" w:hAnsi="Arial" w:cs="Arial"/>
          <w:sz w:val="22"/>
          <w:szCs w:val="22"/>
        </w:rPr>
        <w:t xml:space="preserve"> da</w:t>
      </w:r>
      <w:r w:rsidR="00660C04">
        <w:rPr>
          <w:rFonts w:ascii="Arial" w:hAnsi="Arial" w:cs="Arial"/>
          <w:sz w:val="22"/>
          <w:szCs w:val="22"/>
        </w:rPr>
        <w:t>lle Regioni</w:t>
      </w:r>
      <w:r>
        <w:rPr>
          <w:rFonts w:ascii="Arial" w:hAnsi="Arial" w:cs="Arial"/>
          <w:sz w:val="22"/>
          <w:szCs w:val="22"/>
        </w:rPr>
        <w:t xml:space="preserve"> con riferimento alla notifica individuata dai parametri di input.</w:t>
      </w:r>
    </w:p>
    <w:p w:rsidR="009B3510" w:rsidRDefault="009B3510" w:rsidP="009B3510">
      <w:pPr>
        <w:jc w:val="both"/>
        <w:rPr>
          <w:rFonts w:ascii="Arial" w:hAnsi="Arial" w:cs="Arial"/>
          <w:sz w:val="22"/>
          <w:szCs w:val="22"/>
        </w:rPr>
      </w:pPr>
    </w:p>
    <w:p w:rsidR="009B3510" w:rsidRDefault="009B3510" w:rsidP="009B3510">
      <w:pPr>
        <w:jc w:val="both"/>
        <w:rPr>
          <w:rFonts w:ascii="Arial" w:hAnsi="Arial" w:cs="Arial"/>
          <w:sz w:val="22"/>
          <w:szCs w:val="22"/>
        </w:rPr>
      </w:pPr>
      <w:r>
        <w:rPr>
          <w:rFonts w:ascii="Arial" w:hAnsi="Arial" w:cs="Arial"/>
          <w:sz w:val="22"/>
          <w:szCs w:val="22"/>
        </w:rPr>
        <w:t>La risposta sarà strutturata nel seguente modo:</w:t>
      </w:r>
      <w:r w:rsidR="00402E66">
        <w:rPr>
          <w:rFonts w:ascii="Arial" w:hAnsi="Arial" w:cs="Arial"/>
          <w:sz w:val="22"/>
          <w:szCs w:val="22"/>
        </w:rPr>
        <w:t xml:space="preserve"> l’oggetto </w:t>
      </w:r>
      <w:r w:rsidR="00390282">
        <w:rPr>
          <w:rFonts w:cs="Arial"/>
          <w:sz w:val="22"/>
          <w:szCs w:val="22"/>
        </w:rPr>
        <w:fldChar w:fldCharType="begin"/>
      </w:r>
      <w:r w:rsidR="00402E66">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402E66">
        <w:rPr>
          <w:rFonts w:cs="Arial"/>
          <w:sz w:val="22"/>
          <w:szCs w:val="22"/>
        </w:rPr>
        <w:t>SIBResponseWSNotifiche</w:t>
      </w:r>
      <w:r w:rsidR="00390282">
        <w:rPr>
          <w:rFonts w:cs="Arial"/>
          <w:sz w:val="22"/>
          <w:szCs w:val="22"/>
        </w:rPr>
        <w:fldChar w:fldCharType="end"/>
      </w:r>
      <w:r w:rsidR="00402E66">
        <w:rPr>
          <w:rFonts w:ascii="Arial" w:hAnsi="Arial" w:cs="Arial"/>
          <w:bCs/>
          <w:sz w:val="22"/>
          <w:szCs w:val="22"/>
        </w:rPr>
        <w:t xml:space="preserve"> c</w:t>
      </w:r>
      <w:r w:rsidR="00402E66">
        <w:rPr>
          <w:rFonts w:ascii="Arial" w:hAnsi="Arial" w:cs="Arial"/>
          <w:sz w:val="22"/>
          <w:szCs w:val="22"/>
        </w:rPr>
        <w:t xml:space="preserve">onterrà l’oggetto </w:t>
      </w:r>
      <w:r w:rsidR="00402E66" w:rsidRPr="00402E66">
        <w:rPr>
          <w:rFonts w:cs="Arial"/>
          <w:sz w:val="22"/>
          <w:szCs w:val="22"/>
        </w:rPr>
        <w:t>SIBWSConsultazioneChiusuraProcedimento</w:t>
      </w:r>
      <w:r w:rsidR="00402E66">
        <w:rPr>
          <w:rFonts w:ascii="Arial" w:hAnsi="Arial" w:cs="Arial"/>
          <w:sz w:val="22"/>
          <w:szCs w:val="22"/>
        </w:rPr>
        <w:t xml:space="preserve"> contenente tutte le informazioni relative alla chiusura del procedimento amministrativo e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w:t>
      </w:r>
    </w:p>
    <w:p w:rsidR="009B3510" w:rsidRDefault="009B3510" w:rsidP="009B3510">
      <w:pPr>
        <w:jc w:val="both"/>
        <w:rPr>
          <w:rFonts w:ascii="Arial" w:hAnsi="Arial" w:cs="Arial"/>
          <w:sz w:val="22"/>
          <w:szCs w:val="22"/>
        </w:rPr>
      </w:pPr>
    </w:p>
    <w:p w:rsidR="009B3510" w:rsidRDefault="009B3510" w:rsidP="009B3510"/>
    <w:p w:rsidR="009B3510" w:rsidRDefault="009B3510" w:rsidP="009B3510">
      <w:pPr>
        <w:rPr>
          <w:rFonts w:ascii="Arial" w:hAnsi="Arial" w:cs="Arial"/>
          <w:sz w:val="22"/>
          <w:szCs w:val="22"/>
        </w:rPr>
      </w:pPr>
      <w:r>
        <w:rPr>
          <w:rFonts w:ascii="Arial" w:hAnsi="Arial" w:cs="Arial"/>
          <w:sz w:val="22"/>
          <w:szCs w:val="22"/>
        </w:rPr>
        <w:t xml:space="preserve">Interfaccia del servizio: </w:t>
      </w:r>
    </w:p>
    <w:p w:rsidR="009B3510" w:rsidRDefault="009B3510" w:rsidP="009B3510">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9B3510"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9B3510" w:rsidRDefault="009B3510" w:rsidP="005513CB">
            <w:pPr>
              <w:keepNext/>
              <w:snapToGrid w:val="0"/>
              <w:rPr>
                <w:rFonts w:ascii="Arial" w:hAnsi="Arial" w:cs="Arial"/>
                <w:b/>
                <w:color w:val="0000FF"/>
              </w:rPr>
            </w:pPr>
            <w:r w:rsidRPr="00C243BC">
              <w:rPr>
                <w:rFonts w:ascii="Arial" w:hAnsi="Arial" w:cs="Arial"/>
                <w:b/>
                <w:color w:val="0000FF"/>
                <w:sz w:val="22"/>
                <w:szCs w:val="22"/>
              </w:rPr>
              <w:t>Consultazione</w:t>
            </w:r>
            <w:r w:rsidR="004B6BCB">
              <w:rPr>
                <w:rFonts w:ascii="Arial" w:hAnsi="Arial" w:cs="Arial"/>
                <w:b/>
                <w:color w:val="0000FF"/>
                <w:sz w:val="22"/>
                <w:szCs w:val="22"/>
              </w:rPr>
              <w:t>ChiusuraProcedimento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B3510" w:rsidRDefault="009B3510" w:rsidP="005513CB">
            <w:pPr>
              <w:keepNext/>
              <w:snapToGrid w:val="0"/>
              <w:jc w:val="center"/>
              <w:rPr>
                <w:rFonts w:ascii="Arial" w:hAnsi="Arial" w:cs="Arial"/>
              </w:rPr>
            </w:pPr>
            <w:r>
              <w:rPr>
                <w:rFonts w:ascii="Arial" w:hAnsi="Arial" w:cs="Arial"/>
              </w:rPr>
              <w:t>Servizio</w:t>
            </w:r>
          </w:p>
        </w:tc>
      </w:tr>
      <w:tr w:rsidR="009B3510"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jc w:val="center"/>
              <w:rPr>
                <w:rFonts w:ascii="Arial" w:hAnsi="Arial" w:cs="Arial"/>
                <w:b/>
              </w:rPr>
            </w:pPr>
            <w:r w:rsidRPr="00B7693A">
              <w:rPr>
                <w:rFonts w:ascii="Arial" w:hAnsi="Arial" w:cs="Arial"/>
                <w:b/>
                <w:sz w:val="22"/>
                <w:szCs w:val="22"/>
              </w:rPr>
              <w:t>Input</w:t>
            </w:r>
          </w:p>
        </w:tc>
      </w:tr>
      <w:tr w:rsidR="009B3510"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Descrizione</w:t>
            </w:r>
          </w:p>
        </w:tc>
      </w:tr>
      <w:tr w:rsidR="009B3510"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Struttura dati descritta di seguito</w:t>
            </w:r>
          </w:p>
        </w:tc>
      </w:tr>
      <w:tr w:rsidR="009B3510"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Default="009B3510" w:rsidP="005513CB">
            <w:pPr>
              <w:snapToGrid w:val="0"/>
              <w:jc w:val="center"/>
              <w:rPr>
                <w:rFonts w:ascii="Arial" w:hAnsi="Arial" w:cs="Arial"/>
              </w:rPr>
            </w:pPr>
          </w:p>
        </w:tc>
      </w:tr>
      <w:tr w:rsidR="009B3510"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E63B0B" w:rsidRDefault="009B3510" w:rsidP="005513CB">
            <w:pPr>
              <w:jc w:val="center"/>
              <w:rPr>
                <w:rFonts w:ascii="Arial" w:hAnsi="Arial" w:cs="Arial"/>
                <w:b/>
              </w:rPr>
            </w:pPr>
            <w:r w:rsidRPr="00B7693A">
              <w:rPr>
                <w:rFonts w:ascii="Arial" w:hAnsi="Arial" w:cs="Arial"/>
                <w:b/>
                <w:sz w:val="22"/>
                <w:szCs w:val="22"/>
              </w:rPr>
              <w:t>Output</w:t>
            </w:r>
          </w:p>
        </w:tc>
      </w:tr>
      <w:tr w:rsidR="009B3510"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Descrizione</w:t>
            </w:r>
          </w:p>
        </w:tc>
      </w:tr>
      <w:tr w:rsidR="009B3510"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9B3510" w:rsidRDefault="009B3510" w:rsidP="009B3510"/>
    <w:p w:rsidR="009B3510" w:rsidRDefault="009B3510" w:rsidP="009B3510"/>
    <w:p w:rsidR="009B3510" w:rsidRDefault="009B3510" w:rsidP="009B3510"/>
    <w:p w:rsidR="009B3510" w:rsidRDefault="009B3510" w:rsidP="009B3510"/>
    <w:p w:rsidR="009B3510" w:rsidRDefault="009B3510" w:rsidP="009B3510">
      <w:pPr>
        <w:rPr>
          <w:rFonts w:ascii="Arial" w:hAnsi="Arial" w:cs="Arial"/>
          <w:sz w:val="22"/>
          <w:szCs w:val="22"/>
        </w:rPr>
      </w:pPr>
      <w:r>
        <w:rPr>
          <w:rFonts w:ascii="Arial" w:hAnsi="Arial" w:cs="Arial"/>
          <w:sz w:val="22"/>
          <w:szCs w:val="22"/>
        </w:rPr>
        <w:br w:type="page"/>
      </w: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9B3510" w:rsidRPr="005F0C30" w:rsidRDefault="009B3510" w:rsidP="009B3510">
      <w:pPr>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9B3510" w:rsidTr="005513CB">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9B3510" w:rsidRDefault="009B3510"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9B3510" w:rsidRDefault="009B3510" w:rsidP="005513CB">
            <w:pPr>
              <w:snapToGrid w:val="0"/>
              <w:jc w:val="center"/>
              <w:rPr>
                <w:rFonts w:ascii="Arial" w:hAnsi="Arial" w:cs="Arial"/>
              </w:rPr>
            </w:pPr>
            <w:r>
              <w:rPr>
                <w:rFonts w:ascii="Arial" w:hAnsi="Arial" w:cs="Arial"/>
              </w:rPr>
              <w:t>Struttura</w:t>
            </w:r>
          </w:p>
        </w:tc>
      </w:tr>
      <w:tr w:rsidR="009B3510" w:rsidTr="005513CB">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Default="009B3510" w:rsidP="005513CB">
            <w:pPr>
              <w:snapToGrid w:val="0"/>
              <w:jc w:val="center"/>
              <w:rPr>
                <w:rFonts w:ascii="Arial" w:hAnsi="Arial" w:cs="Arial"/>
              </w:rPr>
            </w:pPr>
          </w:p>
        </w:tc>
      </w:tr>
      <w:tr w:rsidR="009B3510" w:rsidTr="005513CB">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9B3510" w:rsidRPr="00E12941" w:rsidRDefault="009B3510" w:rsidP="00E12941">
            <w:pPr>
              <w:pStyle w:val="Intestazione"/>
              <w:keepNext/>
              <w:snapToGrid w:val="0"/>
              <w:jc w:val="center"/>
              <w:rPr>
                <w:rFonts w:ascii="Arial" w:hAnsi="Arial" w:cs="Arial"/>
                <w:sz w:val="22"/>
                <w:szCs w:val="22"/>
              </w:rPr>
            </w:pPr>
            <w:r w:rsidRPr="00E12941">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9B3510" w:rsidRPr="00E12941" w:rsidRDefault="009B3510" w:rsidP="005513CB">
            <w:pPr>
              <w:keepNext/>
              <w:snapToGrid w:val="0"/>
              <w:jc w:val="center"/>
              <w:rPr>
                <w:rFonts w:ascii="Arial" w:hAnsi="Arial" w:cs="Arial"/>
                <w:sz w:val="22"/>
                <w:szCs w:val="22"/>
              </w:rPr>
            </w:pPr>
            <w:r w:rsidRPr="00E12941">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9B3510" w:rsidRPr="00E12941" w:rsidRDefault="009B3510" w:rsidP="005513CB">
            <w:pPr>
              <w:keepNext/>
              <w:snapToGrid w:val="0"/>
              <w:jc w:val="center"/>
              <w:rPr>
                <w:rFonts w:ascii="Arial" w:hAnsi="Arial" w:cs="Arial"/>
                <w:sz w:val="22"/>
                <w:szCs w:val="22"/>
              </w:rPr>
            </w:pPr>
            <w:r w:rsidRPr="00E12941">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9B3510" w:rsidRPr="00E12941" w:rsidRDefault="009B3510" w:rsidP="005513CB">
            <w:pPr>
              <w:keepNext/>
              <w:snapToGrid w:val="0"/>
              <w:jc w:val="center"/>
              <w:rPr>
                <w:rFonts w:ascii="Arial" w:hAnsi="Arial" w:cs="Arial"/>
                <w:sz w:val="22"/>
                <w:szCs w:val="22"/>
              </w:rPr>
            </w:pPr>
            <w:r w:rsidRPr="00E12941">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B3510" w:rsidRPr="00E12941" w:rsidRDefault="009B3510" w:rsidP="005513CB">
            <w:pPr>
              <w:keepNext/>
              <w:snapToGrid w:val="0"/>
              <w:rPr>
                <w:rFonts w:ascii="Arial" w:hAnsi="Arial" w:cs="Arial"/>
                <w:sz w:val="22"/>
                <w:szCs w:val="22"/>
              </w:rPr>
            </w:pPr>
            <w:r w:rsidRPr="00E12941">
              <w:rPr>
                <w:rFonts w:ascii="Arial" w:hAnsi="Arial" w:cs="Arial"/>
                <w:sz w:val="22"/>
                <w:szCs w:val="22"/>
              </w:rPr>
              <w:t>Descrizione</w:t>
            </w:r>
          </w:p>
        </w:tc>
      </w:tr>
      <w:tr w:rsidR="009B3510"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9B3510" w:rsidRDefault="009B3510"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jc w:val="center"/>
              <w:rPr>
                <w:rFonts w:ascii="Arial" w:hAnsi="Arial" w:cs="Arial"/>
                <w:sz w:val="22"/>
                <w:szCs w:val="22"/>
              </w:rPr>
            </w:pPr>
            <w:r w:rsidRPr="00712946">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9B3510"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9B3510" w:rsidRDefault="009B3510"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9B3510" w:rsidRPr="00712946" w:rsidRDefault="009B3510"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712946" w:rsidRDefault="009B3510"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9B3510" w:rsidRDefault="009B3510" w:rsidP="009B3510"/>
    <w:p w:rsidR="009B3510" w:rsidRDefault="009B3510" w:rsidP="009B3510"/>
    <w:p w:rsidR="009B3510" w:rsidRDefault="009B3510" w:rsidP="009B3510"/>
    <w:p w:rsidR="009B3510" w:rsidRDefault="009B3510" w:rsidP="009B3510">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9B3510" w:rsidRPr="00FD5215" w:rsidRDefault="009B3510" w:rsidP="009B3510">
      <w:pPr>
        <w:rPr>
          <w:rFonts w:ascii="Arial" w:hAnsi="Arial" w:cs="Arial"/>
          <w:sz w:val="22"/>
          <w:szCs w:val="22"/>
        </w:rPr>
      </w:pPr>
    </w:p>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9B3510"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9B3510" w:rsidRDefault="009B3510"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B3510" w:rsidRDefault="009B3510" w:rsidP="005513CB">
            <w:pPr>
              <w:keepNext/>
              <w:snapToGrid w:val="0"/>
              <w:rPr>
                <w:rFonts w:ascii="Arial" w:hAnsi="Arial" w:cs="Arial"/>
              </w:rPr>
            </w:pPr>
            <w:r>
              <w:rPr>
                <w:rFonts w:ascii="Arial" w:hAnsi="Arial" w:cs="Arial"/>
              </w:rPr>
              <w:t>Struttura</w:t>
            </w:r>
          </w:p>
        </w:tc>
      </w:tr>
      <w:tr w:rsidR="009B3510" w:rsidTr="00E12941">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Default="009B3510" w:rsidP="005513CB">
            <w:pPr>
              <w:keepNext/>
              <w:snapToGrid w:val="0"/>
              <w:rPr>
                <w:rFonts w:ascii="Arial" w:hAnsi="Arial" w:cs="Arial"/>
              </w:rPr>
            </w:pPr>
          </w:p>
        </w:tc>
      </w:tr>
      <w:tr w:rsidR="009B3510" w:rsidTr="00E12941">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Descrizione</w:t>
            </w:r>
          </w:p>
        </w:tc>
      </w:tr>
      <w:tr w:rsidR="009B3510"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9B3510" w:rsidRPr="00B7693A" w:rsidRDefault="006D343D" w:rsidP="00B86E89">
            <w:pPr>
              <w:pStyle w:val="Intestazione"/>
              <w:keepNext/>
              <w:snapToGrid w:val="0"/>
              <w:rPr>
                <w:rFonts w:ascii="Arial" w:hAnsi="Arial" w:cs="Arial"/>
                <w:sz w:val="22"/>
                <w:szCs w:val="22"/>
              </w:rPr>
            </w:pPr>
            <w:r w:rsidRPr="006D343D">
              <w:rPr>
                <w:rFonts w:ascii="Arial" w:hAnsi="Arial" w:cs="Arial"/>
                <w:sz w:val="22"/>
                <w:szCs w:val="22"/>
              </w:rPr>
              <w:t>SIBWSConsultazioneChiusuraProcedimento</w:t>
            </w:r>
          </w:p>
        </w:tc>
        <w:tc>
          <w:tcPr>
            <w:tcW w:w="1774"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6D343D" w:rsidP="005513CB">
            <w:pPr>
              <w:rPr>
                <w:rFonts w:ascii="Arial" w:hAnsi="Arial" w:cs="Arial"/>
                <w:sz w:val="22"/>
                <w:szCs w:val="22"/>
              </w:rPr>
            </w:pPr>
            <w:r w:rsidRPr="006D343D">
              <w:rPr>
                <w:rFonts w:ascii="Arial" w:hAnsi="Arial" w:cs="Arial"/>
                <w:sz w:val="22"/>
                <w:szCs w:val="22"/>
              </w:rPr>
              <w:t>Struttura contenente i dati di una singola operazione di chiusura del procedimento</w:t>
            </w:r>
          </w:p>
        </w:tc>
      </w:tr>
      <w:tr w:rsidR="009B3510"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9B3510" w:rsidRPr="00B7693A" w:rsidRDefault="009B3510"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B7693A" w:rsidRDefault="009B3510" w:rsidP="005513CB">
            <w:pPr>
              <w:rPr>
                <w:rFonts w:ascii="Arial" w:hAnsi="Arial" w:cs="Arial"/>
                <w:sz w:val="22"/>
                <w:szCs w:val="22"/>
              </w:rPr>
            </w:pPr>
            <w:r w:rsidRPr="00B7693A">
              <w:rPr>
                <w:rFonts w:ascii="Arial" w:hAnsi="Arial" w:cs="Arial"/>
                <w:sz w:val="22"/>
                <w:szCs w:val="22"/>
              </w:rPr>
              <w:t>Struttura contenente l’esito dell’operazione</w:t>
            </w:r>
          </w:p>
        </w:tc>
      </w:tr>
    </w:tbl>
    <w:p w:rsidR="009B3510" w:rsidRPr="00B7693A" w:rsidRDefault="009B3510" w:rsidP="009B3510">
      <w:pPr>
        <w:rPr>
          <w:rFonts w:ascii="Arial" w:hAnsi="Arial" w:cs="Arial"/>
          <w:sz w:val="22"/>
          <w:szCs w:val="22"/>
        </w:rPr>
      </w:pPr>
    </w:p>
    <w:p w:rsidR="009B3510" w:rsidRDefault="009B3510" w:rsidP="009B3510">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00385AD2" w:rsidRPr="00385AD2">
        <w:rPr>
          <w:rFonts w:ascii="Arial" w:hAnsi="Arial" w:cs="Arial"/>
          <w:b/>
          <w:sz w:val="22"/>
          <w:szCs w:val="22"/>
        </w:rPr>
        <w:t>SIBWSConsultazioneChiusuraProcedimento</w:t>
      </w:r>
      <w:r w:rsidR="00385AD2">
        <w:rPr>
          <w:rFonts w:ascii="Arial" w:hAnsi="Arial" w:cs="Arial"/>
        </w:rPr>
        <w:t xml:space="preserve"> </w:t>
      </w:r>
      <w:r w:rsidRPr="00FD5215">
        <w:rPr>
          <w:rFonts w:ascii="Arial" w:hAnsi="Arial" w:cs="Arial"/>
          <w:sz w:val="22"/>
          <w:szCs w:val="22"/>
        </w:rPr>
        <w:t>è così composta:</w:t>
      </w:r>
    </w:p>
    <w:p w:rsidR="009B3510" w:rsidRDefault="009B3510" w:rsidP="009B3510">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385AD2"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385AD2" w:rsidRDefault="00385AD2" w:rsidP="005513CB">
            <w:pPr>
              <w:keepNext/>
              <w:snapToGrid w:val="0"/>
              <w:rPr>
                <w:rFonts w:ascii="Arial" w:hAnsi="Arial" w:cs="Arial"/>
                <w:b/>
                <w:color w:val="0000FF"/>
              </w:rPr>
            </w:pPr>
            <w:r>
              <w:rPr>
                <w:rFonts w:ascii="Arial" w:hAnsi="Arial" w:cs="Arial"/>
                <w:b/>
                <w:color w:val="0000FF"/>
              </w:rPr>
              <w:t>SIBWSConsultazioneChiusuraProcedimento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85AD2" w:rsidRDefault="00385AD2" w:rsidP="005513CB">
            <w:pPr>
              <w:keepNext/>
              <w:snapToGrid w:val="0"/>
              <w:jc w:val="center"/>
              <w:rPr>
                <w:b/>
              </w:rPr>
            </w:pPr>
            <w:r>
              <w:rPr>
                <w:b/>
              </w:rPr>
              <w:t>Struttura</w:t>
            </w:r>
          </w:p>
        </w:tc>
      </w:tr>
      <w:tr w:rsidR="00385AD2" w:rsidTr="00E12941">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85AD2" w:rsidRDefault="00385AD2" w:rsidP="005513CB">
            <w:pPr>
              <w:snapToGrid w:val="0"/>
              <w:jc w:val="center"/>
              <w:rPr>
                <w:i/>
              </w:rPr>
            </w:pPr>
          </w:p>
        </w:tc>
      </w:tr>
      <w:tr w:rsidR="00385AD2" w:rsidTr="00E12941">
        <w:trPr>
          <w:cantSplit/>
          <w:trHeight w:val="373"/>
        </w:trPr>
        <w:tc>
          <w:tcPr>
            <w:tcW w:w="2310" w:type="dxa"/>
            <w:tcBorders>
              <w:top w:val="single" w:sz="4" w:space="0" w:color="000000"/>
              <w:left w:val="single" w:sz="4" w:space="0" w:color="000000"/>
              <w:bottom w:val="single" w:sz="4" w:space="0" w:color="000000"/>
            </w:tcBorders>
            <w:shd w:val="pct15" w:color="auto" w:fill="auto"/>
            <w:vAlign w:val="center"/>
          </w:tcPr>
          <w:p w:rsidR="00385AD2" w:rsidRPr="00E12941" w:rsidRDefault="00385AD2" w:rsidP="005513CB">
            <w:pPr>
              <w:pStyle w:val="Intestazione"/>
              <w:keepNext/>
              <w:snapToGrid w:val="0"/>
              <w:rPr>
                <w:rFonts w:ascii="Arial" w:hAnsi="Arial" w:cs="Arial"/>
                <w:sz w:val="22"/>
                <w:szCs w:val="22"/>
              </w:rPr>
            </w:pPr>
            <w:r w:rsidRPr="00E12941">
              <w:rPr>
                <w:rFonts w:ascii="Arial" w:hAnsi="Arial" w:cs="Arial"/>
                <w:sz w:val="22"/>
                <w:szCs w:val="22"/>
              </w:rPr>
              <w:t>Nome</w:t>
            </w:r>
          </w:p>
        </w:tc>
        <w:tc>
          <w:tcPr>
            <w:tcW w:w="2977" w:type="dxa"/>
            <w:tcBorders>
              <w:top w:val="single" w:sz="4" w:space="0" w:color="000000"/>
              <w:left w:val="single" w:sz="4" w:space="0" w:color="000000"/>
              <w:bottom w:val="single" w:sz="4" w:space="0" w:color="000000"/>
            </w:tcBorders>
            <w:shd w:val="pct15" w:color="auto" w:fill="auto"/>
            <w:vAlign w:val="center"/>
          </w:tcPr>
          <w:p w:rsidR="00385AD2" w:rsidRPr="00E12941" w:rsidRDefault="00385AD2" w:rsidP="005513CB">
            <w:pPr>
              <w:keepNext/>
              <w:snapToGrid w:val="0"/>
              <w:jc w:val="center"/>
              <w:rPr>
                <w:rFonts w:ascii="Arial" w:hAnsi="Arial" w:cs="Arial"/>
              </w:rPr>
            </w:pPr>
            <w:r w:rsidRPr="00E12941">
              <w:rPr>
                <w:rFonts w:ascii="Arial" w:hAnsi="Arial" w:cs="Arial"/>
              </w:rPr>
              <w:t>Tipo</w:t>
            </w:r>
          </w:p>
        </w:tc>
        <w:tc>
          <w:tcPr>
            <w:tcW w:w="708" w:type="dxa"/>
            <w:tcBorders>
              <w:top w:val="single" w:sz="4" w:space="0" w:color="000000"/>
              <w:left w:val="single" w:sz="4" w:space="0" w:color="000000"/>
              <w:bottom w:val="single" w:sz="4" w:space="0" w:color="000000"/>
            </w:tcBorders>
            <w:shd w:val="pct15" w:color="auto" w:fill="auto"/>
            <w:vAlign w:val="center"/>
          </w:tcPr>
          <w:p w:rsidR="00385AD2" w:rsidRPr="00E12941" w:rsidRDefault="00385AD2" w:rsidP="005513CB">
            <w:pPr>
              <w:keepNext/>
              <w:snapToGrid w:val="0"/>
              <w:jc w:val="center"/>
              <w:rPr>
                <w:rFonts w:ascii="Arial" w:hAnsi="Arial" w:cs="Arial"/>
              </w:rPr>
            </w:pPr>
            <w:r w:rsidRPr="00E12941">
              <w:rPr>
                <w:rFonts w:ascii="Arial" w:hAnsi="Arial" w:cs="Arial"/>
              </w:rPr>
              <w:t>Molt</w:t>
            </w:r>
          </w:p>
        </w:tc>
        <w:tc>
          <w:tcPr>
            <w:tcW w:w="567" w:type="dxa"/>
            <w:tcBorders>
              <w:top w:val="single" w:sz="4" w:space="0" w:color="000000"/>
              <w:left w:val="single" w:sz="4" w:space="0" w:color="000000"/>
              <w:bottom w:val="single" w:sz="4" w:space="0" w:color="000000"/>
            </w:tcBorders>
            <w:shd w:val="pct15" w:color="auto" w:fill="auto"/>
            <w:vAlign w:val="center"/>
          </w:tcPr>
          <w:p w:rsidR="00385AD2" w:rsidRPr="00E12941" w:rsidRDefault="00385AD2" w:rsidP="005513CB">
            <w:pPr>
              <w:keepNext/>
              <w:snapToGrid w:val="0"/>
              <w:jc w:val="center"/>
              <w:rPr>
                <w:rFonts w:ascii="Arial" w:hAnsi="Arial" w:cs="Arial"/>
              </w:rPr>
            </w:pPr>
            <w:r w:rsidRPr="00E12941">
              <w:rPr>
                <w:rFonts w:ascii="Arial" w:hAnsi="Arial" w:cs="Arial"/>
              </w:rPr>
              <w:t>Dim</w:t>
            </w:r>
          </w:p>
        </w:tc>
        <w:tc>
          <w:tcPr>
            <w:tcW w:w="298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385AD2" w:rsidRPr="00E12941" w:rsidRDefault="00385AD2" w:rsidP="005513CB">
            <w:pPr>
              <w:keepNext/>
              <w:snapToGrid w:val="0"/>
              <w:rPr>
                <w:rFonts w:ascii="Arial" w:hAnsi="Arial" w:cs="Arial"/>
              </w:rPr>
            </w:pPr>
            <w:r w:rsidRPr="00E12941">
              <w:rPr>
                <w:rFonts w:ascii="Arial" w:hAnsi="Arial" w:cs="Arial"/>
              </w:rPr>
              <w:t>Descrizione</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85AD2" w:rsidRDefault="00385AD2" w:rsidP="005513CB">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Identificativo univoco della Notifica assegnato dal SIAN. La dimensione è intesa come massima lunghezza</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85AD2" w:rsidRDefault="00385AD2" w:rsidP="005513CB">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Elenco di protocolli / chiavi assegnati alla Notifica dai sistemi regionale esterni e competenti. Ciascun protocollo/chiave è associato all’ente che ha emesso</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385AD2" w:rsidRPr="00A45B4E" w:rsidRDefault="00385AD2" w:rsidP="00A45B4E">
            <w:pPr>
              <w:pStyle w:val="Intestazione"/>
              <w:keepNext/>
              <w:snapToGrid w:val="0"/>
              <w:rPr>
                <w:rFonts w:ascii="Arial" w:hAnsi="Arial" w:cs="Arial"/>
                <w:sz w:val="22"/>
                <w:szCs w:val="22"/>
              </w:rPr>
            </w:pPr>
            <w:r w:rsidRPr="00A45B4E">
              <w:rPr>
                <w:rFonts w:ascii="Arial" w:hAnsi="Arial" w:cs="Arial"/>
                <w:sz w:val="22"/>
                <w:szCs w:val="22"/>
              </w:rPr>
              <w:t>descrizioneEnte</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Descrizione dell’ente a cui si riferiscono le informazioni di chiusura</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385AD2" w:rsidRPr="00A45B4E" w:rsidRDefault="00385AD2" w:rsidP="00A45B4E">
            <w:pPr>
              <w:pStyle w:val="Intestazione"/>
              <w:keepNext/>
              <w:snapToGrid w:val="0"/>
              <w:rPr>
                <w:rFonts w:ascii="Arial" w:hAnsi="Arial" w:cs="Arial"/>
                <w:sz w:val="22"/>
                <w:szCs w:val="22"/>
              </w:rPr>
            </w:pPr>
            <w:r w:rsidRPr="00A45B4E">
              <w:rPr>
                <w:rFonts w:ascii="Arial" w:hAnsi="Arial" w:cs="Arial"/>
                <w:sz w:val="22"/>
                <w:szCs w:val="22"/>
              </w:rPr>
              <w:t>numeroProtocollo</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Numero di protocollo</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85AD2" w:rsidRDefault="00385AD2" w:rsidP="005513CB">
            <w:pPr>
              <w:pStyle w:val="Intestazione"/>
              <w:keepNext/>
              <w:snapToGrid w:val="0"/>
              <w:rPr>
                <w:rFonts w:ascii="Arial" w:hAnsi="Arial" w:cs="Arial"/>
                <w:sz w:val="22"/>
                <w:szCs w:val="22"/>
              </w:rPr>
            </w:pPr>
            <w:r>
              <w:rPr>
                <w:rFonts w:ascii="Arial" w:hAnsi="Arial" w:cs="Arial"/>
                <w:sz w:val="22"/>
                <w:szCs w:val="22"/>
              </w:rPr>
              <w:t>dataProtocollo</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Data inizio validità nel formato previsto (</w:t>
            </w:r>
            <w:fldSimple w:instr=" REF _Ref320623003 \h  \* MERGEFORMAT ">
              <w:r w:rsidRPr="00B86E89">
                <w:rPr>
                  <w:rFonts w:ascii="Arial" w:hAnsi="Arial" w:cs="Arial"/>
                  <w:sz w:val="22"/>
                  <w:szCs w:val="22"/>
                </w:rPr>
                <w:t>1.7 Convenzioni e codici</w:t>
              </w:r>
            </w:fldSimple>
            <w:r w:rsidRPr="00B86E89">
              <w:rPr>
                <w:rFonts w:ascii="Arial" w:hAnsi="Arial" w:cs="Arial"/>
                <w:sz w:val="22"/>
                <w:szCs w:val="22"/>
              </w:rPr>
              <w:t>): Si usa il formato AAAAMMDD</w:t>
            </w:r>
          </w:p>
        </w:tc>
      </w:tr>
      <w:tr w:rsidR="00385AD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385AD2" w:rsidRPr="000B42C2" w:rsidRDefault="00430BE9" w:rsidP="005513CB">
            <w:pPr>
              <w:pStyle w:val="Intestazione"/>
              <w:keepNext/>
              <w:snapToGrid w:val="0"/>
              <w:rPr>
                <w:rFonts w:ascii="Arial" w:hAnsi="Arial" w:cs="Arial"/>
                <w:sz w:val="22"/>
                <w:szCs w:val="22"/>
              </w:rPr>
            </w:pPr>
            <w:r>
              <w:rPr>
                <w:rFonts w:ascii="Arial" w:hAnsi="Arial" w:cs="Arial"/>
                <w:sz w:val="22"/>
                <w:szCs w:val="22"/>
              </w:rPr>
              <w:t>n</w:t>
            </w:r>
            <w:r w:rsidR="00385AD2" w:rsidRPr="000B42C2">
              <w:rPr>
                <w:rFonts w:ascii="Arial" w:hAnsi="Arial" w:cs="Arial"/>
                <w:sz w:val="22"/>
                <w:szCs w:val="22"/>
              </w:rPr>
              <w:t>ote</w:t>
            </w:r>
          </w:p>
        </w:tc>
        <w:tc>
          <w:tcPr>
            <w:tcW w:w="297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jc w:val="center"/>
              <w:rPr>
                <w:rFonts w:ascii="Arial" w:hAnsi="Arial" w:cs="Arial"/>
                <w:sz w:val="22"/>
                <w:szCs w:val="22"/>
              </w:rPr>
            </w:pPr>
            <w:r w:rsidRPr="005A3EE4">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385AD2" w:rsidRPr="005A3EE4" w:rsidRDefault="00385AD2" w:rsidP="005A3EE4">
            <w:pPr>
              <w:pStyle w:val="Intestazione"/>
              <w:keepNext/>
              <w:snapToGrid w:val="0"/>
              <w:rPr>
                <w:rFonts w:ascii="Arial" w:hAnsi="Arial" w:cs="Arial"/>
                <w:sz w:val="22"/>
                <w:szCs w:val="22"/>
              </w:rPr>
            </w:pPr>
            <w:r w:rsidRPr="005A3EE4">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385AD2" w:rsidRPr="00B86E89" w:rsidRDefault="00385AD2" w:rsidP="00B86E89">
            <w:pPr>
              <w:pStyle w:val="Intestazione"/>
              <w:keepNext/>
              <w:snapToGrid w:val="0"/>
              <w:rPr>
                <w:rFonts w:ascii="Arial" w:hAnsi="Arial" w:cs="Arial"/>
                <w:sz w:val="22"/>
                <w:szCs w:val="22"/>
              </w:rPr>
            </w:pPr>
            <w:r w:rsidRPr="00B86E89">
              <w:rPr>
                <w:rFonts w:ascii="Arial" w:hAnsi="Arial" w:cs="Arial"/>
                <w:sz w:val="22"/>
                <w:szCs w:val="22"/>
              </w:rPr>
              <w:t>Campo contenente eventuali note</w:t>
            </w:r>
          </w:p>
        </w:tc>
      </w:tr>
    </w:tbl>
    <w:p w:rsidR="00C62B40" w:rsidRDefault="00C62B40" w:rsidP="009B3510"/>
    <w:p w:rsidR="00C62B40" w:rsidRDefault="00C62B40" w:rsidP="009B3510">
      <w:pPr>
        <w:rPr>
          <w:rFonts w:ascii="Arial" w:hAnsi="Arial" w:cs="Arial"/>
          <w:sz w:val="22"/>
          <w:szCs w:val="22"/>
        </w:rPr>
      </w:pPr>
    </w:p>
    <w:p w:rsidR="009B3510" w:rsidRDefault="009B3510" w:rsidP="009B3510">
      <w:pPr>
        <w:rPr>
          <w:rFonts w:ascii="Arial" w:hAnsi="Arial" w:cs="Arial"/>
          <w:sz w:val="22"/>
          <w:szCs w:val="22"/>
        </w:rPr>
      </w:pPr>
      <w:r w:rsidRPr="00C243BC">
        <w:rPr>
          <w:rFonts w:ascii="Arial" w:hAnsi="Arial" w:cs="Arial"/>
          <w:sz w:val="22"/>
          <w:szCs w:val="22"/>
        </w:rPr>
        <w:t xml:space="preserve">La struttura </w:t>
      </w:r>
      <w:r w:rsidRPr="00C243BC">
        <w:rPr>
          <w:rFonts w:ascii="Arial" w:hAnsi="Arial" w:cs="Arial"/>
          <w:b/>
          <w:sz w:val="22"/>
          <w:szCs w:val="22"/>
        </w:rPr>
        <w:t>ISWSResponse</w:t>
      </w:r>
      <w:r w:rsidRPr="00C243BC">
        <w:rPr>
          <w:rFonts w:ascii="Arial" w:hAnsi="Arial" w:cs="Arial"/>
          <w:sz w:val="22"/>
          <w:szCs w:val="22"/>
        </w:rPr>
        <w:t xml:space="preserve"> è così composta :</w:t>
      </w:r>
    </w:p>
    <w:p w:rsidR="009B3510" w:rsidRPr="00C243BC" w:rsidRDefault="009B3510" w:rsidP="009B3510">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9B3510"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9B3510" w:rsidRDefault="009B3510"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9B3510" w:rsidRDefault="009B3510" w:rsidP="005513CB">
            <w:pPr>
              <w:keepNext/>
              <w:snapToGrid w:val="0"/>
              <w:rPr>
                <w:rFonts w:ascii="Arial" w:hAnsi="Arial" w:cs="Arial"/>
              </w:rPr>
            </w:pPr>
            <w:r>
              <w:rPr>
                <w:rFonts w:ascii="Arial" w:hAnsi="Arial" w:cs="Arial"/>
              </w:rPr>
              <w:t>Struttura</w:t>
            </w:r>
          </w:p>
        </w:tc>
      </w:tr>
      <w:tr w:rsidR="009B3510" w:rsidTr="00E12941">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Default="009B3510" w:rsidP="005513CB">
            <w:pPr>
              <w:keepNext/>
              <w:snapToGrid w:val="0"/>
              <w:rPr>
                <w:rFonts w:ascii="Arial" w:hAnsi="Arial" w:cs="Arial"/>
              </w:rPr>
            </w:pPr>
          </w:p>
        </w:tc>
      </w:tr>
      <w:tr w:rsidR="009B3510" w:rsidTr="00E12941">
        <w:trPr>
          <w:cantSplit/>
          <w:trHeight w:val="373"/>
        </w:trPr>
        <w:tc>
          <w:tcPr>
            <w:tcW w:w="2138" w:type="dxa"/>
            <w:tcBorders>
              <w:top w:val="single" w:sz="4" w:space="0" w:color="000000"/>
              <w:left w:val="single" w:sz="4" w:space="0" w:color="000000"/>
              <w:bottom w:val="single" w:sz="4" w:space="0" w:color="000000"/>
            </w:tcBorders>
            <w:shd w:val="pct15"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pct15"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Descrizione</w:t>
            </w:r>
          </w:p>
        </w:tc>
      </w:tr>
      <w:tr w:rsidR="009B3510"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Codifica della risposta</w:t>
            </w:r>
          </w:p>
        </w:tc>
      </w:tr>
      <w:tr w:rsidR="009B3510"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Segnalazione</w:t>
            </w:r>
          </w:p>
        </w:tc>
      </w:tr>
      <w:tr w:rsidR="009B3510"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3510" w:rsidRPr="006D6100" w:rsidRDefault="009B3510" w:rsidP="006D6100">
            <w:pPr>
              <w:pStyle w:val="Intestazione"/>
              <w:keepNext/>
              <w:snapToGrid w:val="0"/>
              <w:rPr>
                <w:rFonts w:ascii="Arial" w:hAnsi="Arial" w:cs="Arial"/>
                <w:sz w:val="22"/>
                <w:szCs w:val="22"/>
              </w:rPr>
            </w:pPr>
            <w:r w:rsidRPr="006D6100">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C62B40" w:rsidRDefault="00C62B40" w:rsidP="00754962">
      <w:pPr>
        <w:rPr>
          <w:rFonts w:ascii="Arial" w:hAnsi="Arial" w:cs="Arial"/>
          <w:sz w:val="22"/>
          <w:szCs w:val="22"/>
        </w:rPr>
      </w:pPr>
    </w:p>
    <w:p w:rsidR="004C5CE2" w:rsidRPr="00754962" w:rsidRDefault="00754962" w:rsidP="00754962">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944BD1" w:rsidP="009F76E4">
      <w:pPr>
        <w:pStyle w:val="Titolo2"/>
        <w:rPr>
          <w:i/>
        </w:rPr>
      </w:pPr>
      <w:bookmarkStart w:id="338" w:name="_Ref325451983"/>
      <w:bookmarkStart w:id="339" w:name="_Toc358814846"/>
      <w:bookmarkStart w:id="340" w:name="_Toc382837033"/>
      <w:bookmarkStart w:id="341" w:name="_Toc382840430"/>
      <w:bookmarkStart w:id="342" w:name="_Toc382840487"/>
      <w:r>
        <w:lastRenderedPageBreak/>
        <w:t>2.</w:t>
      </w:r>
      <w:r w:rsidR="004A5AE1">
        <w:t>37</w:t>
      </w:r>
      <w:r w:rsidR="0058012E">
        <w:t xml:space="preserve"> ComunicazioneEsclusione</w:t>
      </w:r>
      <w:bookmarkEnd w:id="338"/>
      <w:bookmarkEnd w:id="339"/>
      <w:bookmarkEnd w:id="340"/>
      <w:bookmarkEnd w:id="341"/>
      <w:bookmarkEnd w:id="342"/>
    </w:p>
    <w:p w:rsidR="004C5CE2" w:rsidRDefault="0058012E">
      <w:pPr>
        <w:jc w:val="both"/>
        <w:rPr>
          <w:rFonts w:ascii="Arial" w:hAnsi="Arial" w:cs="Arial"/>
          <w:sz w:val="22"/>
          <w:szCs w:val="22"/>
        </w:rPr>
      </w:pPr>
      <w:r>
        <w:rPr>
          <w:rFonts w:ascii="Arial" w:hAnsi="Arial" w:cs="Arial"/>
          <w:sz w:val="22"/>
          <w:szCs w:val="22"/>
        </w:rPr>
        <w:t xml:space="preserve">Servizio per la comunicazione al SIB dell’esclusione dell’operatore, da parte della Regione, dall’elenco degli operatori biologici. </w:t>
      </w:r>
    </w:p>
    <w:p w:rsidR="00D9052C" w:rsidRDefault="00D9052C">
      <w:pPr>
        <w:jc w:val="both"/>
        <w:rPr>
          <w:rFonts w:ascii="Arial" w:hAnsi="Arial" w:cs="Arial"/>
          <w:sz w:val="22"/>
          <w:szCs w:val="22"/>
        </w:rPr>
      </w:pPr>
    </w:p>
    <w:p w:rsidR="00D9052C" w:rsidRDefault="00D9052C">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ComunicazioneEsclusione</w:t>
      </w:r>
      <w:r w:rsidRPr="00880889">
        <w:rPr>
          <w:rFonts w:ascii="Arial" w:hAnsi="Arial" w:cs="Arial"/>
          <w:sz w:val="22"/>
          <w:szCs w:val="22"/>
        </w:rPr>
        <w:t xml:space="preserve"> solo per noti</w:t>
      </w:r>
      <w:r>
        <w:rPr>
          <w:rFonts w:ascii="Arial" w:hAnsi="Arial" w:cs="Arial"/>
          <w:sz w:val="22"/>
          <w:szCs w:val="22"/>
        </w:rPr>
        <w:t>fiche che si trovano nello stato</w:t>
      </w:r>
      <w:r w:rsidRPr="00880889">
        <w:rPr>
          <w:rFonts w:ascii="Arial" w:hAnsi="Arial" w:cs="Arial"/>
          <w:sz w:val="22"/>
          <w:szCs w:val="22"/>
        </w:rPr>
        <w:t xml:space="preserve"> </w:t>
      </w:r>
      <w:r w:rsidR="005033CC">
        <w:rPr>
          <w:rFonts w:ascii="Arial" w:hAnsi="Arial" w:cs="Arial"/>
          <w:sz w:val="22"/>
          <w:szCs w:val="22"/>
        </w:rPr>
        <w:t>PUBBLICATA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A fronte della comunicazione verranno attivati i controlli formali relativi ai dati forniti. Eventuali problemi nella verifica verranno segnalati da opportuni codici e descrizioni di anomalie. </w:t>
      </w:r>
    </w:p>
    <w:p w:rsidR="004255F4" w:rsidRDefault="004255F4">
      <w:pPr>
        <w:jc w:val="both"/>
        <w:rPr>
          <w:rFonts w:ascii="Arial" w:hAnsi="Arial" w:cs="Arial"/>
          <w:sz w:val="22"/>
          <w:szCs w:val="22"/>
        </w:rPr>
      </w:pPr>
    </w:p>
    <w:p w:rsidR="00DD23D3" w:rsidRDefault="00DD23D3" w:rsidP="00DD23D3">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 comunicazione di esclusione,</w:t>
      </w:r>
      <w:r w:rsidRPr="00786803">
        <w:rPr>
          <w:rFonts w:ascii="Arial" w:hAnsi="Arial" w:cs="Arial"/>
          <w:sz w:val="22"/>
          <w:szCs w:val="22"/>
        </w:rPr>
        <w:t xml:space="preserve"> assume lo stato </w:t>
      </w:r>
      <w:r>
        <w:rPr>
          <w:rFonts w:ascii="Arial" w:hAnsi="Arial" w:cs="Arial"/>
          <w:sz w:val="22"/>
          <w:szCs w:val="22"/>
        </w:rPr>
        <w:t>CANCELLATA</w:t>
      </w:r>
      <w:r w:rsidRPr="00786803">
        <w:rPr>
          <w:rFonts w:ascii="Arial" w:hAnsi="Arial" w:cs="Arial"/>
          <w:sz w:val="22"/>
          <w:szCs w:val="22"/>
        </w:rPr>
        <w:t xml:space="preserve"> solo se tutte le Regioni associate alla notifica e, nel caso di importatori, il Mipaaf </w:t>
      </w:r>
      <w:r>
        <w:rPr>
          <w:rFonts w:ascii="Arial" w:hAnsi="Arial" w:cs="Arial"/>
          <w:sz w:val="22"/>
          <w:szCs w:val="22"/>
        </w:rPr>
        <w:t>hanno effettuato l’operazione di esclusione</w:t>
      </w:r>
      <w:r w:rsidRPr="00786803">
        <w:rPr>
          <w:rFonts w:ascii="Arial" w:hAnsi="Arial" w:cs="Arial"/>
          <w:sz w:val="22"/>
          <w:szCs w:val="22"/>
        </w:rPr>
        <w:t>.</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 con l’indicazione di corretto o mancato allineamento delle banche dati.</w:t>
      </w:r>
    </w:p>
    <w:p w:rsidR="004C5CE2" w:rsidRDefault="004C5CE2">
      <w:pPr>
        <w:jc w:val="both"/>
        <w:rPr>
          <w:rFonts w:ascii="Arial" w:hAnsi="Arial" w:cs="Arial"/>
          <w:sz w:val="22"/>
          <w:szCs w:val="22"/>
        </w:rPr>
      </w:pPr>
    </w:p>
    <w:p w:rsidR="004C5CE2" w:rsidRDefault="004C5CE2"/>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3296"/>
        <w:gridCol w:w="709"/>
        <w:gridCol w:w="3062"/>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ComunicazioneEsclusione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2B0B60" w:rsidRDefault="0058012E">
            <w:pPr>
              <w:snapToGrid w:val="0"/>
              <w:jc w:val="center"/>
              <w:rPr>
                <w:rFonts w:ascii="Arial" w:hAnsi="Arial" w:cs="Arial"/>
                <w:b/>
                <w:sz w:val="22"/>
                <w:szCs w:val="22"/>
              </w:rPr>
            </w:pPr>
            <w:r w:rsidRPr="002B0B60">
              <w:rPr>
                <w:rFonts w:ascii="Arial" w:hAnsi="Arial" w:cs="Arial"/>
                <w:b/>
                <w:sz w:val="22"/>
                <w:szCs w:val="22"/>
              </w:rPr>
              <w:t>Input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FA72BE">
            <w:pPr>
              <w:snapToGrid w:val="0"/>
              <w:jc w:val="center"/>
              <w:rPr>
                <w:rFonts w:ascii="Arial" w:hAnsi="Arial" w:cs="Arial"/>
                <w:sz w:val="22"/>
                <w:szCs w:val="22"/>
              </w:rPr>
            </w:pPr>
            <w:r>
              <w:rPr>
                <w:rFonts w:ascii="Arial" w:hAnsi="Arial" w:cs="Arial"/>
                <w:sz w:val="22"/>
                <w:szCs w:val="22"/>
              </w:rPr>
              <w:t>Nome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tipoOperazione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Tipo di operazione {</w:t>
            </w:r>
          </w:p>
          <w:p w:rsidR="004C5CE2" w:rsidRDefault="0058012E">
            <w:pPr>
              <w:rPr>
                <w:rFonts w:ascii="Arial" w:hAnsi="Arial" w:cs="Arial"/>
                <w:sz w:val="22"/>
                <w:szCs w:val="22"/>
              </w:rPr>
            </w:pPr>
            <w:r>
              <w:rPr>
                <w:rFonts w:ascii="Arial" w:hAnsi="Arial" w:cs="Arial"/>
                <w:sz w:val="22"/>
                <w:szCs w:val="22"/>
              </w:rPr>
              <w:t>I   : inserimento della comunicazione</w:t>
            </w:r>
          </w:p>
          <w:p w:rsidR="004C5CE2" w:rsidRDefault="0058012E">
            <w:pPr>
              <w:rPr>
                <w:rFonts w:ascii="Arial" w:hAnsi="Arial" w:cs="Arial"/>
                <w:sz w:val="22"/>
                <w:szCs w:val="22"/>
              </w:rPr>
            </w:pPr>
            <w:r>
              <w:rPr>
                <w:rFonts w:ascii="Arial" w:hAnsi="Arial" w:cs="Arial"/>
                <w:sz w:val="22"/>
                <w:szCs w:val="22"/>
              </w:rPr>
              <w: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SIBWSEsclusioneOperatore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Struttura dati descritta di seguito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2B0B60" w:rsidRDefault="0058012E">
            <w:pPr>
              <w:snapToGrid w:val="0"/>
              <w:jc w:val="center"/>
              <w:rPr>
                <w:rFonts w:ascii="Arial" w:hAnsi="Arial" w:cs="Arial"/>
                <w:b/>
                <w:sz w:val="22"/>
                <w:szCs w:val="22"/>
              </w:rPr>
            </w:pPr>
            <w:r w:rsidRPr="002B0B60">
              <w:rPr>
                <w:rFonts w:ascii="Arial" w:hAnsi="Arial" w:cs="Arial"/>
                <w:b/>
                <w:sz w:val="22"/>
                <w:szCs w:val="22"/>
              </w:rPr>
              <w:t>Output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FA72BE">
            <w:pPr>
              <w:snapToGrid w:val="0"/>
              <w:jc w:val="center"/>
              <w:rPr>
                <w:rFonts w:ascii="Arial" w:hAnsi="Arial" w:cs="Arial"/>
                <w:sz w:val="22"/>
                <w:szCs w:val="22"/>
              </w:rPr>
            </w:pPr>
            <w:r>
              <w:rPr>
                <w:rFonts w:ascii="Arial" w:hAnsi="Arial" w:cs="Arial"/>
                <w:sz w:val="22"/>
                <w:szCs w:val="22"/>
              </w:rPr>
              <w:t>Nome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_Ref325032575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1508F7" w:rsidRDefault="001508F7"/>
    <w:p w:rsidR="004C5CE2" w:rsidRPr="000B5447" w:rsidRDefault="001508F7">
      <w:pPr>
        <w:rPr>
          <w:rFonts w:ascii="Arial" w:hAnsi="Arial" w:cs="Arial"/>
          <w:sz w:val="22"/>
          <w:szCs w:val="22"/>
        </w:rPr>
      </w:pPr>
      <w:r>
        <w:br w:type="page"/>
      </w:r>
      <w:r w:rsidR="000B5447" w:rsidRPr="00FD5215">
        <w:rPr>
          <w:rFonts w:ascii="Arial" w:hAnsi="Arial" w:cs="Arial"/>
          <w:sz w:val="22"/>
          <w:szCs w:val="22"/>
        </w:rPr>
        <w:lastRenderedPageBreak/>
        <w:t xml:space="preserve">La struttura </w:t>
      </w:r>
      <w:r w:rsidR="000B5447" w:rsidRPr="00385AD2">
        <w:rPr>
          <w:rFonts w:ascii="Arial" w:hAnsi="Arial" w:cs="Arial"/>
          <w:b/>
          <w:sz w:val="22"/>
          <w:szCs w:val="22"/>
        </w:rPr>
        <w:t>SIBWS</w:t>
      </w:r>
      <w:r w:rsidR="000B5447">
        <w:rPr>
          <w:rFonts w:ascii="Arial" w:hAnsi="Arial" w:cs="Arial"/>
          <w:b/>
          <w:sz w:val="22"/>
          <w:szCs w:val="22"/>
        </w:rPr>
        <w:t>EsclusioneOperatore</w:t>
      </w:r>
      <w:r w:rsidR="000B5447">
        <w:rPr>
          <w:rFonts w:ascii="Arial" w:hAnsi="Arial" w:cs="Arial"/>
        </w:rPr>
        <w:t xml:space="preserve"> </w:t>
      </w:r>
      <w:r w:rsidR="000B5447" w:rsidRPr="00FD5215">
        <w:rPr>
          <w:rFonts w:ascii="Arial" w:hAnsi="Arial" w:cs="Arial"/>
          <w:sz w:val="22"/>
          <w:szCs w:val="22"/>
        </w:rPr>
        <w:t>è così composta:</w:t>
      </w:r>
    </w:p>
    <w:p w:rsidR="004C5CE2" w:rsidRDefault="004C5CE2"/>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4C5CE2">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rPr>
                <w:rFonts w:ascii="Arial" w:hAnsi="Arial" w:cs="Arial"/>
                <w:b/>
                <w:color w:val="0000FF"/>
                <w:sz w:val="22"/>
                <w:szCs w:val="22"/>
              </w:rPr>
            </w:pPr>
            <w:r>
              <w:rPr>
                <w:rFonts w:ascii="Arial" w:hAnsi="Arial" w:cs="Arial"/>
                <w:b/>
                <w:color w:val="0000FF"/>
                <w:sz w:val="22"/>
                <w:szCs w:val="22"/>
              </w:rPr>
              <w:t>SIBWSEsclusioneOperatore</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b/>
              </w:rPr>
            </w:pPr>
            <w:r>
              <w:rPr>
                <w:b/>
              </w:rPr>
              <w:t>Struttura</w:t>
            </w:r>
          </w:p>
        </w:tc>
      </w:tr>
      <w:tr w:rsidR="004C5CE2">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i/>
              </w:rPr>
            </w:pP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b/>
                <w:sz w:val="22"/>
                <w:szCs w:val="22"/>
              </w:rPr>
            </w:pPr>
            <w:r>
              <w:rPr>
                <w:rFonts w:ascii="Arial" w:hAnsi="Arial" w:cs="Arial"/>
                <w:b/>
                <w:sz w:val="22"/>
                <w:szCs w:val="22"/>
              </w:rPr>
              <w:t>Descrizione</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tcPr>
          <w:p w:rsidR="004C5CE2" w:rsidRDefault="0058012E">
            <w:pPr>
              <w:snapToGrid w:val="0"/>
              <w:spacing w:before="120"/>
              <w:rPr>
                <w:rFonts w:ascii="Arial" w:hAnsi="Arial" w:cs="Arial"/>
                <w:sz w:val="22"/>
                <w:szCs w:val="22"/>
              </w:rPr>
            </w:pPr>
            <w:r>
              <w:rPr>
                <w:rFonts w:ascii="Arial" w:hAnsi="Arial" w:cs="Arial"/>
                <w:sz w:val="22"/>
                <w:szCs w:val="22"/>
              </w:rPr>
              <w:t>dataEsclusione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052832" w:rsidP="00052832">
            <w:pPr>
              <w:keepNext/>
              <w:snapToGrid w:val="0"/>
              <w:rPr>
                <w:rFonts w:ascii="Arial" w:hAnsi="Arial" w:cs="Arial"/>
                <w:sz w:val="22"/>
                <w:szCs w:val="22"/>
              </w:rPr>
            </w:pPr>
            <w:r w:rsidRPr="00052832">
              <w:rPr>
                <w:rFonts w:ascii="Arial" w:hAnsi="Arial" w:cs="Arial"/>
                <w:sz w:val="22"/>
                <w:szCs w:val="22"/>
              </w:rPr>
              <w:t>Data a partire dalla quale avviene l’esclusione: (</w:t>
            </w:r>
            <w:fldSimple w:instr=" REF _Ref320623003 \h  \* MERGEFORMAT ">
              <w:r w:rsidRPr="00052832">
                <w:rPr>
                  <w:rFonts w:ascii="Arial" w:hAnsi="Arial" w:cs="Arial"/>
                  <w:sz w:val="22"/>
                  <w:szCs w:val="22"/>
                </w:rPr>
                <w:t>1.7 Convenzioni e codici</w:t>
              </w:r>
            </w:fldSimple>
            <w:r w:rsidRPr="00052832">
              <w:rPr>
                <w:rFonts w:ascii="Arial" w:hAnsi="Arial" w:cs="Arial"/>
                <w:sz w:val="22"/>
                <w:szCs w:val="22"/>
              </w:rPr>
              <w:t>): Si usa il formato AAAAMMDD</w:t>
            </w:r>
          </w:p>
        </w:tc>
      </w:tr>
      <w:tr w:rsidR="004C5CE2">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4C5CE2" w:rsidRDefault="00052832" w:rsidP="00052832">
            <w:pPr>
              <w:keepNext/>
              <w:snapToGrid w:val="0"/>
              <w:rPr>
                <w:rFonts w:ascii="Arial" w:hAnsi="Arial" w:cs="Arial"/>
                <w:sz w:val="22"/>
                <w:szCs w:val="22"/>
              </w:rPr>
            </w:pPr>
            <w:r w:rsidRPr="00052832">
              <w:rPr>
                <w:rFonts w:ascii="Arial" w:hAnsi="Arial" w:cs="Arial"/>
                <w:sz w:val="22"/>
                <w:szCs w:val="22"/>
              </w:rPr>
              <w:t xml:space="preserve">Campo contenente </w:t>
            </w:r>
            <w:r>
              <w:rPr>
                <w:rFonts w:ascii="Arial" w:hAnsi="Arial" w:cs="Arial"/>
                <w:sz w:val="22"/>
                <w:szCs w:val="22"/>
              </w:rPr>
              <w:t>la motivazione di esclu</w:t>
            </w:r>
            <w:r w:rsidRPr="00052832">
              <w:rPr>
                <w:rFonts w:ascii="Arial" w:hAnsi="Arial" w:cs="Arial"/>
                <w:sz w:val="22"/>
                <w:szCs w:val="22"/>
              </w:rPr>
              <w:t>sione</w:t>
            </w:r>
          </w:p>
        </w:tc>
      </w:tr>
    </w:tbl>
    <w:p w:rsidR="004C5CE2" w:rsidRDefault="004C5CE2"/>
    <w:p w:rsidR="004C5CE2" w:rsidRDefault="004C5CE2"/>
    <w:p w:rsidR="002B0B60" w:rsidRPr="00754962" w:rsidRDefault="002B0B60" w:rsidP="002B0B60">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pPr>
        <w:rPr>
          <w:rFonts w:ascii="Arial" w:hAnsi="Arial" w:cs="Arial"/>
          <w:sz w:val="22"/>
          <w:szCs w:val="22"/>
        </w:rPr>
      </w:pPr>
    </w:p>
    <w:p w:rsidR="004C5CE2" w:rsidRDefault="004C5CE2">
      <w:pPr>
        <w:rPr>
          <w:rFonts w:ascii="Arial" w:hAnsi="Arial" w:cs="Arial"/>
          <w:sz w:val="22"/>
          <w:szCs w:val="22"/>
        </w:rPr>
      </w:pPr>
    </w:p>
    <w:p w:rsidR="004C5CE2" w:rsidRDefault="004C5CE2">
      <w:pPr>
        <w:rPr>
          <w:i/>
        </w:rPr>
      </w:pPr>
    </w:p>
    <w:p w:rsidR="004C5CE2" w:rsidRDefault="004C5CE2">
      <w:pPr>
        <w:rPr>
          <w:rFonts w:ascii="Arial" w:hAnsi="Arial" w:cs="Arial"/>
          <w:sz w:val="22"/>
          <w:szCs w:val="22"/>
        </w:rPr>
      </w:pPr>
    </w:p>
    <w:p w:rsidR="004C5CE2" w:rsidRDefault="004C5CE2"/>
    <w:p w:rsidR="00D87083" w:rsidRDefault="00D87083">
      <w:pPr>
        <w:suppressAutoHyphens w:val="0"/>
        <w:rPr>
          <w:i/>
        </w:rPr>
      </w:pPr>
    </w:p>
    <w:p w:rsidR="00D87083" w:rsidRDefault="006763A0" w:rsidP="009F76E4">
      <w:pPr>
        <w:pStyle w:val="Titolo2"/>
        <w:rPr>
          <w:i/>
        </w:rPr>
      </w:pPr>
      <w:bookmarkStart w:id="343" w:name="_Toc358814847"/>
      <w:bookmarkStart w:id="344" w:name="_Toc382837034"/>
      <w:bookmarkStart w:id="345" w:name="_Toc382840431"/>
      <w:bookmarkStart w:id="346" w:name="_Toc382840488"/>
      <w:r>
        <w:lastRenderedPageBreak/>
        <w:t>2.</w:t>
      </w:r>
      <w:r w:rsidR="004A5AE1">
        <w:t>38</w:t>
      </w:r>
      <w:r w:rsidR="00D87083">
        <w:t xml:space="preserve"> AnnullaComunicazioneEsclusione</w:t>
      </w:r>
      <w:bookmarkEnd w:id="343"/>
      <w:bookmarkEnd w:id="344"/>
      <w:bookmarkEnd w:id="345"/>
      <w:bookmarkEnd w:id="346"/>
    </w:p>
    <w:p w:rsidR="00D87083" w:rsidRDefault="00D87083" w:rsidP="00D87083">
      <w:pPr>
        <w:jc w:val="both"/>
        <w:rPr>
          <w:rFonts w:ascii="Arial" w:hAnsi="Arial" w:cs="Arial"/>
          <w:sz w:val="22"/>
          <w:szCs w:val="22"/>
        </w:rPr>
      </w:pPr>
      <w:r>
        <w:rPr>
          <w:rFonts w:ascii="Arial" w:hAnsi="Arial" w:cs="Arial"/>
          <w:sz w:val="22"/>
          <w:szCs w:val="22"/>
        </w:rPr>
        <w:t xml:space="preserve">Servizio per la comunicazione al SIB dell’annullamento dell’esclusione dell’operatore, da parte della Regione, dall’elenco degli operatori biologici. </w:t>
      </w:r>
    </w:p>
    <w:p w:rsidR="005944D4" w:rsidRDefault="005944D4" w:rsidP="00D87083">
      <w:pPr>
        <w:jc w:val="both"/>
        <w:rPr>
          <w:rFonts w:ascii="Arial" w:hAnsi="Arial" w:cs="Arial"/>
          <w:sz w:val="22"/>
          <w:szCs w:val="22"/>
        </w:rPr>
      </w:pPr>
    </w:p>
    <w:p w:rsidR="005944D4" w:rsidRDefault="005944D4" w:rsidP="00D87083">
      <w:pPr>
        <w:jc w:val="both"/>
        <w:rPr>
          <w:rFonts w:ascii="Arial" w:hAnsi="Arial" w:cs="Arial"/>
          <w:sz w:val="22"/>
          <w:szCs w:val="22"/>
        </w:rPr>
      </w:pPr>
      <w:r w:rsidRPr="00880889">
        <w:rPr>
          <w:rFonts w:ascii="Arial" w:hAnsi="Arial" w:cs="Arial"/>
          <w:sz w:val="22"/>
          <w:szCs w:val="22"/>
        </w:rPr>
        <w:t xml:space="preserve">E’ possibile effettuare l’operazione </w:t>
      </w:r>
      <w:r w:rsidRPr="000251C2">
        <w:rPr>
          <w:rFonts w:ascii="Arial" w:hAnsi="Arial" w:cs="Arial"/>
          <w:i/>
          <w:sz w:val="22"/>
          <w:szCs w:val="22"/>
        </w:rPr>
        <w:t>Annulla</w:t>
      </w:r>
      <w:r>
        <w:rPr>
          <w:rFonts w:ascii="Arial" w:hAnsi="Arial" w:cs="Arial"/>
          <w:i/>
          <w:sz w:val="22"/>
          <w:szCs w:val="22"/>
        </w:rPr>
        <w:t>ComunicazioneEsclusione</w:t>
      </w:r>
      <w:r w:rsidRPr="00880889">
        <w:rPr>
          <w:rFonts w:ascii="Arial" w:hAnsi="Arial" w:cs="Arial"/>
          <w:sz w:val="22"/>
          <w:szCs w:val="22"/>
        </w:rPr>
        <w:t xml:space="preserve"> solo per noti</w:t>
      </w:r>
      <w:r>
        <w:rPr>
          <w:rFonts w:ascii="Arial" w:hAnsi="Arial" w:cs="Arial"/>
          <w:sz w:val="22"/>
          <w:szCs w:val="22"/>
        </w:rPr>
        <w:t>fiche che si trovano negli stati</w:t>
      </w:r>
      <w:r w:rsidRPr="00880889">
        <w:rPr>
          <w:rFonts w:ascii="Arial" w:hAnsi="Arial" w:cs="Arial"/>
          <w:sz w:val="22"/>
          <w:szCs w:val="22"/>
        </w:rPr>
        <w:t xml:space="preserve"> </w:t>
      </w:r>
      <w:r>
        <w:rPr>
          <w:rFonts w:ascii="Arial" w:hAnsi="Arial" w:cs="Arial"/>
          <w:sz w:val="22"/>
          <w:szCs w:val="22"/>
        </w:rPr>
        <w:t>PUBBLICATA o CANCELLATA.</w:t>
      </w:r>
    </w:p>
    <w:p w:rsidR="00D87083" w:rsidRDefault="00D87083" w:rsidP="00D87083">
      <w:pPr>
        <w:jc w:val="both"/>
        <w:rPr>
          <w:rFonts w:ascii="Arial" w:hAnsi="Arial" w:cs="Arial"/>
          <w:sz w:val="22"/>
          <w:szCs w:val="22"/>
        </w:rPr>
      </w:pPr>
      <w:r>
        <w:rPr>
          <w:rFonts w:ascii="Arial" w:hAnsi="Arial" w:cs="Arial"/>
          <w:sz w:val="22"/>
          <w:szCs w:val="22"/>
        </w:rPr>
        <w:t xml:space="preserve"> </w:t>
      </w:r>
    </w:p>
    <w:p w:rsidR="00D87083" w:rsidRDefault="00D87083" w:rsidP="00D87083">
      <w:pPr>
        <w:jc w:val="both"/>
        <w:rPr>
          <w:rFonts w:ascii="Arial" w:hAnsi="Arial" w:cs="Arial"/>
          <w:sz w:val="22"/>
          <w:szCs w:val="22"/>
        </w:rPr>
      </w:pPr>
      <w:r>
        <w:rPr>
          <w:rFonts w:ascii="Arial" w:hAnsi="Arial" w:cs="Arial"/>
          <w:sz w:val="22"/>
          <w:szCs w:val="22"/>
        </w:rPr>
        <w:t>A fronte dell’annullamento verranno attivati i controlli formali relativi ai dati forniti. Eventuali problemi nella verifica verranno segnalati da opportuni codici e descrizioni di anomalie.</w:t>
      </w:r>
    </w:p>
    <w:p w:rsidR="00D87083" w:rsidRDefault="00D87083" w:rsidP="00D87083">
      <w:pPr>
        <w:jc w:val="both"/>
        <w:rPr>
          <w:rFonts w:ascii="Arial" w:hAnsi="Arial" w:cs="Arial"/>
          <w:sz w:val="22"/>
          <w:szCs w:val="22"/>
        </w:rPr>
      </w:pPr>
      <w:r>
        <w:rPr>
          <w:rFonts w:ascii="Arial" w:hAnsi="Arial" w:cs="Arial"/>
          <w:sz w:val="22"/>
          <w:szCs w:val="22"/>
        </w:rPr>
        <w:t>Saranno effettuati controlli formali orientati a verificare la presenza di informazioni obbligatorie, coerenza tra stato attuale della Notifica e dati comunicati.</w:t>
      </w:r>
    </w:p>
    <w:p w:rsidR="00D87083" w:rsidRDefault="00D87083" w:rsidP="00D87083">
      <w:pPr>
        <w:jc w:val="both"/>
        <w:rPr>
          <w:rFonts w:ascii="Arial" w:hAnsi="Arial" w:cs="Arial"/>
          <w:sz w:val="22"/>
          <w:szCs w:val="22"/>
        </w:rPr>
      </w:pPr>
      <w:r>
        <w:rPr>
          <w:rFonts w:ascii="Arial" w:hAnsi="Arial" w:cs="Arial"/>
          <w:sz w:val="22"/>
          <w:szCs w:val="22"/>
        </w:rPr>
        <w:t>Il servizio risponderà in maniera sincrona con l’indicazione di corretto o mancato allineamento delle banche dati.</w:t>
      </w:r>
    </w:p>
    <w:p w:rsidR="00895E6F" w:rsidRDefault="00895E6F" w:rsidP="00D87083">
      <w:pPr>
        <w:jc w:val="both"/>
        <w:rPr>
          <w:rFonts w:ascii="Arial" w:hAnsi="Arial" w:cs="Arial"/>
          <w:sz w:val="22"/>
          <w:szCs w:val="22"/>
        </w:rPr>
      </w:pPr>
    </w:p>
    <w:p w:rsidR="00895E6F" w:rsidRDefault="00895E6F" w:rsidP="00D87083">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dell’annullamento,</w:t>
      </w:r>
      <w:r w:rsidR="003F2719">
        <w:rPr>
          <w:rFonts w:ascii="Arial" w:hAnsi="Arial" w:cs="Arial"/>
          <w:sz w:val="22"/>
          <w:szCs w:val="22"/>
        </w:rPr>
        <w:t xml:space="preserve"> </w:t>
      </w:r>
      <w:r>
        <w:rPr>
          <w:rFonts w:ascii="Arial" w:hAnsi="Arial" w:cs="Arial"/>
          <w:sz w:val="22"/>
          <w:szCs w:val="22"/>
        </w:rPr>
        <w:t>assumerà lo stato</w:t>
      </w:r>
      <w:r w:rsidR="003F2719">
        <w:rPr>
          <w:rFonts w:ascii="Arial" w:hAnsi="Arial" w:cs="Arial"/>
          <w:sz w:val="22"/>
          <w:szCs w:val="22"/>
        </w:rPr>
        <w:t xml:space="preserve"> PUBBLICATA.</w:t>
      </w:r>
    </w:p>
    <w:p w:rsidR="00D87083" w:rsidRDefault="00D87083" w:rsidP="00D87083">
      <w:pPr>
        <w:jc w:val="both"/>
        <w:rPr>
          <w:rFonts w:ascii="Arial" w:hAnsi="Arial" w:cs="Arial"/>
          <w:sz w:val="22"/>
          <w:szCs w:val="22"/>
        </w:rPr>
      </w:pPr>
    </w:p>
    <w:p w:rsidR="00D87083" w:rsidRDefault="00D87083" w:rsidP="00D87083">
      <w:pPr>
        <w:jc w:val="both"/>
        <w:rPr>
          <w:rFonts w:ascii="Arial" w:hAnsi="Arial" w:cs="Arial"/>
          <w:sz w:val="22"/>
          <w:szCs w:val="22"/>
        </w:rPr>
      </w:pPr>
      <w:r>
        <w:rPr>
          <w:rFonts w:ascii="Arial" w:hAnsi="Arial" w:cs="Arial"/>
          <w:sz w:val="22"/>
          <w:szCs w:val="22"/>
        </w:rPr>
        <w:t>La risposta sarà strutturata nel seguente modo:</w:t>
      </w:r>
    </w:p>
    <w:p w:rsidR="00D87083" w:rsidRDefault="00D87083" w:rsidP="00D87083">
      <w:pPr>
        <w:jc w:val="both"/>
        <w:rPr>
          <w:rFonts w:ascii="Arial" w:hAnsi="Arial" w:cs="Arial"/>
          <w:sz w:val="22"/>
          <w:szCs w:val="22"/>
        </w:rPr>
      </w:pPr>
      <w:r>
        <w:rPr>
          <w:rFonts w:ascii="Arial" w:hAnsi="Arial" w:cs="Arial"/>
          <w:sz w:val="22"/>
          <w:szCs w:val="22"/>
        </w:rPr>
        <w:t xml:space="preserve">L’oggetto </w:t>
      </w:r>
      <w:fldSimple w:instr=" REF _Ref325032035 \h  \* MERGEFORMAT ">
        <w:r w:rsidRPr="00C5232B">
          <w:rPr>
            <w:rFonts w:ascii="Arial" w:hAnsi="Arial" w:cs="Arial"/>
            <w:sz w:val="22"/>
            <w:szCs w:val="22"/>
          </w:rPr>
          <w:t>SIBResponseWSNotifiche</w:t>
        </w:r>
      </w:fldSimple>
      <w:r w:rsidRPr="00C5232B">
        <w:rPr>
          <w:rFonts w:ascii="Arial" w:hAnsi="Arial" w:cs="Arial"/>
          <w:sz w:val="22"/>
          <w:szCs w:val="22"/>
        </w:rPr>
        <w:t xml:space="preserve"> c</w:t>
      </w:r>
      <w:r>
        <w:rPr>
          <w:rFonts w:ascii="Arial" w:hAnsi="Arial" w:cs="Arial"/>
          <w:sz w:val="22"/>
          <w:szCs w:val="22"/>
        </w:rPr>
        <w:t xml:space="preserve">onterrà il solo oggetto </w:t>
      </w:r>
      <w:fldSimple w:instr=" REF _Ref325032575 \h  \* MERGEFORMAT ">
        <w:r w:rsidRPr="00C5232B">
          <w:rPr>
            <w:rFonts w:ascii="Arial" w:hAnsi="Arial" w:cs="Arial"/>
            <w:sz w:val="22"/>
            <w:szCs w:val="22"/>
          </w:rPr>
          <w:t>ISWSResponse</w:t>
        </w:r>
      </w:fldSimple>
      <w:r>
        <w:rPr>
          <w:rFonts w:ascii="Arial" w:hAnsi="Arial" w:cs="Arial"/>
          <w:sz w:val="22"/>
          <w:szCs w:val="22"/>
        </w:rPr>
        <w:t xml:space="preserve"> i cui attributi saranno valorizzati in base all’esito dell’operazione.</w:t>
      </w:r>
    </w:p>
    <w:p w:rsidR="00D87083" w:rsidRDefault="00D87083" w:rsidP="00D87083">
      <w:pPr>
        <w:jc w:val="both"/>
        <w:rPr>
          <w:rFonts w:ascii="Arial" w:hAnsi="Arial" w:cs="Arial"/>
          <w:sz w:val="22"/>
          <w:szCs w:val="22"/>
        </w:rPr>
      </w:pPr>
    </w:p>
    <w:p w:rsidR="00D87083" w:rsidRDefault="00D87083" w:rsidP="00D87083">
      <w:pPr>
        <w:jc w:val="both"/>
        <w:rPr>
          <w:rFonts w:ascii="Arial" w:hAnsi="Arial" w:cs="Arial"/>
          <w:sz w:val="22"/>
          <w:szCs w:val="22"/>
        </w:rPr>
      </w:pPr>
      <w:r>
        <w:rPr>
          <w:rFonts w:ascii="Arial" w:hAnsi="Arial" w:cs="Arial"/>
          <w:sz w:val="22"/>
          <w:szCs w:val="22"/>
        </w:rPr>
        <w:t xml:space="preserve">I soli dati che dovranno essere comunicati sono quelli che permettono l’identificazione della notifica su cui effettuare l’operazione di annullamento. </w:t>
      </w:r>
    </w:p>
    <w:p w:rsidR="00D87083" w:rsidRDefault="00D87083" w:rsidP="00D87083"/>
    <w:p w:rsidR="00D87083" w:rsidRDefault="00D87083" w:rsidP="00D87083"/>
    <w:p w:rsidR="00D87083" w:rsidRDefault="00D87083" w:rsidP="00D87083">
      <w:pPr>
        <w:rPr>
          <w:rFonts w:ascii="Arial" w:hAnsi="Arial" w:cs="Arial"/>
          <w:sz w:val="22"/>
          <w:szCs w:val="22"/>
        </w:rPr>
      </w:pPr>
      <w:r>
        <w:rPr>
          <w:rFonts w:ascii="Arial" w:hAnsi="Arial" w:cs="Arial"/>
          <w:sz w:val="22"/>
          <w:szCs w:val="22"/>
        </w:rPr>
        <w:t xml:space="preserve">Interfaccia del servizio: </w:t>
      </w:r>
    </w:p>
    <w:p w:rsidR="00D87083" w:rsidRDefault="00D87083" w:rsidP="00D87083">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D87083" w:rsidTr="00A05869">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D87083" w:rsidRDefault="00D87083" w:rsidP="00A05869">
            <w:pPr>
              <w:snapToGrid w:val="0"/>
              <w:rPr>
                <w:rFonts w:ascii="Arial" w:hAnsi="Arial" w:cs="Arial"/>
                <w:b/>
                <w:color w:val="0000FF"/>
                <w:sz w:val="22"/>
                <w:szCs w:val="22"/>
              </w:rPr>
            </w:pPr>
            <w:r>
              <w:rPr>
                <w:rFonts w:ascii="Arial" w:hAnsi="Arial" w:cs="Arial"/>
                <w:b/>
                <w:color w:val="0000FF"/>
                <w:sz w:val="22"/>
                <w:szCs w:val="22"/>
              </w:rPr>
              <w:t>AnnullaComunicazione</w:t>
            </w:r>
            <w:r w:rsidR="00964B3D">
              <w:rPr>
                <w:rFonts w:ascii="Arial" w:hAnsi="Arial" w:cs="Arial"/>
                <w:b/>
                <w:color w:val="0000FF"/>
                <w:sz w:val="22"/>
                <w:szCs w:val="22"/>
              </w:rPr>
              <w:t>Esclusione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Servizio</w:t>
            </w:r>
          </w:p>
        </w:tc>
      </w:tr>
      <w:tr w:rsidR="00D87083"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Pr="004139A3" w:rsidRDefault="00D87083" w:rsidP="00A05869">
            <w:pPr>
              <w:snapToGrid w:val="0"/>
              <w:jc w:val="center"/>
              <w:rPr>
                <w:rFonts w:ascii="Arial" w:hAnsi="Arial" w:cs="Arial"/>
                <w:b/>
                <w:sz w:val="22"/>
                <w:szCs w:val="22"/>
              </w:rPr>
            </w:pPr>
            <w:r w:rsidRPr="004139A3">
              <w:rPr>
                <w:rFonts w:ascii="Arial" w:hAnsi="Arial" w:cs="Arial"/>
                <w:b/>
                <w:sz w:val="22"/>
                <w:szCs w:val="22"/>
              </w:rPr>
              <w:t>Input</w:t>
            </w:r>
          </w:p>
        </w:tc>
      </w:tr>
      <w:tr w:rsidR="00D87083"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D87083" w:rsidRDefault="00FA72BE" w:rsidP="00A05869">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rPr>
                <w:rFonts w:ascii="Arial" w:hAnsi="Arial" w:cs="Arial"/>
                <w:sz w:val="22"/>
                <w:szCs w:val="22"/>
              </w:rPr>
            </w:pPr>
            <w:r>
              <w:rPr>
                <w:rFonts w:ascii="Arial" w:hAnsi="Arial" w:cs="Arial"/>
                <w:sz w:val="22"/>
                <w:szCs w:val="22"/>
              </w:rPr>
              <w:t>Descrizione</w:t>
            </w:r>
          </w:p>
        </w:tc>
      </w:tr>
      <w:tr w:rsidR="00D87083"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rPr>
                <w:rFonts w:ascii="Arial" w:hAnsi="Arial" w:cs="Arial"/>
                <w:sz w:val="22"/>
                <w:szCs w:val="22"/>
              </w:rPr>
            </w:pPr>
            <w:r>
              <w:rPr>
                <w:rFonts w:ascii="Arial" w:hAnsi="Arial" w:cs="Arial"/>
                <w:sz w:val="22"/>
                <w:szCs w:val="22"/>
              </w:rPr>
              <w:t>Tipo di operazione {</w:t>
            </w:r>
          </w:p>
          <w:p w:rsidR="00D87083" w:rsidRPr="00861A63" w:rsidRDefault="00D87083" w:rsidP="00A05869">
            <w:pPr>
              <w:snapToGrid w:val="0"/>
              <w:rPr>
                <w:rFonts w:ascii="Arial" w:hAnsi="Arial" w:cs="Arial"/>
                <w:sz w:val="22"/>
                <w:szCs w:val="22"/>
              </w:rPr>
            </w:pPr>
            <w:r w:rsidRPr="00861A63">
              <w:rPr>
                <w:rFonts w:ascii="Arial" w:hAnsi="Arial" w:cs="Arial"/>
                <w:sz w:val="22"/>
                <w:szCs w:val="22"/>
              </w:rPr>
              <w:t>C : annullamento/cancellazione della comunicazione</w:t>
            </w:r>
          </w:p>
          <w:p w:rsidR="00D87083" w:rsidRDefault="00D87083" w:rsidP="00A05869">
            <w:pPr>
              <w:rPr>
                <w:rFonts w:ascii="Arial" w:hAnsi="Arial" w:cs="Arial"/>
                <w:sz w:val="22"/>
                <w:szCs w:val="22"/>
              </w:rPr>
            </w:pPr>
            <w:r>
              <w:rPr>
                <w:rFonts w:ascii="Arial" w:hAnsi="Arial" w:cs="Arial"/>
                <w:sz w:val="22"/>
                <w:szCs w:val="22"/>
              </w:rPr>
              <w:t>}</w:t>
            </w:r>
          </w:p>
        </w:tc>
      </w:tr>
      <w:tr w:rsidR="00D87083"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SIBWSAnnullamento</w:t>
            </w:r>
          </w:p>
        </w:tc>
        <w:tc>
          <w:tcPr>
            <w:tcW w:w="746"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rPr>
                <w:rFonts w:ascii="Arial" w:hAnsi="Arial" w:cs="Arial"/>
                <w:sz w:val="22"/>
                <w:szCs w:val="22"/>
              </w:rPr>
            </w:pPr>
            <w:r>
              <w:rPr>
                <w:rFonts w:ascii="Arial" w:hAnsi="Arial" w:cs="Arial"/>
                <w:sz w:val="22"/>
                <w:szCs w:val="22"/>
              </w:rPr>
              <w:t>Struttura dati descritta di seguito</w:t>
            </w:r>
          </w:p>
        </w:tc>
      </w:tr>
      <w:tr w:rsidR="00D87083"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p>
        </w:tc>
      </w:tr>
      <w:tr w:rsidR="00D87083"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Pr="004139A3" w:rsidRDefault="00D87083" w:rsidP="00A05869">
            <w:pPr>
              <w:snapToGrid w:val="0"/>
              <w:jc w:val="center"/>
              <w:rPr>
                <w:rFonts w:ascii="Arial" w:hAnsi="Arial" w:cs="Arial"/>
                <w:b/>
                <w:sz w:val="22"/>
                <w:szCs w:val="22"/>
              </w:rPr>
            </w:pPr>
            <w:r w:rsidRPr="004139A3">
              <w:rPr>
                <w:rFonts w:ascii="Arial" w:hAnsi="Arial" w:cs="Arial"/>
                <w:b/>
                <w:sz w:val="22"/>
                <w:szCs w:val="22"/>
              </w:rPr>
              <w:t>Output</w:t>
            </w:r>
          </w:p>
        </w:tc>
      </w:tr>
      <w:tr w:rsidR="00D87083"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D87083" w:rsidRDefault="00FA72BE" w:rsidP="00A05869">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rPr>
                <w:rFonts w:ascii="Arial" w:hAnsi="Arial" w:cs="Arial"/>
                <w:sz w:val="22"/>
                <w:szCs w:val="22"/>
              </w:rPr>
            </w:pPr>
            <w:r>
              <w:rPr>
                <w:rFonts w:ascii="Arial" w:hAnsi="Arial" w:cs="Arial"/>
                <w:sz w:val="22"/>
                <w:szCs w:val="22"/>
              </w:rPr>
              <w:t>Descrizione</w:t>
            </w:r>
          </w:p>
        </w:tc>
      </w:tr>
      <w:tr w:rsidR="00D87083"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D87083" w:rsidRDefault="00390282" w:rsidP="00A05869">
            <w:pPr>
              <w:snapToGrid w:val="0"/>
              <w:jc w:val="center"/>
              <w:rPr>
                <w:rFonts w:ascii="Arial" w:hAnsi="Arial" w:cs="Arial"/>
                <w:sz w:val="22"/>
                <w:szCs w:val="22"/>
              </w:rPr>
            </w:pPr>
            <w:r>
              <w:rPr>
                <w:rFonts w:cs="Arial"/>
                <w:sz w:val="22"/>
                <w:szCs w:val="22"/>
              </w:rPr>
              <w:fldChar w:fldCharType="begin"/>
            </w:r>
            <w:r w:rsidR="00D87083">
              <w:rPr>
                <w:rFonts w:cs="Arial"/>
                <w:sz w:val="22"/>
                <w:szCs w:val="22"/>
              </w:rPr>
              <w:instrText xml:space="preserve"> REF _Ref325032575 \h </w:instrText>
            </w:r>
            <w:r>
              <w:rPr>
                <w:rFonts w:cs="Arial"/>
                <w:sz w:val="22"/>
                <w:szCs w:val="22"/>
              </w:rPr>
            </w:r>
            <w:r>
              <w:rPr>
                <w:rFonts w:cs="Arial"/>
                <w:sz w:val="22"/>
                <w:szCs w:val="22"/>
              </w:rPr>
              <w:fldChar w:fldCharType="separate"/>
            </w:r>
            <w:r w:rsidR="00D87083">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rPr>
                <w:rFonts w:ascii="Arial" w:hAnsi="Arial" w:cs="Arial"/>
                <w:sz w:val="22"/>
                <w:szCs w:val="22"/>
              </w:rPr>
            </w:pPr>
            <w:r>
              <w:rPr>
                <w:rFonts w:ascii="Arial" w:hAnsi="Arial" w:cs="Arial"/>
                <w:sz w:val="22"/>
                <w:szCs w:val="22"/>
              </w:rPr>
              <w:t>Risposta del servizio</w:t>
            </w:r>
          </w:p>
        </w:tc>
      </w:tr>
    </w:tbl>
    <w:p w:rsidR="00D87083" w:rsidRDefault="00D87083" w:rsidP="00D87083"/>
    <w:p w:rsidR="00D87083" w:rsidRDefault="00D87083" w:rsidP="00D87083">
      <w:pPr>
        <w:suppressAutoHyphens w:val="0"/>
      </w:pPr>
      <w:r>
        <w:br w:type="page"/>
      </w:r>
    </w:p>
    <w:p w:rsidR="00D87083" w:rsidRPr="004139A3" w:rsidRDefault="004139A3" w:rsidP="00D87083">
      <w:pPr>
        <w:rPr>
          <w:rFonts w:ascii="Arial" w:hAnsi="Arial" w:cs="Arial"/>
          <w:sz w:val="22"/>
          <w:szCs w:val="22"/>
        </w:rPr>
      </w:pPr>
      <w:r w:rsidRPr="005F0C30">
        <w:rPr>
          <w:rFonts w:ascii="Arial" w:hAnsi="Arial" w:cs="Arial"/>
          <w:sz w:val="22"/>
          <w:szCs w:val="22"/>
        </w:rPr>
        <w:lastRenderedPageBreak/>
        <w:t xml:space="preserve">La struttura </w:t>
      </w:r>
      <w:r w:rsidRPr="00E03EA3">
        <w:rPr>
          <w:rFonts w:ascii="Arial" w:hAnsi="Arial" w:cs="Arial"/>
          <w:b/>
          <w:sz w:val="22"/>
          <w:szCs w:val="22"/>
        </w:rPr>
        <w:t>SIBWSAnnullamento</w:t>
      </w:r>
      <w:r>
        <w:rPr>
          <w:rFonts w:ascii="Arial" w:hAnsi="Arial" w:cs="Arial"/>
          <w:sz w:val="22"/>
          <w:szCs w:val="22"/>
        </w:rPr>
        <w:t xml:space="preserve"> è così composta</w:t>
      </w:r>
      <w:r w:rsidRPr="005F0C30">
        <w:rPr>
          <w:rFonts w:ascii="Arial" w:hAnsi="Arial" w:cs="Arial"/>
          <w:sz w:val="22"/>
          <w:szCs w:val="22"/>
        </w:rPr>
        <w:t>:</w:t>
      </w:r>
    </w:p>
    <w:p w:rsidR="00D87083" w:rsidRDefault="00D87083" w:rsidP="00D87083"/>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D87083" w:rsidTr="00A05869">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D87083" w:rsidRDefault="00D87083" w:rsidP="00A05869">
            <w:pPr>
              <w:keepNext/>
              <w:snapToGrid w:val="0"/>
              <w:rPr>
                <w:rFonts w:ascii="Arial" w:hAnsi="Arial" w:cs="Arial"/>
                <w:b/>
                <w:color w:val="0000FF"/>
                <w:sz w:val="22"/>
                <w:szCs w:val="22"/>
              </w:rPr>
            </w:pPr>
            <w:r>
              <w:rPr>
                <w:rFonts w:ascii="Arial" w:hAnsi="Arial" w:cs="Arial"/>
                <w:b/>
                <w:color w:val="0000FF"/>
                <w:sz w:val="22"/>
                <w:szCs w:val="22"/>
              </w:rPr>
              <w:t>SIBWSAnnullamento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87083" w:rsidRDefault="00D87083" w:rsidP="00A05869">
            <w:pPr>
              <w:keepNext/>
              <w:snapToGrid w:val="0"/>
              <w:jc w:val="center"/>
              <w:rPr>
                <w:b/>
              </w:rPr>
            </w:pPr>
            <w:r>
              <w:rPr>
                <w:b/>
              </w:rPr>
              <w:t>Struttura</w:t>
            </w:r>
          </w:p>
        </w:tc>
      </w:tr>
      <w:tr w:rsidR="00D87083" w:rsidTr="00A05869">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snapToGrid w:val="0"/>
              <w:jc w:val="center"/>
              <w:rPr>
                <w:i/>
              </w:rPr>
            </w:pPr>
          </w:p>
        </w:tc>
      </w:tr>
      <w:tr w:rsidR="00D87083"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keepNext/>
              <w:snapToGrid w:val="0"/>
              <w:rPr>
                <w:rFonts w:ascii="Arial" w:hAnsi="Arial" w:cs="Arial"/>
                <w:b/>
                <w:sz w:val="22"/>
                <w:szCs w:val="22"/>
              </w:rPr>
            </w:pPr>
            <w:r>
              <w:rPr>
                <w:rFonts w:ascii="Arial" w:hAnsi="Arial" w:cs="Arial"/>
                <w:b/>
                <w:sz w:val="22"/>
                <w:szCs w:val="22"/>
              </w:rPr>
              <w:t>Descrizione</w:t>
            </w:r>
          </w:p>
        </w:tc>
      </w:tr>
      <w:tr w:rsidR="00D87083"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D87083"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D87083" w:rsidRDefault="00D87083" w:rsidP="00A05869">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7083" w:rsidRDefault="00D87083" w:rsidP="00A05869">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bl>
    <w:p w:rsidR="00D87083" w:rsidRDefault="00D87083" w:rsidP="00D87083"/>
    <w:p w:rsidR="00D87083" w:rsidRDefault="00D87083" w:rsidP="00D87083"/>
    <w:p w:rsidR="004139A3" w:rsidRPr="00754962" w:rsidRDefault="004139A3" w:rsidP="004139A3">
      <w:pPr>
        <w:rPr>
          <w:rFonts w:ascii="Arial" w:hAnsi="Arial" w:cs="Arial"/>
          <w:sz w:val="22"/>
          <w:szCs w:val="22"/>
        </w:rPr>
      </w:pPr>
      <w:bookmarkStart w:id="347" w:name="_Toc358814848"/>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C91A1A" w:rsidRDefault="004A5AE1" w:rsidP="009F76E4">
      <w:pPr>
        <w:pStyle w:val="Titolo2"/>
        <w:rPr>
          <w:i/>
        </w:rPr>
      </w:pPr>
      <w:bookmarkStart w:id="348" w:name="_Toc382837035"/>
      <w:bookmarkStart w:id="349" w:name="_Toc382840432"/>
      <w:bookmarkStart w:id="350" w:name="_Toc382840489"/>
      <w:r>
        <w:lastRenderedPageBreak/>
        <w:t>2.39</w:t>
      </w:r>
      <w:r w:rsidR="00C91A1A">
        <w:t xml:space="preserve"> Consultazione</w:t>
      </w:r>
      <w:r w:rsidR="00901398">
        <w:t>ComunicazioneEsclusione</w:t>
      </w:r>
      <w:bookmarkEnd w:id="347"/>
      <w:bookmarkEnd w:id="348"/>
      <w:bookmarkEnd w:id="349"/>
      <w:bookmarkEnd w:id="350"/>
    </w:p>
    <w:p w:rsidR="00C91A1A" w:rsidRDefault="00C91A1A" w:rsidP="00C91A1A">
      <w:pPr>
        <w:jc w:val="both"/>
        <w:rPr>
          <w:rFonts w:ascii="Arial" w:hAnsi="Arial" w:cs="Arial"/>
          <w:sz w:val="22"/>
          <w:szCs w:val="22"/>
        </w:rPr>
      </w:pPr>
      <w:r>
        <w:rPr>
          <w:rFonts w:ascii="Arial" w:hAnsi="Arial" w:cs="Arial"/>
          <w:sz w:val="22"/>
          <w:szCs w:val="22"/>
        </w:rPr>
        <w:t xml:space="preserve">Servizio per la consultazione delle informazioni presenti nella banca dati del SIB e relative </w:t>
      </w:r>
      <w:r w:rsidR="00BC09E1">
        <w:rPr>
          <w:rFonts w:ascii="Arial" w:hAnsi="Arial" w:cs="Arial"/>
          <w:sz w:val="22"/>
          <w:szCs w:val="22"/>
        </w:rPr>
        <w:t>alle comunicazioni di esclusione</w:t>
      </w:r>
      <w:r>
        <w:rPr>
          <w:rFonts w:ascii="Arial" w:hAnsi="Arial" w:cs="Arial"/>
          <w:sz w:val="22"/>
          <w:szCs w:val="22"/>
        </w:rPr>
        <w:t xml:space="preserve"> effettuat</w:t>
      </w:r>
      <w:r w:rsidR="00BC09E1">
        <w:rPr>
          <w:rFonts w:ascii="Arial" w:hAnsi="Arial" w:cs="Arial"/>
          <w:sz w:val="22"/>
          <w:szCs w:val="22"/>
        </w:rPr>
        <w:t>e</w:t>
      </w:r>
      <w:r>
        <w:rPr>
          <w:rFonts w:ascii="Arial" w:hAnsi="Arial" w:cs="Arial"/>
          <w:sz w:val="22"/>
          <w:szCs w:val="22"/>
        </w:rPr>
        <w:t xml:space="preserve"> dall</w:t>
      </w:r>
      <w:r w:rsidR="00BC09E1">
        <w:rPr>
          <w:rFonts w:ascii="Arial" w:hAnsi="Arial" w:cs="Arial"/>
          <w:sz w:val="22"/>
          <w:szCs w:val="22"/>
        </w:rPr>
        <w:t>e</w:t>
      </w:r>
      <w:r>
        <w:rPr>
          <w:rFonts w:ascii="Arial" w:hAnsi="Arial" w:cs="Arial"/>
          <w:sz w:val="22"/>
          <w:szCs w:val="22"/>
        </w:rPr>
        <w:t xml:space="preserve"> Regioni di riferimento. </w:t>
      </w:r>
    </w:p>
    <w:p w:rsidR="00C91A1A" w:rsidRDefault="00C91A1A" w:rsidP="00C91A1A">
      <w:pPr>
        <w:tabs>
          <w:tab w:val="left" w:pos="6960"/>
        </w:tabs>
        <w:jc w:val="both"/>
        <w:rPr>
          <w:rFonts w:ascii="Arial" w:hAnsi="Arial" w:cs="Arial"/>
          <w:sz w:val="22"/>
          <w:szCs w:val="22"/>
        </w:rPr>
      </w:pPr>
      <w:r>
        <w:rPr>
          <w:rFonts w:ascii="Arial" w:hAnsi="Arial" w:cs="Arial"/>
          <w:sz w:val="22"/>
          <w:szCs w:val="22"/>
        </w:rPr>
        <w:tab/>
      </w:r>
    </w:p>
    <w:p w:rsidR="00C91A1A" w:rsidRDefault="00C91A1A" w:rsidP="00C91A1A">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ConsultazioneC</w:t>
      </w:r>
      <w:r w:rsidR="00605E41">
        <w:rPr>
          <w:rFonts w:ascii="Arial" w:hAnsi="Arial" w:cs="Arial"/>
          <w:i/>
          <w:sz w:val="22"/>
          <w:szCs w:val="22"/>
        </w:rPr>
        <w:t>omunicazioneEsclusione</w:t>
      </w:r>
      <w:r>
        <w:rPr>
          <w:rFonts w:ascii="Arial" w:hAnsi="Arial" w:cs="Arial"/>
          <w:sz w:val="22"/>
          <w:szCs w:val="22"/>
        </w:rPr>
        <w:t xml:space="preserve"> qualunque sia lo stato assunto dalla notifica.</w:t>
      </w:r>
    </w:p>
    <w:p w:rsidR="00C91A1A" w:rsidRDefault="00C91A1A" w:rsidP="00C91A1A">
      <w:pPr>
        <w:jc w:val="both"/>
        <w:rPr>
          <w:rFonts w:ascii="Arial" w:hAnsi="Arial" w:cs="Arial"/>
          <w:sz w:val="22"/>
          <w:szCs w:val="22"/>
        </w:rPr>
      </w:pPr>
    </w:p>
    <w:p w:rsidR="00C91A1A" w:rsidRDefault="00C91A1A" w:rsidP="00C91A1A">
      <w:pPr>
        <w:jc w:val="both"/>
        <w:rPr>
          <w:rFonts w:ascii="Arial" w:hAnsi="Arial" w:cs="Arial"/>
          <w:sz w:val="22"/>
          <w:szCs w:val="22"/>
        </w:rPr>
      </w:pPr>
      <w:r>
        <w:rPr>
          <w:rFonts w:ascii="Arial" w:hAnsi="Arial" w:cs="Arial"/>
          <w:sz w:val="22"/>
          <w:szCs w:val="22"/>
        </w:rPr>
        <w:t xml:space="preserve">A fronte della richiesta verranno attivati i controlli relativi alla competenza/visibilità dell’utente richiedente i dati </w:t>
      </w:r>
      <w:r w:rsidR="00E12C93">
        <w:rPr>
          <w:rFonts w:ascii="Arial" w:hAnsi="Arial" w:cs="Arial"/>
          <w:sz w:val="22"/>
          <w:szCs w:val="22"/>
        </w:rPr>
        <w:t>della comunicazione di esclusione</w:t>
      </w:r>
      <w:r>
        <w:rPr>
          <w:rFonts w:ascii="Arial" w:hAnsi="Arial" w:cs="Arial"/>
          <w:sz w:val="22"/>
          <w:szCs w:val="22"/>
        </w:rPr>
        <w:t>. Eventuali problemi nella verifica verranno segnalati da opportuni codici e descrizioni di anomalie.</w:t>
      </w:r>
    </w:p>
    <w:p w:rsidR="00C91A1A" w:rsidRDefault="00C91A1A" w:rsidP="00C91A1A">
      <w:pPr>
        <w:jc w:val="both"/>
        <w:rPr>
          <w:rFonts w:ascii="Arial" w:hAnsi="Arial" w:cs="Arial"/>
          <w:sz w:val="22"/>
          <w:szCs w:val="22"/>
        </w:rPr>
      </w:pPr>
    </w:p>
    <w:p w:rsidR="00C91A1A" w:rsidRDefault="00C91A1A" w:rsidP="00C91A1A">
      <w:pPr>
        <w:jc w:val="both"/>
        <w:rPr>
          <w:rFonts w:ascii="Arial" w:hAnsi="Arial" w:cs="Arial"/>
          <w:sz w:val="22"/>
          <w:szCs w:val="22"/>
        </w:rPr>
      </w:pPr>
      <w:r>
        <w:rPr>
          <w:rFonts w:ascii="Arial" w:hAnsi="Arial" w:cs="Arial"/>
          <w:sz w:val="22"/>
          <w:szCs w:val="22"/>
        </w:rPr>
        <w:t xml:space="preserve">Il servizio </w:t>
      </w:r>
      <w:r w:rsidRPr="00615385">
        <w:rPr>
          <w:rFonts w:ascii="Arial" w:hAnsi="Arial" w:cs="Arial"/>
          <w:i/>
          <w:sz w:val="22"/>
          <w:szCs w:val="22"/>
        </w:rPr>
        <w:t>Consultazione</w:t>
      </w:r>
      <w:r>
        <w:rPr>
          <w:rFonts w:ascii="Arial" w:hAnsi="Arial" w:cs="Arial"/>
          <w:i/>
          <w:sz w:val="22"/>
          <w:szCs w:val="22"/>
        </w:rPr>
        <w:t>C</w:t>
      </w:r>
      <w:r w:rsidR="000A5D7A">
        <w:rPr>
          <w:rFonts w:ascii="Arial" w:hAnsi="Arial" w:cs="Arial"/>
          <w:i/>
          <w:sz w:val="22"/>
          <w:szCs w:val="22"/>
        </w:rPr>
        <w:t>omunicazioneEsclusione</w:t>
      </w:r>
      <w:r>
        <w:rPr>
          <w:rFonts w:ascii="Arial" w:hAnsi="Arial" w:cs="Arial"/>
          <w:sz w:val="22"/>
          <w:szCs w:val="22"/>
        </w:rPr>
        <w:t xml:space="preserve"> restituisce tutte le informazioni</w:t>
      </w:r>
      <w:r w:rsidR="00610EF5">
        <w:rPr>
          <w:rFonts w:ascii="Arial" w:hAnsi="Arial" w:cs="Arial"/>
          <w:sz w:val="22"/>
          <w:szCs w:val="22"/>
        </w:rPr>
        <w:t xml:space="preserve"> </w:t>
      </w:r>
      <w:r>
        <w:rPr>
          <w:rFonts w:ascii="Arial" w:hAnsi="Arial" w:cs="Arial"/>
          <w:sz w:val="22"/>
          <w:szCs w:val="22"/>
        </w:rPr>
        <w:t xml:space="preserve"> relativ</w:t>
      </w:r>
      <w:r w:rsidR="000A5D7A">
        <w:rPr>
          <w:rFonts w:ascii="Arial" w:hAnsi="Arial" w:cs="Arial"/>
          <w:sz w:val="22"/>
          <w:szCs w:val="22"/>
        </w:rPr>
        <w:t>e alle comunicazioni di esclusione</w:t>
      </w:r>
      <w:r>
        <w:rPr>
          <w:rFonts w:ascii="Arial" w:hAnsi="Arial" w:cs="Arial"/>
          <w:sz w:val="22"/>
          <w:szCs w:val="22"/>
        </w:rPr>
        <w:t xml:space="preserve"> inserite dalle Regioni con riferimento alla notifica individuata dai parametri di input.</w:t>
      </w:r>
    </w:p>
    <w:p w:rsidR="00C91A1A" w:rsidRDefault="00C91A1A" w:rsidP="00C91A1A">
      <w:pPr>
        <w:jc w:val="both"/>
        <w:rPr>
          <w:rFonts w:ascii="Arial" w:hAnsi="Arial" w:cs="Arial"/>
          <w:sz w:val="22"/>
          <w:szCs w:val="22"/>
        </w:rPr>
      </w:pPr>
    </w:p>
    <w:p w:rsidR="00C91A1A" w:rsidRDefault="00C91A1A" w:rsidP="00C91A1A">
      <w:pPr>
        <w:jc w:val="both"/>
        <w:rPr>
          <w:rFonts w:ascii="Arial" w:hAnsi="Arial" w:cs="Arial"/>
          <w:sz w:val="22"/>
          <w:szCs w:val="22"/>
        </w:rPr>
      </w:pPr>
      <w:r>
        <w:rPr>
          <w:rFonts w:ascii="Arial" w:hAnsi="Arial" w:cs="Arial"/>
          <w:sz w:val="22"/>
          <w:szCs w:val="22"/>
        </w:rPr>
        <w:t>La risposta sarà strutturata nel seguente modo:</w:t>
      </w:r>
      <w:r w:rsidR="00116D45">
        <w:rPr>
          <w:rFonts w:ascii="Arial" w:hAnsi="Arial" w:cs="Arial"/>
          <w:sz w:val="22"/>
          <w:szCs w:val="22"/>
        </w:rPr>
        <w:t xml:space="preserve"> l’oggetto </w:t>
      </w:r>
      <w:r w:rsidR="00390282">
        <w:rPr>
          <w:rFonts w:cs="Arial"/>
          <w:sz w:val="22"/>
          <w:szCs w:val="22"/>
        </w:rPr>
        <w:fldChar w:fldCharType="begin"/>
      </w:r>
      <w:r w:rsidR="00116D45">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116D45">
        <w:rPr>
          <w:rFonts w:cs="Arial"/>
          <w:sz w:val="22"/>
          <w:szCs w:val="22"/>
        </w:rPr>
        <w:t>SIBResponseWSNotifiche</w:t>
      </w:r>
      <w:r w:rsidR="00390282">
        <w:rPr>
          <w:rFonts w:cs="Arial"/>
          <w:sz w:val="22"/>
          <w:szCs w:val="22"/>
        </w:rPr>
        <w:fldChar w:fldCharType="end"/>
      </w:r>
      <w:r w:rsidR="00116D45">
        <w:rPr>
          <w:rFonts w:ascii="Arial" w:hAnsi="Arial" w:cs="Arial"/>
          <w:bCs/>
          <w:sz w:val="22"/>
          <w:szCs w:val="22"/>
        </w:rPr>
        <w:t xml:space="preserve"> c</w:t>
      </w:r>
      <w:r w:rsidR="00116D45">
        <w:rPr>
          <w:rFonts w:ascii="Arial" w:hAnsi="Arial" w:cs="Arial"/>
          <w:sz w:val="22"/>
          <w:szCs w:val="22"/>
        </w:rPr>
        <w:t xml:space="preserve">onterrà l’oggetto </w:t>
      </w:r>
      <w:r w:rsidR="00116D45" w:rsidRPr="00402E66">
        <w:rPr>
          <w:rFonts w:cs="Arial"/>
          <w:sz w:val="22"/>
          <w:szCs w:val="22"/>
        </w:rPr>
        <w:t>SIBWSConsultazioneC</w:t>
      </w:r>
      <w:r w:rsidR="00116D45">
        <w:rPr>
          <w:rFonts w:cs="Arial"/>
          <w:sz w:val="22"/>
          <w:szCs w:val="22"/>
        </w:rPr>
        <w:t>omunicazioneEsclusione</w:t>
      </w:r>
      <w:r w:rsidR="00116D45">
        <w:rPr>
          <w:rFonts w:ascii="Arial" w:hAnsi="Arial" w:cs="Arial"/>
          <w:sz w:val="22"/>
          <w:szCs w:val="22"/>
        </w:rPr>
        <w:t xml:space="preserve"> contenente tutte le informazioni relative alla chiusura del procedimento amministrativo e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w:t>
      </w:r>
    </w:p>
    <w:p w:rsidR="00C91A1A" w:rsidRDefault="00C91A1A" w:rsidP="00C91A1A">
      <w:pPr>
        <w:jc w:val="both"/>
        <w:rPr>
          <w:rFonts w:ascii="Arial" w:hAnsi="Arial" w:cs="Arial"/>
          <w:sz w:val="22"/>
          <w:szCs w:val="22"/>
        </w:rPr>
      </w:pPr>
    </w:p>
    <w:p w:rsidR="00C91A1A" w:rsidRDefault="00C91A1A" w:rsidP="00C91A1A"/>
    <w:p w:rsidR="00C91A1A" w:rsidRDefault="00C91A1A" w:rsidP="00C91A1A">
      <w:pPr>
        <w:rPr>
          <w:rFonts w:ascii="Arial" w:hAnsi="Arial" w:cs="Arial"/>
          <w:sz w:val="22"/>
          <w:szCs w:val="22"/>
        </w:rPr>
      </w:pPr>
      <w:r>
        <w:rPr>
          <w:rFonts w:ascii="Arial" w:hAnsi="Arial" w:cs="Arial"/>
          <w:sz w:val="22"/>
          <w:szCs w:val="22"/>
        </w:rPr>
        <w:t xml:space="preserve">Interfaccia del servizio: </w:t>
      </w:r>
    </w:p>
    <w:p w:rsidR="00C91A1A" w:rsidRDefault="00C91A1A" w:rsidP="00C91A1A">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C91A1A"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rPr>
                <w:rFonts w:ascii="Arial" w:hAnsi="Arial" w:cs="Arial"/>
                <w:b/>
                <w:color w:val="0000FF"/>
              </w:rPr>
            </w:pPr>
            <w:r w:rsidRPr="00C243BC">
              <w:rPr>
                <w:rFonts w:ascii="Arial" w:hAnsi="Arial" w:cs="Arial"/>
                <w:b/>
                <w:color w:val="0000FF"/>
                <w:sz w:val="22"/>
                <w:szCs w:val="22"/>
              </w:rPr>
              <w:t>Consultazione</w:t>
            </w:r>
            <w:r w:rsidR="00271FB5">
              <w:rPr>
                <w:rFonts w:ascii="Arial" w:hAnsi="Arial" w:cs="Arial"/>
                <w:b/>
                <w:color w:val="0000FF"/>
                <w:sz w:val="22"/>
                <w:szCs w:val="22"/>
              </w:rPr>
              <w:t>ComunicazioneEsclusione</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91A1A" w:rsidRDefault="00C91A1A" w:rsidP="005513CB">
            <w:pPr>
              <w:keepNext/>
              <w:snapToGrid w:val="0"/>
              <w:jc w:val="center"/>
              <w:rPr>
                <w:rFonts w:ascii="Arial" w:hAnsi="Arial" w:cs="Arial"/>
              </w:rPr>
            </w:pPr>
            <w:r>
              <w:rPr>
                <w:rFonts w:ascii="Arial" w:hAnsi="Arial" w:cs="Arial"/>
              </w:rPr>
              <w:t>Servizio</w:t>
            </w:r>
          </w:p>
        </w:tc>
      </w:tr>
      <w:tr w:rsidR="00C91A1A"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jc w:val="center"/>
              <w:rPr>
                <w:rFonts w:ascii="Arial" w:hAnsi="Arial" w:cs="Arial"/>
                <w:b/>
              </w:rPr>
            </w:pPr>
            <w:r w:rsidRPr="00B7693A">
              <w:rPr>
                <w:rFonts w:ascii="Arial" w:hAnsi="Arial" w:cs="Arial"/>
                <w:b/>
                <w:sz w:val="22"/>
                <w:szCs w:val="22"/>
              </w:rPr>
              <w:t>Input</w:t>
            </w:r>
          </w:p>
        </w:tc>
      </w:tr>
      <w:tr w:rsidR="00C91A1A"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Descrizione</w:t>
            </w:r>
          </w:p>
        </w:tc>
      </w:tr>
      <w:tr w:rsidR="00C91A1A"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Struttura dati descritta di seguito</w:t>
            </w:r>
          </w:p>
        </w:tc>
      </w:tr>
      <w:tr w:rsidR="00C91A1A"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Default="00C91A1A" w:rsidP="005513CB">
            <w:pPr>
              <w:snapToGrid w:val="0"/>
              <w:jc w:val="center"/>
              <w:rPr>
                <w:rFonts w:ascii="Arial" w:hAnsi="Arial" w:cs="Arial"/>
              </w:rPr>
            </w:pPr>
          </w:p>
        </w:tc>
      </w:tr>
      <w:tr w:rsidR="00C91A1A"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E63B0B" w:rsidRDefault="00C91A1A" w:rsidP="005513CB">
            <w:pPr>
              <w:jc w:val="center"/>
              <w:rPr>
                <w:rFonts w:ascii="Arial" w:hAnsi="Arial" w:cs="Arial"/>
                <w:b/>
              </w:rPr>
            </w:pPr>
            <w:r w:rsidRPr="00B7693A">
              <w:rPr>
                <w:rFonts w:ascii="Arial" w:hAnsi="Arial" w:cs="Arial"/>
                <w:b/>
                <w:sz w:val="22"/>
                <w:szCs w:val="22"/>
              </w:rPr>
              <w:t>Output</w:t>
            </w:r>
          </w:p>
        </w:tc>
      </w:tr>
      <w:tr w:rsidR="00C91A1A"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Descrizione</w:t>
            </w:r>
          </w:p>
        </w:tc>
      </w:tr>
      <w:tr w:rsidR="00C91A1A"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C91A1A" w:rsidRDefault="00C91A1A" w:rsidP="00C91A1A"/>
    <w:p w:rsidR="00C91A1A" w:rsidRDefault="00C91A1A" w:rsidP="00C91A1A"/>
    <w:p w:rsidR="00C91A1A" w:rsidRDefault="00C91A1A" w:rsidP="00C91A1A"/>
    <w:p w:rsidR="00C91A1A" w:rsidRDefault="00C91A1A" w:rsidP="00C91A1A"/>
    <w:p w:rsidR="00C91A1A" w:rsidRDefault="00C91A1A" w:rsidP="00C91A1A">
      <w:pPr>
        <w:rPr>
          <w:rFonts w:ascii="Arial" w:hAnsi="Arial" w:cs="Arial"/>
          <w:sz w:val="22"/>
          <w:szCs w:val="22"/>
        </w:rPr>
      </w:pPr>
      <w:r>
        <w:rPr>
          <w:rFonts w:ascii="Arial" w:hAnsi="Arial" w:cs="Arial"/>
          <w:sz w:val="22"/>
          <w:szCs w:val="22"/>
        </w:rPr>
        <w:br w:type="page"/>
      </w: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C91A1A" w:rsidRPr="005F0C30" w:rsidRDefault="00C91A1A" w:rsidP="00C91A1A">
      <w:pPr>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C91A1A" w:rsidTr="005513CB">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91A1A" w:rsidRDefault="00C91A1A" w:rsidP="005513CB">
            <w:pPr>
              <w:snapToGrid w:val="0"/>
              <w:jc w:val="center"/>
              <w:rPr>
                <w:rFonts w:ascii="Arial" w:hAnsi="Arial" w:cs="Arial"/>
              </w:rPr>
            </w:pPr>
            <w:r>
              <w:rPr>
                <w:rFonts w:ascii="Arial" w:hAnsi="Arial" w:cs="Arial"/>
              </w:rPr>
              <w:t>Struttura</w:t>
            </w:r>
          </w:p>
        </w:tc>
      </w:tr>
      <w:tr w:rsidR="00C91A1A" w:rsidTr="005513CB">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Default="00C91A1A" w:rsidP="005513CB">
            <w:pPr>
              <w:snapToGrid w:val="0"/>
              <w:jc w:val="center"/>
              <w:rPr>
                <w:rFonts w:ascii="Arial" w:hAnsi="Arial" w:cs="Arial"/>
              </w:rPr>
            </w:pPr>
          </w:p>
        </w:tc>
      </w:tr>
      <w:tr w:rsidR="00C91A1A" w:rsidTr="005513CB">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C91A1A" w:rsidRDefault="00C91A1A" w:rsidP="005513CB">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jc w:val="center"/>
              <w:rPr>
                <w:rFonts w:ascii="Arial" w:hAnsi="Arial" w:cs="Arial"/>
              </w:rPr>
            </w:pPr>
            <w:r>
              <w:rPr>
                <w:rFonts w:ascii="Arial" w:hAnsi="Arial" w:cs="Arial"/>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jc w:val="center"/>
              <w:rPr>
                <w:rFonts w:ascii="Arial" w:hAnsi="Arial" w:cs="Arial"/>
              </w:rPr>
            </w:pPr>
            <w:r>
              <w:rPr>
                <w:rFonts w:ascii="Arial" w:hAnsi="Arial" w:cs="Arial"/>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jc w:val="center"/>
              <w:rPr>
                <w:rFonts w:ascii="Arial" w:hAnsi="Arial" w:cs="Arial"/>
              </w:rPr>
            </w:pPr>
            <w:r>
              <w:rPr>
                <w:rFonts w:ascii="Arial" w:hAnsi="Arial" w:cs="Arial"/>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91A1A" w:rsidRDefault="00C91A1A" w:rsidP="005513CB">
            <w:pPr>
              <w:keepNext/>
              <w:snapToGrid w:val="0"/>
              <w:rPr>
                <w:rFonts w:ascii="Arial" w:hAnsi="Arial" w:cs="Arial"/>
              </w:rPr>
            </w:pPr>
            <w:r>
              <w:rPr>
                <w:rFonts w:ascii="Arial" w:hAnsi="Arial" w:cs="Arial"/>
              </w:rPr>
              <w:t>Descrizione</w:t>
            </w:r>
          </w:p>
        </w:tc>
      </w:tr>
      <w:tr w:rsidR="00C91A1A"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C91A1A" w:rsidRDefault="00C91A1A"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jc w:val="center"/>
              <w:rPr>
                <w:rFonts w:ascii="Arial" w:hAnsi="Arial" w:cs="Arial"/>
                <w:sz w:val="22"/>
                <w:szCs w:val="22"/>
              </w:rPr>
            </w:pPr>
            <w:r w:rsidRPr="00712946">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C91A1A"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C91A1A" w:rsidRDefault="00C91A1A"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C91A1A" w:rsidRPr="00712946" w:rsidRDefault="00C91A1A"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712946" w:rsidRDefault="00C91A1A"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C91A1A" w:rsidRDefault="00C91A1A" w:rsidP="00C91A1A"/>
    <w:p w:rsidR="00C91A1A" w:rsidRDefault="00C91A1A" w:rsidP="00C91A1A"/>
    <w:p w:rsidR="00C91A1A" w:rsidRDefault="00C91A1A" w:rsidP="00C91A1A"/>
    <w:p w:rsidR="00C91A1A" w:rsidRDefault="00C91A1A" w:rsidP="00C91A1A"/>
    <w:p w:rsidR="00C91A1A" w:rsidRDefault="00C91A1A" w:rsidP="00C91A1A">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C91A1A" w:rsidRPr="00FD5215" w:rsidRDefault="00C91A1A" w:rsidP="00C91A1A">
      <w:pPr>
        <w:rPr>
          <w:rFonts w:ascii="Arial" w:hAnsi="Arial" w:cs="Arial"/>
          <w:sz w:val="22"/>
          <w:szCs w:val="22"/>
        </w:rPr>
      </w:pPr>
    </w:p>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C91A1A"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91A1A" w:rsidRDefault="00C91A1A" w:rsidP="005513CB">
            <w:pPr>
              <w:keepNext/>
              <w:snapToGrid w:val="0"/>
              <w:rPr>
                <w:rFonts w:ascii="Arial" w:hAnsi="Arial" w:cs="Arial"/>
              </w:rPr>
            </w:pPr>
            <w:r>
              <w:rPr>
                <w:rFonts w:ascii="Arial" w:hAnsi="Arial" w:cs="Arial"/>
              </w:rPr>
              <w:t>Struttura</w:t>
            </w:r>
          </w:p>
        </w:tc>
      </w:tr>
      <w:tr w:rsidR="00C91A1A" w:rsidTr="005513C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Default="00C91A1A" w:rsidP="005513CB">
            <w:pPr>
              <w:keepNext/>
              <w:snapToGrid w:val="0"/>
              <w:rPr>
                <w:rFonts w:ascii="Arial" w:hAnsi="Arial" w:cs="Arial"/>
              </w:rPr>
            </w:pPr>
          </w:p>
        </w:tc>
      </w:tr>
      <w:tr w:rsidR="00C91A1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Descrizione</w:t>
            </w:r>
          </w:p>
        </w:tc>
      </w:tr>
      <w:tr w:rsidR="00C91A1A"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C91A1A" w:rsidRPr="00B7693A" w:rsidRDefault="00807E5C" w:rsidP="005513CB">
            <w:pPr>
              <w:pStyle w:val="Intestazione"/>
              <w:keepNext/>
              <w:snapToGrid w:val="0"/>
              <w:rPr>
                <w:rFonts w:ascii="Arial" w:hAnsi="Arial" w:cs="Arial"/>
                <w:sz w:val="22"/>
                <w:szCs w:val="22"/>
              </w:rPr>
            </w:pPr>
            <w:r w:rsidRPr="00807E5C">
              <w:rPr>
                <w:rFonts w:ascii="Arial" w:hAnsi="Arial" w:cs="Arial"/>
                <w:sz w:val="22"/>
                <w:szCs w:val="22"/>
              </w:rPr>
              <w:t>SIBWSConsultazioneComunicazioneEsclusione</w:t>
            </w:r>
          </w:p>
        </w:tc>
        <w:tc>
          <w:tcPr>
            <w:tcW w:w="1774"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0..n</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807E5C" w:rsidP="005513CB">
            <w:pPr>
              <w:rPr>
                <w:rFonts w:ascii="Arial" w:hAnsi="Arial" w:cs="Arial"/>
                <w:sz w:val="22"/>
                <w:szCs w:val="22"/>
              </w:rPr>
            </w:pPr>
            <w:r w:rsidRPr="00807E5C">
              <w:rPr>
                <w:rFonts w:ascii="Arial" w:hAnsi="Arial" w:cs="Arial"/>
                <w:sz w:val="22"/>
                <w:szCs w:val="22"/>
              </w:rPr>
              <w:t>Struttura contenente i dati di esclusione dell’operatore da parte di un singolo ente</w:t>
            </w:r>
          </w:p>
        </w:tc>
      </w:tr>
      <w:tr w:rsidR="00C91A1A"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B7693A" w:rsidRDefault="00C91A1A"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B7693A" w:rsidRDefault="00C91A1A" w:rsidP="005513CB">
            <w:pPr>
              <w:rPr>
                <w:rFonts w:ascii="Arial" w:hAnsi="Arial" w:cs="Arial"/>
                <w:sz w:val="22"/>
                <w:szCs w:val="22"/>
              </w:rPr>
            </w:pPr>
            <w:r w:rsidRPr="00B7693A">
              <w:rPr>
                <w:rFonts w:ascii="Arial" w:hAnsi="Arial" w:cs="Arial"/>
                <w:sz w:val="22"/>
                <w:szCs w:val="22"/>
              </w:rPr>
              <w:t>Struttura contenente l’esito dell’operazione</w:t>
            </w:r>
          </w:p>
        </w:tc>
      </w:tr>
    </w:tbl>
    <w:p w:rsidR="00C91A1A" w:rsidRPr="00B7693A" w:rsidRDefault="00C91A1A" w:rsidP="00C91A1A">
      <w:pPr>
        <w:rPr>
          <w:rFonts w:ascii="Arial" w:hAnsi="Arial" w:cs="Arial"/>
          <w:sz w:val="22"/>
          <w:szCs w:val="22"/>
        </w:rPr>
      </w:pPr>
    </w:p>
    <w:p w:rsidR="00C91A1A" w:rsidRDefault="00C91A1A" w:rsidP="00C91A1A">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00D2713E" w:rsidRPr="00D2713E">
        <w:rPr>
          <w:rFonts w:ascii="Arial" w:hAnsi="Arial" w:cs="Arial"/>
          <w:b/>
          <w:sz w:val="22"/>
          <w:szCs w:val="22"/>
        </w:rPr>
        <w:t>SIBWSConsultazioneComunicazioneEsclusione</w:t>
      </w:r>
      <w:r w:rsidR="00D2713E">
        <w:rPr>
          <w:rFonts w:ascii="Arial" w:hAnsi="Arial" w:cs="Arial"/>
        </w:rPr>
        <w:t xml:space="preserve"> </w:t>
      </w:r>
      <w:r w:rsidRPr="00FD5215">
        <w:rPr>
          <w:rFonts w:ascii="Arial" w:hAnsi="Arial" w:cs="Arial"/>
          <w:sz w:val="22"/>
          <w:szCs w:val="22"/>
        </w:rPr>
        <w:t>è così composta:</w:t>
      </w:r>
    </w:p>
    <w:p w:rsidR="00C91A1A" w:rsidRDefault="00C91A1A" w:rsidP="00C91A1A">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731CAB"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731CAB" w:rsidRDefault="00731CAB" w:rsidP="005513CB">
            <w:pPr>
              <w:keepNext/>
              <w:snapToGrid w:val="0"/>
              <w:rPr>
                <w:rFonts w:ascii="Arial" w:hAnsi="Arial" w:cs="Arial"/>
                <w:b/>
                <w:color w:val="0000FF"/>
              </w:rPr>
            </w:pPr>
            <w:r w:rsidRPr="00731CAB">
              <w:rPr>
                <w:rFonts w:ascii="Arial" w:hAnsi="Arial" w:cs="Arial"/>
                <w:b/>
                <w:color w:val="0000FF"/>
                <w:sz w:val="22"/>
                <w:szCs w:val="22"/>
              </w:rPr>
              <w:t>SIBWSConsultazioneComunicazioneEsclusione</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31CAB" w:rsidRDefault="00731CAB" w:rsidP="005513CB">
            <w:pPr>
              <w:keepNext/>
              <w:snapToGrid w:val="0"/>
              <w:jc w:val="center"/>
              <w:rPr>
                <w:b/>
              </w:rPr>
            </w:pPr>
            <w:r>
              <w:rPr>
                <w:b/>
              </w:rPr>
              <w:t>Struttura</w:t>
            </w:r>
          </w:p>
        </w:tc>
      </w:tr>
      <w:tr w:rsidR="00731CAB" w:rsidTr="005513CB">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31CAB" w:rsidRDefault="00731CAB" w:rsidP="005513CB">
            <w:pPr>
              <w:snapToGrid w:val="0"/>
              <w:jc w:val="center"/>
              <w:rPr>
                <w:i/>
              </w:rPr>
            </w:pP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1CAB" w:rsidRDefault="00731CAB" w:rsidP="005513CB">
            <w:pPr>
              <w:keepNext/>
              <w:snapToGrid w:val="0"/>
              <w:rPr>
                <w:rFonts w:ascii="Arial" w:hAnsi="Arial" w:cs="Arial"/>
                <w:b/>
              </w:rPr>
            </w:pPr>
            <w:r>
              <w:rPr>
                <w:rFonts w:ascii="Arial" w:hAnsi="Arial" w:cs="Arial"/>
                <w:b/>
              </w:rPr>
              <w:t>Descrizione</w:t>
            </w: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keepNext/>
              <w:snapToGrid w:val="0"/>
              <w:jc w:val="center"/>
              <w:rPr>
                <w:rFonts w:ascii="Arial" w:hAnsi="Arial" w:cs="Arial"/>
                <w:sz w:val="22"/>
                <w:szCs w:val="22"/>
              </w:rPr>
            </w:pPr>
            <w:r w:rsidRPr="00731CAB">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keepNext/>
              <w:snapToGrid w:val="0"/>
              <w:jc w:val="center"/>
              <w:rPr>
                <w:rFonts w:ascii="Arial" w:hAnsi="Arial" w:cs="Arial"/>
                <w:sz w:val="22"/>
                <w:szCs w:val="22"/>
              </w:rPr>
            </w:pPr>
            <w:r w:rsidRPr="00731CAB">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1CAB" w:rsidRPr="00731CAB" w:rsidRDefault="00731CAB" w:rsidP="005513CB">
            <w:pPr>
              <w:keepNext/>
              <w:snapToGrid w:val="0"/>
              <w:rPr>
                <w:rFonts w:ascii="Arial" w:hAnsi="Arial" w:cs="Arial"/>
                <w:sz w:val="22"/>
                <w:szCs w:val="22"/>
              </w:rPr>
            </w:pPr>
            <w:r w:rsidRPr="00731CAB">
              <w:rPr>
                <w:rFonts w:ascii="Arial" w:hAnsi="Arial" w:cs="Arial"/>
                <w:sz w:val="22"/>
                <w:szCs w:val="22"/>
              </w:rPr>
              <w:t>Identificativo univoco della Notifica assegnato dal SIAN. La dimensione è intesa come massima lunghezza</w:t>
            </w: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keepNext/>
              <w:snapToGrid w:val="0"/>
              <w:jc w:val="center"/>
              <w:rPr>
                <w:rFonts w:ascii="Arial" w:hAnsi="Arial" w:cs="Arial"/>
                <w:sz w:val="22"/>
                <w:szCs w:val="22"/>
              </w:rPr>
            </w:pPr>
            <w:r w:rsidRPr="00731CAB">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keepNext/>
              <w:snapToGrid w:val="0"/>
              <w:jc w:val="center"/>
              <w:rPr>
                <w:rFonts w:ascii="Arial" w:hAnsi="Arial" w:cs="Arial"/>
                <w:sz w:val="22"/>
                <w:szCs w:val="22"/>
              </w:rPr>
            </w:pPr>
            <w:r w:rsidRPr="00731CAB">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1CAB" w:rsidRPr="00731CAB" w:rsidRDefault="00731CAB" w:rsidP="005513CB">
            <w:pPr>
              <w:keepNext/>
              <w:snapToGrid w:val="0"/>
              <w:rPr>
                <w:rFonts w:ascii="Arial" w:hAnsi="Arial" w:cs="Arial"/>
                <w:sz w:val="22"/>
                <w:szCs w:val="22"/>
              </w:rPr>
            </w:pPr>
            <w:r w:rsidRPr="00731CAB">
              <w:rPr>
                <w:rFonts w:ascii="Arial" w:hAnsi="Arial" w:cs="Arial"/>
                <w:sz w:val="22"/>
                <w:szCs w:val="22"/>
              </w:rPr>
              <w:t>Elenco di protocolli / chiavi assegnati alla Notifica dai sistemi regionale esterni e competenti. Ciascun protocollo/chiave è associato all’ente che ha emesso</w:t>
            </w: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descrizioneEnte</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Descrizione dell’ente a cui si riferiscono le informazioni di chiusura</w:t>
            </w: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dataEsclusione</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31CAB" w:rsidRPr="00731CAB" w:rsidRDefault="00731CAB" w:rsidP="00731CAB">
            <w:pPr>
              <w:pStyle w:val="Intestazione"/>
              <w:keepNext/>
              <w:snapToGrid w:val="0"/>
              <w:rPr>
                <w:rFonts w:ascii="Arial" w:hAnsi="Arial" w:cs="Arial"/>
                <w:sz w:val="22"/>
                <w:szCs w:val="22"/>
              </w:rPr>
            </w:pPr>
            <w:r w:rsidRPr="00731CAB">
              <w:rPr>
                <w:rFonts w:ascii="Arial" w:hAnsi="Arial" w:cs="Arial"/>
                <w:sz w:val="22"/>
                <w:szCs w:val="22"/>
              </w:rPr>
              <w:t>Data a partire dalla quale avviene l’esclusione: nel formato AAAAMMDD</w:t>
            </w:r>
          </w:p>
        </w:tc>
      </w:tr>
      <w:tr w:rsidR="00731CAB"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31CAB" w:rsidRDefault="00731CAB" w:rsidP="005513CB">
            <w:pPr>
              <w:pStyle w:val="Intestazione"/>
              <w:keepNext/>
              <w:snapToGrid w:val="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731CAB">
            <w:pPr>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snapToGrid w:val="0"/>
              <w:jc w:val="center"/>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31CAB" w:rsidRPr="00731CAB" w:rsidRDefault="00731CAB" w:rsidP="005513CB">
            <w:pPr>
              <w:snapToGrid w:val="0"/>
              <w:jc w:val="center"/>
              <w:rPr>
                <w:rFonts w:ascii="Arial" w:hAnsi="Arial" w:cs="Arial"/>
                <w:sz w:val="22"/>
                <w:szCs w:val="22"/>
              </w:rPr>
            </w:pPr>
            <w:r w:rsidRPr="00731CAB">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31CAB" w:rsidRPr="00731CAB" w:rsidRDefault="00731CAB" w:rsidP="005513CB">
            <w:pPr>
              <w:keepNext/>
              <w:snapToGrid w:val="0"/>
              <w:rPr>
                <w:rFonts w:ascii="Arial" w:hAnsi="Arial" w:cs="Arial"/>
                <w:sz w:val="22"/>
                <w:szCs w:val="22"/>
              </w:rPr>
            </w:pPr>
            <w:r w:rsidRPr="00731CAB">
              <w:rPr>
                <w:rFonts w:ascii="Arial" w:hAnsi="Arial" w:cs="Arial"/>
                <w:sz w:val="22"/>
                <w:szCs w:val="22"/>
              </w:rPr>
              <w:t>Campo contenente la motivazione di esclusione</w:t>
            </w:r>
          </w:p>
        </w:tc>
      </w:tr>
    </w:tbl>
    <w:p w:rsidR="00C91A1A" w:rsidRDefault="00C91A1A" w:rsidP="00C91A1A">
      <w:pPr>
        <w:rPr>
          <w:rFonts w:ascii="Arial" w:hAnsi="Arial" w:cs="Arial"/>
          <w:sz w:val="22"/>
          <w:szCs w:val="22"/>
        </w:rPr>
      </w:pPr>
    </w:p>
    <w:p w:rsidR="00C91A1A" w:rsidRDefault="00C91A1A" w:rsidP="00C91A1A">
      <w:pPr>
        <w:rPr>
          <w:rFonts w:ascii="Arial" w:hAnsi="Arial" w:cs="Arial"/>
          <w:sz w:val="22"/>
          <w:szCs w:val="22"/>
        </w:rPr>
      </w:pPr>
    </w:p>
    <w:p w:rsidR="00C91A1A" w:rsidRDefault="00C91A1A" w:rsidP="00C91A1A">
      <w:pPr>
        <w:rPr>
          <w:rFonts w:ascii="Arial" w:hAnsi="Arial" w:cs="Arial"/>
          <w:sz w:val="22"/>
          <w:szCs w:val="22"/>
        </w:rPr>
      </w:pPr>
    </w:p>
    <w:p w:rsidR="00C91A1A" w:rsidRPr="00FD5215" w:rsidRDefault="00C91A1A" w:rsidP="00C91A1A">
      <w:pPr>
        <w:rPr>
          <w:rFonts w:ascii="Arial" w:hAnsi="Arial" w:cs="Arial"/>
          <w:sz w:val="22"/>
          <w:szCs w:val="22"/>
        </w:rPr>
      </w:pPr>
    </w:p>
    <w:p w:rsidR="00C91A1A" w:rsidRDefault="00C91A1A" w:rsidP="00C91A1A">
      <w:pPr>
        <w:rPr>
          <w:rFonts w:ascii="Arial" w:hAnsi="Arial" w:cs="Arial"/>
          <w:sz w:val="22"/>
          <w:szCs w:val="22"/>
        </w:rPr>
      </w:pPr>
      <w:r>
        <w:br w:type="page"/>
      </w:r>
      <w:r w:rsidRPr="00C243BC">
        <w:rPr>
          <w:rFonts w:ascii="Arial" w:hAnsi="Arial" w:cs="Arial"/>
          <w:sz w:val="22"/>
          <w:szCs w:val="22"/>
        </w:rPr>
        <w:lastRenderedPageBreak/>
        <w:t xml:space="preserve">La struttura </w:t>
      </w:r>
      <w:r w:rsidRPr="00C243BC">
        <w:rPr>
          <w:rFonts w:ascii="Arial" w:hAnsi="Arial" w:cs="Arial"/>
          <w:b/>
          <w:sz w:val="22"/>
          <w:szCs w:val="22"/>
        </w:rPr>
        <w:t>ISWSResponse</w:t>
      </w:r>
      <w:r w:rsidRPr="00C243BC">
        <w:rPr>
          <w:rFonts w:ascii="Arial" w:hAnsi="Arial" w:cs="Arial"/>
          <w:sz w:val="22"/>
          <w:szCs w:val="22"/>
        </w:rPr>
        <w:t xml:space="preserve"> è così composta :</w:t>
      </w:r>
    </w:p>
    <w:p w:rsidR="00C91A1A" w:rsidRPr="00C243BC" w:rsidRDefault="00C91A1A" w:rsidP="00C91A1A">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C91A1A"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C91A1A" w:rsidRDefault="00C91A1A"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91A1A" w:rsidRDefault="00C91A1A" w:rsidP="005513CB">
            <w:pPr>
              <w:keepNext/>
              <w:snapToGrid w:val="0"/>
              <w:rPr>
                <w:rFonts w:ascii="Arial" w:hAnsi="Arial" w:cs="Arial"/>
              </w:rPr>
            </w:pPr>
            <w:r>
              <w:rPr>
                <w:rFonts w:ascii="Arial" w:hAnsi="Arial" w:cs="Arial"/>
              </w:rPr>
              <w:t>Struttura</w:t>
            </w:r>
          </w:p>
        </w:tc>
      </w:tr>
      <w:tr w:rsidR="00C91A1A" w:rsidTr="003E02A3">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Default="00C91A1A" w:rsidP="005513CB">
            <w:pPr>
              <w:keepNext/>
              <w:snapToGrid w:val="0"/>
              <w:rPr>
                <w:rFonts w:ascii="Arial" w:hAnsi="Arial" w:cs="Arial"/>
              </w:rPr>
            </w:pPr>
          </w:p>
        </w:tc>
      </w:tr>
      <w:tr w:rsidR="00C91A1A" w:rsidTr="003E02A3">
        <w:trPr>
          <w:cantSplit/>
          <w:trHeight w:val="373"/>
        </w:trPr>
        <w:tc>
          <w:tcPr>
            <w:tcW w:w="2138" w:type="dxa"/>
            <w:tcBorders>
              <w:top w:val="single" w:sz="4" w:space="0" w:color="000000"/>
              <w:left w:val="single" w:sz="4" w:space="0" w:color="000000"/>
              <w:bottom w:val="single" w:sz="4" w:space="0" w:color="000000"/>
            </w:tcBorders>
            <w:shd w:val="pct15"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pct15"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Descrizione</w:t>
            </w:r>
          </w:p>
        </w:tc>
      </w:tr>
      <w:tr w:rsidR="00C91A1A"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Codifica della risposta</w:t>
            </w:r>
          </w:p>
        </w:tc>
      </w:tr>
      <w:tr w:rsidR="00C91A1A"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Segnalazione</w:t>
            </w:r>
          </w:p>
        </w:tc>
      </w:tr>
      <w:tr w:rsidR="00C91A1A"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1A1A" w:rsidRPr="006D6100" w:rsidRDefault="00C91A1A" w:rsidP="005513CB">
            <w:pPr>
              <w:pStyle w:val="Intestazione"/>
              <w:keepNext/>
              <w:snapToGrid w:val="0"/>
              <w:rPr>
                <w:rFonts w:ascii="Arial" w:hAnsi="Arial" w:cs="Arial"/>
                <w:sz w:val="22"/>
                <w:szCs w:val="22"/>
              </w:rPr>
            </w:pPr>
            <w:r w:rsidRPr="006D6100">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C91A1A" w:rsidRDefault="00C91A1A" w:rsidP="00C91A1A"/>
    <w:p w:rsidR="00C91A1A" w:rsidRPr="003E02A3" w:rsidRDefault="003E02A3" w:rsidP="00C91A1A">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rsidP="00D87083">
      <w:pPr>
        <w:rPr>
          <w:i/>
        </w:rPr>
      </w:pPr>
    </w:p>
    <w:p w:rsidR="00104FD9" w:rsidRDefault="006763A0" w:rsidP="009F76E4">
      <w:pPr>
        <w:pStyle w:val="Titolo2"/>
        <w:rPr>
          <w:i/>
        </w:rPr>
      </w:pPr>
      <w:bookmarkStart w:id="351" w:name="_Toc358814851"/>
      <w:bookmarkStart w:id="352" w:name="_Toc382837036"/>
      <w:bookmarkStart w:id="353" w:name="_Toc382840433"/>
      <w:bookmarkStart w:id="354" w:name="_Toc382840490"/>
      <w:r>
        <w:lastRenderedPageBreak/>
        <w:t>2.4</w:t>
      </w:r>
      <w:r w:rsidR="004A5AE1">
        <w:t>0</w:t>
      </w:r>
      <w:r w:rsidR="00104FD9">
        <w:t xml:space="preserve"> ConsultazioneComunicazioneEsclusioneOdc</w:t>
      </w:r>
      <w:bookmarkEnd w:id="351"/>
      <w:bookmarkEnd w:id="352"/>
      <w:bookmarkEnd w:id="353"/>
      <w:bookmarkEnd w:id="354"/>
    </w:p>
    <w:p w:rsidR="00104FD9" w:rsidRDefault="00104FD9" w:rsidP="00104FD9">
      <w:pPr>
        <w:jc w:val="both"/>
        <w:rPr>
          <w:rFonts w:ascii="Arial" w:hAnsi="Arial" w:cs="Arial"/>
          <w:sz w:val="22"/>
          <w:szCs w:val="22"/>
        </w:rPr>
      </w:pPr>
      <w:r>
        <w:rPr>
          <w:rFonts w:ascii="Arial" w:hAnsi="Arial" w:cs="Arial"/>
          <w:sz w:val="22"/>
          <w:szCs w:val="22"/>
        </w:rPr>
        <w:t>Servizio per la consultazione delle informazioni presenti nella banca dati del SIB e relative all</w:t>
      </w:r>
      <w:r w:rsidR="00CE45D9">
        <w:rPr>
          <w:rFonts w:ascii="Arial" w:hAnsi="Arial" w:cs="Arial"/>
          <w:sz w:val="22"/>
          <w:szCs w:val="22"/>
        </w:rPr>
        <w:t>a</w:t>
      </w:r>
      <w:r>
        <w:rPr>
          <w:rFonts w:ascii="Arial" w:hAnsi="Arial" w:cs="Arial"/>
          <w:sz w:val="22"/>
          <w:szCs w:val="22"/>
        </w:rPr>
        <w:t xml:space="preserve"> comunicazion</w:t>
      </w:r>
      <w:r w:rsidR="00CE45D9">
        <w:rPr>
          <w:rFonts w:ascii="Arial" w:hAnsi="Arial" w:cs="Arial"/>
          <w:sz w:val="22"/>
          <w:szCs w:val="22"/>
        </w:rPr>
        <w:t>e</w:t>
      </w:r>
      <w:r>
        <w:rPr>
          <w:rFonts w:ascii="Arial" w:hAnsi="Arial" w:cs="Arial"/>
          <w:sz w:val="22"/>
          <w:szCs w:val="22"/>
        </w:rPr>
        <w:t xml:space="preserve"> di esclusione effettuat</w:t>
      </w:r>
      <w:r w:rsidR="00987AB1">
        <w:rPr>
          <w:rFonts w:ascii="Arial" w:hAnsi="Arial" w:cs="Arial"/>
          <w:sz w:val="22"/>
          <w:szCs w:val="22"/>
        </w:rPr>
        <w:t>a</w:t>
      </w:r>
      <w:r>
        <w:rPr>
          <w:rFonts w:ascii="Arial" w:hAnsi="Arial" w:cs="Arial"/>
          <w:sz w:val="22"/>
          <w:szCs w:val="22"/>
        </w:rPr>
        <w:t xml:space="preserve"> dall</w:t>
      </w:r>
      <w:r w:rsidR="00CE45D9">
        <w:rPr>
          <w:rFonts w:ascii="Arial" w:hAnsi="Arial" w:cs="Arial"/>
          <w:sz w:val="22"/>
          <w:szCs w:val="22"/>
        </w:rPr>
        <w:t>’Organismo di Controllo</w:t>
      </w:r>
      <w:r>
        <w:rPr>
          <w:rFonts w:ascii="Arial" w:hAnsi="Arial" w:cs="Arial"/>
          <w:sz w:val="22"/>
          <w:szCs w:val="22"/>
        </w:rPr>
        <w:t xml:space="preserve"> di riferimento. </w:t>
      </w:r>
    </w:p>
    <w:p w:rsidR="00104FD9" w:rsidRDefault="00104FD9" w:rsidP="00104FD9">
      <w:pPr>
        <w:tabs>
          <w:tab w:val="left" w:pos="6960"/>
        </w:tabs>
        <w:jc w:val="both"/>
        <w:rPr>
          <w:rFonts w:ascii="Arial" w:hAnsi="Arial" w:cs="Arial"/>
          <w:sz w:val="22"/>
          <w:szCs w:val="22"/>
        </w:rPr>
      </w:pPr>
      <w:r>
        <w:rPr>
          <w:rFonts w:ascii="Arial" w:hAnsi="Arial" w:cs="Arial"/>
          <w:sz w:val="22"/>
          <w:szCs w:val="22"/>
        </w:rPr>
        <w:tab/>
      </w:r>
    </w:p>
    <w:p w:rsidR="00104FD9" w:rsidRDefault="00104FD9" w:rsidP="00104FD9">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ConsultazioneComunicazioneEsclusione</w:t>
      </w:r>
      <w:r w:rsidR="00987AB1">
        <w:rPr>
          <w:rFonts w:ascii="Arial" w:hAnsi="Arial" w:cs="Arial"/>
          <w:i/>
          <w:sz w:val="22"/>
          <w:szCs w:val="22"/>
        </w:rPr>
        <w:t xml:space="preserve">Odc </w:t>
      </w:r>
      <w:r>
        <w:rPr>
          <w:rFonts w:ascii="Arial" w:hAnsi="Arial" w:cs="Arial"/>
          <w:sz w:val="22"/>
          <w:szCs w:val="22"/>
        </w:rPr>
        <w:t xml:space="preserve"> qualunque sia lo stato assunto dalla notifica.</w:t>
      </w:r>
    </w:p>
    <w:p w:rsidR="00104FD9" w:rsidRDefault="00104FD9" w:rsidP="00104FD9">
      <w:pPr>
        <w:jc w:val="both"/>
        <w:rPr>
          <w:rFonts w:ascii="Arial" w:hAnsi="Arial" w:cs="Arial"/>
          <w:sz w:val="22"/>
          <w:szCs w:val="22"/>
        </w:rPr>
      </w:pPr>
    </w:p>
    <w:p w:rsidR="00104FD9" w:rsidRDefault="00104FD9" w:rsidP="00104FD9">
      <w:pPr>
        <w:jc w:val="both"/>
        <w:rPr>
          <w:rFonts w:ascii="Arial" w:hAnsi="Arial" w:cs="Arial"/>
          <w:sz w:val="22"/>
          <w:szCs w:val="22"/>
        </w:rPr>
      </w:pPr>
      <w:r>
        <w:rPr>
          <w:rFonts w:ascii="Arial" w:hAnsi="Arial" w:cs="Arial"/>
          <w:sz w:val="22"/>
          <w:szCs w:val="22"/>
        </w:rPr>
        <w:t>A fronte della richiesta verranno attivati i controlli relativi alla competenza/visibilità</w:t>
      </w:r>
      <w:r w:rsidR="00987AB1">
        <w:rPr>
          <w:rFonts w:ascii="Arial" w:hAnsi="Arial" w:cs="Arial"/>
          <w:sz w:val="22"/>
          <w:szCs w:val="22"/>
        </w:rPr>
        <w:t xml:space="preserve"> dell’utente richiedente i d</w:t>
      </w:r>
      <w:r w:rsidR="00C44377">
        <w:rPr>
          <w:rFonts w:ascii="Arial" w:hAnsi="Arial" w:cs="Arial"/>
          <w:sz w:val="22"/>
          <w:szCs w:val="22"/>
        </w:rPr>
        <w:t xml:space="preserve">ati della comunicazione di </w:t>
      </w:r>
      <w:r w:rsidR="00987AB1">
        <w:rPr>
          <w:rFonts w:ascii="Arial" w:hAnsi="Arial" w:cs="Arial"/>
          <w:sz w:val="22"/>
          <w:szCs w:val="22"/>
        </w:rPr>
        <w:t>esclusione</w:t>
      </w:r>
      <w:r>
        <w:rPr>
          <w:rFonts w:ascii="Arial" w:hAnsi="Arial" w:cs="Arial"/>
          <w:sz w:val="22"/>
          <w:szCs w:val="22"/>
        </w:rPr>
        <w:t>. Eventuali problemi nella verifica verranno segnalati da opportuni codici e descrizioni di anomalie.</w:t>
      </w:r>
    </w:p>
    <w:p w:rsidR="00104FD9" w:rsidRDefault="00104FD9" w:rsidP="00104FD9">
      <w:pPr>
        <w:jc w:val="both"/>
        <w:rPr>
          <w:rFonts w:ascii="Arial" w:hAnsi="Arial" w:cs="Arial"/>
          <w:sz w:val="22"/>
          <w:szCs w:val="22"/>
        </w:rPr>
      </w:pPr>
    </w:p>
    <w:p w:rsidR="00104FD9" w:rsidRDefault="00104FD9" w:rsidP="00104FD9">
      <w:pPr>
        <w:jc w:val="both"/>
        <w:rPr>
          <w:rFonts w:ascii="Arial" w:hAnsi="Arial" w:cs="Arial"/>
          <w:sz w:val="22"/>
          <w:szCs w:val="22"/>
        </w:rPr>
      </w:pPr>
      <w:r>
        <w:rPr>
          <w:rFonts w:ascii="Arial" w:hAnsi="Arial" w:cs="Arial"/>
          <w:sz w:val="22"/>
          <w:szCs w:val="22"/>
        </w:rPr>
        <w:t xml:space="preserve">Il servizio </w:t>
      </w:r>
      <w:r w:rsidRPr="00615385">
        <w:rPr>
          <w:rFonts w:ascii="Arial" w:hAnsi="Arial" w:cs="Arial"/>
          <w:i/>
          <w:sz w:val="22"/>
          <w:szCs w:val="22"/>
        </w:rPr>
        <w:t>Consultazione</w:t>
      </w:r>
      <w:r>
        <w:rPr>
          <w:rFonts w:ascii="Arial" w:hAnsi="Arial" w:cs="Arial"/>
          <w:i/>
          <w:sz w:val="22"/>
          <w:szCs w:val="22"/>
        </w:rPr>
        <w:t>ComunicazioneEsclusione</w:t>
      </w:r>
      <w:r w:rsidR="00793551">
        <w:rPr>
          <w:rFonts w:ascii="Arial" w:hAnsi="Arial" w:cs="Arial"/>
          <w:i/>
          <w:sz w:val="22"/>
          <w:szCs w:val="22"/>
        </w:rPr>
        <w:t>Odc</w:t>
      </w:r>
      <w:r>
        <w:rPr>
          <w:rFonts w:ascii="Arial" w:hAnsi="Arial" w:cs="Arial"/>
          <w:sz w:val="22"/>
          <w:szCs w:val="22"/>
        </w:rPr>
        <w:t xml:space="preserve"> restituisce tutte le informazioni  relative all</w:t>
      </w:r>
      <w:r w:rsidR="00793551">
        <w:rPr>
          <w:rFonts w:ascii="Arial" w:hAnsi="Arial" w:cs="Arial"/>
          <w:sz w:val="22"/>
          <w:szCs w:val="22"/>
        </w:rPr>
        <w:t>a comunicazione</w:t>
      </w:r>
      <w:r>
        <w:rPr>
          <w:rFonts w:ascii="Arial" w:hAnsi="Arial" w:cs="Arial"/>
          <w:sz w:val="22"/>
          <w:szCs w:val="22"/>
        </w:rPr>
        <w:t xml:space="preserve"> di esclusione inserit</w:t>
      </w:r>
      <w:r w:rsidR="00793551">
        <w:rPr>
          <w:rFonts w:ascii="Arial" w:hAnsi="Arial" w:cs="Arial"/>
          <w:sz w:val="22"/>
          <w:szCs w:val="22"/>
        </w:rPr>
        <w:t>a</w:t>
      </w:r>
      <w:r>
        <w:rPr>
          <w:rFonts w:ascii="Arial" w:hAnsi="Arial" w:cs="Arial"/>
          <w:sz w:val="22"/>
          <w:szCs w:val="22"/>
        </w:rPr>
        <w:t xml:space="preserve"> dal</w:t>
      </w:r>
      <w:r w:rsidR="00793551">
        <w:rPr>
          <w:rFonts w:ascii="Arial" w:hAnsi="Arial" w:cs="Arial"/>
          <w:sz w:val="22"/>
          <w:szCs w:val="22"/>
        </w:rPr>
        <w:t>l’Organismo di controllo</w:t>
      </w:r>
      <w:r>
        <w:rPr>
          <w:rFonts w:ascii="Arial" w:hAnsi="Arial" w:cs="Arial"/>
          <w:sz w:val="22"/>
          <w:szCs w:val="22"/>
        </w:rPr>
        <w:t xml:space="preserve"> </w:t>
      </w:r>
      <w:r w:rsidR="00793551">
        <w:rPr>
          <w:rFonts w:ascii="Arial" w:hAnsi="Arial" w:cs="Arial"/>
          <w:sz w:val="22"/>
          <w:szCs w:val="22"/>
        </w:rPr>
        <w:t xml:space="preserve">che si riferisce </w:t>
      </w:r>
      <w:r>
        <w:rPr>
          <w:rFonts w:ascii="Arial" w:hAnsi="Arial" w:cs="Arial"/>
          <w:sz w:val="22"/>
          <w:szCs w:val="22"/>
        </w:rPr>
        <w:t>alla notifica individuata dai parametri di input.</w:t>
      </w:r>
    </w:p>
    <w:p w:rsidR="00104FD9" w:rsidRDefault="00104FD9" w:rsidP="00104FD9">
      <w:pPr>
        <w:jc w:val="both"/>
        <w:rPr>
          <w:rFonts w:ascii="Arial" w:hAnsi="Arial" w:cs="Arial"/>
          <w:sz w:val="22"/>
          <w:szCs w:val="22"/>
        </w:rPr>
      </w:pPr>
    </w:p>
    <w:p w:rsidR="00104FD9" w:rsidRDefault="00104FD9" w:rsidP="00104FD9">
      <w:pPr>
        <w:jc w:val="both"/>
        <w:rPr>
          <w:rFonts w:ascii="Arial" w:hAnsi="Arial" w:cs="Arial"/>
          <w:sz w:val="22"/>
          <w:szCs w:val="22"/>
        </w:rPr>
      </w:pPr>
      <w:r>
        <w:rPr>
          <w:rFonts w:ascii="Arial" w:hAnsi="Arial" w:cs="Arial"/>
          <w:sz w:val="22"/>
          <w:szCs w:val="22"/>
        </w:rPr>
        <w:t>La risposta sarà strutturata nel seguente modo:</w:t>
      </w:r>
      <w:r w:rsidR="00A06E17">
        <w:rPr>
          <w:rFonts w:ascii="Arial" w:hAnsi="Arial" w:cs="Arial"/>
          <w:sz w:val="22"/>
          <w:szCs w:val="22"/>
        </w:rPr>
        <w:t xml:space="preserve"> l’oggetto </w:t>
      </w:r>
      <w:r w:rsidR="00390282">
        <w:rPr>
          <w:rFonts w:cs="Arial"/>
          <w:sz w:val="22"/>
          <w:szCs w:val="22"/>
        </w:rPr>
        <w:fldChar w:fldCharType="begin"/>
      </w:r>
      <w:r w:rsidR="00A06E17">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A06E17">
        <w:rPr>
          <w:rFonts w:cs="Arial"/>
          <w:sz w:val="22"/>
          <w:szCs w:val="22"/>
        </w:rPr>
        <w:t>SIBResponseWSNotifiche</w:t>
      </w:r>
      <w:r w:rsidR="00390282">
        <w:rPr>
          <w:rFonts w:cs="Arial"/>
          <w:sz w:val="22"/>
          <w:szCs w:val="22"/>
        </w:rPr>
        <w:fldChar w:fldCharType="end"/>
      </w:r>
      <w:r w:rsidR="00A06E17">
        <w:rPr>
          <w:rFonts w:ascii="Arial" w:hAnsi="Arial" w:cs="Arial"/>
          <w:bCs/>
          <w:sz w:val="22"/>
          <w:szCs w:val="22"/>
        </w:rPr>
        <w:t xml:space="preserve"> c</w:t>
      </w:r>
      <w:r w:rsidR="00A06E17">
        <w:rPr>
          <w:rFonts w:ascii="Arial" w:hAnsi="Arial" w:cs="Arial"/>
          <w:sz w:val="22"/>
          <w:szCs w:val="22"/>
        </w:rPr>
        <w:t xml:space="preserve">onterrà l’oggetto </w:t>
      </w:r>
      <w:r w:rsidR="00A06E17" w:rsidRPr="00402E66">
        <w:rPr>
          <w:rFonts w:cs="Arial"/>
          <w:sz w:val="22"/>
          <w:szCs w:val="22"/>
        </w:rPr>
        <w:t>SIBWSConsultazioneC</w:t>
      </w:r>
      <w:r w:rsidR="00A06E17">
        <w:rPr>
          <w:rFonts w:cs="Arial"/>
          <w:sz w:val="22"/>
          <w:szCs w:val="22"/>
        </w:rPr>
        <w:t>omunicazioneEsclusioneOdc</w:t>
      </w:r>
      <w:r w:rsidR="00A06E17">
        <w:rPr>
          <w:rFonts w:ascii="Arial" w:hAnsi="Arial" w:cs="Arial"/>
          <w:sz w:val="22"/>
          <w:szCs w:val="22"/>
        </w:rPr>
        <w:t xml:space="preserve"> contenente tutte le informazioni relative alla chiusura del procedimento amministrativo e l’oggetto</w:t>
      </w:r>
      <w:r w:rsidR="00942ECF">
        <w:rPr>
          <w:rFonts w:ascii="Arial" w:hAnsi="Arial" w:cs="Arial"/>
          <w:sz w:val="22"/>
          <w:szCs w:val="22"/>
        </w:rPr>
        <w:t xml:space="preserve">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w:t>
      </w:r>
    </w:p>
    <w:p w:rsidR="00104FD9" w:rsidRDefault="00104FD9" w:rsidP="00104FD9">
      <w:pPr>
        <w:jc w:val="both"/>
        <w:rPr>
          <w:rFonts w:ascii="Arial" w:hAnsi="Arial" w:cs="Arial"/>
          <w:sz w:val="22"/>
          <w:szCs w:val="22"/>
        </w:rPr>
      </w:pPr>
    </w:p>
    <w:p w:rsidR="00104FD9" w:rsidRDefault="00104FD9" w:rsidP="00104FD9"/>
    <w:p w:rsidR="00104FD9" w:rsidRDefault="00104FD9" w:rsidP="00104FD9">
      <w:pPr>
        <w:rPr>
          <w:rFonts w:ascii="Arial" w:hAnsi="Arial" w:cs="Arial"/>
          <w:sz w:val="22"/>
          <w:szCs w:val="22"/>
        </w:rPr>
      </w:pPr>
      <w:r>
        <w:rPr>
          <w:rFonts w:ascii="Arial" w:hAnsi="Arial" w:cs="Arial"/>
          <w:sz w:val="22"/>
          <w:szCs w:val="22"/>
        </w:rPr>
        <w:t xml:space="preserve">Interfaccia del servizio: </w:t>
      </w:r>
    </w:p>
    <w:p w:rsidR="00104FD9" w:rsidRDefault="00104FD9" w:rsidP="00104FD9">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104FD9"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rPr>
                <w:rFonts w:ascii="Arial" w:hAnsi="Arial" w:cs="Arial"/>
                <w:b/>
                <w:color w:val="0000FF"/>
              </w:rPr>
            </w:pPr>
            <w:r w:rsidRPr="00C243BC">
              <w:rPr>
                <w:rFonts w:ascii="Arial" w:hAnsi="Arial" w:cs="Arial"/>
                <w:b/>
                <w:color w:val="0000FF"/>
                <w:sz w:val="22"/>
                <w:szCs w:val="22"/>
              </w:rPr>
              <w:t>Consultazione</w:t>
            </w:r>
            <w:r>
              <w:rPr>
                <w:rFonts w:ascii="Arial" w:hAnsi="Arial" w:cs="Arial"/>
                <w:b/>
                <w:color w:val="0000FF"/>
                <w:sz w:val="22"/>
                <w:szCs w:val="22"/>
              </w:rPr>
              <w:t>ComunicazioneEsclusione</w:t>
            </w:r>
            <w:r w:rsidR="00A17B3D">
              <w:rPr>
                <w:rFonts w:ascii="Arial" w:hAnsi="Arial" w:cs="Arial"/>
                <w:b/>
                <w:color w:val="0000FF"/>
                <w:sz w:val="22"/>
                <w:szCs w:val="22"/>
              </w:rPr>
              <w:t>Odc</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keepNext/>
              <w:snapToGrid w:val="0"/>
              <w:jc w:val="center"/>
              <w:rPr>
                <w:rFonts w:ascii="Arial" w:hAnsi="Arial" w:cs="Arial"/>
              </w:rPr>
            </w:pPr>
            <w:r>
              <w:rPr>
                <w:rFonts w:ascii="Arial" w:hAnsi="Arial" w:cs="Arial"/>
              </w:rPr>
              <w:t>Servizio</w:t>
            </w:r>
          </w:p>
        </w:tc>
      </w:tr>
      <w:tr w:rsidR="00104FD9"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jc w:val="center"/>
              <w:rPr>
                <w:rFonts w:ascii="Arial" w:hAnsi="Arial" w:cs="Arial"/>
                <w:b/>
              </w:rPr>
            </w:pPr>
            <w:r w:rsidRPr="00B7693A">
              <w:rPr>
                <w:rFonts w:ascii="Arial" w:hAnsi="Arial" w:cs="Arial"/>
                <w:b/>
                <w:sz w:val="22"/>
                <w:szCs w:val="22"/>
              </w:rPr>
              <w:t>Input</w:t>
            </w:r>
          </w:p>
        </w:tc>
      </w:tr>
      <w:tr w:rsidR="00104FD9"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Descrizione</w:t>
            </w:r>
          </w:p>
        </w:tc>
      </w:tr>
      <w:tr w:rsidR="00104FD9"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Struttura dati descritta di seguito</w:t>
            </w:r>
          </w:p>
        </w:tc>
      </w:tr>
      <w:tr w:rsidR="00104FD9"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snapToGrid w:val="0"/>
              <w:jc w:val="center"/>
              <w:rPr>
                <w:rFonts w:ascii="Arial" w:hAnsi="Arial" w:cs="Arial"/>
              </w:rPr>
            </w:pPr>
          </w:p>
        </w:tc>
      </w:tr>
      <w:tr w:rsidR="00104FD9"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E63B0B" w:rsidRDefault="00104FD9" w:rsidP="005513CB">
            <w:pPr>
              <w:jc w:val="center"/>
              <w:rPr>
                <w:rFonts w:ascii="Arial" w:hAnsi="Arial" w:cs="Arial"/>
                <w:b/>
              </w:rPr>
            </w:pPr>
            <w:r w:rsidRPr="00B7693A">
              <w:rPr>
                <w:rFonts w:ascii="Arial" w:hAnsi="Arial" w:cs="Arial"/>
                <w:b/>
                <w:sz w:val="22"/>
                <w:szCs w:val="22"/>
              </w:rPr>
              <w:t>Output</w:t>
            </w:r>
          </w:p>
        </w:tc>
      </w:tr>
      <w:tr w:rsidR="00104FD9"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Descrizione</w:t>
            </w:r>
          </w:p>
        </w:tc>
      </w:tr>
      <w:tr w:rsidR="00104FD9"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104FD9" w:rsidRDefault="00104FD9" w:rsidP="00104FD9"/>
    <w:p w:rsidR="00104FD9" w:rsidRDefault="00104FD9" w:rsidP="00104FD9"/>
    <w:p w:rsidR="00104FD9" w:rsidRDefault="00104FD9" w:rsidP="00104FD9"/>
    <w:p w:rsidR="00104FD9" w:rsidRDefault="00104FD9" w:rsidP="00104FD9"/>
    <w:p w:rsidR="00104FD9" w:rsidRDefault="00104FD9" w:rsidP="00104FD9">
      <w:pPr>
        <w:rPr>
          <w:rFonts w:ascii="Arial" w:hAnsi="Arial" w:cs="Arial"/>
          <w:sz w:val="22"/>
          <w:szCs w:val="22"/>
        </w:rPr>
      </w:pPr>
      <w:r>
        <w:rPr>
          <w:rFonts w:ascii="Arial" w:hAnsi="Arial" w:cs="Arial"/>
          <w:sz w:val="22"/>
          <w:szCs w:val="22"/>
        </w:rPr>
        <w:br w:type="page"/>
      </w: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104FD9" w:rsidRPr="005F0C30" w:rsidRDefault="00104FD9" w:rsidP="00104FD9">
      <w:pPr>
        <w:rPr>
          <w:rFonts w:ascii="Arial" w:hAnsi="Arial" w:cs="Arial"/>
          <w:sz w:val="22"/>
          <w:szCs w:val="22"/>
        </w:rPr>
      </w:pPr>
    </w:p>
    <w:tbl>
      <w:tblPr>
        <w:tblW w:w="9510" w:type="dxa"/>
        <w:tblInd w:w="70" w:type="dxa"/>
        <w:tblLayout w:type="fixed"/>
        <w:tblCellMar>
          <w:left w:w="70" w:type="dxa"/>
          <w:right w:w="70" w:type="dxa"/>
        </w:tblCellMar>
        <w:tblLook w:val="0000"/>
      </w:tblPr>
      <w:tblGrid>
        <w:gridCol w:w="2034"/>
        <w:gridCol w:w="2835"/>
        <w:gridCol w:w="727"/>
        <w:gridCol w:w="85"/>
        <w:gridCol w:w="496"/>
        <w:gridCol w:w="3333"/>
      </w:tblGrid>
      <w:tr w:rsidR="00104FD9" w:rsidTr="00992C43">
        <w:trPr>
          <w:cantSplit/>
          <w:trHeight w:val="225"/>
          <w:tblHeader/>
        </w:trPr>
        <w:tc>
          <w:tcPr>
            <w:tcW w:w="5681" w:type="dxa"/>
            <w:gridSpan w:val="4"/>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snapToGrid w:val="0"/>
              <w:jc w:val="center"/>
              <w:rPr>
                <w:rFonts w:ascii="Arial" w:hAnsi="Arial" w:cs="Arial"/>
              </w:rPr>
            </w:pPr>
            <w:r>
              <w:rPr>
                <w:rFonts w:ascii="Arial" w:hAnsi="Arial" w:cs="Arial"/>
              </w:rPr>
              <w:t>Struttura</w:t>
            </w:r>
          </w:p>
        </w:tc>
      </w:tr>
      <w:tr w:rsidR="00104FD9" w:rsidTr="00992C43">
        <w:trPr>
          <w:cantSplit/>
          <w:trHeight w:val="225"/>
        </w:trPr>
        <w:tc>
          <w:tcPr>
            <w:tcW w:w="95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snapToGrid w:val="0"/>
              <w:jc w:val="center"/>
              <w:rPr>
                <w:rFonts w:ascii="Arial" w:hAnsi="Arial" w:cs="Arial"/>
              </w:rPr>
            </w:pPr>
          </w:p>
        </w:tc>
      </w:tr>
      <w:tr w:rsidR="00104FD9" w:rsidTr="00992C43">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104FD9" w:rsidRDefault="00104FD9" w:rsidP="005513CB">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jc w:val="center"/>
              <w:rPr>
                <w:rFonts w:ascii="Arial" w:hAnsi="Arial" w:cs="Arial"/>
              </w:rPr>
            </w:pPr>
            <w:r>
              <w:rPr>
                <w:rFonts w:ascii="Arial" w:hAnsi="Arial" w:cs="Arial"/>
              </w:rPr>
              <w:t>Tipo</w:t>
            </w:r>
          </w:p>
        </w:tc>
        <w:tc>
          <w:tcPr>
            <w:tcW w:w="727" w:type="dxa"/>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jc w:val="center"/>
              <w:rPr>
                <w:rFonts w:ascii="Arial" w:hAnsi="Arial" w:cs="Arial"/>
              </w:rPr>
            </w:pPr>
            <w:r>
              <w:rPr>
                <w:rFonts w:ascii="Arial" w:hAnsi="Arial" w:cs="Arial"/>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jc w:val="center"/>
              <w:rPr>
                <w:rFonts w:ascii="Arial" w:hAnsi="Arial" w:cs="Arial"/>
              </w:rPr>
            </w:pPr>
            <w:r>
              <w:rPr>
                <w:rFonts w:ascii="Arial" w:hAnsi="Arial" w:cs="Arial"/>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keepNext/>
              <w:snapToGrid w:val="0"/>
              <w:rPr>
                <w:rFonts w:ascii="Arial" w:hAnsi="Arial" w:cs="Arial"/>
              </w:rPr>
            </w:pPr>
            <w:r>
              <w:rPr>
                <w:rFonts w:ascii="Arial" w:hAnsi="Arial" w:cs="Arial"/>
              </w:rPr>
              <w:t>Descrizione</w:t>
            </w:r>
          </w:p>
        </w:tc>
      </w:tr>
      <w:tr w:rsidR="00104FD9" w:rsidTr="00992C43">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jc w:val="center"/>
              <w:rPr>
                <w:rFonts w:ascii="Arial" w:hAnsi="Arial" w:cs="Arial"/>
                <w:sz w:val="22"/>
                <w:szCs w:val="22"/>
              </w:rPr>
            </w:pPr>
            <w:r w:rsidRPr="00712946">
              <w:rPr>
                <w:rFonts w:ascii="Arial" w:hAnsi="Arial" w:cs="Arial"/>
                <w:sz w:val="22"/>
                <w:szCs w:val="22"/>
              </w:rPr>
              <w:t>String</w:t>
            </w:r>
          </w:p>
        </w:tc>
        <w:tc>
          <w:tcPr>
            <w:tcW w:w="727" w:type="dxa"/>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104FD9" w:rsidTr="00992C43">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SIBWSProtEsternoNotifica</w:t>
            </w:r>
          </w:p>
        </w:tc>
        <w:tc>
          <w:tcPr>
            <w:tcW w:w="727" w:type="dxa"/>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104FD9" w:rsidRPr="00712946" w:rsidRDefault="00104FD9"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712946" w:rsidRDefault="00104FD9"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104FD9" w:rsidRDefault="00104FD9" w:rsidP="00104FD9"/>
    <w:p w:rsidR="00104FD9" w:rsidRDefault="00104FD9" w:rsidP="00104FD9"/>
    <w:p w:rsidR="00104FD9" w:rsidRDefault="00104FD9" w:rsidP="00104FD9">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104FD9" w:rsidRPr="00FD5215" w:rsidRDefault="00104FD9" w:rsidP="00104FD9">
      <w:pPr>
        <w:rPr>
          <w:rFonts w:ascii="Arial" w:hAnsi="Arial" w:cs="Arial"/>
          <w:sz w:val="22"/>
          <w:szCs w:val="22"/>
        </w:rPr>
      </w:pPr>
    </w:p>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104FD9"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keepNext/>
              <w:snapToGrid w:val="0"/>
              <w:rPr>
                <w:rFonts w:ascii="Arial" w:hAnsi="Arial" w:cs="Arial"/>
              </w:rPr>
            </w:pPr>
            <w:r>
              <w:rPr>
                <w:rFonts w:ascii="Arial" w:hAnsi="Arial" w:cs="Arial"/>
              </w:rPr>
              <w:t>Struttura</w:t>
            </w:r>
          </w:p>
        </w:tc>
      </w:tr>
      <w:tr w:rsidR="00104FD9" w:rsidTr="00992C43">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keepNext/>
              <w:snapToGrid w:val="0"/>
              <w:rPr>
                <w:rFonts w:ascii="Arial" w:hAnsi="Arial" w:cs="Arial"/>
              </w:rPr>
            </w:pPr>
          </w:p>
        </w:tc>
      </w:tr>
      <w:tr w:rsidR="00104FD9" w:rsidTr="00992C43">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Descrizione</w:t>
            </w:r>
          </w:p>
        </w:tc>
      </w:tr>
      <w:tr w:rsidR="00104FD9"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pStyle w:val="Intestazione"/>
              <w:keepNext/>
              <w:snapToGrid w:val="0"/>
              <w:rPr>
                <w:rFonts w:ascii="Arial" w:hAnsi="Arial" w:cs="Arial"/>
                <w:sz w:val="22"/>
                <w:szCs w:val="22"/>
              </w:rPr>
            </w:pPr>
            <w:r w:rsidRPr="00807E5C">
              <w:rPr>
                <w:rFonts w:ascii="Arial" w:hAnsi="Arial" w:cs="Arial"/>
                <w:sz w:val="22"/>
                <w:szCs w:val="22"/>
              </w:rPr>
              <w:t>SIBWSConsultazioneComunicazioneEsclusione</w:t>
            </w:r>
            <w:r w:rsidR="00C653DA">
              <w:rPr>
                <w:rFonts w:ascii="Arial" w:hAnsi="Arial" w:cs="Arial"/>
                <w:sz w:val="22"/>
                <w:szCs w:val="22"/>
              </w:rPr>
              <w:t>Odc</w:t>
            </w:r>
          </w:p>
        </w:tc>
        <w:tc>
          <w:tcPr>
            <w:tcW w:w="1774"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B7693A" w:rsidRDefault="00D47148" w:rsidP="005513CB">
            <w:pPr>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rPr>
                <w:rFonts w:ascii="Arial" w:hAnsi="Arial" w:cs="Arial"/>
                <w:sz w:val="22"/>
                <w:szCs w:val="22"/>
              </w:rPr>
            </w:pPr>
            <w:r w:rsidRPr="00807E5C">
              <w:rPr>
                <w:rFonts w:ascii="Arial" w:hAnsi="Arial" w:cs="Arial"/>
                <w:sz w:val="22"/>
                <w:szCs w:val="22"/>
              </w:rPr>
              <w:t>Struttura contenente i dati di esclusione dell’operatore</w:t>
            </w:r>
          </w:p>
        </w:tc>
      </w:tr>
      <w:tr w:rsidR="00104FD9"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B7693A" w:rsidRDefault="00104FD9"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B7693A" w:rsidRDefault="00104FD9" w:rsidP="005513CB">
            <w:pPr>
              <w:rPr>
                <w:rFonts w:ascii="Arial" w:hAnsi="Arial" w:cs="Arial"/>
                <w:sz w:val="22"/>
                <w:szCs w:val="22"/>
              </w:rPr>
            </w:pPr>
            <w:r w:rsidRPr="00B7693A">
              <w:rPr>
                <w:rFonts w:ascii="Arial" w:hAnsi="Arial" w:cs="Arial"/>
                <w:sz w:val="22"/>
                <w:szCs w:val="22"/>
              </w:rPr>
              <w:t>Struttura contenente l’esito dell’operazione</w:t>
            </w:r>
          </w:p>
        </w:tc>
      </w:tr>
    </w:tbl>
    <w:p w:rsidR="00104FD9" w:rsidRPr="00B7693A" w:rsidRDefault="00104FD9" w:rsidP="00104FD9">
      <w:pPr>
        <w:rPr>
          <w:rFonts w:ascii="Arial" w:hAnsi="Arial" w:cs="Arial"/>
          <w:sz w:val="22"/>
          <w:szCs w:val="22"/>
        </w:rPr>
      </w:pPr>
    </w:p>
    <w:p w:rsidR="00104FD9" w:rsidRDefault="00104FD9" w:rsidP="00104FD9">
      <w:pPr>
        <w:rPr>
          <w:rFonts w:ascii="Arial" w:hAnsi="Arial" w:cs="Arial"/>
          <w:sz w:val="22"/>
          <w:szCs w:val="22"/>
        </w:rPr>
      </w:pPr>
      <w:r>
        <w:rPr>
          <w:rFonts w:ascii="Arial" w:hAnsi="Arial" w:cs="Arial"/>
          <w:sz w:val="22"/>
          <w:szCs w:val="22"/>
        </w:rPr>
        <w:br w:type="page"/>
      </w:r>
      <w:r w:rsidRPr="00FD5215">
        <w:rPr>
          <w:rFonts w:ascii="Arial" w:hAnsi="Arial" w:cs="Arial"/>
          <w:sz w:val="22"/>
          <w:szCs w:val="22"/>
        </w:rPr>
        <w:lastRenderedPageBreak/>
        <w:t xml:space="preserve">La struttura </w:t>
      </w:r>
      <w:r w:rsidRPr="00D2713E">
        <w:rPr>
          <w:rFonts w:ascii="Arial" w:hAnsi="Arial" w:cs="Arial"/>
          <w:b/>
          <w:sz w:val="22"/>
          <w:szCs w:val="22"/>
        </w:rPr>
        <w:t>SIBWSConsultazioneComunicazioneEsclusione</w:t>
      </w:r>
      <w:r w:rsidR="00F01C5E">
        <w:rPr>
          <w:rFonts w:ascii="Arial" w:hAnsi="Arial" w:cs="Arial"/>
          <w:b/>
          <w:sz w:val="22"/>
          <w:szCs w:val="22"/>
        </w:rPr>
        <w:t>Odc</w:t>
      </w:r>
      <w:r>
        <w:rPr>
          <w:rFonts w:ascii="Arial" w:hAnsi="Arial" w:cs="Arial"/>
        </w:rPr>
        <w:t xml:space="preserve"> </w:t>
      </w:r>
      <w:r w:rsidRPr="00FD5215">
        <w:rPr>
          <w:rFonts w:ascii="Arial" w:hAnsi="Arial" w:cs="Arial"/>
          <w:sz w:val="22"/>
          <w:szCs w:val="22"/>
        </w:rPr>
        <w:t>è così composta:</w:t>
      </w:r>
    </w:p>
    <w:p w:rsidR="00104FD9" w:rsidRDefault="00104FD9" w:rsidP="00104FD9">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104FD9"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rPr>
                <w:rFonts w:ascii="Arial" w:hAnsi="Arial" w:cs="Arial"/>
                <w:b/>
                <w:color w:val="0000FF"/>
              </w:rPr>
            </w:pPr>
            <w:r w:rsidRPr="00731CAB">
              <w:rPr>
                <w:rFonts w:ascii="Arial" w:hAnsi="Arial" w:cs="Arial"/>
                <w:b/>
                <w:color w:val="0000FF"/>
                <w:sz w:val="22"/>
                <w:szCs w:val="22"/>
              </w:rPr>
              <w:t>SIBWSConsultazioneComunicazioneEsclusione</w:t>
            </w:r>
            <w:r w:rsidR="00F01C5E">
              <w:rPr>
                <w:rFonts w:ascii="Arial" w:hAnsi="Arial" w:cs="Arial"/>
                <w:b/>
                <w:color w:val="0000FF"/>
                <w:sz w:val="22"/>
                <w:szCs w:val="22"/>
              </w:rPr>
              <w:t>Odc</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keepNext/>
              <w:snapToGrid w:val="0"/>
              <w:jc w:val="center"/>
              <w:rPr>
                <w:b/>
              </w:rPr>
            </w:pPr>
            <w:r>
              <w:rPr>
                <w:b/>
              </w:rPr>
              <w:t>Struttura</w:t>
            </w:r>
          </w:p>
        </w:tc>
      </w:tr>
      <w:tr w:rsidR="00104FD9" w:rsidTr="005513CB">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snapToGrid w:val="0"/>
              <w:jc w:val="center"/>
              <w:rPr>
                <w:i/>
              </w:rPr>
            </w:pP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keepNext/>
              <w:snapToGrid w:val="0"/>
              <w:rPr>
                <w:rFonts w:ascii="Arial" w:hAnsi="Arial" w:cs="Arial"/>
                <w:b/>
              </w:rPr>
            </w:pPr>
            <w:r>
              <w:rPr>
                <w:rFonts w:ascii="Arial" w:hAnsi="Arial" w:cs="Arial"/>
                <w:b/>
              </w:rPr>
              <w:t>Descrizione</w:t>
            </w: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r w:rsidRPr="00731CAB">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r w:rsidRPr="00731CAB">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731CAB" w:rsidRDefault="00104FD9" w:rsidP="005513CB">
            <w:pPr>
              <w:keepNext/>
              <w:snapToGrid w:val="0"/>
              <w:rPr>
                <w:rFonts w:ascii="Arial" w:hAnsi="Arial" w:cs="Arial"/>
                <w:sz w:val="22"/>
                <w:szCs w:val="22"/>
              </w:rPr>
            </w:pPr>
            <w:r w:rsidRPr="00731CAB">
              <w:rPr>
                <w:rFonts w:ascii="Arial" w:hAnsi="Arial" w:cs="Arial"/>
                <w:sz w:val="22"/>
                <w:szCs w:val="22"/>
              </w:rPr>
              <w:t>Identificativo univoco della Notifica assegnato dal SIAN. La dimensione è intesa come massima lunghezza</w:t>
            </w: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r w:rsidRPr="00731CAB">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r w:rsidRPr="00731CAB">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731CAB" w:rsidRDefault="00104FD9" w:rsidP="005513CB">
            <w:pPr>
              <w:keepNext/>
              <w:snapToGrid w:val="0"/>
              <w:rPr>
                <w:rFonts w:ascii="Arial" w:hAnsi="Arial" w:cs="Arial"/>
                <w:sz w:val="22"/>
                <w:szCs w:val="22"/>
              </w:rPr>
            </w:pPr>
            <w:r w:rsidRPr="00731CAB">
              <w:rPr>
                <w:rFonts w:ascii="Arial" w:hAnsi="Arial" w:cs="Arial"/>
                <w:sz w:val="22"/>
                <w:szCs w:val="22"/>
              </w:rPr>
              <w:t>Elenco di protocolli / chiavi assegnati alla Notifica dai sistemi regionale esterni e competenti. Ciascun protocollo/chiave è associato all’ente che ha emesso</w:t>
            </w: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descrizioneEnte</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100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04FD9" w:rsidRPr="00731CAB" w:rsidRDefault="003B546B" w:rsidP="005513CB">
            <w:pPr>
              <w:pStyle w:val="Intestazione"/>
              <w:keepNext/>
              <w:snapToGrid w:val="0"/>
              <w:rPr>
                <w:rFonts w:ascii="Arial" w:hAnsi="Arial" w:cs="Arial"/>
                <w:sz w:val="22"/>
                <w:szCs w:val="22"/>
              </w:rPr>
            </w:pPr>
            <w:r>
              <w:rPr>
                <w:rFonts w:ascii="Arial" w:hAnsi="Arial" w:cs="Arial"/>
                <w:sz w:val="22"/>
                <w:szCs w:val="22"/>
              </w:rPr>
              <w:t>Descrizione dell’OdC</w:t>
            </w:r>
            <w:r w:rsidR="00104FD9" w:rsidRPr="00731CAB">
              <w:rPr>
                <w:rFonts w:ascii="Arial" w:hAnsi="Arial" w:cs="Arial"/>
                <w:sz w:val="22"/>
                <w:szCs w:val="22"/>
              </w:rPr>
              <w:t xml:space="preserve"> a cui si riferiscono le informazioni di chiusura</w:t>
            </w: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dataEsclusione</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04FD9" w:rsidRPr="00731CAB" w:rsidRDefault="00104FD9" w:rsidP="005513CB">
            <w:pPr>
              <w:pStyle w:val="Intestazione"/>
              <w:keepNext/>
              <w:snapToGrid w:val="0"/>
              <w:rPr>
                <w:rFonts w:ascii="Arial" w:hAnsi="Arial" w:cs="Arial"/>
                <w:sz w:val="22"/>
                <w:szCs w:val="22"/>
              </w:rPr>
            </w:pPr>
            <w:r w:rsidRPr="00731CAB">
              <w:rPr>
                <w:rFonts w:ascii="Arial" w:hAnsi="Arial" w:cs="Arial"/>
                <w:sz w:val="22"/>
                <w:szCs w:val="22"/>
              </w:rPr>
              <w:t>Data a partire dalla quale avviene l’esclusione: nel formato AAAAMMDD</w:t>
            </w:r>
          </w:p>
        </w:tc>
      </w:tr>
      <w:tr w:rsidR="00104FD9"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104FD9" w:rsidRDefault="00104FD9" w:rsidP="005513CB">
            <w:pPr>
              <w:pStyle w:val="Intestazione"/>
              <w:keepNext/>
              <w:snapToGrid w:val="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snapToGrid w:val="0"/>
              <w:jc w:val="center"/>
              <w:rPr>
                <w:rFonts w:ascii="Arial" w:hAnsi="Arial" w:cs="Arial"/>
                <w:sz w:val="22"/>
                <w:szCs w:val="22"/>
              </w:rPr>
            </w:pPr>
            <w:r w:rsidRPr="00731CAB">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snapToGrid w:val="0"/>
              <w:jc w:val="center"/>
              <w:rPr>
                <w:rFonts w:ascii="Arial" w:hAnsi="Arial" w:cs="Arial"/>
                <w:sz w:val="22"/>
                <w:szCs w:val="22"/>
              </w:rPr>
            </w:pPr>
            <w:r w:rsidRPr="00731CAB">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104FD9" w:rsidRPr="00731CAB" w:rsidRDefault="00104FD9" w:rsidP="005513CB">
            <w:pPr>
              <w:snapToGrid w:val="0"/>
              <w:jc w:val="center"/>
              <w:rPr>
                <w:rFonts w:ascii="Arial" w:hAnsi="Arial" w:cs="Arial"/>
                <w:sz w:val="22"/>
                <w:szCs w:val="22"/>
              </w:rPr>
            </w:pPr>
            <w:r w:rsidRPr="00731CAB">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104FD9" w:rsidRPr="00731CAB" w:rsidRDefault="00104FD9" w:rsidP="005513CB">
            <w:pPr>
              <w:keepNext/>
              <w:snapToGrid w:val="0"/>
              <w:rPr>
                <w:rFonts w:ascii="Arial" w:hAnsi="Arial" w:cs="Arial"/>
                <w:sz w:val="22"/>
                <w:szCs w:val="22"/>
              </w:rPr>
            </w:pPr>
            <w:r w:rsidRPr="00731CAB">
              <w:rPr>
                <w:rFonts w:ascii="Arial" w:hAnsi="Arial" w:cs="Arial"/>
                <w:sz w:val="22"/>
                <w:szCs w:val="22"/>
              </w:rPr>
              <w:t>Campo contenente la motivazione di esclusione</w:t>
            </w:r>
          </w:p>
        </w:tc>
      </w:tr>
    </w:tbl>
    <w:p w:rsidR="00CD5617" w:rsidRDefault="00CD5617" w:rsidP="00104FD9"/>
    <w:p w:rsidR="00CD5617" w:rsidRDefault="00CD5617" w:rsidP="00104FD9"/>
    <w:p w:rsidR="00104FD9" w:rsidRDefault="00104FD9" w:rsidP="00104FD9">
      <w:pPr>
        <w:rPr>
          <w:rFonts w:ascii="Arial" w:hAnsi="Arial" w:cs="Arial"/>
          <w:sz w:val="22"/>
          <w:szCs w:val="22"/>
        </w:rPr>
      </w:pPr>
      <w:r w:rsidRPr="00C243BC">
        <w:rPr>
          <w:rFonts w:ascii="Arial" w:hAnsi="Arial" w:cs="Arial"/>
          <w:sz w:val="22"/>
          <w:szCs w:val="22"/>
        </w:rPr>
        <w:t xml:space="preserve">La struttura </w:t>
      </w:r>
      <w:r w:rsidRPr="00C243BC">
        <w:rPr>
          <w:rFonts w:ascii="Arial" w:hAnsi="Arial" w:cs="Arial"/>
          <w:b/>
          <w:sz w:val="22"/>
          <w:szCs w:val="22"/>
        </w:rPr>
        <w:t>ISWSResponse</w:t>
      </w:r>
      <w:r w:rsidR="000E307D">
        <w:rPr>
          <w:rFonts w:ascii="Arial" w:hAnsi="Arial" w:cs="Arial"/>
          <w:sz w:val="22"/>
          <w:szCs w:val="22"/>
        </w:rPr>
        <w:t xml:space="preserve"> è così composta</w:t>
      </w:r>
      <w:r w:rsidRPr="00C243BC">
        <w:rPr>
          <w:rFonts w:ascii="Arial" w:hAnsi="Arial" w:cs="Arial"/>
          <w:sz w:val="22"/>
          <w:szCs w:val="22"/>
        </w:rPr>
        <w:t>:</w:t>
      </w:r>
    </w:p>
    <w:p w:rsidR="00104FD9" w:rsidRPr="00C243BC" w:rsidRDefault="00104FD9" w:rsidP="00104FD9">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104FD9"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104FD9" w:rsidRDefault="00104FD9"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04FD9" w:rsidRDefault="00104FD9" w:rsidP="005513CB">
            <w:pPr>
              <w:keepNext/>
              <w:snapToGrid w:val="0"/>
              <w:rPr>
                <w:rFonts w:ascii="Arial" w:hAnsi="Arial" w:cs="Arial"/>
              </w:rPr>
            </w:pPr>
            <w:r>
              <w:rPr>
                <w:rFonts w:ascii="Arial" w:hAnsi="Arial" w:cs="Arial"/>
              </w:rPr>
              <w:t>Struttura</w:t>
            </w:r>
          </w:p>
        </w:tc>
      </w:tr>
      <w:tr w:rsidR="00104FD9" w:rsidTr="005513C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Default="00104FD9" w:rsidP="005513CB">
            <w:pPr>
              <w:keepNext/>
              <w:snapToGrid w:val="0"/>
              <w:rPr>
                <w:rFonts w:ascii="Arial" w:hAnsi="Arial" w:cs="Arial"/>
              </w:rPr>
            </w:pPr>
          </w:p>
        </w:tc>
      </w:tr>
      <w:tr w:rsidR="00104FD9"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Descrizione</w:t>
            </w:r>
          </w:p>
        </w:tc>
      </w:tr>
      <w:tr w:rsidR="00104FD9"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Codifica della risposta</w:t>
            </w:r>
          </w:p>
        </w:tc>
      </w:tr>
      <w:tr w:rsidR="00104FD9"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Segnalazione</w:t>
            </w:r>
          </w:p>
        </w:tc>
      </w:tr>
      <w:tr w:rsidR="00104FD9"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FD9" w:rsidRPr="006D6100" w:rsidRDefault="00104FD9" w:rsidP="005513CB">
            <w:pPr>
              <w:pStyle w:val="Intestazione"/>
              <w:keepNext/>
              <w:snapToGrid w:val="0"/>
              <w:rPr>
                <w:rFonts w:ascii="Arial" w:hAnsi="Arial" w:cs="Arial"/>
                <w:sz w:val="22"/>
                <w:szCs w:val="22"/>
              </w:rPr>
            </w:pPr>
            <w:r w:rsidRPr="006D6100">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104FD9" w:rsidRDefault="00104FD9" w:rsidP="00104FD9"/>
    <w:p w:rsidR="002110B9" w:rsidRPr="003E02A3" w:rsidRDefault="002110B9" w:rsidP="002110B9">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pPr>
        <w:rPr>
          <w:i/>
        </w:rPr>
      </w:pPr>
    </w:p>
    <w:p w:rsidR="004C5CE2" w:rsidRDefault="0043029E" w:rsidP="009F76E4">
      <w:pPr>
        <w:pStyle w:val="Titolo2"/>
        <w:rPr>
          <w:i/>
        </w:rPr>
      </w:pPr>
      <w:bookmarkStart w:id="355" w:name="_Ref320004501"/>
      <w:bookmarkStart w:id="356" w:name="_Toc358814852"/>
      <w:bookmarkStart w:id="357" w:name="_Toc382837037"/>
      <w:bookmarkStart w:id="358" w:name="_Toc382840434"/>
      <w:bookmarkStart w:id="359" w:name="_Toc382840491"/>
      <w:r>
        <w:lastRenderedPageBreak/>
        <w:t>2.</w:t>
      </w:r>
      <w:r w:rsidR="006763A0">
        <w:t>4</w:t>
      </w:r>
      <w:r w:rsidR="004A5AE1">
        <w:t>1</w:t>
      </w:r>
      <w:r w:rsidR="0058012E">
        <w:t xml:space="preserve"> ComunicazioneRecesso</w:t>
      </w:r>
      <w:bookmarkEnd w:id="355"/>
      <w:bookmarkEnd w:id="356"/>
      <w:bookmarkEnd w:id="357"/>
      <w:bookmarkEnd w:id="358"/>
      <w:bookmarkEnd w:id="359"/>
    </w:p>
    <w:p w:rsidR="004C5CE2" w:rsidRDefault="0058012E">
      <w:pPr>
        <w:jc w:val="both"/>
        <w:rPr>
          <w:rFonts w:ascii="Arial" w:hAnsi="Arial" w:cs="Arial"/>
          <w:sz w:val="22"/>
          <w:szCs w:val="22"/>
        </w:rPr>
      </w:pPr>
      <w:r>
        <w:rPr>
          <w:rFonts w:ascii="Arial" w:hAnsi="Arial" w:cs="Arial"/>
          <w:sz w:val="22"/>
          <w:szCs w:val="22"/>
        </w:rPr>
        <w:t xml:space="preserve">Servizio per la comunicazione al SIB della comunicazione di recesso dall’attività biologica effettuata da un operatore. La dichiarazione recepita dai sistemi regionali autonomamente informatizzati deve essere replicata al SIB per consentire l’allineamento delle banche dati e permettere la cancellazione del soggetto dall’elenco degli operatori biologici con l’opportuna data di decorrenza. </w:t>
      </w:r>
    </w:p>
    <w:p w:rsidR="00F97799" w:rsidRDefault="00F97799">
      <w:pPr>
        <w:jc w:val="both"/>
        <w:rPr>
          <w:rFonts w:ascii="Arial" w:hAnsi="Arial" w:cs="Arial"/>
          <w:sz w:val="22"/>
          <w:szCs w:val="22"/>
        </w:rPr>
      </w:pPr>
    </w:p>
    <w:p w:rsidR="00F97799" w:rsidRDefault="00F97799">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ComunicazioneRecesso</w:t>
      </w:r>
      <w:r>
        <w:rPr>
          <w:rFonts w:ascii="Arial" w:hAnsi="Arial" w:cs="Arial"/>
          <w:sz w:val="22"/>
          <w:szCs w:val="22"/>
        </w:rPr>
        <w:t xml:space="preserve"> </w:t>
      </w:r>
      <w:r w:rsidRPr="00880889">
        <w:rPr>
          <w:rFonts w:ascii="Arial" w:hAnsi="Arial" w:cs="Arial"/>
          <w:sz w:val="22"/>
          <w:szCs w:val="22"/>
        </w:rPr>
        <w:t>per noti</w:t>
      </w:r>
      <w:r>
        <w:rPr>
          <w:rFonts w:ascii="Arial" w:hAnsi="Arial" w:cs="Arial"/>
          <w:sz w:val="22"/>
          <w:szCs w:val="22"/>
        </w:rPr>
        <w:t>fiche che si trovano in uno stato qualunque.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 fronte della comunicazione verranno attivati i controlli formali relativi ai dati forniti. Eventuali problemi nella verifica verranno segnalati da opportuni codici e descrizioni di anomalie.</w:t>
      </w:r>
    </w:p>
    <w:p w:rsidR="00A3353E" w:rsidRDefault="00A3353E">
      <w:pPr>
        <w:jc w:val="both"/>
        <w:rPr>
          <w:rFonts w:ascii="Arial" w:hAnsi="Arial" w:cs="Arial"/>
          <w:sz w:val="22"/>
          <w:szCs w:val="22"/>
        </w:rPr>
      </w:pPr>
    </w:p>
    <w:p w:rsidR="00A3353E" w:rsidRDefault="00A3353E">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 comunicazione di recesso,</w:t>
      </w:r>
      <w:r w:rsidRPr="00786803">
        <w:rPr>
          <w:rFonts w:ascii="Arial" w:hAnsi="Arial" w:cs="Arial"/>
          <w:sz w:val="22"/>
          <w:szCs w:val="22"/>
        </w:rPr>
        <w:t xml:space="preserve"> assume</w:t>
      </w:r>
      <w:r>
        <w:rPr>
          <w:rFonts w:ascii="Arial" w:hAnsi="Arial" w:cs="Arial"/>
          <w:sz w:val="22"/>
          <w:szCs w:val="22"/>
        </w:rPr>
        <w:t>rà</w:t>
      </w:r>
      <w:r w:rsidRPr="00786803">
        <w:rPr>
          <w:rFonts w:ascii="Arial" w:hAnsi="Arial" w:cs="Arial"/>
          <w:sz w:val="22"/>
          <w:szCs w:val="22"/>
        </w:rPr>
        <w:t xml:space="preserve"> lo stato</w:t>
      </w:r>
      <w:r>
        <w:rPr>
          <w:rFonts w:ascii="Arial" w:hAnsi="Arial" w:cs="Arial"/>
          <w:sz w:val="22"/>
          <w:szCs w:val="22"/>
        </w:rPr>
        <w:t xml:space="preserve"> RECEDUTA.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c</w:t>
      </w:r>
      <w:r>
        <w:rPr>
          <w:rFonts w:ascii="Arial" w:hAnsi="Arial" w:cs="Arial"/>
          <w:sz w:val="22"/>
          <w:szCs w:val="22"/>
        </w:rPr>
        <w:t xml:space="preserve">onterrà il solo 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 con l’indicazione di corretto o mancato allineamento delle banche dati.</w:t>
      </w:r>
    </w:p>
    <w:p w:rsidR="004C5CE2" w:rsidRDefault="004C5CE2">
      <w:pPr>
        <w:jc w:val="both"/>
        <w:rPr>
          <w:rFonts w:ascii="Arial" w:hAnsi="Arial" w:cs="Arial"/>
          <w:sz w:val="22"/>
          <w:szCs w:val="22"/>
        </w:rPr>
      </w:pPr>
    </w:p>
    <w:p w:rsidR="004C5CE2" w:rsidRDefault="004C5CE2"/>
    <w:p w:rsidR="0078756B"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3296"/>
        <w:gridCol w:w="709"/>
        <w:gridCol w:w="3062"/>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ComunicazioneRecesso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75260" w:rsidRDefault="0058012E">
            <w:pPr>
              <w:snapToGrid w:val="0"/>
              <w:jc w:val="center"/>
              <w:rPr>
                <w:rFonts w:ascii="Arial" w:hAnsi="Arial" w:cs="Arial"/>
                <w:b/>
                <w:sz w:val="22"/>
                <w:szCs w:val="22"/>
              </w:rPr>
            </w:pPr>
            <w:r w:rsidRPr="00175260">
              <w:rPr>
                <w:rFonts w:ascii="Arial" w:hAnsi="Arial" w:cs="Arial"/>
                <w:b/>
                <w:sz w:val="22"/>
                <w:szCs w:val="22"/>
              </w:rPr>
              <w:t>Input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8867E5">
            <w:pPr>
              <w:snapToGrid w:val="0"/>
              <w:jc w:val="center"/>
              <w:rPr>
                <w:rFonts w:ascii="Arial" w:hAnsi="Arial" w:cs="Arial"/>
                <w:sz w:val="22"/>
                <w:szCs w:val="22"/>
              </w:rPr>
            </w:pPr>
            <w:r>
              <w:rPr>
                <w:rFonts w:ascii="Arial" w:hAnsi="Arial" w:cs="Arial"/>
                <w:sz w:val="22"/>
                <w:szCs w:val="22"/>
              </w:rPr>
              <w:t>Nome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tipoOperazione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Tipo di operazione {</w:t>
            </w:r>
          </w:p>
          <w:p w:rsidR="004C5CE2" w:rsidRDefault="0058012E">
            <w:pPr>
              <w:rPr>
                <w:rFonts w:ascii="Arial" w:hAnsi="Arial" w:cs="Arial"/>
                <w:sz w:val="22"/>
                <w:szCs w:val="22"/>
              </w:rPr>
            </w:pPr>
            <w:r>
              <w:rPr>
                <w:rFonts w:ascii="Arial" w:hAnsi="Arial" w:cs="Arial"/>
                <w:sz w:val="22"/>
                <w:szCs w:val="22"/>
              </w:rPr>
              <w:t>I   : inserimento della comunicazione</w:t>
            </w:r>
          </w:p>
          <w:p w:rsidR="004C5CE2" w:rsidRDefault="0058012E">
            <w:pPr>
              <w:rPr>
                <w:rFonts w:ascii="Arial" w:hAnsi="Arial" w:cs="Arial"/>
                <w:sz w:val="22"/>
                <w:szCs w:val="22"/>
              </w:rPr>
            </w:pPr>
            <w:r>
              <w:rPr>
                <w:rFonts w:ascii="Arial" w:hAnsi="Arial" w:cs="Arial"/>
                <w:sz w:val="22"/>
                <w:szCs w:val="22"/>
              </w:rPr>
              <w: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SIBWSRecesso</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Struttura dati descritta di seguito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75260" w:rsidRDefault="0058012E">
            <w:pPr>
              <w:snapToGrid w:val="0"/>
              <w:jc w:val="center"/>
              <w:rPr>
                <w:rFonts w:ascii="Arial" w:hAnsi="Arial" w:cs="Arial"/>
                <w:b/>
                <w:sz w:val="22"/>
                <w:szCs w:val="22"/>
              </w:rPr>
            </w:pPr>
            <w:r w:rsidRPr="00175260">
              <w:rPr>
                <w:rFonts w:ascii="Arial" w:hAnsi="Arial" w:cs="Arial"/>
                <w:b/>
                <w:sz w:val="22"/>
                <w:szCs w:val="22"/>
              </w:rPr>
              <w:t>Output</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8867E5">
            <w:pPr>
              <w:snapToGrid w:val="0"/>
              <w:jc w:val="center"/>
              <w:rPr>
                <w:rFonts w:ascii="Arial" w:hAnsi="Arial" w:cs="Arial"/>
                <w:sz w:val="22"/>
                <w:szCs w:val="22"/>
              </w:rPr>
            </w:pPr>
            <w:r>
              <w:rPr>
                <w:rFonts w:ascii="Arial" w:hAnsi="Arial" w:cs="Arial"/>
                <w:sz w:val="22"/>
                <w:szCs w:val="22"/>
              </w:rPr>
              <w:t>Nome</w:t>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3296"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r>
              <w:rPr>
                <w:rFonts w:cs="Arial"/>
                <w:sz w:val="22"/>
                <w:szCs w:val="22"/>
              </w:rPr>
              <w:fldChar w:fldCharType="begin"/>
            </w:r>
            <w:r w:rsidR="0058012E">
              <w:rPr>
                <w:rFonts w:cs="Arial"/>
                <w:sz w:val="22"/>
                <w:szCs w:val="22"/>
              </w:rPr>
              <w:instrText xml:space="preserve"> REF _Ref325032575 \h </w:instrText>
            </w:r>
            <w:r>
              <w:rPr>
                <w:rFonts w:cs="Arial"/>
                <w:sz w:val="22"/>
                <w:szCs w:val="22"/>
              </w:rPr>
            </w:r>
            <w:r>
              <w:rPr>
                <w:rFonts w:cs="Arial"/>
                <w:sz w:val="22"/>
                <w:szCs w:val="22"/>
              </w:rPr>
              <w:fldChar w:fldCharType="separate"/>
            </w:r>
            <w:r w:rsidR="0058012E">
              <w:rPr>
                <w:rFonts w:cs="Arial"/>
                <w:sz w:val="22"/>
                <w:szCs w:val="22"/>
              </w:rPr>
              <w:t>ISWSResponse</w:t>
            </w:r>
            <w:r>
              <w:rPr>
                <w:rFonts w:cs="Arial"/>
                <w:sz w:val="22"/>
                <w:szCs w:val="22"/>
              </w:rPr>
              <w:fldChar w:fldCharType="end"/>
            </w:r>
          </w:p>
        </w:tc>
        <w:tc>
          <w:tcPr>
            <w:tcW w:w="709"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w:t>
            </w:r>
          </w:p>
        </w:tc>
      </w:tr>
    </w:tbl>
    <w:p w:rsidR="004C5CE2" w:rsidRDefault="004C5CE2"/>
    <w:p w:rsidR="0078756B" w:rsidRPr="000E307D" w:rsidRDefault="0078756B" w:rsidP="000E307D">
      <w:pPr>
        <w:rPr>
          <w:rFonts w:ascii="Arial" w:hAnsi="Arial" w:cs="Arial"/>
          <w:sz w:val="22"/>
          <w:szCs w:val="22"/>
        </w:rPr>
      </w:pPr>
      <w:r>
        <w:br w:type="page"/>
      </w:r>
      <w:r w:rsidR="000E307D" w:rsidRPr="00C243BC">
        <w:rPr>
          <w:rFonts w:ascii="Arial" w:hAnsi="Arial" w:cs="Arial"/>
          <w:sz w:val="22"/>
          <w:szCs w:val="22"/>
        </w:rPr>
        <w:lastRenderedPageBreak/>
        <w:t xml:space="preserve">La struttura </w:t>
      </w:r>
      <w:r w:rsidR="000E307D" w:rsidRPr="00C243BC">
        <w:rPr>
          <w:rFonts w:ascii="Arial" w:hAnsi="Arial" w:cs="Arial"/>
          <w:b/>
          <w:sz w:val="22"/>
          <w:szCs w:val="22"/>
        </w:rPr>
        <w:t>ISWSRe</w:t>
      </w:r>
      <w:r w:rsidR="000E307D">
        <w:rPr>
          <w:rFonts w:ascii="Arial" w:hAnsi="Arial" w:cs="Arial"/>
          <w:b/>
          <w:sz w:val="22"/>
          <w:szCs w:val="22"/>
        </w:rPr>
        <w:t>cesso</w:t>
      </w:r>
      <w:r w:rsidR="000E307D">
        <w:rPr>
          <w:rFonts w:ascii="Arial" w:hAnsi="Arial" w:cs="Arial"/>
          <w:sz w:val="22"/>
          <w:szCs w:val="22"/>
        </w:rPr>
        <w:t xml:space="preserve"> è così composta</w:t>
      </w:r>
      <w:r w:rsidR="000E307D" w:rsidRPr="00C243BC">
        <w:rPr>
          <w:rFonts w:ascii="Arial" w:hAnsi="Arial" w:cs="Arial"/>
          <w:sz w:val="22"/>
          <w:szCs w:val="22"/>
        </w:rPr>
        <w:t>:</w:t>
      </w:r>
    </w:p>
    <w:p w:rsidR="004C5CE2" w:rsidRDefault="004C5CE2"/>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78756B" w:rsidTr="00DE13FC">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78756B" w:rsidRDefault="0078756B" w:rsidP="00A05869">
            <w:pPr>
              <w:keepNext/>
              <w:snapToGrid w:val="0"/>
              <w:rPr>
                <w:rFonts w:ascii="Arial" w:hAnsi="Arial" w:cs="Arial"/>
                <w:b/>
                <w:color w:val="0000FF"/>
                <w:sz w:val="22"/>
                <w:szCs w:val="22"/>
              </w:rPr>
            </w:pPr>
            <w:r>
              <w:rPr>
                <w:rFonts w:ascii="Arial" w:hAnsi="Arial" w:cs="Arial"/>
                <w:b/>
                <w:color w:val="0000FF"/>
                <w:sz w:val="22"/>
                <w:szCs w:val="22"/>
              </w:rPr>
              <w:t>SIBWSRecesso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8756B" w:rsidRDefault="0078756B" w:rsidP="00A05869">
            <w:pPr>
              <w:keepNext/>
              <w:snapToGrid w:val="0"/>
              <w:jc w:val="center"/>
              <w:rPr>
                <w:b/>
              </w:rPr>
            </w:pPr>
            <w:r>
              <w:rPr>
                <w:b/>
              </w:rPr>
              <w:t>Struttura</w:t>
            </w:r>
          </w:p>
        </w:tc>
      </w:tr>
      <w:tr w:rsidR="0078756B" w:rsidTr="00DE13FC">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8756B" w:rsidRDefault="0078756B" w:rsidP="00A05869">
            <w:pPr>
              <w:snapToGrid w:val="0"/>
              <w:jc w:val="center"/>
              <w:rPr>
                <w:i/>
              </w:rPr>
            </w:pPr>
          </w:p>
        </w:tc>
      </w:tr>
      <w:tr w:rsidR="0078756B" w:rsidTr="00DE13FC">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756B" w:rsidRDefault="0078756B" w:rsidP="00A05869">
            <w:pPr>
              <w:keepNext/>
              <w:snapToGrid w:val="0"/>
              <w:rPr>
                <w:rFonts w:ascii="Arial" w:hAnsi="Arial" w:cs="Arial"/>
                <w:b/>
                <w:sz w:val="22"/>
                <w:szCs w:val="22"/>
              </w:rPr>
            </w:pPr>
            <w:r>
              <w:rPr>
                <w:rFonts w:ascii="Arial" w:hAnsi="Arial" w:cs="Arial"/>
                <w:b/>
                <w:sz w:val="22"/>
                <w:szCs w:val="22"/>
              </w:rPr>
              <w:t>Descrizione</w:t>
            </w:r>
          </w:p>
        </w:tc>
      </w:tr>
      <w:tr w:rsidR="0078756B" w:rsidTr="00DE13FC">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756B" w:rsidRDefault="0078756B" w:rsidP="00A05869">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78756B" w:rsidTr="00DE13FC">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756B" w:rsidRDefault="0078756B" w:rsidP="00A05869">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r w:rsidR="0078756B" w:rsidTr="00DE13FC">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pStyle w:val="Intestazione"/>
              <w:keepNext/>
              <w:snapToGrid w:val="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snapToGrid w:val="0"/>
              <w:jc w:val="center"/>
              <w:rPr>
                <w:rFonts w:ascii="Arial" w:hAnsi="Arial" w:cs="Arial"/>
                <w:sz w:val="22"/>
                <w:szCs w:val="22"/>
              </w:rPr>
            </w:pPr>
            <w:r>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8756B" w:rsidRDefault="0078756B" w:rsidP="00A05869">
            <w:pPr>
              <w:snapToGrid w:val="0"/>
              <w:jc w:val="center"/>
              <w:rPr>
                <w:rFonts w:ascii="Arial" w:hAnsi="Arial" w:cs="Arial"/>
                <w:sz w:val="22"/>
                <w:szCs w:val="22"/>
              </w:rPr>
            </w:pPr>
            <w:r>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8756B" w:rsidRDefault="0078756B" w:rsidP="00A05869">
            <w:pPr>
              <w:keepNext/>
              <w:snapToGrid w:val="0"/>
              <w:rPr>
                <w:rFonts w:ascii="Arial" w:hAnsi="Arial" w:cs="Arial"/>
                <w:sz w:val="22"/>
                <w:szCs w:val="22"/>
              </w:rPr>
            </w:pPr>
            <w:r w:rsidRPr="00052832">
              <w:rPr>
                <w:rFonts w:ascii="Arial" w:hAnsi="Arial" w:cs="Arial"/>
                <w:sz w:val="22"/>
                <w:szCs w:val="22"/>
              </w:rPr>
              <w:t xml:space="preserve">Campo contenente </w:t>
            </w:r>
            <w:r>
              <w:rPr>
                <w:rFonts w:ascii="Arial" w:hAnsi="Arial" w:cs="Arial"/>
                <w:sz w:val="22"/>
                <w:szCs w:val="22"/>
              </w:rPr>
              <w:t>la motivazione d</w:t>
            </w:r>
            <w:r w:rsidR="000010D6">
              <w:rPr>
                <w:rFonts w:ascii="Arial" w:hAnsi="Arial" w:cs="Arial"/>
                <w:sz w:val="22"/>
                <w:szCs w:val="22"/>
              </w:rPr>
              <w:t>el recesso</w:t>
            </w:r>
          </w:p>
        </w:tc>
      </w:tr>
    </w:tbl>
    <w:p w:rsidR="0078756B" w:rsidRDefault="0078756B"/>
    <w:p w:rsidR="004C5CE2" w:rsidRDefault="004C5CE2"/>
    <w:p w:rsidR="00C80A8F" w:rsidRPr="003E02A3" w:rsidRDefault="00C80A8F" w:rsidP="00C80A8F">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pPr>
        <w:rPr>
          <w:rFonts w:ascii="Arial" w:hAnsi="Arial" w:cs="Arial"/>
          <w:sz w:val="22"/>
          <w:szCs w:val="22"/>
        </w:rPr>
      </w:pPr>
    </w:p>
    <w:p w:rsidR="004C5CE2" w:rsidRDefault="004C5CE2">
      <w:pPr>
        <w:rPr>
          <w:i/>
        </w:rPr>
      </w:pPr>
    </w:p>
    <w:p w:rsidR="004C5CE2" w:rsidRDefault="004C5CE2"/>
    <w:p w:rsidR="004C5CE2" w:rsidRDefault="004C5CE2"/>
    <w:p w:rsidR="00021438" w:rsidRDefault="00021438">
      <w:pPr>
        <w:suppressAutoHyphens w:val="0"/>
        <w:rPr>
          <w:i/>
        </w:rPr>
      </w:pPr>
    </w:p>
    <w:p w:rsidR="00021438" w:rsidRDefault="0043029E" w:rsidP="009F76E4">
      <w:pPr>
        <w:pStyle w:val="Titolo2"/>
        <w:rPr>
          <w:i/>
        </w:rPr>
      </w:pPr>
      <w:bookmarkStart w:id="360" w:name="_Toc358814853"/>
      <w:bookmarkStart w:id="361" w:name="_Toc382837038"/>
      <w:bookmarkStart w:id="362" w:name="_Toc382840435"/>
      <w:bookmarkStart w:id="363" w:name="_Toc382840492"/>
      <w:r>
        <w:lastRenderedPageBreak/>
        <w:t>2.</w:t>
      </w:r>
      <w:r w:rsidR="004A5AE1">
        <w:t>42</w:t>
      </w:r>
      <w:r w:rsidR="00FA6A81">
        <w:t xml:space="preserve"> </w:t>
      </w:r>
      <w:r w:rsidR="00021438">
        <w:t>AnnullaComunicazioneRecesso</w:t>
      </w:r>
      <w:bookmarkEnd w:id="360"/>
      <w:bookmarkEnd w:id="361"/>
      <w:bookmarkEnd w:id="362"/>
      <w:bookmarkEnd w:id="363"/>
    </w:p>
    <w:p w:rsidR="00021438" w:rsidRDefault="00021438" w:rsidP="00021438">
      <w:pPr>
        <w:jc w:val="both"/>
        <w:rPr>
          <w:rFonts w:ascii="Arial" w:hAnsi="Arial" w:cs="Arial"/>
          <w:sz w:val="22"/>
          <w:szCs w:val="22"/>
        </w:rPr>
      </w:pPr>
      <w:r>
        <w:rPr>
          <w:rFonts w:ascii="Arial" w:hAnsi="Arial" w:cs="Arial"/>
          <w:sz w:val="22"/>
          <w:szCs w:val="22"/>
        </w:rPr>
        <w:t>Servizio per la comunicazione al SIB</w:t>
      </w:r>
      <w:r w:rsidR="00D80101">
        <w:rPr>
          <w:rFonts w:ascii="Arial" w:hAnsi="Arial" w:cs="Arial"/>
          <w:sz w:val="22"/>
          <w:szCs w:val="22"/>
        </w:rPr>
        <w:t xml:space="preserve">, da parte delle regioni, </w:t>
      </w:r>
      <w:r>
        <w:rPr>
          <w:rFonts w:ascii="Arial" w:hAnsi="Arial" w:cs="Arial"/>
          <w:sz w:val="22"/>
          <w:szCs w:val="22"/>
        </w:rPr>
        <w:t>dell’annullamento</w:t>
      </w:r>
      <w:r w:rsidR="00D80101">
        <w:rPr>
          <w:rFonts w:ascii="Arial" w:hAnsi="Arial" w:cs="Arial"/>
          <w:sz w:val="22"/>
          <w:szCs w:val="22"/>
        </w:rPr>
        <w:t xml:space="preserve"> </w:t>
      </w:r>
      <w:r>
        <w:rPr>
          <w:rFonts w:ascii="Arial" w:hAnsi="Arial" w:cs="Arial"/>
          <w:sz w:val="22"/>
          <w:szCs w:val="22"/>
        </w:rPr>
        <w:t xml:space="preserve">della comunicazione di recesso. </w:t>
      </w:r>
    </w:p>
    <w:p w:rsidR="00AD3FD8" w:rsidRDefault="00AD3FD8" w:rsidP="00021438">
      <w:pPr>
        <w:jc w:val="both"/>
        <w:rPr>
          <w:rFonts w:ascii="Arial" w:hAnsi="Arial" w:cs="Arial"/>
          <w:sz w:val="22"/>
          <w:szCs w:val="22"/>
        </w:rPr>
      </w:pPr>
    </w:p>
    <w:p w:rsidR="00AD3FD8" w:rsidRDefault="00AD3FD8" w:rsidP="00021438">
      <w:pPr>
        <w:jc w:val="both"/>
        <w:rPr>
          <w:rFonts w:ascii="Arial" w:hAnsi="Arial" w:cs="Arial"/>
          <w:sz w:val="22"/>
          <w:szCs w:val="22"/>
        </w:rPr>
      </w:pPr>
      <w:r w:rsidRPr="00880889">
        <w:rPr>
          <w:rFonts w:ascii="Arial" w:hAnsi="Arial" w:cs="Arial"/>
          <w:sz w:val="22"/>
          <w:szCs w:val="22"/>
        </w:rPr>
        <w:t xml:space="preserve">E’ possibile effettuare l’operazione </w:t>
      </w:r>
      <w:r w:rsidRPr="000251C2">
        <w:rPr>
          <w:rFonts w:ascii="Arial" w:hAnsi="Arial" w:cs="Arial"/>
          <w:i/>
          <w:sz w:val="22"/>
          <w:szCs w:val="22"/>
        </w:rPr>
        <w:t>Annulla</w:t>
      </w:r>
      <w:r>
        <w:rPr>
          <w:rFonts w:ascii="Arial" w:hAnsi="Arial" w:cs="Arial"/>
          <w:i/>
          <w:sz w:val="22"/>
          <w:szCs w:val="22"/>
        </w:rPr>
        <w:t>ComunicazioneRecesso</w:t>
      </w:r>
      <w:r w:rsidRPr="00880889">
        <w:rPr>
          <w:rFonts w:ascii="Arial" w:hAnsi="Arial" w:cs="Arial"/>
          <w:sz w:val="22"/>
          <w:szCs w:val="22"/>
        </w:rPr>
        <w:t xml:space="preserve"> solo per noti</w:t>
      </w:r>
      <w:r>
        <w:rPr>
          <w:rFonts w:ascii="Arial" w:hAnsi="Arial" w:cs="Arial"/>
          <w:sz w:val="22"/>
          <w:szCs w:val="22"/>
        </w:rPr>
        <w:t>fiche che si trovano nello stato</w:t>
      </w:r>
      <w:r w:rsidRPr="00880889">
        <w:rPr>
          <w:rFonts w:ascii="Arial" w:hAnsi="Arial" w:cs="Arial"/>
          <w:sz w:val="22"/>
          <w:szCs w:val="22"/>
        </w:rPr>
        <w:t xml:space="preserve"> </w:t>
      </w:r>
      <w:r>
        <w:rPr>
          <w:rFonts w:ascii="Arial" w:hAnsi="Arial" w:cs="Arial"/>
          <w:sz w:val="22"/>
          <w:szCs w:val="22"/>
        </w:rPr>
        <w:t>RECEDUTA.</w:t>
      </w:r>
    </w:p>
    <w:p w:rsidR="00021438" w:rsidRDefault="00021438" w:rsidP="00021438">
      <w:pPr>
        <w:jc w:val="both"/>
        <w:rPr>
          <w:rFonts w:ascii="Arial" w:hAnsi="Arial" w:cs="Arial"/>
          <w:sz w:val="22"/>
          <w:szCs w:val="22"/>
        </w:rPr>
      </w:pPr>
      <w:r>
        <w:rPr>
          <w:rFonts w:ascii="Arial" w:hAnsi="Arial" w:cs="Arial"/>
          <w:sz w:val="22"/>
          <w:szCs w:val="22"/>
        </w:rPr>
        <w:t xml:space="preserve"> </w:t>
      </w:r>
    </w:p>
    <w:p w:rsidR="00021438" w:rsidRDefault="00021438" w:rsidP="00021438">
      <w:pPr>
        <w:jc w:val="both"/>
        <w:rPr>
          <w:rFonts w:ascii="Arial" w:hAnsi="Arial" w:cs="Arial"/>
          <w:sz w:val="22"/>
          <w:szCs w:val="22"/>
        </w:rPr>
      </w:pPr>
      <w:r>
        <w:rPr>
          <w:rFonts w:ascii="Arial" w:hAnsi="Arial" w:cs="Arial"/>
          <w:sz w:val="22"/>
          <w:szCs w:val="22"/>
        </w:rPr>
        <w:t>A fronte dell’annullamento verranno attivati i controlli formali relativi ai dati forniti. Eventuali problemi nella verifica verranno segnalati da opportuni codici e descrizioni di anomalie.</w:t>
      </w:r>
      <w:r w:rsidR="00ED0557">
        <w:rPr>
          <w:rFonts w:ascii="Arial" w:hAnsi="Arial" w:cs="Arial"/>
          <w:sz w:val="22"/>
          <w:szCs w:val="22"/>
        </w:rPr>
        <w:t xml:space="preserve"> </w:t>
      </w:r>
      <w:r>
        <w:rPr>
          <w:rFonts w:ascii="Arial" w:hAnsi="Arial" w:cs="Arial"/>
          <w:sz w:val="22"/>
          <w:szCs w:val="22"/>
        </w:rPr>
        <w:t>Saranno effettuati controlli formali orientati a verificare la presenza di informazioni obbligatorie, coerenza tra stato attuale della Notifica e dati comunicati.</w:t>
      </w:r>
    </w:p>
    <w:p w:rsidR="00021438" w:rsidRDefault="00021438" w:rsidP="00021438">
      <w:pPr>
        <w:jc w:val="both"/>
        <w:rPr>
          <w:rFonts w:ascii="Arial" w:hAnsi="Arial" w:cs="Arial"/>
          <w:sz w:val="22"/>
          <w:szCs w:val="22"/>
        </w:rPr>
      </w:pPr>
      <w:r>
        <w:rPr>
          <w:rFonts w:ascii="Arial" w:hAnsi="Arial" w:cs="Arial"/>
          <w:sz w:val="22"/>
          <w:szCs w:val="22"/>
        </w:rPr>
        <w:t>Il servizio risponderà in maniera sincrona con l’indicazione di corretto o mancato allineamento delle banche dati.</w:t>
      </w:r>
    </w:p>
    <w:p w:rsidR="00ED0557" w:rsidRDefault="00ED0557" w:rsidP="00021438">
      <w:pPr>
        <w:jc w:val="both"/>
        <w:rPr>
          <w:rFonts w:ascii="Arial" w:hAnsi="Arial" w:cs="Arial"/>
          <w:sz w:val="22"/>
          <w:szCs w:val="22"/>
        </w:rPr>
      </w:pPr>
    </w:p>
    <w:p w:rsidR="00ED0557" w:rsidRDefault="00ED0557" w:rsidP="00021438">
      <w:pPr>
        <w:jc w:val="both"/>
        <w:rPr>
          <w:rFonts w:ascii="Arial" w:hAnsi="Arial" w:cs="Arial"/>
          <w:sz w:val="22"/>
          <w:szCs w:val="22"/>
        </w:rPr>
      </w:pPr>
      <w:r w:rsidRPr="00786803">
        <w:rPr>
          <w:rFonts w:ascii="Arial" w:hAnsi="Arial" w:cs="Arial"/>
          <w:sz w:val="22"/>
          <w:szCs w:val="22"/>
        </w:rPr>
        <w:t>La notifica</w:t>
      </w:r>
      <w:r>
        <w:rPr>
          <w:rFonts w:ascii="Arial" w:hAnsi="Arial" w:cs="Arial"/>
          <w:sz w:val="22"/>
          <w:szCs w:val="22"/>
        </w:rPr>
        <w:t>, in conseguenza dell’annullamento, riassumerà lo stato che aveva prima dell’invio della comunicazione di recesso</w:t>
      </w:r>
      <w:bookmarkStart w:id="364" w:name="_GoBack"/>
      <w:bookmarkEnd w:id="364"/>
      <w:r>
        <w:rPr>
          <w:rFonts w:ascii="Arial" w:hAnsi="Arial" w:cs="Arial"/>
          <w:sz w:val="22"/>
          <w:szCs w:val="22"/>
        </w:rPr>
        <w:t>.</w:t>
      </w:r>
    </w:p>
    <w:p w:rsidR="00021438" w:rsidRDefault="00021438" w:rsidP="00021438">
      <w:pPr>
        <w:jc w:val="both"/>
        <w:rPr>
          <w:rFonts w:ascii="Arial" w:hAnsi="Arial" w:cs="Arial"/>
          <w:sz w:val="22"/>
          <w:szCs w:val="22"/>
        </w:rPr>
      </w:pPr>
    </w:p>
    <w:p w:rsidR="00021438" w:rsidRDefault="00021438" w:rsidP="00021438">
      <w:pPr>
        <w:jc w:val="both"/>
        <w:rPr>
          <w:rFonts w:ascii="Arial" w:hAnsi="Arial" w:cs="Arial"/>
          <w:sz w:val="22"/>
          <w:szCs w:val="22"/>
        </w:rPr>
      </w:pPr>
      <w:r>
        <w:rPr>
          <w:rFonts w:ascii="Arial" w:hAnsi="Arial" w:cs="Arial"/>
          <w:sz w:val="22"/>
          <w:szCs w:val="22"/>
        </w:rPr>
        <w:t>La risposta sarà strutturata nel seguente modo:</w:t>
      </w:r>
    </w:p>
    <w:p w:rsidR="00021438" w:rsidRDefault="00021438" w:rsidP="00021438">
      <w:pPr>
        <w:jc w:val="both"/>
        <w:rPr>
          <w:rFonts w:ascii="Arial" w:hAnsi="Arial" w:cs="Arial"/>
          <w:sz w:val="22"/>
          <w:szCs w:val="22"/>
        </w:rPr>
      </w:pPr>
      <w:r>
        <w:rPr>
          <w:rFonts w:ascii="Arial" w:hAnsi="Arial" w:cs="Arial"/>
          <w:sz w:val="22"/>
          <w:szCs w:val="22"/>
        </w:rPr>
        <w:t xml:space="preserve">L’oggetto </w:t>
      </w:r>
      <w:fldSimple w:instr=" REF _Ref325032035 \h  \* MERGEFORMAT ">
        <w:r w:rsidRPr="00C5232B">
          <w:rPr>
            <w:rFonts w:ascii="Arial" w:hAnsi="Arial" w:cs="Arial"/>
            <w:sz w:val="22"/>
            <w:szCs w:val="22"/>
          </w:rPr>
          <w:t>SIBResponseWSNotifiche</w:t>
        </w:r>
      </w:fldSimple>
      <w:r w:rsidRPr="00C5232B">
        <w:rPr>
          <w:rFonts w:ascii="Arial" w:hAnsi="Arial" w:cs="Arial"/>
          <w:sz w:val="22"/>
          <w:szCs w:val="22"/>
        </w:rPr>
        <w:t xml:space="preserve"> c</w:t>
      </w:r>
      <w:r>
        <w:rPr>
          <w:rFonts w:ascii="Arial" w:hAnsi="Arial" w:cs="Arial"/>
          <w:sz w:val="22"/>
          <w:szCs w:val="22"/>
        </w:rPr>
        <w:t xml:space="preserve">onterrà il solo oggetto </w:t>
      </w:r>
      <w:fldSimple w:instr=" REF _Ref325032575 \h  \* MERGEFORMAT ">
        <w:r w:rsidRPr="00C5232B">
          <w:rPr>
            <w:rFonts w:ascii="Arial" w:hAnsi="Arial" w:cs="Arial"/>
            <w:sz w:val="22"/>
            <w:szCs w:val="22"/>
          </w:rPr>
          <w:t>ISWSResponse</w:t>
        </w:r>
      </w:fldSimple>
      <w:r>
        <w:rPr>
          <w:rFonts w:ascii="Arial" w:hAnsi="Arial" w:cs="Arial"/>
          <w:sz w:val="22"/>
          <w:szCs w:val="22"/>
        </w:rPr>
        <w:t xml:space="preserve"> i cui attributi saranno valorizzati in base all’esito dell’operazione.</w:t>
      </w:r>
    </w:p>
    <w:p w:rsidR="00021438" w:rsidRDefault="00021438" w:rsidP="00021438">
      <w:pPr>
        <w:jc w:val="both"/>
        <w:rPr>
          <w:rFonts w:ascii="Arial" w:hAnsi="Arial" w:cs="Arial"/>
          <w:sz w:val="22"/>
          <w:szCs w:val="22"/>
        </w:rPr>
      </w:pPr>
    </w:p>
    <w:p w:rsidR="00021438" w:rsidRDefault="00021438" w:rsidP="00021438">
      <w:pPr>
        <w:jc w:val="both"/>
        <w:rPr>
          <w:rFonts w:ascii="Arial" w:hAnsi="Arial" w:cs="Arial"/>
          <w:sz w:val="22"/>
          <w:szCs w:val="22"/>
        </w:rPr>
      </w:pPr>
      <w:r>
        <w:rPr>
          <w:rFonts w:ascii="Arial" w:hAnsi="Arial" w:cs="Arial"/>
          <w:sz w:val="22"/>
          <w:szCs w:val="22"/>
        </w:rPr>
        <w:t xml:space="preserve">I soli dati che dovranno essere comunicati sono quelli che permettono l’identificazione della notifica su cui effettuare l’operazione di annullamento. </w:t>
      </w:r>
    </w:p>
    <w:p w:rsidR="00021438" w:rsidRDefault="00021438" w:rsidP="00021438"/>
    <w:p w:rsidR="00021438" w:rsidRDefault="00021438" w:rsidP="00021438"/>
    <w:p w:rsidR="00021438" w:rsidRDefault="00021438" w:rsidP="00021438">
      <w:pPr>
        <w:rPr>
          <w:rFonts w:ascii="Arial" w:hAnsi="Arial" w:cs="Arial"/>
          <w:sz w:val="22"/>
          <w:szCs w:val="22"/>
        </w:rPr>
      </w:pPr>
      <w:r>
        <w:rPr>
          <w:rFonts w:ascii="Arial" w:hAnsi="Arial" w:cs="Arial"/>
          <w:sz w:val="22"/>
          <w:szCs w:val="22"/>
        </w:rPr>
        <w:t xml:space="preserve">Interfaccia del servizio: </w:t>
      </w:r>
    </w:p>
    <w:p w:rsidR="00021438" w:rsidRDefault="00021438" w:rsidP="00021438">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021438" w:rsidTr="00A05869">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021438" w:rsidRDefault="00D80101" w:rsidP="00A05869">
            <w:pPr>
              <w:snapToGrid w:val="0"/>
              <w:rPr>
                <w:rFonts w:ascii="Arial" w:hAnsi="Arial" w:cs="Arial"/>
                <w:b/>
                <w:color w:val="0000FF"/>
                <w:sz w:val="22"/>
                <w:szCs w:val="22"/>
              </w:rPr>
            </w:pPr>
            <w:r>
              <w:rPr>
                <w:rFonts w:ascii="Arial" w:hAnsi="Arial" w:cs="Arial"/>
                <w:b/>
                <w:color w:val="0000FF"/>
                <w:sz w:val="22"/>
                <w:szCs w:val="22"/>
              </w:rPr>
              <w:t>AnnullaComunicazioneRecesso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Servizio</w:t>
            </w:r>
          </w:p>
        </w:tc>
      </w:tr>
      <w:tr w:rsidR="00021438"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Input</w:t>
            </w:r>
          </w:p>
        </w:tc>
      </w:tr>
      <w:tr w:rsidR="00021438"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21438" w:rsidRDefault="00C80A8F" w:rsidP="00A05869">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rPr>
                <w:rFonts w:ascii="Arial" w:hAnsi="Arial" w:cs="Arial"/>
                <w:sz w:val="22"/>
                <w:szCs w:val="22"/>
              </w:rPr>
            </w:pPr>
            <w:r>
              <w:rPr>
                <w:rFonts w:ascii="Arial" w:hAnsi="Arial" w:cs="Arial"/>
                <w:sz w:val="22"/>
                <w:szCs w:val="22"/>
              </w:rPr>
              <w:t>Descrizione</w:t>
            </w:r>
          </w:p>
        </w:tc>
      </w:tr>
      <w:tr w:rsidR="00021438"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rPr>
                <w:rFonts w:ascii="Arial" w:hAnsi="Arial" w:cs="Arial"/>
                <w:sz w:val="22"/>
                <w:szCs w:val="22"/>
              </w:rPr>
            </w:pPr>
            <w:r>
              <w:rPr>
                <w:rFonts w:ascii="Arial" w:hAnsi="Arial" w:cs="Arial"/>
                <w:sz w:val="22"/>
                <w:szCs w:val="22"/>
              </w:rPr>
              <w:t>Tipo di operazione {</w:t>
            </w:r>
          </w:p>
          <w:p w:rsidR="00021438" w:rsidRPr="00861A63" w:rsidRDefault="00021438" w:rsidP="00A05869">
            <w:pPr>
              <w:snapToGrid w:val="0"/>
              <w:rPr>
                <w:rFonts w:ascii="Arial" w:hAnsi="Arial" w:cs="Arial"/>
                <w:sz w:val="22"/>
                <w:szCs w:val="22"/>
              </w:rPr>
            </w:pPr>
            <w:r w:rsidRPr="00861A63">
              <w:rPr>
                <w:rFonts w:ascii="Arial" w:hAnsi="Arial" w:cs="Arial"/>
                <w:sz w:val="22"/>
                <w:szCs w:val="22"/>
              </w:rPr>
              <w:t>C : annullamento/cancellazione della comunicazione</w:t>
            </w:r>
          </w:p>
          <w:p w:rsidR="00021438" w:rsidRDefault="00021438" w:rsidP="00A05869">
            <w:pPr>
              <w:rPr>
                <w:rFonts w:ascii="Arial" w:hAnsi="Arial" w:cs="Arial"/>
                <w:sz w:val="22"/>
                <w:szCs w:val="22"/>
              </w:rPr>
            </w:pPr>
            <w:r>
              <w:rPr>
                <w:rFonts w:ascii="Arial" w:hAnsi="Arial" w:cs="Arial"/>
                <w:sz w:val="22"/>
                <w:szCs w:val="22"/>
              </w:rPr>
              <w:t>}</w:t>
            </w:r>
          </w:p>
        </w:tc>
      </w:tr>
      <w:tr w:rsidR="00021438"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SIBWSAnnullamento</w:t>
            </w:r>
          </w:p>
        </w:tc>
        <w:tc>
          <w:tcPr>
            <w:tcW w:w="746"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rPr>
                <w:rFonts w:ascii="Arial" w:hAnsi="Arial" w:cs="Arial"/>
                <w:sz w:val="22"/>
                <w:szCs w:val="22"/>
              </w:rPr>
            </w:pPr>
            <w:r>
              <w:rPr>
                <w:rFonts w:ascii="Arial" w:hAnsi="Arial" w:cs="Arial"/>
                <w:sz w:val="22"/>
                <w:szCs w:val="22"/>
              </w:rPr>
              <w:t>Struttura dati descritta di seguito</w:t>
            </w:r>
          </w:p>
        </w:tc>
      </w:tr>
      <w:tr w:rsidR="00021438"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p>
        </w:tc>
      </w:tr>
      <w:tr w:rsidR="00021438" w:rsidTr="00A05869">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Output</w:t>
            </w:r>
          </w:p>
        </w:tc>
      </w:tr>
      <w:tr w:rsidR="00021438"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21438" w:rsidRDefault="00C80A8F" w:rsidP="00A05869">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rPr>
                <w:rFonts w:ascii="Arial" w:hAnsi="Arial" w:cs="Arial"/>
                <w:sz w:val="22"/>
                <w:szCs w:val="22"/>
              </w:rPr>
            </w:pPr>
            <w:r>
              <w:rPr>
                <w:rFonts w:ascii="Arial" w:hAnsi="Arial" w:cs="Arial"/>
                <w:sz w:val="22"/>
                <w:szCs w:val="22"/>
              </w:rPr>
              <w:t>Descrizione</w:t>
            </w:r>
          </w:p>
        </w:tc>
      </w:tr>
      <w:tr w:rsidR="00021438" w:rsidTr="00A05869">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021438" w:rsidRDefault="00390282" w:rsidP="00A05869">
            <w:pPr>
              <w:snapToGrid w:val="0"/>
              <w:jc w:val="center"/>
              <w:rPr>
                <w:rFonts w:ascii="Arial" w:hAnsi="Arial" w:cs="Arial"/>
                <w:sz w:val="22"/>
                <w:szCs w:val="22"/>
              </w:rPr>
            </w:pPr>
            <w:r>
              <w:rPr>
                <w:rFonts w:cs="Arial"/>
                <w:sz w:val="22"/>
                <w:szCs w:val="22"/>
              </w:rPr>
              <w:fldChar w:fldCharType="begin"/>
            </w:r>
            <w:r w:rsidR="00021438">
              <w:rPr>
                <w:rFonts w:cs="Arial"/>
                <w:sz w:val="22"/>
                <w:szCs w:val="22"/>
              </w:rPr>
              <w:instrText xml:space="preserve"> REF _Ref325032575 \h </w:instrText>
            </w:r>
            <w:r>
              <w:rPr>
                <w:rFonts w:cs="Arial"/>
                <w:sz w:val="22"/>
                <w:szCs w:val="22"/>
              </w:rPr>
            </w:r>
            <w:r>
              <w:rPr>
                <w:rFonts w:cs="Arial"/>
                <w:sz w:val="22"/>
                <w:szCs w:val="22"/>
              </w:rPr>
              <w:fldChar w:fldCharType="separate"/>
            </w:r>
            <w:r w:rsidR="00021438">
              <w:rPr>
                <w:rFonts w:cs="Arial"/>
                <w:sz w:val="22"/>
                <w:szCs w:val="22"/>
              </w:rPr>
              <w:t>ISWSResponse</w:t>
            </w:r>
            <w:r>
              <w:rPr>
                <w:rFonts w:cs="Arial"/>
                <w:sz w:val="22"/>
                <w:szCs w:val="22"/>
              </w:rPr>
              <w:fldChar w:fldCharType="end"/>
            </w:r>
          </w:p>
        </w:tc>
        <w:tc>
          <w:tcPr>
            <w:tcW w:w="746"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rPr>
                <w:rFonts w:ascii="Arial" w:hAnsi="Arial" w:cs="Arial"/>
                <w:sz w:val="22"/>
                <w:szCs w:val="22"/>
              </w:rPr>
            </w:pPr>
            <w:r>
              <w:rPr>
                <w:rFonts w:ascii="Arial" w:hAnsi="Arial" w:cs="Arial"/>
                <w:sz w:val="22"/>
                <w:szCs w:val="22"/>
              </w:rPr>
              <w:t>Risposta del servizio</w:t>
            </w:r>
          </w:p>
        </w:tc>
      </w:tr>
    </w:tbl>
    <w:p w:rsidR="00021438" w:rsidRDefault="00021438" w:rsidP="00021438"/>
    <w:p w:rsidR="00021438" w:rsidRPr="000D1DAF" w:rsidRDefault="00021438" w:rsidP="00021438">
      <w:pPr>
        <w:rPr>
          <w:rFonts w:ascii="Arial" w:hAnsi="Arial" w:cs="Arial"/>
          <w:sz w:val="22"/>
          <w:szCs w:val="22"/>
        </w:rPr>
      </w:pPr>
      <w:r>
        <w:br w:type="page"/>
      </w:r>
      <w:r w:rsidR="000D1DAF" w:rsidRPr="00C243BC">
        <w:rPr>
          <w:rFonts w:ascii="Arial" w:hAnsi="Arial" w:cs="Arial"/>
          <w:sz w:val="22"/>
          <w:szCs w:val="22"/>
        </w:rPr>
        <w:lastRenderedPageBreak/>
        <w:t xml:space="preserve">La struttura </w:t>
      </w:r>
      <w:r w:rsidR="000D1DAF" w:rsidRPr="00C243BC">
        <w:rPr>
          <w:rFonts w:ascii="Arial" w:hAnsi="Arial" w:cs="Arial"/>
          <w:b/>
          <w:sz w:val="22"/>
          <w:szCs w:val="22"/>
        </w:rPr>
        <w:t>ISWS</w:t>
      </w:r>
      <w:r w:rsidR="000D1DAF">
        <w:rPr>
          <w:rFonts w:ascii="Arial" w:hAnsi="Arial" w:cs="Arial"/>
          <w:b/>
          <w:sz w:val="22"/>
          <w:szCs w:val="22"/>
        </w:rPr>
        <w:t>Annullamento</w:t>
      </w:r>
      <w:r w:rsidR="000D1DAF">
        <w:rPr>
          <w:rFonts w:ascii="Arial" w:hAnsi="Arial" w:cs="Arial"/>
          <w:sz w:val="22"/>
          <w:szCs w:val="22"/>
        </w:rPr>
        <w:t xml:space="preserve"> è così composta</w:t>
      </w:r>
      <w:r w:rsidR="000D1DAF" w:rsidRPr="00C243BC">
        <w:rPr>
          <w:rFonts w:ascii="Arial" w:hAnsi="Arial" w:cs="Arial"/>
          <w:sz w:val="22"/>
          <w:szCs w:val="22"/>
        </w:rPr>
        <w:t>:</w:t>
      </w:r>
    </w:p>
    <w:p w:rsidR="00021438" w:rsidRDefault="00021438" w:rsidP="00021438"/>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021438" w:rsidTr="00A05869">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021438" w:rsidRDefault="00021438" w:rsidP="00A05869">
            <w:pPr>
              <w:keepNext/>
              <w:snapToGrid w:val="0"/>
              <w:rPr>
                <w:rFonts w:ascii="Arial" w:hAnsi="Arial" w:cs="Arial"/>
                <w:b/>
                <w:color w:val="0000FF"/>
                <w:sz w:val="22"/>
                <w:szCs w:val="22"/>
              </w:rPr>
            </w:pPr>
            <w:r>
              <w:rPr>
                <w:rFonts w:ascii="Arial" w:hAnsi="Arial" w:cs="Arial"/>
                <w:b/>
                <w:color w:val="0000FF"/>
                <w:sz w:val="22"/>
                <w:szCs w:val="22"/>
              </w:rPr>
              <w:t>SIBWSAnnullamento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21438" w:rsidRDefault="00021438" w:rsidP="00A05869">
            <w:pPr>
              <w:keepNext/>
              <w:snapToGrid w:val="0"/>
              <w:jc w:val="center"/>
              <w:rPr>
                <w:b/>
              </w:rPr>
            </w:pPr>
            <w:r>
              <w:rPr>
                <w:b/>
              </w:rPr>
              <w:t>Struttura</w:t>
            </w:r>
          </w:p>
        </w:tc>
      </w:tr>
      <w:tr w:rsidR="00021438" w:rsidTr="00A05869">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snapToGrid w:val="0"/>
              <w:jc w:val="center"/>
              <w:rPr>
                <w:i/>
              </w:rPr>
            </w:pPr>
          </w:p>
        </w:tc>
      </w:tr>
      <w:tr w:rsidR="00021438"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keepNext/>
              <w:snapToGrid w:val="0"/>
              <w:rPr>
                <w:rFonts w:ascii="Arial" w:hAnsi="Arial" w:cs="Arial"/>
                <w:b/>
                <w:sz w:val="22"/>
                <w:szCs w:val="22"/>
              </w:rPr>
            </w:pPr>
            <w:r>
              <w:rPr>
                <w:rFonts w:ascii="Arial" w:hAnsi="Arial" w:cs="Arial"/>
                <w:b/>
                <w:sz w:val="22"/>
                <w:szCs w:val="22"/>
              </w:rPr>
              <w:t>Descrizione</w:t>
            </w:r>
          </w:p>
        </w:tc>
      </w:tr>
      <w:tr w:rsidR="00021438"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021438" w:rsidTr="00A05869">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021438" w:rsidRDefault="00021438" w:rsidP="00A05869">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1438" w:rsidRDefault="00021438" w:rsidP="00A05869">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bl>
    <w:p w:rsidR="00021438" w:rsidRDefault="00021438" w:rsidP="00021438"/>
    <w:p w:rsidR="00021438" w:rsidRDefault="00021438" w:rsidP="00021438"/>
    <w:p w:rsidR="004E2BB2" w:rsidRPr="003E02A3" w:rsidRDefault="004E2BB2" w:rsidP="004E2BB2">
      <w:pPr>
        <w:rPr>
          <w:rFonts w:ascii="Arial" w:hAnsi="Arial" w:cs="Arial"/>
          <w:sz w:val="22"/>
          <w:szCs w:val="22"/>
        </w:rPr>
      </w:pPr>
      <w:bookmarkStart w:id="365" w:name="_Toc358814854"/>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220AF3" w:rsidRDefault="006763A0" w:rsidP="009F76E4">
      <w:pPr>
        <w:pStyle w:val="Titolo2"/>
        <w:rPr>
          <w:i/>
        </w:rPr>
      </w:pPr>
      <w:bookmarkStart w:id="366" w:name="_Toc382837039"/>
      <w:bookmarkStart w:id="367" w:name="_Toc382840436"/>
      <w:bookmarkStart w:id="368" w:name="_Toc382840493"/>
      <w:r>
        <w:lastRenderedPageBreak/>
        <w:t>2.</w:t>
      </w:r>
      <w:r w:rsidR="004A5AE1">
        <w:t>43</w:t>
      </w:r>
      <w:r w:rsidR="00220AF3">
        <w:t xml:space="preserve"> Consultazione</w:t>
      </w:r>
      <w:r w:rsidR="00C94BB0">
        <w:t>ComunicazioneRecesso</w:t>
      </w:r>
      <w:bookmarkEnd w:id="365"/>
      <w:bookmarkEnd w:id="366"/>
      <w:bookmarkEnd w:id="367"/>
      <w:bookmarkEnd w:id="368"/>
    </w:p>
    <w:p w:rsidR="00220AF3" w:rsidRDefault="00220AF3" w:rsidP="00220AF3">
      <w:pPr>
        <w:jc w:val="both"/>
        <w:rPr>
          <w:rFonts w:ascii="Arial" w:hAnsi="Arial" w:cs="Arial"/>
          <w:sz w:val="22"/>
          <w:szCs w:val="22"/>
        </w:rPr>
      </w:pPr>
      <w:r>
        <w:rPr>
          <w:rFonts w:ascii="Arial" w:hAnsi="Arial" w:cs="Arial"/>
          <w:sz w:val="22"/>
          <w:szCs w:val="22"/>
        </w:rPr>
        <w:t>Servizio per la consultazione delle informazioni presenti nella banca dati del SIB e relative alla comunicazione</w:t>
      </w:r>
      <w:r w:rsidR="00EF4834">
        <w:rPr>
          <w:rFonts w:ascii="Arial" w:hAnsi="Arial" w:cs="Arial"/>
          <w:sz w:val="22"/>
          <w:szCs w:val="22"/>
        </w:rPr>
        <w:t xml:space="preserve"> di recesso</w:t>
      </w:r>
      <w:r w:rsidR="002C2699">
        <w:rPr>
          <w:rFonts w:ascii="Arial" w:hAnsi="Arial" w:cs="Arial"/>
          <w:sz w:val="22"/>
          <w:szCs w:val="22"/>
        </w:rPr>
        <w:t xml:space="preserve"> dall’attività biologica</w:t>
      </w:r>
      <w:r>
        <w:rPr>
          <w:rFonts w:ascii="Arial" w:hAnsi="Arial" w:cs="Arial"/>
          <w:sz w:val="22"/>
          <w:szCs w:val="22"/>
        </w:rPr>
        <w:t xml:space="preserve"> effettuata dall</w:t>
      </w:r>
      <w:r w:rsidR="00EF4834">
        <w:rPr>
          <w:rFonts w:ascii="Arial" w:hAnsi="Arial" w:cs="Arial"/>
          <w:sz w:val="22"/>
          <w:szCs w:val="22"/>
        </w:rPr>
        <w:t>’operatore</w:t>
      </w:r>
      <w:r>
        <w:rPr>
          <w:rFonts w:ascii="Arial" w:hAnsi="Arial" w:cs="Arial"/>
          <w:sz w:val="22"/>
          <w:szCs w:val="22"/>
        </w:rPr>
        <w:t xml:space="preserve">. </w:t>
      </w:r>
    </w:p>
    <w:p w:rsidR="00220AF3" w:rsidRDefault="00220AF3" w:rsidP="00220AF3">
      <w:pPr>
        <w:tabs>
          <w:tab w:val="left" w:pos="6960"/>
        </w:tabs>
        <w:jc w:val="both"/>
        <w:rPr>
          <w:rFonts w:ascii="Arial" w:hAnsi="Arial" w:cs="Arial"/>
          <w:sz w:val="22"/>
          <w:szCs w:val="22"/>
        </w:rPr>
      </w:pPr>
      <w:r>
        <w:rPr>
          <w:rFonts w:ascii="Arial" w:hAnsi="Arial" w:cs="Arial"/>
          <w:sz w:val="22"/>
          <w:szCs w:val="22"/>
        </w:rPr>
        <w:tab/>
      </w:r>
    </w:p>
    <w:p w:rsidR="00220AF3" w:rsidRDefault="00220AF3" w:rsidP="00220AF3">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ConsultazioneC</w:t>
      </w:r>
      <w:r w:rsidR="006B1E84">
        <w:rPr>
          <w:rFonts w:ascii="Arial" w:hAnsi="Arial" w:cs="Arial"/>
          <w:i/>
          <w:sz w:val="22"/>
          <w:szCs w:val="22"/>
        </w:rPr>
        <w:t>omunicazioneRecesso</w:t>
      </w:r>
      <w:r>
        <w:rPr>
          <w:rFonts w:ascii="Arial" w:hAnsi="Arial" w:cs="Arial"/>
          <w:i/>
          <w:sz w:val="22"/>
          <w:szCs w:val="22"/>
        </w:rPr>
        <w:t xml:space="preserve"> </w:t>
      </w:r>
      <w:r>
        <w:rPr>
          <w:rFonts w:ascii="Arial" w:hAnsi="Arial" w:cs="Arial"/>
          <w:sz w:val="22"/>
          <w:szCs w:val="22"/>
        </w:rPr>
        <w:t>qualunque sia lo stato assunto dalla notifica.</w:t>
      </w:r>
    </w:p>
    <w:p w:rsidR="00220AF3" w:rsidRDefault="00220AF3" w:rsidP="00220AF3">
      <w:pPr>
        <w:jc w:val="both"/>
        <w:rPr>
          <w:rFonts w:ascii="Arial" w:hAnsi="Arial" w:cs="Arial"/>
          <w:sz w:val="22"/>
          <w:szCs w:val="22"/>
        </w:rPr>
      </w:pPr>
    </w:p>
    <w:p w:rsidR="00220AF3" w:rsidRDefault="00220AF3" w:rsidP="00220AF3">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i dati d</w:t>
      </w:r>
      <w:r w:rsidR="006B1E84">
        <w:rPr>
          <w:rFonts w:ascii="Arial" w:hAnsi="Arial" w:cs="Arial"/>
          <w:sz w:val="22"/>
          <w:szCs w:val="22"/>
        </w:rPr>
        <w:t>ella comunicazione di recesso</w:t>
      </w:r>
      <w:r>
        <w:rPr>
          <w:rFonts w:ascii="Arial" w:hAnsi="Arial" w:cs="Arial"/>
          <w:sz w:val="22"/>
          <w:szCs w:val="22"/>
        </w:rPr>
        <w:t>. Eventuali problemi nella verifica verranno segnalati da opportuni codici e descrizioni di anomalie.</w:t>
      </w:r>
    </w:p>
    <w:p w:rsidR="00220AF3" w:rsidRDefault="00220AF3" w:rsidP="00220AF3">
      <w:pPr>
        <w:jc w:val="both"/>
        <w:rPr>
          <w:rFonts w:ascii="Arial" w:hAnsi="Arial" w:cs="Arial"/>
          <w:sz w:val="22"/>
          <w:szCs w:val="22"/>
        </w:rPr>
      </w:pPr>
    </w:p>
    <w:p w:rsidR="00220AF3" w:rsidRDefault="00220AF3" w:rsidP="00220AF3">
      <w:pPr>
        <w:jc w:val="both"/>
        <w:rPr>
          <w:rFonts w:ascii="Arial" w:hAnsi="Arial" w:cs="Arial"/>
          <w:sz w:val="22"/>
          <w:szCs w:val="22"/>
        </w:rPr>
      </w:pPr>
      <w:r>
        <w:rPr>
          <w:rFonts w:ascii="Arial" w:hAnsi="Arial" w:cs="Arial"/>
          <w:sz w:val="22"/>
          <w:szCs w:val="22"/>
        </w:rPr>
        <w:t xml:space="preserve">Il servizio </w:t>
      </w:r>
      <w:r w:rsidRPr="00615385">
        <w:rPr>
          <w:rFonts w:ascii="Arial" w:hAnsi="Arial" w:cs="Arial"/>
          <w:i/>
          <w:sz w:val="22"/>
          <w:szCs w:val="22"/>
        </w:rPr>
        <w:t>Consultazione</w:t>
      </w:r>
      <w:r>
        <w:rPr>
          <w:rFonts w:ascii="Arial" w:hAnsi="Arial" w:cs="Arial"/>
          <w:i/>
          <w:sz w:val="22"/>
          <w:szCs w:val="22"/>
        </w:rPr>
        <w:t>Comunicazione</w:t>
      </w:r>
      <w:r w:rsidR="00966599">
        <w:rPr>
          <w:rFonts w:ascii="Arial" w:hAnsi="Arial" w:cs="Arial"/>
          <w:i/>
          <w:sz w:val="22"/>
          <w:szCs w:val="22"/>
        </w:rPr>
        <w:t>Recesso</w:t>
      </w:r>
      <w:r>
        <w:rPr>
          <w:rFonts w:ascii="Arial" w:hAnsi="Arial" w:cs="Arial"/>
          <w:sz w:val="22"/>
          <w:szCs w:val="22"/>
        </w:rPr>
        <w:t xml:space="preserve"> restituisce tutte le informazioni relative alla comunicazione</w:t>
      </w:r>
      <w:r w:rsidR="0012468B">
        <w:rPr>
          <w:rFonts w:ascii="Arial" w:hAnsi="Arial" w:cs="Arial"/>
          <w:sz w:val="22"/>
          <w:szCs w:val="22"/>
        </w:rPr>
        <w:t xml:space="preserve"> di recesso dell’operatore</w:t>
      </w:r>
      <w:r>
        <w:rPr>
          <w:rFonts w:ascii="Arial" w:hAnsi="Arial" w:cs="Arial"/>
          <w:sz w:val="22"/>
          <w:szCs w:val="22"/>
        </w:rPr>
        <w:t xml:space="preserve"> che si riferisce alla notifica individuata dai parametri di input.</w:t>
      </w:r>
    </w:p>
    <w:p w:rsidR="00220AF3" w:rsidRDefault="00220AF3" w:rsidP="00220AF3">
      <w:pPr>
        <w:jc w:val="both"/>
        <w:rPr>
          <w:rFonts w:ascii="Arial" w:hAnsi="Arial" w:cs="Arial"/>
          <w:sz w:val="22"/>
          <w:szCs w:val="22"/>
        </w:rPr>
      </w:pPr>
    </w:p>
    <w:p w:rsidR="00220AF3" w:rsidRDefault="00220AF3" w:rsidP="00220AF3">
      <w:pPr>
        <w:jc w:val="both"/>
        <w:rPr>
          <w:rFonts w:ascii="Arial" w:hAnsi="Arial" w:cs="Arial"/>
          <w:sz w:val="22"/>
          <w:szCs w:val="22"/>
        </w:rPr>
      </w:pPr>
      <w:r>
        <w:rPr>
          <w:rFonts w:ascii="Arial" w:hAnsi="Arial" w:cs="Arial"/>
          <w:sz w:val="22"/>
          <w:szCs w:val="22"/>
        </w:rPr>
        <w:t>La risposta sarà strutturata nel seguente modo:</w:t>
      </w:r>
      <w:r w:rsidR="00942ECF">
        <w:rPr>
          <w:rFonts w:ascii="Arial" w:hAnsi="Arial" w:cs="Arial"/>
          <w:sz w:val="22"/>
          <w:szCs w:val="22"/>
        </w:rPr>
        <w:t xml:space="preserve"> l’oggetto </w:t>
      </w:r>
      <w:r w:rsidR="00390282">
        <w:rPr>
          <w:rFonts w:cs="Arial"/>
          <w:sz w:val="22"/>
          <w:szCs w:val="22"/>
        </w:rPr>
        <w:fldChar w:fldCharType="begin"/>
      </w:r>
      <w:r w:rsidR="00942ECF">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sidR="00942ECF">
        <w:rPr>
          <w:rFonts w:cs="Arial"/>
          <w:sz w:val="22"/>
          <w:szCs w:val="22"/>
        </w:rPr>
        <w:t>SIBResponseWSNotifiche</w:t>
      </w:r>
      <w:r w:rsidR="00390282">
        <w:rPr>
          <w:rFonts w:cs="Arial"/>
          <w:sz w:val="22"/>
          <w:szCs w:val="22"/>
        </w:rPr>
        <w:fldChar w:fldCharType="end"/>
      </w:r>
      <w:r w:rsidR="00942ECF">
        <w:rPr>
          <w:rFonts w:ascii="Arial" w:hAnsi="Arial" w:cs="Arial"/>
          <w:bCs/>
          <w:sz w:val="22"/>
          <w:szCs w:val="22"/>
        </w:rPr>
        <w:t xml:space="preserve"> c</w:t>
      </w:r>
      <w:r w:rsidR="00942ECF">
        <w:rPr>
          <w:rFonts w:ascii="Arial" w:hAnsi="Arial" w:cs="Arial"/>
          <w:sz w:val="22"/>
          <w:szCs w:val="22"/>
        </w:rPr>
        <w:t xml:space="preserve">onterrà l’oggetto </w:t>
      </w:r>
      <w:r w:rsidR="00DD4342" w:rsidRPr="00DD4342">
        <w:rPr>
          <w:rFonts w:cs="Arial"/>
          <w:sz w:val="22"/>
          <w:szCs w:val="22"/>
        </w:rPr>
        <w:t>SIBWSConsultazioneComunicazioneRecesso</w:t>
      </w:r>
      <w:r w:rsidR="00DD4342">
        <w:rPr>
          <w:rFonts w:ascii="Arial" w:hAnsi="Arial" w:cs="Arial"/>
          <w:sz w:val="22"/>
          <w:szCs w:val="22"/>
        </w:rPr>
        <w:t xml:space="preserve"> </w:t>
      </w:r>
      <w:r w:rsidR="00942ECF">
        <w:rPr>
          <w:rFonts w:ascii="Arial" w:hAnsi="Arial" w:cs="Arial"/>
          <w:sz w:val="22"/>
          <w:szCs w:val="22"/>
        </w:rPr>
        <w:t xml:space="preserve">contenente tutte le informazioni relative alla chiusura del procedimento amministrativo e l’oggetto </w:t>
      </w:r>
      <w:r w:rsidR="00390282">
        <w:rPr>
          <w:rFonts w:cs="Arial"/>
          <w:sz w:val="22"/>
          <w:szCs w:val="22"/>
        </w:rPr>
        <w:fldChar w:fldCharType="begin"/>
      </w:r>
      <w:r>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Pr>
          <w:rFonts w:cs="Arial"/>
          <w:sz w:val="22"/>
          <w:szCs w:val="22"/>
        </w:rPr>
        <w:t>ISWSResponse</w:t>
      </w:r>
      <w:r w:rsidR="00390282">
        <w:rPr>
          <w:rFonts w:cs="Arial"/>
          <w:sz w:val="22"/>
          <w:szCs w:val="22"/>
        </w:rPr>
        <w:fldChar w:fldCharType="end"/>
      </w:r>
      <w:r>
        <w:rPr>
          <w:rFonts w:ascii="Arial" w:hAnsi="Arial" w:cs="Arial"/>
          <w:sz w:val="22"/>
          <w:szCs w:val="22"/>
        </w:rPr>
        <w:t xml:space="preserve"> i cui attributi saranno valorizzati in base all’esito dell’operazione. Il servizio risponderà in maniera sincrona.</w:t>
      </w:r>
    </w:p>
    <w:p w:rsidR="00220AF3" w:rsidRDefault="00220AF3" w:rsidP="00220AF3">
      <w:pPr>
        <w:jc w:val="both"/>
        <w:rPr>
          <w:rFonts w:ascii="Arial" w:hAnsi="Arial" w:cs="Arial"/>
          <w:sz w:val="22"/>
          <w:szCs w:val="22"/>
        </w:rPr>
      </w:pPr>
    </w:p>
    <w:p w:rsidR="00220AF3" w:rsidRDefault="00220AF3" w:rsidP="00220AF3"/>
    <w:p w:rsidR="00220AF3" w:rsidRDefault="00220AF3" w:rsidP="00220AF3">
      <w:pPr>
        <w:rPr>
          <w:rFonts w:ascii="Arial" w:hAnsi="Arial" w:cs="Arial"/>
          <w:sz w:val="22"/>
          <w:szCs w:val="22"/>
        </w:rPr>
      </w:pPr>
      <w:r>
        <w:rPr>
          <w:rFonts w:ascii="Arial" w:hAnsi="Arial" w:cs="Arial"/>
          <w:sz w:val="22"/>
          <w:szCs w:val="22"/>
        </w:rPr>
        <w:t xml:space="preserve">Interfaccia del servizio: </w:t>
      </w:r>
    </w:p>
    <w:p w:rsidR="00220AF3" w:rsidRDefault="00220AF3" w:rsidP="00220AF3">
      <w:pPr>
        <w:rPr>
          <w:rFonts w:ascii="Arial" w:hAnsi="Arial" w:cs="Arial"/>
          <w:sz w:val="22"/>
          <w:szCs w:val="22"/>
        </w:rPr>
      </w:pPr>
    </w:p>
    <w:tbl>
      <w:tblPr>
        <w:tblW w:w="9482" w:type="dxa"/>
        <w:tblInd w:w="70" w:type="dxa"/>
        <w:tblLayout w:type="fixed"/>
        <w:tblCellMar>
          <w:left w:w="70" w:type="dxa"/>
          <w:right w:w="70" w:type="dxa"/>
        </w:tblCellMar>
        <w:tblLook w:val="0000"/>
      </w:tblPr>
      <w:tblGrid>
        <w:gridCol w:w="3031"/>
        <w:gridCol w:w="746"/>
        <w:gridCol w:w="3450"/>
        <w:gridCol w:w="2255"/>
      </w:tblGrid>
      <w:tr w:rsidR="00220AF3" w:rsidTr="005513CB">
        <w:trPr>
          <w:cantSplit/>
          <w:trHeight w:val="225"/>
          <w:tblHeader/>
        </w:trPr>
        <w:tc>
          <w:tcPr>
            <w:tcW w:w="7227" w:type="dxa"/>
            <w:gridSpan w:val="3"/>
            <w:tcBorders>
              <w:top w:val="single" w:sz="4" w:space="0" w:color="000000"/>
              <w:left w:val="single" w:sz="4" w:space="0" w:color="000000"/>
              <w:bottom w:val="single" w:sz="4" w:space="0" w:color="000000"/>
            </w:tcBorders>
            <w:shd w:val="clear" w:color="auto" w:fill="C0C0C0"/>
            <w:vAlign w:val="center"/>
          </w:tcPr>
          <w:p w:rsidR="00220AF3" w:rsidRDefault="00220AF3" w:rsidP="005513CB">
            <w:pPr>
              <w:keepNext/>
              <w:snapToGrid w:val="0"/>
              <w:rPr>
                <w:rFonts w:ascii="Arial" w:hAnsi="Arial" w:cs="Arial"/>
                <w:b/>
                <w:color w:val="0000FF"/>
              </w:rPr>
            </w:pPr>
            <w:r w:rsidRPr="00C243BC">
              <w:rPr>
                <w:rFonts w:ascii="Arial" w:hAnsi="Arial" w:cs="Arial"/>
                <w:b/>
                <w:color w:val="0000FF"/>
                <w:sz w:val="22"/>
                <w:szCs w:val="22"/>
              </w:rPr>
              <w:t>Consultazione</w:t>
            </w:r>
            <w:r>
              <w:rPr>
                <w:rFonts w:ascii="Arial" w:hAnsi="Arial" w:cs="Arial"/>
                <w:b/>
                <w:color w:val="0000FF"/>
                <w:sz w:val="22"/>
                <w:szCs w:val="22"/>
              </w:rPr>
              <w:t>Comunicazione</w:t>
            </w:r>
            <w:r w:rsidR="004D3B62">
              <w:rPr>
                <w:rFonts w:ascii="Arial" w:hAnsi="Arial" w:cs="Arial"/>
                <w:b/>
                <w:color w:val="0000FF"/>
                <w:sz w:val="22"/>
                <w:szCs w:val="22"/>
              </w:rPr>
              <w:t>Recesso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20AF3" w:rsidRDefault="00220AF3" w:rsidP="005513CB">
            <w:pPr>
              <w:keepNext/>
              <w:snapToGrid w:val="0"/>
              <w:jc w:val="center"/>
              <w:rPr>
                <w:rFonts w:ascii="Arial" w:hAnsi="Arial" w:cs="Arial"/>
              </w:rPr>
            </w:pPr>
            <w:r>
              <w:rPr>
                <w:rFonts w:ascii="Arial" w:hAnsi="Arial" w:cs="Arial"/>
              </w:rPr>
              <w:t>Servizio</w:t>
            </w:r>
          </w:p>
        </w:tc>
      </w:tr>
      <w:tr w:rsidR="00220AF3"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jc w:val="center"/>
              <w:rPr>
                <w:rFonts w:ascii="Arial" w:hAnsi="Arial" w:cs="Arial"/>
                <w:b/>
              </w:rPr>
            </w:pPr>
            <w:r w:rsidRPr="00B7693A">
              <w:rPr>
                <w:rFonts w:ascii="Arial" w:hAnsi="Arial" w:cs="Arial"/>
                <w:b/>
                <w:sz w:val="22"/>
                <w:szCs w:val="22"/>
              </w:rPr>
              <w:t>Input</w:t>
            </w:r>
          </w:p>
        </w:tc>
      </w:tr>
      <w:tr w:rsidR="00220AF3"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Descrizione</w:t>
            </w:r>
          </w:p>
        </w:tc>
      </w:tr>
      <w:tr w:rsidR="00220AF3"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InputSIBIdNotifica</w:t>
            </w:r>
          </w:p>
        </w:tc>
        <w:tc>
          <w:tcPr>
            <w:tcW w:w="746"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Struttura dati descritta di seguito</w:t>
            </w:r>
          </w:p>
        </w:tc>
      </w:tr>
      <w:tr w:rsidR="00220AF3"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Default="00220AF3" w:rsidP="005513CB">
            <w:pPr>
              <w:snapToGrid w:val="0"/>
              <w:jc w:val="center"/>
              <w:rPr>
                <w:rFonts w:ascii="Arial" w:hAnsi="Arial" w:cs="Arial"/>
              </w:rPr>
            </w:pPr>
          </w:p>
        </w:tc>
      </w:tr>
      <w:tr w:rsidR="00220AF3" w:rsidTr="005513CB">
        <w:trPr>
          <w:cantSplit/>
          <w:trHeight w:val="225"/>
        </w:trPr>
        <w:tc>
          <w:tcPr>
            <w:tcW w:w="94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E63B0B" w:rsidRDefault="00220AF3" w:rsidP="005513CB">
            <w:pPr>
              <w:jc w:val="center"/>
              <w:rPr>
                <w:rFonts w:ascii="Arial" w:hAnsi="Arial" w:cs="Arial"/>
                <w:b/>
              </w:rPr>
            </w:pPr>
            <w:r w:rsidRPr="00B7693A">
              <w:rPr>
                <w:rFonts w:ascii="Arial" w:hAnsi="Arial" w:cs="Arial"/>
                <w:b/>
                <w:sz w:val="22"/>
                <w:szCs w:val="22"/>
              </w:rPr>
              <w:t>Output</w:t>
            </w:r>
          </w:p>
        </w:tc>
      </w:tr>
      <w:tr w:rsidR="00220AF3"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Descrizione</w:t>
            </w:r>
          </w:p>
        </w:tc>
      </w:tr>
      <w:tr w:rsidR="00220AF3" w:rsidTr="005513CB">
        <w:trPr>
          <w:cantSplit/>
          <w:trHeight w:val="373"/>
        </w:trPr>
        <w:tc>
          <w:tcPr>
            <w:tcW w:w="3031"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jc w:val="both"/>
              <w:rPr>
                <w:rFonts w:ascii="Arial" w:hAnsi="Arial" w:cs="Arial"/>
                <w:sz w:val="22"/>
                <w:szCs w:val="22"/>
              </w:rPr>
            </w:pPr>
            <w:r w:rsidRPr="00B7693A">
              <w:rPr>
                <w:rFonts w:ascii="Arial" w:hAnsi="Arial" w:cs="Arial"/>
                <w:sz w:val="22"/>
                <w:szCs w:val="22"/>
              </w:rPr>
              <w:t>Risposta del servizio descritta di seguito</w:t>
            </w:r>
          </w:p>
        </w:tc>
      </w:tr>
    </w:tbl>
    <w:p w:rsidR="00220AF3" w:rsidRDefault="00220AF3" w:rsidP="00220AF3"/>
    <w:p w:rsidR="00220AF3" w:rsidRDefault="00220AF3" w:rsidP="00220AF3"/>
    <w:p w:rsidR="00220AF3" w:rsidRDefault="00220AF3" w:rsidP="00220AF3"/>
    <w:p w:rsidR="00220AF3" w:rsidRDefault="00220AF3" w:rsidP="00220AF3"/>
    <w:p w:rsidR="00220AF3" w:rsidRDefault="00220AF3" w:rsidP="00220AF3">
      <w:pPr>
        <w:rPr>
          <w:rFonts w:ascii="Arial" w:hAnsi="Arial" w:cs="Arial"/>
          <w:sz w:val="22"/>
          <w:szCs w:val="22"/>
        </w:rPr>
      </w:pPr>
      <w:r>
        <w:rPr>
          <w:rFonts w:ascii="Arial" w:hAnsi="Arial" w:cs="Arial"/>
          <w:sz w:val="22"/>
          <w:szCs w:val="22"/>
        </w:rPr>
        <w:br w:type="page"/>
      </w:r>
      <w:r w:rsidRPr="005F0C30">
        <w:rPr>
          <w:rFonts w:ascii="Arial" w:hAnsi="Arial" w:cs="Arial"/>
          <w:sz w:val="22"/>
          <w:szCs w:val="22"/>
        </w:rPr>
        <w:lastRenderedPageBreak/>
        <w:t xml:space="preserve">La struttura </w:t>
      </w:r>
      <w:r w:rsidRPr="005F0C30">
        <w:rPr>
          <w:rFonts w:ascii="Arial" w:hAnsi="Arial" w:cs="Arial"/>
          <w:b/>
          <w:sz w:val="22"/>
          <w:szCs w:val="22"/>
        </w:rPr>
        <w:t>InputSIBIdNotifica</w:t>
      </w:r>
      <w:r w:rsidRPr="005F0C30">
        <w:rPr>
          <w:rFonts w:ascii="Arial" w:hAnsi="Arial" w:cs="Arial"/>
          <w:sz w:val="22"/>
          <w:szCs w:val="22"/>
        </w:rPr>
        <w:t xml:space="preserve"> è così composta :</w:t>
      </w:r>
    </w:p>
    <w:p w:rsidR="00220AF3" w:rsidRPr="005F0C30" w:rsidRDefault="00220AF3" w:rsidP="00220AF3">
      <w:pPr>
        <w:rPr>
          <w:rFonts w:ascii="Arial" w:hAnsi="Arial" w:cs="Arial"/>
          <w:sz w:val="22"/>
          <w:szCs w:val="22"/>
        </w:rPr>
      </w:pPr>
    </w:p>
    <w:tbl>
      <w:tblPr>
        <w:tblW w:w="0" w:type="auto"/>
        <w:tblInd w:w="70" w:type="dxa"/>
        <w:tblLayout w:type="fixed"/>
        <w:tblCellMar>
          <w:left w:w="70" w:type="dxa"/>
          <w:right w:w="70" w:type="dxa"/>
        </w:tblCellMar>
        <w:tblLook w:val="0000"/>
      </w:tblPr>
      <w:tblGrid>
        <w:gridCol w:w="2034"/>
        <w:gridCol w:w="2835"/>
        <w:gridCol w:w="567"/>
        <w:gridCol w:w="85"/>
        <w:gridCol w:w="496"/>
        <w:gridCol w:w="3333"/>
      </w:tblGrid>
      <w:tr w:rsidR="00220AF3" w:rsidTr="005513CB">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220AF3" w:rsidRDefault="00220AF3" w:rsidP="005513CB">
            <w:pPr>
              <w:keepNext/>
              <w:snapToGrid w:val="0"/>
              <w:rPr>
                <w:rFonts w:ascii="Arial" w:hAnsi="Arial" w:cs="Arial"/>
                <w:b/>
                <w:color w:val="0000FF"/>
              </w:rPr>
            </w:pPr>
            <w:r w:rsidRPr="00C243BC">
              <w:rPr>
                <w:rFonts w:ascii="Arial" w:hAnsi="Arial" w:cs="Arial"/>
                <w:b/>
                <w:color w:val="0000FF"/>
                <w:sz w:val="22"/>
                <w:szCs w:val="22"/>
              </w:rPr>
              <w:t>InputSIBIdNotifica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220AF3" w:rsidRDefault="00220AF3" w:rsidP="005513CB">
            <w:pPr>
              <w:snapToGrid w:val="0"/>
              <w:jc w:val="center"/>
              <w:rPr>
                <w:rFonts w:ascii="Arial" w:hAnsi="Arial" w:cs="Arial"/>
              </w:rPr>
            </w:pPr>
            <w:r>
              <w:rPr>
                <w:rFonts w:ascii="Arial" w:hAnsi="Arial" w:cs="Arial"/>
              </w:rPr>
              <w:t>Struttura</w:t>
            </w:r>
          </w:p>
        </w:tc>
      </w:tr>
      <w:tr w:rsidR="00220AF3" w:rsidTr="005513CB">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Default="00220AF3" w:rsidP="005513CB">
            <w:pPr>
              <w:snapToGrid w:val="0"/>
              <w:jc w:val="center"/>
              <w:rPr>
                <w:rFonts w:ascii="Arial" w:hAnsi="Arial" w:cs="Arial"/>
              </w:rPr>
            </w:pPr>
          </w:p>
        </w:tc>
      </w:tr>
      <w:tr w:rsidR="00220AF3" w:rsidTr="005513CB">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220AF3" w:rsidRPr="00546ADB" w:rsidRDefault="00220AF3" w:rsidP="005513CB">
            <w:pPr>
              <w:pStyle w:val="Intestazione"/>
              <w:keepNext/>
              <w:snapToGrid w:val="0"/>
              <w:rPr>
                <w:rFonts w:ascii="Arial" w:hAnsi="Arial" w:cs="Arial"/>
                <w:sz w:val="22"/>
                <w:szCs w:val="22"/>
              </w:rPr>
            </w:pPr>
            <w:r w:rsidRPr="00546ADB">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220AF3" w:rsidRPr="00546ADB" w:rsidRDefault="00220AF3" w:rsidP="005513CB">
            <w:pPr>
              <w:keepNext/>
              <w:snapToGrid w:val="0"/>
              <w:jc w:val="center"/>
              <w:rPr>
                <w:rFonts w:ascii="Arial" w:hAnsi="Arial" w:cs="Arial"/>
                <w:sz w:val="22"/>
                <w:szCs w:val="22"/>
              </w:rPr>
            </w:pPr>
            <w:r w:rsidRPr="00546ADB">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220AF3" w:rsidRPr="00546ADB" w:rsidRDefault="00220AF3" w:rsidP="005513CB">
            <w:pPr>
              <w:keepNext/>
              <w:snapToGrid w:val="0"/>
              <w:jc w:val="center"/>
              <w:rPr>
                <w:rFonts w:ascii="Arial" w:hAnsi="Arial" w:cs="Arial"/>
                <w:sz w:val="22"/>
                <w:szCs w:val="22"/>
              </w:rPr>
            </w:pPr>
            <w:r w:rsidRPr="00546ADB">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220AF3" w:rsidRPr="00546ADB" w:rsidRDefault="00220AF3" w:rsidP="005513CB">
            <w:pPr>
              <w:keepNext/>
              <w:snapToGrid w:val="0"/>
              <w:jc w:val="center"/>
              <w:rPr>
                <w:rFonts w:ascii="Arial" w:hAnsi="Arial" w:cs="Arial"/>
                <w:sz w:val="22"/>
                <w:szCs w:val="22"/>
              </w:rPr>
            </w:pPr>
            <w:r w:rsidRPr="00546ADB">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20AF3" w:rsidRPr="00546ADB" w:rsidRDefault="00220AF3" w:rsidP="005513CB">
            <w:pPr>
              <w:keepNext/>
              <w:snapToGrid w:val="0"/>
              <w:rPr>
                <w:rFonts w:ascii="Arial" w:hAnsi="Arial" w:cs="Arial"/>
                <w:sz w:val="22"/>
                <w:szCs w:val="22"/>
              </w:rPr>
            </w:pPr>
            <w:r w:rsidRPr="00546ADB">
              <w:rPr>
                <w:rFonts w:ascii="Arial" w:hAnsi="Arial" w:cs="Arial"/>
                <w:sz w:val="22"/>
                <w:szCs w:val="22"/>
              </w:rPr>
              <w:t>Descrizione</w:t>
            </w:r>
          </w:p>
        </w:tc>
      </w:tr>
      <w:tr w:rsidR="00220AF3"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220AF3" w:rsidRDefault="00220AF3" w:rsidP="005513CB">
            <w:pPr>
              <w:rPr>
                <w:rFonts w:ascii="Arial" w:hAnsi="Arial" w:cs="Arial"/>
                <w:sz w:val="22"/>
                <w:szCs w:val="22"/>
              </w:rPr>
            </w:pPr>
            <w:r>
              <w:rPr>
                <w:rFonts w:ascii="Arial" w:hAnsi="Arial" w:cs="Arial"/>
                <w:sz w:val="22"/>
                <w:szCs w:val="22"/>
              </w:rPr>
              <w:t>identificativoSian</w:t>
            </w:r>
          </w:p>
        </w:tc>
        <w:tc>
          <w:tcPr>
            <w:tcW w:w="2835" w:type="dxa"/>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jc w:val="center"/>
              <w:rPr>
                <w:rFonts w:ascii="Arial" w:hAnsi="Arial" w:cs="Arial"/>
                <w:sz w:val="22"/>
                <w:szCs w:val="22"/>
              </w:rPr>
            </w:pPr>
            <w:r w:rsidRPr="00712946">
              <w:rPr>
                <w:rFonts w:ascii="Arial" w:hAnsi="Arial" w:cs="Arial"/>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Identificativo univoco della Notifica assegnato dal SIAN. La dimensione è intesa come massima lunghezza</w:t>
            </w:r>
          </w:p>
        </w:tc>
      </w:tr>
      <w:tr w:rsidR="00220AF3" w:rsidTr="005513CB">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220AF3" w:rsidRDefault="00220AF3" w:rsidP="005513CB">
            <w:pPr>
              <w:rPr>
                <w:rFonts w:ascii="Arial" w:hAnsi="Arial" w:cs="Arial"/>
                <w:sz w:val="22"/>
                <w:szCs w:val="22"/>
              </w:rPr>
            </w:pPr>
            <w:r>
              <w:rPr>
                <w:rFonts w:ascii="Arial" w:hAnsi="Arial" w:cs="Arial"/>
                <w:sz w:val="22"/>
                <w:szCs w:val="22"/>
              </w:rPr>
              <w:t>protocolliEsterni</w:t>
            </w:r>
          </w:p>
        </w:tc>
        <w:tc>
          <w:tcPr>
            <w:tcW w:w="2835" w:type="dxa"/>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SIBWSProtEsternoNotifica</w:t>
            </w:r>
          </w:p>
        </w:tc>
        <w:tc>
          <w:tcPr>
            <w:tcW w:w="567" w:type="dxa"/>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220AF3" w:rsidRPr="00712946" w:rsidRDefault="00220AF3" w:rsidP="005513CB">
            <w:pP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712946" w:rsidRDefault="00220AF3" w:rsidP="005513CB">
            <w:pPr>
              <w:rPr>
                <w:rFonts w:ascii="Arial" w:hAnsi="Arial" w:cs="Arial"/>
                <w:sz w:val="22"/>
                <w:szCs w:val="22"/>
              </w:rPr>
            </w:pPr>
            <w:r w:rsidRPr="00712946">
              <w:rPr>
                <w:rFonts w:ascii="Arial" w:hAnsi="Arial" w:cs="Arial"/>
                <w:sz w:val="22"/>
                <w:szCs w:val="22"/>
              </w:rPr>
              <w:t>Elenco di protocolli / chiavi assegnati alla Notifica dai sistemi regionali esterni e competenti. Ciascun protocollo/chiave è associato all’ente che lo ha emesso</w:t>
            </w:r>
          </w:p>
        </w:tc>
      </w:tr>
    </w:tbl>
    <w:p w:rsidR="00220AF3" w:rsidRDefault="00220AF3" w:rsidP="00220AF3"/>
    <w:p w:rsidR="00220AF3" w:rsidRDefault="00220AF3" w:rsidP="00220AF3">
      <w:pPr>
        <w:rPr>
          <w:rFonts w:ascii="Arial" w:hAnsi="Arial" w:cs="Arial"/>
          <w:sz w:val="22"/>
          <w:szCs w:val="22"/>
        </w:rPr>
      </w:pPr>
      <w:r w:rsidRPr="00712946">
        <w:rPr>
          <w:rFonts w:ascii="Arial" w:hAnsi="Arial" w:cs="Arial"/>
          <w:sz w:val="22"/>
          <w:szCs w:val="22"/>
        </w:rPr>
        <w:t xml:space="preserve">La risposta </w:t>
      </w:r>
      <w:r w:rsidRPr="00C243BC">
        <w:rPr>
          <w:rFonts w:ascii="Arial" w:hAnsi="Arial" w:cs="Arial"/>
          <w:b/>
          <w:sz w:val="22"/>
          <w:szCs w:val="22"/>
        </w:rPr>
        <w:t>SIBResponseWSNotifiche</w:t>
      </w:r>
      <w:r w:rsidRPr="00712946">
        <w:rPr>
          <w:rFonts w:ascii="Arial" w:hAnsi="Arial" w:cs="Arial"/>
          <w:sz w:val="22"/>
          <w:szCs w:val="22"/>
        </w:rPr>
        <w:t xml:space="preserve"> è strutturata nel seguente modo:</w:t>
      </w:r>
    </w:p>
    <w:p w:rsidR="00220AF3" w:rsidRPr="00FD5215" w:rsidRDefault="00220AF3" w:rsidP="00220AF3">
      <w:pPr>
        <w:rPr>
          <w:rFonts w:ascii="Arial" w:hAnsi="Arial" w:cs="Arial"/>
          <w:sz w:val="22"/>
          <w:szCs w:val="22"/>
        </w:rPr>
      </w:pPr>
    </w:p>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220AF3"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220AF3" w:rsidRDefault="00220AF3" w:rsidP="005513CB">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20AF3" w:rsidRDefault="00220AF3" w:rsidP="005513CB">
            <w:pPr>
              <w:keepNext/>
              <w:snapToGrid w:val="0"/>
              <w:rPr>
                <w:rFonts w:ascii="Arial" w:hAnsi="Arial" w:cs="Arial"/>
              </w:rPr>
            </w:pPr>
            <w:r>
              <w:rPr>
                <w:rFonts w:ascii="Arial" w:hAnsi="Arial" w:cs="Arial"/>
              </w:rPr>
              <w:t>Struttura</w:t>
            </w:r>
          </w:p>
        </w:tc>
      </w:tr>
      <w:tr w:rsidR="00220AF3" w:rsidTr="00546AD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Default="00220AF3" w:rsidP="005513CB">
            <w:pPr>
              <w:keepNext/>
              <w:snapToGrid w:val="0"/>
              <w:rPr>
                <w:rFonts w:ascii="Arial" w:hAnsi="Arial" w:cs="Arial"/>
              </w:rPr>
            </w:pPr>
          </w:p>
        </w:tc>
      </w:tr>
      <w:tr w:rsidR="00220AF3" w:rsidTr="00546ADB">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Descrizione</w:t>
            </w:r>
          </w:p>
        </w:tc>
      </w:tr>
      <w:tr w:rsidR="00220AF3"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220AF3" w:rsidRPr="00B7693A" w:rsidRDefault="00F053E7" w:rsidP="00F053E7">
            <w:pPr>
              <w:rPr>
                <w:rFonts w:ascii="Arial" w:hAnsi="Arial" w:cs="Arial"/>
                <w:sz w:val="22"/>
                <w:szCs w:val="22"/>
              </w:rPr>
            </w:pPr>
            <w:r w:rsidRPr="00F053E7">
              <w:rPr>
                <w:rFonts w:ascii="Arial" w:hAnsi="Arial" w:cs="Arial"/>
                <w:sz w:val="22"/>
                <w:szCs w:val="22"/>
              </w:rPr>
              <w:t>SIBWSConsultazioneComunicazioneRecesso</w:t>
            </w:r>
          </w:p>
        </w:tc>
        <w:tc>
          <w:tcPr>
            <w:tcW w:w="1774"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rPr>
                <w:rFonts w:ascii="Arial" w:hAnsi="Arial" w:cs="Arial"/>
                <w:sz w:val="22"/>
                <w:szCs w:val="22"/>
              </w:rPr>
            </w:pPr>
            <w:r w:rsidRPr="00807E5C">
              <w:rPr>
                <w:rFonts w:ascii="Arial" w:hAnsi="Arial" w:cs="Arial"/>
                <w:sz w:val="22"/>
                <w:szCs w:val="22"/>
              </w:rPr>
              <w:t>Struttura contenente i dati d</w:t>
            </w:r>
            <w:r w:rsidR="00635591">
              <w:rPr>
                <w:rFonts w:ascii="Arial" w:hAnsi="Arial" w:cs="Arial"/>
                <w:sz w:val="22"/>
                <w:szCs w:val="22"/>
              </w:rPr>
              <w:t xml:space="preserve">i recesso </w:t>
            </w:r>
            <w:r w:rsidRPr="00807E5C">
              <w:rPr>
                <w:rFonts w:ascii="Arial" w:hAnsi="Arial" w:cs="Arial"/>
                <w:sz w:val="22"/>
                <w:szCs w:val="22"/>
              </w:rPr>
              <w:t xml:space="preserve"> dell’operatore</w:t>
            </w:r>
          </w:p>
        </w:tc>
      </w:tr>
      <w:tr w:rsidR="00220AF3" w:rsidRPr="00B7693A" w:rsidTr="005513CB">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220AF3" w:rsidRPr="00B7693A" w:rsidRDefault="00220AF3" w:rsidP="005513CB">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B7693A" w:rsidRDefault="00220AF3" w:rsidP="005513CB">
            <w:pPr>
              <w:rPr>
                <w:rFonts w:ascii="Arial" w:hAnsi="Arial" w:cs="Arial"/>
                <w:sz w:val="22"/>
                <w:szCs w:val="22"/>
              </w:rPr>
            </w:pPr>
            <w:r w:rsidRPr="00B7693A">
              <w:rPr>
                <w:rFonts w:ascii="Arial" w:hAnsi="Arial" w:cs="Arial"/>
                <w:sz w:val="22"/>
                <w:szCs w:val="22"/>
              </w:rPr>
              <w:t>Struttura contenente l’esito dell’operazione</w:t>
            </w:r>
          </w:p>
        </w:tc>
      </w:tr>
    </w:tbl>
    <w:p w:rsidR="009C663E" w:rsidRDefault="009C663E" w:rsidP="00220AF3">
      <w:pPr>
        <w:rPr>
          <w:rFonts w:ascii="Arial" w:hAnsi="Arial" w:cs="Arial"/>
          <w:sz w:val="22"/>
          <w:szCs w:val="22"/>
        </w:rPr>
      </w:pPr>
    </w:p>
    <w:p w:rsidR="00220AF3" w:rsidRDefault="00220AF3" w:rsidP="00220AF3">
      <w:pPr>
        <w:rPr>
          <w:rFonts w:ascii="Arial" w:hAnsi="Arial" w:cs="Arial"/>
          <w:sz w:val="22"/>
          <w:szCs w:val="22"/>
        </w:rPr>
      </w:pPr>
      <w:r w:rsidRPr="00FD5215">
        <w:rPr>
          <w:rFonts w:ascii="Arial" w:hAnsi="Arial" w:cs="Arial"/>
          <w:sz w:val="22"/>
          <w:szCs w:val="22"/>
        </w:rPr>
        <w:t xml:space="preserve">La struttura </w:t>
      </w:r>
      <w:r w:rsidRPr="00D2713E">
        <w:rPr>
          <w:rFonts w:ascii="Arial" w:hAnsi="Arial" w:cs="Arial"/>
          <w:b/>
          <w:sz w:val="22"/>
          <w:szCs w:val="22"/>
        </w:rPr>
        <w:t>SIBWSConsultazioneComunicazione</w:t>
      </w:r>
      <w:r w:rsidR="007A2952">
        <w:rPr>
          <w:rFonts w:ascii="Arial" w:hAnsi="Arial" w:cs="Arial"/>
          <w:b/>
          <w:sz w:val="22"/>
          <w:szCs w:val="22"/>
        </w:rPr>
        <w:t>Recesso</w:t>
      </w:r>
      <w:r>
        <w:rPr>
          <w:rFonts w:ascii="Arial" w:hAnsi="Arial" w:cs="Arial"/>
        </w:rPr>
        <w:t xml:space="preserve"> </w:t>
      </w:r>
      <w:r w:rsidRPr="00FD5215">
        <w:rPr>
          <w:rFonts w:ascii="Arial" w:hAnsi="Arial" w:cs="Arial"/>
          <w:sz w:val="22"/>
          <w:szCs w:val="22"/>
        </w:rPr>
        <w:t>è così composta:</w:t>
      </w:r>
    </w:p>
    <w:p w:rsidR="007A2952" w:rsidRDefault="007A2952" w:rsidP="00220AF3">
      <w:pPr>
        <w:rPr>
          <w:rFonts w:ascii="Arial" w:hAnsi="Arial" w:cs="Arial"/>
          <w:sz w:val="22"/>
          <w:szCs w:val="22"/>
        </w:rPr>
      </w:pPr>
    </w:p>
    <w:tbl>
      <w:tblPr>
        <w:tblW w:w="0" w:type="auto"/>
        <w:tblInd w:w="70" w:type="dxa"/>
        <w:tblLayout w:type="fixed"/>
        <w:tblCellMar>
          <w:left w:w="70" w:type="dxa"/>
          <w:right w:w="70" w:type="dxa"/>
        </w:tblCellMar>
        <w:tblLook w:val="0000"/>
      </w:tblPr>
      <w:tblGrid>
        <w:gridCol w:w="2310"/>
        <w:gridCol w:w="2977"/>
        <w:gridCol w:w="708"/>
        <w:gridCol w:w="567"/>
        <w:gridCol w:w="511"/>
        <w:gridCol w:w="2476"/>
      </w:tblGrid>
      <w:tr w:rsidR="007A2952" w:rsidTr="005513CB">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7A2952" w:rsidRDefault="007A2952" w:rsidP="005513CB">
            <w:pPr>
              <w:keepNext/>
              <w:snapToGrid w:val="0"/>
              <w:rPr>
                <w:rFonts w:ascii="Arial" w:hAnsi="Arial" w:cs="Arial"/>
                <w:b/>
                <w:color w:val="0000FF"/>
              </w:rPr>
            </w:pPr>
            <w:r w:rsidRPr="00941DEA">
              <w:rPr>
                <w:rFonts w:ascii="Arial" w:hAnsi="Arial" w:cs="Arial"/>
                <w:b/>
                <w:color w:val="0000FF"/>
                <w:sz w:val="22"/>
                <w:szCs w:val="22"/>
              </w:rPr>
              <w:t>SIBWSConsultazioneComunicazioneRecesso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A2952" w:rsidRDefault="007A2952" w:rsidP="005513CB">
            <w:pPr>
              <w:keepNext/>
              <w:snapToGrid w:val="0"/>
              <w:jc w:val="center"/>
              <w:rPr>
                <w:b/>
              </w:rPr>
            </w:pPr>
            <w:r>
              <w:rPr>
                <w:b/>
              </w:rPr>
              <w:t>Struttura</w:t>
            </w:r>
          </w:p>
        </w:tc>
      </w:tr>
      <w:tr w:rsidR="007A2952" w:rsidTr="005513CB">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A2952" w:rsidRDefault="007A2952" w:rsidP="005513CB">
            <w:pPr>
              <w:snapToGrid w:val="0"/>
              <w:jc w:val="center"/>
              <w:rPr>
                <w:i/>
              </w:rPr>
            </w:pPr>
          </w:p>
        </w:tc>
      </w:tr>
      <w:tr w:rsidR="007A295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keepNext/>
              <w:snapToGrid w:val="0"/>
              <w:jc w:val="center"/>
              <w:rPr>
                <w:rFonts w:ascii="Arial" w:hAnsi="Arial" w:cs="Arial"/>
                <w:b/>
              </w:rPr>
            </w:pPr>
            <w:r>
              <w:rPr>
                <w:rFonts w:ascii="Arial" w:hAnsi="Arial" w:cs="Arial"/>
                <w:b/>
              </w:rPr>
              <w:t>Tipo</w:t>
            </w:r>
          </w:p>
        </w:tc>
        <w:tc>
          <w:tcPr>
            <w:tcW w:w="708"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keepNext/>
              <w:snapToGrid w:val="0"/>
              <w:jc w:val="center"/>
              <w:rPr>
                <w:rFonts w:ascii="Arial" w:hAnsi="Arial" w:cs="Arial"/>
                <w:b/>
              </w:rPr>
            </w:pPr>
            <w:r>
              <w:rPr>
                <w:rFonts w:ascii="Arial" w:hAnsi="Arial" w:cs="Arial"/>
                <w:b/>
              </w:rPr>
              <w:t>Molt</w:t>
            </w:r>
          </w:p>
        </w:tc>
        <w:tc>
          <w:tcPr>
            <w:tcW w:w="567"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keepNext/>
              <w:snapToGrid w:val="0"/>
              <w:jc w:val="center"/>
              <w:rPr>
                <w:rFonts w:ascii="Arial" w:hAnsi="Arial" w:cs="Arial"/>
                <w:b/>
              </w:rPr>
            </w:pPr>
            <w:r>
              <w:rPr>
                <w:rFonts w:ascii="Arial" w:hAnsi="Arial" w:cs="Arial"/>
                <w:b/>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2952" w:rsidRDefault="007A2952" w:rsidP="005513CB">
            <w:pPr>
              <w:keepNext/>
              <w:snapToGrid w:val="0"/>
              <w:rPr>
                <w:rFonts w:ascii="Arial" w:hAnsi="Arial" w:cs="Arial"/>
                <w:b/>
              </w:rPr>
            </w:pPr>
            <w:r>
              <w:rPr>
                <w:rFonts w:ascii="Arial" w:hAnsi="Arial" w:cs="Arial"/>
                <w:b/>
              </w:rPr>
              <w:t>Descrizione</w:t>
            </w:r>
          </w:p>
        </w:tc>
      </w:tr>
      <w:tr w:rsidR="007A295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0F5642">
            <w:pPr>
              <w:keepNext/>
              <w:snapToGrid w:val="0"/>
              <w:jc w:val="center"/>
              <w:rPr>
                <w:rFonts w:ascii="Arial" w:hAnsi="Arial" w:cs="Arial"/>
                <w:sz w:val="22"/>
                <w:szCs w:val="22"/>
              </w:rPr>
            </w:pPr>
            <w:r w:rsidRPr="000F5642">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keepNext/>
              <w:snapToGrid w:val="0"/>
              <w:jc w:val="center"/>
              <w:rPr>
                <w:rFonts w:ascii="Arial" w:hAnsi="Arial" w:cs="Arial"/>
                <w:sz w:val="22"/>
                <w:szCs w:val="22"/>
              </w:rPr>
            </w:pPr>
            <w:r w:rsidRPr="000F5642">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keepNext/>
              <w:snapToGrid w:val="0"/>
              <w:jc w:val="center"/>
              <w:rPr>
                <w:rFonts w:ascii="Arial" w:hAnsi="Arial" w:cs="Arial"/>
                <w:sz w:val="22"/>
                <w:szCs w:val="22"/>
              </w:rPr>
            </w:pPr>
            <w:r w:rsidRPr="000F5642">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2952" w:rsidRPr="000F5642" w:rsidRDefault="007A2952" w:rsidP="005513CB">
            <w:pPr>
              <w:keepNext/>
              <w:snapToGrid w:val="0"/>
              <w:rPr>
                <w:rFonts w:ascii="Arial" w:hAnsi="Arial" w:cs="Arial"/>
                <w:sz w:val="22"/>
                <w:szCs w:val="22"/>
              </w:rPr>
            </w:pPr>
            <w:r w:rsidRPr="000F5642">
              <w:rPr>
                <w:rFonts w:ascii="Arial" w:hAnsi="Arial" w:cs="Arial"/>
                <w:sz w:val="22"/>
                <w:szCs w:val="22"/>
              </w:rPr>
              <w:t>Identificativo univoco della Notifica assegnato dal SIAN. La dimensione è intesa come massima lunghezza</w:t>
            </w:r>
          </w:p>
        </w:tc>
      </w:tr>
      <w:tr w:rsidR="007A2952" w:rsidTr="007C6AE8">
        <w:trPr>
          <w:cantSplit/>
          <w:trHeight w:val="1694"/>
        </w:trPr>
        <w:tc>
          <w:tcPr>
            <w:tcW w:w="2310"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0F5642">
            <w:pPr>
              <w:keepNext/>
              <w:snapToGrid w:val="0"/>
              <w:jc w:val="center"/>
              <w:rPr>
                <w:rFonts w:ascii="Arial" w:hAnsi="Arial" w:cs="Arial"/>
                <w:sz w:val="22"/>
                <w:szCs w:val="22"/>
              </w:rPr>
            </w:pPr>
            <w:r w:rsidRPr="000F5642">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keepNext/>
              <w:snapToGrid w:val="0"/>
              <w:jc w:val="center"/>
              <w:rPr>
                <w:rFonts w:ascii="Arial" w:hAnsi="Arial" w:cs="Arial"/>
                <w:sz w:val="22"/>
                <w:szCs w:val="22"/>
              </w:rPr>
            </w:pPr>
            <w:r w:rsidRPr="000F5642">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2952" w:rsidRPr="000F5642" w:rsidRDefault="007A2952" w:rsidP="005513CB">
            <w:pPr>
              <w:keepNext/>
              <w:snapToGrid w:val="0"/>
              <w:rPr>
                <w:rFonts w:ascii="Arial" w:hAnsi="Arial" w:cs="Arial"/>
                <w:sz w:val="22"/>
                <w:szCs w:val="22"/>
              </w:rPr>
            </w:pPr>
            <w:r w:rsidRPr="000F5642">
              <w:rPr>
                <w:rFonts w:ascii="Arial" w:hAnsi="Arial" w:cs="Arial"/>
                <w:sz w:val="22"/>
                <w:szCs w:val="22"/>
              </w:rPr>
              <w:t>Elenco di protocolli / chiavi assegnati alla Notifica dai sistemi regionale esterni e competenti. Ciascun protocollo/chiave è associato all’ente che ha emesso</w:t>
            </w:r>
          </w:p>
        </w:tc>
      </w:tr>
      <w:tr w:rsidR="007A2952" w:rsidTr="005513CB">
        <w:trPr>
          <w:cantSplit/>
          <w:trHeight w:val="373"/>
        </w:trPr>
        <w:tc>
          <w:tcPr>
            <w:tcW w:w="2310" w:type="dxa"/>
            <w:tcBorders>
              <w:top w:val="single" w:sz="4" w:space="0" w:color="000000"/>
              <w:left w:val="single" w:sz="4" w:space="0" w:color="000000"/>
              <w:bottom w:val="single" w:sz="4" w:space="0" w:color="000000"/>
            </w:tcBorders>
            <w:shd w:val="clear" w:color="auto" w:fill="auto"/>
          </w:tcPr>
          <w:p w:rsidR="007A2952" w:rsidRPr="000F5642" w:rsidRDefault="007A2952" w:rsidP="000F5642">
            <w:pPr>
              <w:pStyle w:val="Intestazione"/>
              <w:keepNext/>
              <w:snapToGrid w:val="0"/>
              <w:rPr>
                <w:rFonts w:ascii="Arial" w:hAnsi="Arial" w:cs="Arial"/>
                <w:sz w:val="22"/>
                <w:szCs w:val="22"/>
              </w:rPr>
            </w:pPr>
            <w:r w:rsidRPr="000F5642">
              <w:rPr>
                <w:rFonts w:ascii="Arial" w:hAnsi="Arial" w:cs="Arial"/>
                <w:sz w:val="22"/>
                <w:szCs w:val="22"/>
              </w:rPr>
              <w:t>dataRecesso</w:t>
            </w:r>
          </w:p>
        </w:tc>
        <w:tc>
          <w:tcPr>
            <w:tcW w:w="297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0F5642">
            <w:pPr>
              <w:pStyle w:val="Intestazione"/>
              <w:keepNext/>
              <w:snapToGrid w:val="0"/>
              <w:jc w:val="center"/>
              <w:rPr>
                <w:rFonts w:ascii="Arial" w:hAnsi="Arial" w:cs="Arial"/>
                <w:sz w:val="22"/>
                <w:szCs w:val="22"/>
              </w:rPr>
            </w:pPr>
            <w:r w:rsidRPr="000F5642">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F979B2">
            <w:pPr>
              <w:pStyle w:val="Intestazione"/>
              <w:keepNext/>
              <w:snapToGrid w:val="0"/>
              <w:jc w:val="center"/>
              <w:rPr>
                <w:rFonts w:ascii="Arial" w:hAnsi="Arial" w:cs="Arial"/>
                <w:sz w:val="22"/>
                <w:szCs w:val="22"/>
              </w:rPr>
            </w:pPr>
            <w:r w:rsidRPr="000F5642">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EC7E97">
            <w:pPr>
              <w:pStyle w:val="Intestazione"/>
              <w:keepNext/>
              <w:snapToGrid w:val="0"/>
              <w:jc w:val="center"/>
              <w:rPr>
                <w:rFonts w:ascii="Arial" w:hAnsi="Arial" w:cs="Arial"/>
                <w:sz w:val="22"/>
                <w:szCs w:val="22"/>
              </w:rPr>
            </w:pPr>
            <w:r w:rsidRPr="000F5642">
              <w:rPr>
                <w:rFonts w:ascii="Arial" w:hAnsi="Arial" w:cs="Arial"/>
                <w:sz w:val="22"/>
                <w:szCs w:val="22"/>
              </w:rPr>
              <w:t>8</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A2952" w:rsidRPr="000F5642" w:rsidRDefault="007A2952" w:rsidP="000F5642">
            <w:pPr>
              <w:pStyle w:val="Intestazione"/>
              <w:keepNext/>
              <w:snapToGrid w:val="0"/>
              <w:rPr>
                <w:rFonts w:ascii="Arial" w:hAnsi="Arial" w:cs="Arial"/>
                <w:sz w:val="22"/>
                <w:szCs w:val="22"/>
              </w:rPr>
            </w:pPr>
            <w:r w:rsidRPr="000F5642">
              <w:rPr>
                <w:rFonts w:ascii="Arial" w:hAnsi="Arial" w:cs="Arial"/>
                <w:sz w:val="22"/>
                <w:szCs w:val="22"/>
              </w:rPr>
              <w:t>Data dell’operazione di recesso: nel formato AAAAMMDD</w:t>
            </w:r>
          </w:p>
        </w:tc>
      </w:tr>
      <w:tr w:rsidR="007A2952" w:rsidTr="005513CB">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7A2952" w:rsidRDefault="007A2952" w:rsidP="005513CB">
            <w:pPr>
              <w:pStyle w:val="Intestazione"/>
              <w:keepNext/>
              <w:snapToGrid w:val="0"/>
              <w:rPr>
                <w:rFonts w:ascii="Arial" w:hAnsi="Arial" w:cs="Arial"/>
                <w:sz w:val="22"/>
                <w:szCs w:val="22"/>
              </w:rPr>
            </w:pPr>
            <w:r>
              <w:rPr>
                <w:rFonts w:ascii="Arial" w:hAnsi="Arial" w:cs="Arial"/>
                <w:sz w:val="22"/>
                <w:szCs w:val="22"/>
              </w:rPr>
              <w:t>motivazione</w:t>
            </w:r>
          </w:p>
        </w:tc>
        <w:tc>
          <w:tcPr>
            <w:tcW w:w="297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0F5642">
            <w:pPr>
              <w:snapToGrid w:val="0"/>
              <w:jc w:val="center"/>
              <w:rPr>
                <w:rFonts w:ascii="Arial" w:hAnsi="Arial" w:cs="Arial"/>
                <w:sz w:val="22"/>
                <w:szCs w:val="22"/>
              </w:rPr>
            </w:pPr>
            <w:r w:rsidRPr="000F5642">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snapToGrid w:val="0"/>
              <w:jc w:val="center"/>
              <w:rPr>
                <w:rFonts w:ascii="Arial" w:hAnsi="Arial" w:cs="Arial"/>
                <w:sz w:val="22"/>
                <w:szCs w:val="22"/>
              </w:rPr>
            </w:pPr>
            <w:r w:rsidRPr="000F5642">
              <w:rPr>
                <w:rFonts w:ascii="Arial" w:hAnsi="Arial" w:cs="Arial"/>
                <w:sz w:val="22"/>
                <w:szCs w:val="22"/>
              </w:rPr>
              <w:t>1</w:t>
            </w:r>
          </w:p>
        </w:tc>
        <w:tc>
          <w:tcPr>
            <w:tcW w:w="567" w:type="dxa"/>
            <w:tcBorders>
              <w:top w:val="single" w:sz="4" w:space="0" w:color="000000"/>
              <w:left w:val="single" w:sz="4" w:space="0" w:color="000000"/>
              <w:bottom w:val="single" w:sz="4" w:space="0" w:color="000000"/>
            </w:tcBorders>
            <w:shd w:val="clear" w:color="auto" w:fill="auto"/>
            <w:vAlign w:val="center"/>
          </w:tcPr>
          <w:p w:rsidR="007A2952" w:rsidRPr="000F5642" w:rsidRDefault="007A2952" w:rsidP="005513CB">
            <w:pPr>
              <w:snapToGrid w:val="0"/>
              <w:jc w:val="center"/>
              <w:rPr>
                <w:rFonts w:ascii="Arial" w:hAnsi="Arial" w:cs="Arial"/>
                <w:sz w:val="22"/>
                <w:szCs w:val="22"/>
              </w:rPr>
            </w:pPr>
            <w:r w:rsidRPr="000F5642">
              <w:rPr>
                <w:rFonts w:ascii="Arial" w:hAnsi="Arial" w:cs="Arial"/>
                <w:sz w:val="22"/>
                <w:szCs w:val="22"/>
              </w:rPr>
              <w:t>500</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rsidR="007A2952" w:rsidRPr="000F5642" w:rsidRDefault="007A2952" w:rsidP="005513CB">
            <w:pPr>
              <w:keepNext/>
              <w:snapToGrid w:val="0"/>
              <w:rPr>
                <w:rFonts w:ascii="Arial" w:hAnsi="Arial" w:cs="Arial"/>
                <w:sz w:val="22"/>
                <w:szCs w:val="22"/>
              </w:rPr>
            </w:pPr>
            <w:r w:rsidRPr="000F5642">
              <w:rPr>
                <w:rFonts w:ascii="Arial" w:hAnsi="Arial" w:cs="Arial"/>
                <w:sz w:val="22"/>
                <w:szCs w:val="22"/>
              </w:rPr>
              <w:t>Campo contenente la motivazione di recesso</w:t>
            </w:r>
          </w:p>
        </w:tc>
      </w:tr>
    </w:tbl>
    <w:p w:rsidR="00220AF3" w:rsidRDefault="00220AF3" w:rsidP="00220AF3">
      <w:pPr>
        <w:rPr>
          <w:rFonts w:ascii="Arial" w:hAnsi="Arial" w:cs="Arial"/>
          <w:sz w:val="22"/>
          <w:szCs w:val="22"/>
        </w:rPr>
      </w:pPr>
    </w:p>
    <w:p w:rsidR="00220AF3" w:rsidRDefault="00220AF3" w:rsidP="00220AF3">
      <w:pPr>
        <w:rPr>
          <w:rFonts w:ascii="Arial" w:hAnsi="Arial" w:cs="Arial"/>
          <w:sz w:val="22"/>
          <w:szCs w:val="22"/>
        </w:rPr>
      </w:pPr>
      <w:r w:rsidRPr="00C243BC">
        <w:rPr>
          <w:rFonts w:ascii="Arial" w:hAnsi="Arial" w:cs="Arial"/>
          <w:sz w:val="22"/>
          <w:szCs w:val="22"/>
        </w:rPr>
        <w:lastRenderedPageBreak/>
        <w:t xml:space="preserve">La struttura </w:t>
      </w:r>
      <w:r w:rsidRPr="00C243BC">
        <w:rPr>
          <w:rFonts w:ascii="Arial" w:hAnsi="Arial" w:cs="Arial"/>
          <w:b/>
          <w:sz w:val="22"/>
          <w:szCs w:val="22"/>
        </w:rPr>
        <w:t>ISWSResponse</w:t>
      </w:r>
      <w:r w:rsidR="00851C82">
        <w:rPr>
          <w:rFonts w:ascii="Arial" w:hAnsi="Arial" w:cs="Arial"/>
          <w:sz w:val="22"/>
          <w:szCs w:val="22"/>
        </w:rPr>
        <w:t xml:space="preserve"> è così composta</w:t>
      </w:r>
      <w:r w:rsidRPr="00C243BC">
        <w:rPr>
          <w:rFonts w:ascii="Arial" w:hAnsi="Arial" w:cs="Arial"/>
          <w:sz w:val="22"/>
          <w:szCs w:val="22"/>
        </w:rPr>
        <w:t>:</w:t>
      </w:r>
    </w:p>
    <w:p w:rsidR="00220AF3" w:rsidRPr="00C243BC" w:rsidRDefault="00220AF3" w:rsidP="00220AF3">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220AF3" w:rsidTr="005513CB">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220AF3" w:rsidRDefault="00220AF3" w:rsidP="005513CB">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20AF3" w:rsidRDefault="00220AF3" w:rsidP="005513CB">
            <w:pPr>
              <w:keepNext/>
              <w:snapToGrid w:val="0"/>
              <w:rPr>
                <w:rFonts w:ascii="Arial" w:hAnsi="Arial" w:cs="Arial"/>
              </w:rPr>
            </w:pPr>
            <w:r>
              <w:rPr>
                <w:rFonts w:ascii="Arial" w:hAnsi="Arial" w:cs="Arial"/>
              </w:rPr>
              <w:t>Struttura</w:t>
            </w:r>
          </w:p>
        </w:tc>
      </w:tr>
      <w:tr w:rsidR="00220AF3" w:rsidTr="00546ADB">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Default="00220AF3" w:rsidP="005513CB">
            <w:pPr>
              <w:keepNext/>
              <w:snapToGrid w:val="0"/>
              <w:rPr>
                <w:rFonts w:ascii="Arial" w:hAnsi="Arial" w:cs="Arial"/>
              </w:rPr>
            </w:pPr>
          </w:p>
        </w:tc>
      </w:tr>
      <w:tr w:rsidR="00220AF3" w:rsidTr="00546ADB">
        <w:trPr>
          <w:cantSplit/>
          <w:trHeight w:val="373"/>
        </w:trPr>
        <w:tc>
          <w:tcPr>
            <w:tcW w:w="2138" w:type="dxa"/>
            <w:tcBorders>
              <w:top w:val="single" w:sz="4" w:space="0" w:color="000000"/>
              <w:left w:val="single" w:sz="4" w:space="0" w:color="000000"/>
              <w:bottom w:val="single" w:sz="4" w:space="0" w:color="000000"/>
            </w:tcBorders>
            <w:shd w:val="pct15"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pct15"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Descrizione</w:t>
            </w:r>
          </w:p>
        </w:tc>
      </w:tr>
      <w:tr w:rsidR="00220AF3"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Codifica della risposta</w:t>
            </w:r>
          </w:p>
        </w:tc>
      </w:tr>
      <w:tr w:rsidR="00220AF3"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Segnalazione</w:t>
            </w:r>
          </w:p>
        </w:tc>
      </w:tr>
      <w:tr w:rsidR="00220AF3" w:rsidTr="005513CB">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0AF3" w:rsidRPr="006D6100" w:rsidRDefault="00220AF3" w:rsidP="005513CB">
            <w:pPr>
              <w:pStyle w:val="Intestazione"/>
              <w:keepNext/>
              <w:snapToGrid w:val="0"/>
              <w:rPr>
                <w:rFonts w:ascii="Arial" w:hAnsi="Arial" w:cs="Arial"/>
                <w:sz w:val="22"/>
                <w:szCs w:val="22"/>
              </w:rPr>
            </w:pPr>
            <w:r w:rsidRPr="006D6100">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220AF3" w:rsidRDefault="00220AF3" w:rsidP="00220AF3"/>
    <w:p w:rsidR="00546ADB" w:rsidRPr="003E02A3" w:rsidRDefault="00546ADB" w:rsidP="00546ADB">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p w:rsidR="004C5CE2" w:rsidRDefault="004C5CE2">
      <w:pPr>
        <w:rPr>
          <w:i/>
        </w:rPr>
      </w:pPr>
    </w:p>
    <w:p w:rsidR="004C5CE2" w:rsidRDefault="006763A0" w:rsidP="009F76E4">
      <w:pPr>
        <w:pStyle w:val="Titolo2"/>
        <w:rPr>
          <w:i/>
        </w:rPr>
      </w:pPr>
      <w:bookmarkStart w:id="369" w:name="_Ref319934787"/>
      <w:bookmarkStart w:id="370" w:name="_Toc358814855"/>
      <w:bookmarkStart w:id="371" w:name="_Ref358819826"/>
      <w:bookmarkStart w:id="372" w:name="_Toc382837040"/>
      <w:bookmarkStart w:id="373" w:name="_Toc382840437"/>
      <w:bookmarkStart w:id="374" w:name="_Toc382840494"/>
      <w:r>
        <w:lastRenderedPageBreak/>
        <w:t>2.</w:t>
      </w:r>
      <w:r w:rsidR="004A5AE1">
        <w:t>44</w:t>
      </w:r>
      <w:r w:rsidR="0058012E">
        <w:t xml:space="preserve"> EsitoComunicazioni</w:t>
      </w:r>
      <w:bookmarkEnd w:id="369"/>
      <w:r w:rsidR="0058012E">
        <w:t>Notifica</w:t>
      </w:r>
      <w:bookmarkEnd w:id="370"/>
      <w:bookmarkEnd w:id="371"/>
      <w:bookmarkEnd w:id="372"/>
      <w:bookmarkEnd w:id="373"/>
      <w:bookmarkEnd w:id="374"/>
    </w:p>
    <w:p w:rsidR="004C5CE2" w:rsidRDefault="0058012E">
      <w:pPr>
        <w:jc w:val="both"/>
        <w:rPr>
          <w:rFonts w:ascii="Arial" w:hAnsi="Arial" w:cs="Arial"/>
          <w:sz w:val="22"/>
          <w:szCs w:val="22"/>
        </w:rPr>
      </w:pPr>
      <w:r>
        <w:rPr>
          <w:rFonts w:ascii="Arial" w:hAnsi="Arial" w:cs="Arial"/>
          <w:sz w:val="22"/>
          <w:szCs w:val="22"/>
        </w:rPr>
        <w:t xml:space="preserve">Servizio per leggere dal SIB gli esiti asincroni delle comunicazioni inviate dai sistemi informativi esterni in relazione al servizio </w:t>
      </w:r>
      <w:r w:rsidR="00F21871">
        <w:rPr>
          <w:rFonts w:ascii="Arial" w:hAnsi="Arial" w:cs="Arial"/>
          <w:sz w:val="22"/>
          <w:szCs w:val="22"/>
        </w:rPr>
        <w:t xml:space="preserve"> </w:t>
      </w:r>
      <w:r w:rsidR="00390282">
        <w:rPr>
          <w:rFonts w:ascii="Arial" w:hAnsi="Arial" w:cs="Arial"/>
          <w:sz w:val="22"/>
          <w:szCs w:val="22"/>
        </w:rPr>
        <w:fldChar w:fldCharType="begin"/>
      </w:r>
      <w:r w:rsidR="00F21871">
        <w:rPr>
          <w:rFonts w:ascii="Arial" w:hAnsi="Arial" w:cs="Arial"/>
          <w:sz w:val="22"/>
          <w:szCs w:val="22"/>
        </w:rPr>
        <w:instrText xml:space="preserve"> REF _Ref320004493 \h </w:instrText>
      </w:r>
      <w:r w:rsidR="00390282">
        <w:rPr>
          <w:rFonts w:ascii="Arial" w:hAnsi="Arial" w:cs="Arial"/>
          <w:sz w:val="22"/>
          <w:szCs w:val="22"/>
        </w:rPr>
      </w:r>
      <w:r w:rsidR="00390282">
        <w:rPr>
          <w:rFonts w:ascii="Arial" w:hAnsi="Arial" w:cs="Arial"/>
          <w:sz w:val="22"/>
          <w:szCs w:val="22"/>
        </w:rPr>
        <w:fldChar w:fldCharType="separate"/>
      </w:r>
      <w:r w:rsidR="00F21871">
        <w:rPr>
          <w:i/>
        </w:rPr>
        <w:t>2.17 ComunicazioneNuovaNotifica</w:t>
      </w:r>
      <w:r w:rsidR="00390282">
        <w:rPr>
          <w:rFonts w:ascii="Arial" w:hAnsi="Arial" w:cs="Arial"/>
          <w:sz w:val="22"/>
          <w:szCs w:val="22"/>
        </w:rPr>
        <w:fldChar w:fldCharType="end"/>
      </w:r>
    </w:p>
    <w:p w:rsidR="00F21871" w:rsidRDefault="00F21871">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Per ciascuna comunicazione proveniente da sistemi esterni il SIB risponderà in maniera sincrona relativamente alla correttezza formale della comunicazione inviata. Risponderà invece in maniera asincrona per informare i sistemi esterni sull’esito  completo e corretto dell’allineamento delle banche dati o eventualmente sulla sua impossibilità.</w:t>
      </w:r>
    </w:p>
    <w:p w:rsidR="004C5CE2" w:rsidRDefault="0058012E">
      <w:pPr>
        <w:jc w:val="both"/>
        <w:rPr>
          <w:rFonts w:ascii="Arial" w:hAnsi="Arial" w:cs="Arial"/>
          <w:sz w:val="22"/>
          <w:szCs w:val="22"/>
        </w:rPr>
      </w:pPr>
      <w:r>
        <w:rPr>
          <w:rFonts w:ascii="Arial" w:hAnsi="Arial" w:cs="Arial"/>
          <w:sz w:val="22"/>
          <w:szCs w:val="22"/>
        </w:rPr>
        <w:t>Il comportamento asincrono è dovuto al fatto che per alcuni tipi di verifica della comunicazione è necessario interrogare sistemi esterni (ad es. Anagrafe Tributaria) che potrebbero avere tempi di risposta non compatibili con una risposta asincrona.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Al completamento della verifica e ad elaborazione completata, l’esito sarà pos</w:t>
      </w:r>
      <w:r w:rsidR="003A1556">
        <w:rPr>
          <w:rFonts w:ascii="Arial" w:hAnsi="Arial" w:cs="Arial"/>
          <w:sz w:val="22"/>
          <w:szCs w:val="22"/>
        </w:rPr>
        <w:t xml:space="preserve">to dal SIB su una coda degli esiti, </w:t>
      </w:r>
      <w:r>
        <w:rPr>
          <w:rFonts w:ascii="Arial" w:hAnsi="Arial" w:cs="Arial"/>
          <w:sz w:val="22"/>
          <w:szCs w:val="22"/>
        </w:rPr>
        <w:t>suddivisa per mittente della comunicazione originaria, dalla</w:t>
      </w:r>
      <w:r w:rsidR="003A1556">
        <w:rPr>
          <w:rFonts w:ascii="Arial" w:hAnsi="Arial" w:cs="Arial"/>
          <w:sz w:val="22"/>
          <w:szCs w:val="22"/>
        </w:rPr>
        <w:t xml:space="preserve"> quale potranno essere letti</w:t>
      </w:r>
      <w:r>
        <w:rPr>
          <w:rFonts w:ascii="Arial" w:hAnsi="Arial" w:cs="Arial"/>
          <w:sz w:val="22"/>
          <w:szCs w:val="22"/>
        </w:rPr>
        <w:t xml:space="preserve"> i dati </w:t>
      </w:r>
      <w:r w:rsidR="003A1556">
        <w:rPr>
          <w:rFonts w:ascii="Arial" w:hAnsi="Arial" w:cs="Arial"/>
          <w:sz w:val="22"/>
          <w:szCs w:val="22"/>
        </w:rPr>
        <w:t>relativi all’esito della comunicazione</w:t>
      </w:r>
      <w:r>
        <w:rPr>
          <w:rFonts w:ascii="Arial" w:hAnsi="Arial" w:cs="Arial"/>
          <w:sz w:val="22"/>
          <w:szCs w:val="22"/>
        </w:rPr>
        <w:t>. L’esito è collegato alla comunicazione di  riferimento attraverso il numero di ticket precedentemente fornito.</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Il servizio </w:t>
      </w:r>
      <w:r w:rsidRPr="00023077">
        <w:rPr>
          <w:rFonts w:ascii="Arial" w:hAnsi="Arial" w:cs="Arial"/>
          <w:i/>
          <w:sz w:val="22"/>
          <w:szCs w:val="22"/>
        </w:rPr>
        <w:t>EsitoComunicazioniNotifica</w:t>
      </w:r>
      <w:r>
        <w:rPr>
          <w:rFonts w:ascii="Arial" w:hAnsi="Arial" w:cs="Arial"/>
          <w:sz w:val="22"/>
          <w:szCs w:val="22"/>
        </w:rPr>
        <w:t xml:space="preserve"> consente di consultare la coda degli esiti delle elaborazioni.</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p>
    <w:p w:rsidR="004C5CE2" w:rsidRDefault="0058012E">
      <w:pPr>
        <w:jc w:val="both"/>
        <w:rPr>
          <w:rFonts w:ascii="Arial" w:hAnsi="Arial" w:cs="Arial"/>
          <w:sz w:val="22"/>
          <w:szCs w:val="22"/>
        </w:rPr>
      </w:pPr>
      <w:r>
        <w:rPr>
          <w:rFonts w:ascii="Arial" w:hAnsi="Arial" w:cs="Arial"/>
          <w:sz w:val="22"/>
          <w:szCs w:val="22"/>
        </w:rPr>
        <w:t xml:space="preserve">L’oggetto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w:t>
      </w:r>
      <w:r>
        <w:rPr>
          <w:rFonts w:ascii="Arial" w:hAnsi="Arial" w:cs="Arial"/>
          <w:sz w:val="22"/>
          <w:szCs w:val="22"/>
        </w:rPr>
        <w:t>conterrà un insieme di oggetti SIBWSEsitoComunicazioni che conterranno i dati identificativi della richiesta e l’esito della elaborazione.</w:t>
      </w:r>
    </w:p>
    <w:p w:rsidR="004C5CE2" w:rsidRDefault="004C5CE2">
      <w:pPr>
        <w:jc w:val="both"/>
        <w:rPr>
          <w:rFonts w:ascii="Arial" w:hAnsi="Arial" w:cs="Arial"/>
          <w:sz w:val="22"/>
          <w:szCs w:val="22"/>
        </w:rPr>
      </w:pPr>
    </w:p>
    <w:p w:rsidR="004C5CE2" w:rsidRDefault="0058012E">
      <w:pPr>
        <w:rPr>
          <w:rFonts w:ascii="Arial" w:hAnsi="Arial" w:cs="Arial"/>
          <w:sz w:val="22"/>
          <w:szCs w:val="22"/>
        </w:rPr>
      </w:pPr>
      <w:r>
        <w:rPr>
          <w:rFonts w:ascii="Arial" w:hAnsi="Arial" w:cs="Arial"/>
          <w:sz w:val="22"/>
          <w:szCs w:val="22"/>
        </w:rPr>
        <w:t xml:space="preserve">Interfaccia del servizio : </w:t>
      </w:r>
    </w:p>
    <w:p w:rsidR="004C5CE2" w:rsidRDefault="004C5CE2">
      <w:pPr>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EsitoComunicazioniNotifica</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1165B" w:rsidRDefault="0058012E">
            <w:pPr>
              <w:snapToGrid w:val="0"/>
              <w:jc w:val="center"/>
              <w:rPr>
                <w:rFonts w:ascii="Arial" w:hAnsi="Arial" w:cs="Arial"/>
                <w:b/>
                <w:sz w:val="22"/>
                <w:szCs w:val="22"/>
              </w:rPr>
            </w:pPr>
            <w:r w:rsidRPr="0011165B">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023077">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1165B" w:rsidRDefault="0058012E">
            <w:pPr>
              <w:snapToGrid w:val="0"/>
              <w:jc w:val="center"/>
              <w:rPr>
                <w:rFonts w:ascii="Arial" w:hAnsi="Arial" w:cs="Arial"/>
                <w:b/>
                <w:sz w:val="22"/>
                <w:szCs w:val="22"/>
              </w:rPr>
            </w:pPr>
            <w:r w:rsidRPr="0011165B">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023077">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SIBWSEsitoComunicazioni</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 descritta di seguito</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rPr>
                <w:rFonts w:ascii="Arial" w:hAnsi="Arial" w:cs="Arial"/>
                <w:sz w:val="22"/>
                <w:szCs w:val="22"/>
              </w:rPr>
            </w:pPr>
          </w:p>
        </w:tc>
      </w:tr>
    </w:tbl>
    <w:p w:rsidR="00C44A93" w:rsidRDefault="00C44A93" w:rsidP="00851C82">
      <w:pPr>
        <w:rPr>
          <w:rFonts w:ascii="Arial" w:hAnsi="Arial" w:cs="Arial"/>
          <w:sz w:val="22"/>
          <w:szCs w:val="22"/>
        </w:rPr>
      </w:pPr>
    </w:p>
    <w:p w:rsidR="00C44A93" w:rsidRDefault="00C44A93">
      <w:pPr>
        <w:suppressAutoHyphens w:val="0"/>
        <w:rPr>
          <w:rFonts w:ascii="Arial" w:hAnsi="Arial" w:cs="Arial"/>
          <w:sz w:val="22"/>
          <w:szCs w:val="22"/>
        </w:rPr>
      </w:pPr>
      <w:r>
        <w:rPr>
          <w:rFonts w:ascii="Arial" w:hAnsi="Arial" w:cs="Arial"/>
          <w:sz w:val="22"/>
          <w:szCs w:val="22"/>
        </w:rPr>
        <w:br w:type="page"/>
      </w:r>
    </w:p>
    <w:p w:rsidR="00851C82" w:rsidRDefault="00851C82" w:rsidP="00851C82">
      <w:pPr>
        <w:rPr>
          <w:rFonts w:ascii="Arial" w:hAnsi="Arial" w:cs="Arial"/>
          <w:sz w:val="22"/>
          <w:szCs w:val="22"/>
        </w:rPr>
      </w:pPr>
      <w:r w:rsidRPr="00C243BC">
        <w:rPr>
          <w:rFonts w:ascii="Arial" w:hAnsi="Arial" w:cs="Arial"/>
          <w:sz w:val="22"/>
          <w:szCs w:val="22"/>
        </w:rPr>
        <w:lastRenderedPageBreak/>
        <w:t xml:space="preserve">La struttura </w:t>
      </w:r>
      <w:r>
        <w:rPr>
          <w:rFonts w:ascii="Arial" w:hAnsi="Arial" w:cs="Arial"/>
          <w:b/>
          <w:sz w:val="22"/>
          <w:szCs w:val="22"/>
        </w:rPr>
        <w:t>SIBWSEsitoComunicazioni</w:t>
      </w:r>
      <w:r>
        <w:rPr>
          <w:rFonts w:ascii="Arial" w:hAnsi="Arial" w:cs="Arial"/>
          <w:sz w:val="22"/>
          <w:szCs w:val="22"/>
        </w:rPr>
        <w:t xml:space="preserve"> è così composta</w:t>
      </w:r>
      <w:r w:rsidRPr="00C243BC">
        <w:rPr>
          <w:rFonts w:ascii="Arial" w:hAnsi="Arial" w:cs="Arial"/>
          <w:sz w:val="22"/>
          <w:szCs w:val="22"/>
        </w:rPr>
        <w:t>:</w:t>
      </w:r>
    </w:p>
    <w:p w:rsidR="004C5CE2" w:rsidRDefault="004C5CE2" w:rsidP="004B0801"/>
    <w:tbl>
      <w:tblPr>
        <w:tblW w:w="9444" w:type="dxa"/>
        <w:tblInd w:w="70" w:type="dxa"/>
        <w:tblLayout w:type="fixed"/>
        <w:tblCellMar>
          <w:left w:w="70" w:type="dxa"/>
          <w:right w:w="70" w:type="dxa"/>
        </w:tblCellMar>
        <w:tblLook w:val="0000"/>
      </w:tblPr>
      <w:tblGrid>
        <w:gridCol w:w="1914"/>
        <w:gridCol w:w="2984"/>
        <w:gridCol w:w="632"/>
        <w:gridCol w:w="85"/>
        <w:gridCol w:w="496"/>
        <w:gridCol w:w="3333"/>
      </w:tblGrid>
      <w:tr w:rsidR="004C5CE2" w:rsidTr="0004544A">
        <w:trPr>
          <w:cantSplit/>
          <w:trHeight w:val="225"/>
          <w:tblHeader/>
        </w:trPr>
        <w:tc>
          <w:tcPr>
            <w:tcW w:w="5615" w:type="dxa"/>
            <w:gridSpan w:val="4"/>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SIBWSEsitoComunicazioni</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snapToGrid w:val="0"/>
              <w:jc w:val="center"/>
              <w:rPr>
                <w:rFonts w:ascii="Arial" w:hAnsi="Arial" w:cs="Arial"/>
                <w:sz w:val="22"/>
                <w:szCs w:val="22"/>
              </w:rPr>
            </w:pPr>
            <w:r>
              <w:rPr>
                <w:rFonts w:ascii="Arial" w:hAnsi="Arial" w:cs="Arial"/>
                <w:sz w:val="22"/>
                <w:szCs w:val="22"/>
              </w:rPr>
              <w:t>Struttura</w:t>
            </w:r>
          </w:p>
        </w:tc>
      </w:tr>
      <w:tr w:rsidR="004C5CE2" w:rsidTr="0004544A">
        <w:trPr>
          <w:cantSplit/>
          <w:trHeight w:val="225"/>
        </w:trPr>
        <w:tc>
          <w:tcPr>
            <w:tcW w:w="94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rsidTr="0004544A">
        <w:trPr>
          <w:cantSplit/>
          <w:trHeight w:val="373"/>
        </w:trPr>
        <w:tc>
          <w:tcPr>
            <w:tcW w:w="1914" w:type="dxa"/>
            <w:tcBorders>
              <w:top w:val="single" w:sz="4" w:space="0" w:color="000000"/>
              <w:left w:val="single" w:sz="4" w:space="0" w:color="000000"/>
              <w:bottom w:val="single" w:sz="4" w:space="0" w:color="000000"/>
            </w:tcBorders>
            <w:shd w:val="clear" w:color="auto" w:fill="C0C0C0"/>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Nome</w:t>
            </w:r>
          </w:p>
        </w:tc>
        <w:tc>
          <w:tcPr>
            <w:tcW w:w="2984"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Tipo</w:t>
            </w:r>
          </w:p>
        </w:tc>
        <w:tc>
          <w:tcPr>
            <w:tcW w:w="632" w:type="dxa"/>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rPr>
                <w:rFonts w:ascii="Arial" w:hAnsi="Arial" w:cs="Arial"/>
                <w:sz w:val="22"/>
                <w:szCs w:val="22"/>
              </w:rPr>
            </w:pPr>
            <w:r>
              <w:rPr>
                <w:rFonts w:ascii="Arial" w:hAnsi="Arial" w:cs="Arial"/>
                <w:sz w:val="22"/>
                <w:szCs w:val="22"/>
              </w:rPr>
              <w:t>Descrizione</w:t>
            </w:r>
          </w:p>
        </w:tc>
      </w:tr>
      <w:tr w:rsidR="004C5CE2" w:rsidTr="0004544A">
        <w:trPr>
          <w:cantSplit/>
          <w:trHeight w:val="373"/>
        </w:trPr>
        <w:tc>
          <w:tcPr>
            <w:tcW w:w="191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ticketRichiesta</w:t>
            </w:r>
          </w:p>
        </w:tc>
        <w:tc>
          <w:tcPr>
            <w:tcW w:w="298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bCs/>
                <w:sz w:val="22"/>
                <w:szCs w:val="22"/>
              </w:rPr>
            </w:pPr>
            <w:r>
              <w:rPr>
                <w:rFonts w:ascii="Arial" w:hAnsi="Arial" w:cs="Arial"/>
                <w:bCs/>
                <w:sz w:val="22"/>
                <w:szCs w:val="22"/>
              </w:rPr>
              <w:t>String</w:t>
            </w:r>
          </w:p>
        </w:tc>
        <w:tc>
          <w:tcPr>
            <w:tcW w:w="632"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keepNext/>
              <w:snapToGrid w:val="0"/>
              <w:rPr>
                <w:rFonts w:ascii="Arial" w:hAnsi="Arial" w:cs="Arial"/>
                <w:sz w:val="22"/>
                <w:szCs w:val="22"/>
              </w:rPr>
            </w:pPr>
          </w:p>
        </w:tc>
      </w:tr>
      <w:tr w:rsidR="004C5CE2" w:rsidTr="0004544A">
        <w:trPr>
          <w:cantSplit/>
          <w:trHeight w:val="373"/>
        </w:trPr>
        <w:tc>
          <w:tcPr>
            <w:tcW w:w="191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protocolliEsterni</w:t>
            </w:r>
          </w:p>
        </w:tc>
        <w:tc>
          <w:tcPr>
            <w:tcW w:w="2984" w:type="dxa"/>
            <w:tcBorders>
              <w:top w:val="single" w:sz="4" w:space="0" w:color="000000"/>
              <w:left w:val="single" w:sz="4" w:space="0" w:color="000000"/>
              <w:bottom w:val="single" w:sz="4" w:space="0" w:color="000000"/>
            </w:tcBorders>
            <w:shd w:val="clear" w:color="auto" w:fill="auto"/>
            <w:vAlign w:val="center"/>
          </w:tcPr>
          <w:p w:rsidR="004C5CE2" w:rsidRDefault="008D7218">
            <w:pPr>
              <w:keepNext/>
              <w:snapToGrid w:val="0"/>
              <w:jc w:val="center"/>
              <w:rPr>
                <w:rFonts w:ascii="Arial" w:hAnsi="Arial" w:cs="Arial"/>
                <w:sz w:val="22"/>
                <w:szCs w:val="22"/>
              </w:rPr>
            </w:pPr>
            <w:r w:rsidRPr="008D7218">
              <w:rPr>
                <w:rFonts w:ascii="Arial" w:hAnsi="Arial" w:cs="Arial"/>
                <w:sz w:val="22"/>
                <w:szCs w:val="22"/>
              </w:rPr>
              <w:t>SIBWSProtEsternoNotificaComunicazioneNotifica</w:t>
            </w:r>
          </w:p>
        </w:tc>
        <w:tc>
          <w:tcPr>
            <w:tcW w:w="632"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w:t>
            </w:r>
            <w:r w:rsidR="008F10B5">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4C5CE2">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8F10B5">
            <w:pPr>
              <w:keepNext/>
              <w:snapToGrid w:val="0"/>
              <w:rPr>
                <w:rFonts w:ascii="Arial" w:hAnsi="Arial" w:cs="Arial"/>
                <w:sz w:val="22"/>
                <w:szCs w:val="22"/>
              </w:rPr>
            </w:pPr>
            <w:r>
              <w:rPr>
                <w:rFonts w:ascii="Arial" w:hAnsi="Arial" w:cs="Arial"/>
                <w:sz w:val="22"/>
                <w:szCs w:val="22"/>
              </w:rPr>
              <w:t>Protocollo esterno assegnato</w:t>
            </w:r>
            <w:r w:rsidR="0058012E">
              <w:rPr>
                <w:rFonts w:ascii="Arial" w:hAnsi="Arial" w:cs="Arial"/>
                <w:sz w:val="22"/>
                <w:szCs w:val="22"/>
              </w:rPr>
              <w:t xml:space="preserve"> all</w:t>
            </w:r>
            <w:r>
              <w:rPr>
                <w:rFonts w:ascii="Arial" w:hAnsi="Arial" w:cs="Arial"/>
                <w:sz w:val="22"/>
                <w:szCs w:val="22"/>
              </w:rPr>
              <w:t>a Notifica dai sistemi regionali  esterni e competenti. Il protocollo</w:t>
            </w:r>
            <w:r w:rsidR="0058012E">
              <w:rPr>
                <w:rFonts w:ascii="Arial" w:hAnsi="Arial" w:cs="Arial"/>
                <w:sz w:val="22"/>
                <w:szCs w:val="22"/>
              </w:rPr>
              <w:t xml:space="preserve"> è associato all’ente che ha emesso</w:t>
            </w:r>
          </w:p>
        </w:tc>
      </w:tr>
      <w:tr w:rsidR="004C5CE2" w:rsidTr="0004544A">
        <w:trPr>
          <w:cantSplit/>
          <w:trHeight w:val="373"/>
        </w:trPr>
        <w:tc>
          <w:tcPr>
            <w:tcW w:w="1914" w:type="dxa"/>
            <w:tcBorders>
              <w:top w:val="single" w:sz="4" w:space="0" w:color="000000"/>
              <w:left w:val="single" w:sz="4" w:space="0" w:color="000000"/>
              <w:bottom w:val="single" w:sz="4" w:space="0" w:color="000000"/>
            </w:tcBorders>
            <w:shd w:val="clear" w:color="auto" w:fill="auto"/>
            <w:vAlign w:val="center"/>
          </w:tcPr>
          <w:p w:rsidR="004C5CE2" w:rsidRDefault="0058012E">
            <w:pPr>
              <w:pStyle w:val="Intestazione"/>
              <w:keepNext/>
              <w:snapToGrid w:val="0"/>
              <w:rPr>
                <w:rFonts w:ascii="Arial" w:hAnsi="Arial" w:cs="Arial"/>
                <w:sz w:val="22"/>
                <w:szCs w:val="22"/>
              </w:rPr>
            </w:pPr>
            <w:r>
              <w:rPr>
                <w:rFonts w:ascii="Arial" w:hAnsi="Arial" w:cs="Arial"/>
                <w:sz w:val="22"/>
                <w:szCs w:val="22"/>
              </w:rPr>
              <w:t>esito</w:t>
            </w:r>
          </w:p>
        </w:tc>
        <w:tc>
          <w:tcPr>
            <w:tcW w:w="298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632"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keepNext/>
              <w:snapToGrid w:val="0"/>
              <w:rPr>
                <w:rFonts w:ascii="Arial" w:hAnsi="Arial" w:cs="Arial"/>
                <w:sz w:val="22"/>
                <w:szCs w:val="22"/>
              </w:rPr>
            </w:pPr>
            <w:r>
              <w:rPr>
                <w:rFonts w:ascii="Arial" w:hAnsi="Arial" w:cs="Arial"/>
                <w:sz w:val="22"/>
                <w:szCs w:val="22"/>
              </w:rPr>
              <w:t>Codice esito dell’elaborazione/allineamento dei sistemi</w:t>
            </w:r>
            <w:r w:rsidR="009E1D98">
              <w:rPr>
                <w:rFonts w:ascii="Arial" w:hAnsi="Arial" w:cs="Arial"/>
                <w:sz w:val="22"/>
                <w:szCs w:val="22"/>
              </w:rPr>
              <w:t xml:space="preserve"> </w:t>
            </w:r>
            <w:r w:rsidR="009E1D98" w:rsidRPr="008A0494">
              <w:rPr>
                <w:rFonts w:ascii="Arial" w:hAnsi="Arial" w:cs="Arial"/>
                <w:sz w:val="22"/>
                <w:szCs w:val="22"/>
              </w:rPr>
              <w:t>come da tabella 1.9.16</w:t>
            </w:r>
          </w:p>
        </w:tc>
      </w:tr>
      <w:tr w:rsidR="004C5CE2" w:rsidTr="0004544A">
        <w:trPr>
          <w:cantSplit/>
          <w:trHeight w:val="373"/>
        </w:trPr>
        <w:tc>
          <w:tcPr>
            <w:tcW w:w="1914" w:type="dxa"/>
            <w:tcBorders>
              <w:top w:val="single" w:sz="4" w:space="0" w:color="000000"/>
              <w:left w:val="single" w:sz="4" w:space="0" w:color="000000"/>
              <w:bottom w:val="single" w:sz="4" w:space="0" w:color="000000"/>
            </w:tcBorders>
            <w:shd w:val="clear" w:color="auto" w:fill="auto"/>
            <w:vAlign w:val="center"/>
          </w:tcPr>
          <w:p w:rsidR="004C5CE2" w:rsidRDefault="004143CE">
            <w:pPr>
              <w:pStyle w:val="Intestazione"/>
              <w:keepNext/>
              <w:snapToGrid w:val="0"/>
              <w:rPr>
                <w:rFonts w:ascii="Arial" w:hAnsi="Arial" w:cs="Arial"/>
                <w:sz w:val="22"/>
                <w:szCs w:val="22"/>
              </w:rPr>
            </w:pPr>
            <w:r>
              <w:rPr>
                <w:rFonts w:ascii="Arial" w:hAnsi="Arial" w:cs="Arial"/>
                <w:sz w:val="22"/>
                <w:szCs w:val="22"/>
              </w:rPr>
              <w:t>dettaglio</w:t>
            </w:r>
          </w:p>
        </w:tc>
        <w:tc>
          <w:tcPr>
            <w:tcW w:w="2984"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String</w:t>
            </w:r>
          </w:p>
        </w:tc>
        <w:tc>
          <w:tcPr>
            <w:tcW w:w="632" w:type="dxa"/>
            <w:tcBorders>
              <w:top w:val="single" w:sz="4" w:space="0" w:color="000000"/>
              <w:left w:val="single" w:sz="4" w:space="0" w:color="000000"/>
              <w:bottom w:val="single" w:sz="4" w:space="0" w:color="000000"/>
            </w:tcBorders>
            <w:shd w:val="clear" w:color="auto" w:fill="auto"/>
            <w:vAlign w:val="center"/>
          </w:tcPr>
          <w:p w:rsidR="004C5CE2" w:rsidRDefault="0058012E">
            <w:pPr>
              <w:keepNext/>
              <w:snapToGrid w:val="0"/>
              <w:jc w:val="center"/>
              <w:rPr>
                <w:rFonts w:ascii="Arial" w:hAnsi="Arial" w:cs="Arial"/>
                <w:sz w:val="22"/>
                <w:szCs w:val="22"/>
              </w:rPr>
            </w:pPr>
            <w:r>
              <w:rPr>
                <w:rFonts w:ascii="Arial" w:hAnsi="Arial" w:cs="Arial"/>
                <w:sz w:val="22"/>
                <w:szCs w:val="22"/>
              </w:rPr>
              <w:t>0..n</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4C5CE2" w:rsidRDefault="004143CE">
            <w:pPr>
              <w:keepNext/>
              <w:snapToGrid w:val="0"/>
              <w:jc w:val="center"/>
              <w:rPr>
                <w:rFonts w:ascii="Arial" w:hAnsi="Arial" w:cs="Arial"/>
                <w:sz w:val="22"/>
                <w:szCs w:val="22"/>
              </w:rPr>
            </w:pPr>
            <w:r>
              <w:rPr>
                <w:rFonts w:ascii="Arial" w:hAnsi="Arial" w:cs="Arial"/>
                <w:sz w:val="22"/>
                <w:szCs w:val="22"/>
              </w:rPr>
              <w:t>200</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143CE" w:rsidP="004143CE">
            <w:pPr>
              <w:keepNext/>
              <w:snapToGrid w:val="0"/>
              <w:rPr>
                <w:rFonts w:ascii="Arial" w:hAnsi="Arial" w:cs="Arial"/>
                <w:sz w:val="22"/>
                <w:szCs w:val="22"/>
              </w:rPr>
            </w:pPr>
            <w:r>
              <w:rPr>
                <w:rFonts w:ascii="Arial" w:hAnsi="Arial" w:cs="Arial"/>
                <w:sz w:val="22"/>
                <w:szCs w:val="22"/>
              </w:rPr>
              <w:t>Descrizione</w:t>
            </w:r>
            <w:r w:rsidR="0058012E">
              <w:rPr>
                <w:rFonts w:ascii="Arial" w:hAnsi="Arial" w:cs="Arial"/>
                <w:sz w:val="22"/>
                <w:szCs w:val="22"/>
              </w:rPr>
              <w:t xml:space="preserve"> </w:t>
            </w:r>
            <w:r w:rsidR="00772352">
              <w:rPr>
                <w:rFonts w:ascii="Arial" w:hAnsi="Arial" w:cs="Arial"/>
                <w:sz w:val="22"/>
                <w:szCs w:val="22"/>
              </w:rPr>
              <w:t>dell’esito</w:t>
            </w:r>
            <w:r w:rsidR="008A0494">
              <w:rPr>
                <w:rFonts w:ascii="Arial" w:hAnsi="Arial" w:cs="Arial"/>
                <w:sz w:val="22"/>
                <w:szCs w:val="22"/>
              </w:rPr>
              <w:t xml:space="preserve"> come da tabella 1.9.16</w:t>
            </w:r>
          </w:p>
        </w:tc>
      </w:tr>
    </w:tbl>
    <w:p w:rsidR="004C5CE2" w:rsidRDefault="004C5CE2"/>
    <w:p w:rsidR="004C5CE2" w:rsidRDefault="00C44A93" w:rsidP="009F76E4">
      <w:pPr>
        <w:pStyle w:val="Titolo2"/>
        <w:rPr>
          <w:i/>
        </w:rPr>
      </w:pPr>
      <w:bookmarkStart w:id="375" w:name="_Toc358814856"/>
      <w:bookmarkStart w:id="376" w:name="_Toc382837041"/>
      <w:bookmarkStart w:id="377" w:name="_Toc382840438"/>
      <w:bookmarkStart w:id="378" w:name="_Toc382840495"/>
      <w:r>
        <w:lastRenderedPageBreak/>
        <w:t>2.</w:t>
      </w:r>
      <w:r w:rsidR="004A5AE1">
        <w:t>45</w:t>
      </w:r>
      <w:r w:rsidR="0058012E">
        <w:t xml:space="preserve"> ConfermaLetturaEsito</w:t>
      </w:r>
      <w:bookmarkEnd w:id="375"/>
      <w:bookmarkEnd w:id="376"/>
      <w:bookmarkEnd w:id="377"/>
      <w:bookmarkEnd w:id="378"/>
    </w:p>
    <w:p w:rsidR="004C5CE2" w:rsidRDefault="0058012E">
      <w:pPr>
        <w:jc w:val="both"/>
        <w:rPr>
          <w:rFonts w:ascii="Arial" w:hAnsi="Arial" w:cs="Arial"/>
          <w:sz w:val="22"/>
          <w:szCs w:val="22"/>
        </w:rPr>
      </w:pPr>
      <w:r>
        <w:rPr>
          <w:rFonts w:ascii="Arial" w:hAnsi="Arial" w:cs="Arial"/>
          <w:sz w:val="22"/>
          <w:szCs w:val="22"/>
        </w:rPr>
        <w:t>Servizio per comunicare al SIB la conferma di lettura dell’esito di una comunicazione. L’identificativo da fornire nella chiamata al servizio è quello del ticket fornito in precedenza.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comunicazione della conferma di lettura di un esito fa in modo che lo ste</w:t>
      </w:r>
      <w:r w:rsidR="004203DB">
        <w:rPr>
          <w:rFonts w:ascii="Arial" w:hAnsi="Arial" w:cs="Arial"/>
          <w:sz w:val="22"/>
          <w:szCs w:val="22"/>
        </w:rPr>
        <w:t>sso venga eliminato</w:t>
      </w:r>
      <w:r>
        <w:rPr>
          <w:rFonts w:ascii="Arial" w:hAnsi="Arial" w:cs="Arial"/>
          <w:sz w:val="22"/>
          <w:szCs w:val="22"/>
        </w:rPr>
        <w:t xml:space="preserve"> dalla coda degli esiti da consultare.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La risposta sarà strutturata nel seguente modo:</w:t>
      </w:r>
      <w:r w:rsidR="00A46EC8">
        <w:rPr>
          <w:rFonts w:ascii="Arial" w:hAnsi="Arial" w:cs="Arial"/>
          <w:sz w:val="22"/>
          <w:szCs w:val="22"/>
        </w:rPr>
        <w:t xml:space="preserve"> l</w:t>
      </w:r>
      <w:r>
        <w:rPr>
          <w:rFonts w:ascii="Arial" w:hAnsi="Arial" w:cs="Arial"/>
          <w:sz w:val="22"/>
          <w:szCs w:val="22"/>
        </w:rPr>
        <w:t>’oggetto SIB</w:t>
      </w:r>
      <w:r>
        <w:rPr>
          <w:rFonts w:ascii="Arial" w:hAnsi="Arial" w:cs="Arial"/>
          <w:bCs/>
          <w:sz w:val="22"/>
          <w:szCs w:val="22"/>
        </w:rPr>
        <w:t xml:space="preserve">ResponseWSNotifiche </w:t>
      </w:r>
      <w:r>
        <w:rPr>
          <w:rFonts w:ascii="Arial" w:hAnsi="Arial" w:cs="Arial"/>
          <w:sz w:val="22"/>
          <w:szCs w:val="22"/>
        </w:rPr>
        <w:t>conterrà il solo oggetto ISWSResponse i cui attributi saranno valorizzati in base all’esito dell’operazione.</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Tipicamente : codRet = ‘012’</w:t>
      </w:r>
    </w:p>
    <w:p w:rsidR="004C5CE2" w:rsidRDefault="0058012E">
      <w:pPr>
        <w:jc w:val="both"/>
        <w:rPr>
          <w:rFonts w:ascii="Arial" w:hAnsi="Arial" w:cs="Arial"/>
          <w:sz w:val="22"/>
          <w:szCs w:val="22"/>
        </w:rPr>
      </w:pPr>
      <w:r>
        <w:rPr>
          <w:rFonts w:ascii="Arial" w:hAnsi="Arial" w:cs="Arial"/>
          <w:sz w:val="22"/>
          <w:szCs w:val="22"/>
        </w:rPr>
        <w:t>segnalazione = ‘operazione correttamente eseguita’</w:t>
      </w:r>
    </w:p>
    <w:p w:rsidR="004C5CE2" w:rsidRDefault="004C5CE2">
      <w:pPr>
        <w:jc w:val="both"/>
        <w:rPr>
          <w:rFonts w:ascii="Arial" w:hAnsi="Arial" w:cs="Arial"/>
          <w:sz w:val="22"/>
          <w:szCs w:val="22"/>
        </w:rPr>
      </w:pPr>
    </w:p>
    <w:p w:rsidR="004C5CE2" w:rsidRDefault="0058012E">
      <w:pPr>
        <w:jc w:val="both"/>
        <w:rPr>
          <w:rFonts w:ascii="Arial" w:hAnsi="Arial" w:cs="Arial"/>
          <w:sz w:val="22"/>
          <w:szCs w:val="22"/>
        </w:rPr>
      </w:pPr>
      <w:r>
        <w:rPr>
          <w:rFonts w:ascii="Arial" w:hAnsi="Arial" w:cs="Arial"/>
          <w:sz w:val="22"/>
          <w:szCs w:val="22"/>
        </w:rPr>
        <w:t xml:space="preserve">Interfaccia del servizio : </w:t>
      </w:r>
    </w:p>
    <w:p w:rsidR="004C5CE2" w:rsidRDefault="004C5CE2">
      <w:pPr>
        <w:jc w:val="both"/>
        <w:rPr>
          <w:rFonts w:ascii="Arial" w:hAnsi="Arial" w:cs="Arial"/>
          <w:sz w:val="22"/>
          <w:szCs w:val="22"/>
        </w:rPr>
      </w:pPr>
    </w:p>
    <w:tbl>
      <w:tblPr>
        <w:tblW w:w="0" w:type="auto"/>
        <w:tblInd w:w="70" w:type="dxa"/>
        <w:tblLayout w:type="fixed"/>
        <w:tblCellMar>
          <w:left w:w="70" w:type="dxa"/>
          <w:right w:w="70" w:type="dxa"/>
        </w:tblCellMar>
        <w:tblLook w:val="0000"/>
      </w:tblPr>
      <w:tblGrid>
        <w:gridCol w:w="2871"/>
        <w:gridCol w:w="746"/>
        <w:gridCol w:w="3450"/>
        <w:gridCol w:w="2255"/>
      </w:tblGrid>
      <w:tr w:rsidR="004C5CE2">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4C5CE2" w:rsidRDefault="0058012E">
            <w:pPr>
              <w:snapToGrid w:val="0"/>
              <w:rPr>
                <w:rFonts w:ascii="Arial" w:hAnsi="Arial" w:cs="Arial"/>
                <w:b/>
                <w:color w:val="0000FF"/>
                <w:sz w:val="22"/>
                <w:szCs w:val="22"/>
              </w:rPr>
            </w:pPr>
            <w:r>
              <w:rPr>
                <w:rFonts w:ascii="Arial" w:hAnsi="Arial" w:cs="Arial"/>
                <w:b/>
                <w:color w:val="0000FF"/>
                <w:sz w:val="22"/>
                <w:szCs w:val="22"/>
              </w:rPr>
              <w:t>ConfermaLetturaEsito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C5CE2" w:rsidRDefault="0058012E">
            <w:pPr>
              <w:keepNext/>
              <w:snapToGrid w:val="0"/>
              <w:jc w:val="center"/>
              <w:rPr>
                <w:rFonts w:ascii="Arial" w:hAnsi="Arial" w:cs="Arial"/>
                <w:sz w:val="22"/>
                <w:szCs w:val="22"/>
              </w:rPr>
            </w:pPr>
            <w:r>
              <w:rPr>
                <w:rFonts w:ascii="Arial" w:hAnsi="Arial" w:cs="Arial"/>
                <w:sz w:val="22"/>
                <w:szCs w:val="22"/>
              </w:rPr>
              <w:t>Servizio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25D67" w:rsidRDefault="0058012E">
            <w:pPr>
              <w:snapToGrid w:val="0"/>
              <w:jc w:val="center"/>
              <w:rPr>
                <w:rFonts w:ascii="Arial" w:hAnsi="Arial" w:cs="Arial"/>
                <w:b/>
                <w:sz w:val="22"/>
                <w:szCs w:val="22"/>
              </w:rPr>
            </w:pPr>
            <w:r w:rsidRPr="00125D67">
              <w:rPr>
                <w:rFonts w:ascii="Arial" w:hAnsi="Arial" w:cs="Arial"/>
                <w:b/>
                <w:sz w:val="22"/>
                <w:szCs w:val="22"/>
              </w:rPr>
              <w:t>Input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6C17C7">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numeroTicket</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Ticket della comunicazione di cui confermare la lettura dell’esito</w:t>
            </w: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jc w:val="center"/>
              <w:rPr>
                <w:rFonts w:ascii="Arial" w:hAnsi="Arial" w:cs="Arial"/>
                <w:sz w:val="22"/>
                <w:szCs w:val="22"/>
              </w:rPr>
            </w:pPr>
          </w:p>
        </w:tc>
      </w:tr>
      <w:tr w:rsidR="004C5CE2">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Pr="00125D67" w:rsidRDefault="0058012E">
            <w:pPr>
              <w:snapToGrid w:val="0"/>
              <w:jc w:val="center"/>
              <w:rPr>
                <w:rFonts w:ascii="Arial" w:hAnsi="Arial" w:cs="Arial"/>
                <w:b/>
                <w:sz w:val="22"/>
                <w:szCs w:val="22"/>
              </w:rPr>
            </w:pPr>
            <w:r w:rsidRPr="00125D67">
              <w:rPr>
                <w:rFonts w:ascii="Arial" w:hAnsi="Arial" w:cs="Arial"/>
                <w:b/>
                <w:sz w:val="22"/>
                <w:szCs w:val="22"/>
              </w:rPr>
              <w:t>Output</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6C17C7">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Descrizione</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390282">
            <w:pPr>
              <w:snapToGrid w:val="0"/>
              <w:jc w:val="center"/>
              <w:rPr>
                <w:rFonts w:ascii="Arial" w:hAnsi="Arial" w:cs="Arial"/>
                <w:sz w:val="22"/>
                <w:szCs w:val="22"/>
              </w:rPr>
            </w:pPr>
            <w:fldSimple w:instr=" REF _Ref325032575 \h  \* MERGEFORMAT ">
              <w:r w:rsidR="0058012E" w:rsidRPr="006C17C7">
                <w:rPr>
                  <w:rFonts w:ascii="Arial" w:hAnsi="Arial" w:cs="Arial"/>
                  <w:sz w:val="22"/>
                  <w:szCs w:val="22"/>
                </w:rPr>
                <w:t>ISWSResponse</w:t>
              </w:r>
            </w:fldSimple>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58012E">
            <w:pPr>
              <w:snapToGrid w:val="0"/>
              <w:jc w:val="center"/>
              <w:rPr>
                <w:rFonts w:ascii="Arial" w:hAnsi="Arial" w:cs="Arial"/>
                <w:sz w:val="22"/>
                <w:szCs w:val="22"/>
              </w:rPr>
            </w:pPr>
            <w:r>
              <w:rPr>
                <w:rFonts w:ascii="Arial" w:hAnsi="Arial" w:cs="Arial"/>
                <w:sz w:val="22"/>
                <w:szCs w:val="22"/>
              </w:rPr>
              <w:t>0..n</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58012E">
            <w:pPr>
              <w:snapToGrid w:val="0"/>
              <w:rPr>
                <w:rFonts w:ascii="Arial" w:hAnsi="Arial" w:cs="Arial"/>
                <w:sz w:val="22"/>
                <w:szCs w:val="22"/>
              </w:rPr>
            </w:pPr>
            <w:r>
              <w:rPr>
                <w:rFonts w:ascii="Arial" w:hAnsi="Arial" w:cs="Arial"/>
                <w:sz w:val="22"/>
                <w:szCs w:val="22"/>
              </w:rPr>
              <w:t>Risposta del servizio descritta di seguito</w:t>
            </w:r>
          </w:p>
        </w:tc>
      </w:tr>
      <w:tr w:rsidR="004C5CE2">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746" w:type="dxa"/>
            <w:tcBorders>
              <w:top w:val="single" w:sz="4" w:space="0" w:color="000000"/>
              <w:left w:val="single" w:sz="4" w:space="0" w:color="000000"/>
              <w:bottom w:val="single" w:sz="4" w:space="0" w:color="000000"/>
            </w:tcBorders>
            <w:shd w:val="clear" w:color="auto" w:fill="auto"/>
            <w:vAlign w:val="center"/>
          </w:tcPr>
          <w:p w:rsidR="004C5CE2" w:rsidRDefault="004C5CE2">
            <w:pPr>
              <w:snapToGrid w:val="0"/>
              <w:jc w:val="center"/>
              <w:rPr>
                <w:rFonts w:ascii="Arial" w:hAnsi="Arial" w:cs="Arial"/>
                <w:sz w:val="22"/>
                <w:szCs w:val="22"/>
              </w:rPr>
            </w:pP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5CE2" w:rsidRDefault="004C5CE2">
            <w:pPr>
              <w:snapToGrid w:val="0"/>
              <w:rPr>
                <w:rFonts w:ascii="Arial" w:hAnsi="Arial" w:cs="Arial"/>
                <w:sz w:val="22"/>
                <w:szCs w:val="22"/>
              </w:rPr>
            </w:pPr>
          </w:p>
        </w:tc>
      </w:tr>
    </w:tbl>
    <w:p w:rsidR="004C5CE2" w:rsidRDefault="004C5CE2">
      <w:pPr>
        <w:jc w:val="both"/>
        <w:rPr>
          <w:rFonts w:ascii="Arial" w:hAnsi="Arial" w:cs="Arial"/>
          <w:sz w:val="22"/>
          <w:szCs w:val="22"/>
        </w:rPr>
      </w:pPr>
    </w:p>
    <w:p w:rsidR="004C5CE2" w:rsidRDefault="004C5CE2">
      <w:pPr>
        <w:rPr>
          <w:b/>
          <w:bCs/>
          <w:iCs/>
        </w:rPr>
      </w:pPr>
    </w:p>
    <w:p w:rsidR="004C5CE2" w:rsidRDefault="0060166A" w:rsidP="009F76E4">
      <w:pPr>
        <w:pStyle w:val="Titolo2"/>
        <w:rPr>
          <w:i/>
        </w:rPr>
      </w:pPr>
      <w:bookmarkStart w:id="379" w:name="_Toc358814857"/>
      <w:bookmarkStart w:id="380" w:name="_Toc382837042"/>
      <w:bookmarkStart w:id="381" w:name="_Toc382840439"/>
      <w:bookmarkStart w:id="382" w:name="_Toc382840496"/>
      <w:r>
        <w:lastRenderedPageBreak/>
        <w:t>2.</w:t>
      </w:r>
      <w:r w:rsidR="004A5AE1">
        <w:t>46</w:t>
      </w:r>
      <w:r w:rsidR="0058012E">
        <w:t xml:space="preserve"> ConsultazioneIterAmministrativo</w:t>
      </w:r>
      <w:bookmarkEnd w:id="379"/>
      <w:bookmarkEnd w:id="380"/>
      <w:bookmarkEnd w:id="381"/>
      <w:bookmarkEnd w:id="382"/>
    </w:p>
    <w:p w:rsidR="00570053" w:rsidRDefault="00570053" w:rsidP="00570053">
      <w:pPr>
        <w:jc w:val="both"/>
        <w:rPr>
          <w:rFonts w:ascii="Arial" w:hAnsi="Arial" w:cs="Arial"/>
          <w:sz w:val="22"/>
          <w:szCs w:val="22"/>
        </w:rPr>
      </w:pPr>
      <w:r>
        <w:rPr>
          <w:rFonts w:ascii="Arial" w:hAnsi="Arial" w:cs="Arial"/>
          <w:sz w:val="22"/>
          <w:szCs w:val="22"/>
        </w:rPr>
        <w:t>Servizio per la consultazione dei vari passi dell’iter di una Notifica presente nella banca dati del SIB. E’ fornito dal richiedente l’identificativo della Notifica di cui si vogliono consultare i dati dell’iter.</w:t>
      </w:r>
    </w:p>
    <w:p w:rsidR="00570053" w:rsidRDefault="00570053" w:rsidP="00570053">
      <w:pPr>
        <w:jc w:val="both"/>
        <w:rPr>
          <w:rFonts w:ascii="Arial" w:hAnsi="Arial" w:cs="Arial"/>
          <w:sz w:val="22"/>
          <w:szCs w:val="22"/>
        </w:rPr>
      </w:pPr>
    </w:p>
    <w:p w:rsidR="00570053" w:rsidRDefault="00570053" w:rsidP="00570053">
      <w:pPr>
        <w:jc w:val="both"/>
        <w:rPr>
          <w:rFonts w:ascii="Arial" w:hAnsi="Arial" w:cs="Arial"/>
          <w:sz w:val="22"/>
          <w:szCs w:val="22"/>
        </w:rPr>
      </w:pPr>
      <w:r w:rsidRPr="00880889">
        <w:rPr>
          <w:rFonts w:ascii="Arial" w:hAnsi="Arial" w:cs="Arial"/>
          <w:sz w:val="22"/>
          <w:szCs w:val="22"/>
        </w:rPr>
        <w:t xml:space="preserve">E’ possibile effettuare l’operazione </w:t>
      </w:r>
      <w:r>
        <w:rPr>
          <w:rFonts w:ascii="Arial" w:hAnsi="Arial" w:cs="Arial"/>
          <w:i/>
          <w:sz w:val="22"/>
          <w:szCs w:val="22"/>
        </w:rPr>
        <w:t>ConsultazioneIterAmministrativo</w:t>
      </w:r>
      <w:r w:rsidRPr="00880889">
        <w:rPr>
          <w:rFonts w:ascii="Arial" w:hAnsi="Arial" w:cs="Arial"/>
          <w:sz w:val="22"/>
          <w:szCs w:val="22"/>
        </w:rPr>
        <w:t xml:space="preserve"> per noti</w:t>
      </w:r>
      <w:r>
        <w:rPr>
          <w:rFonts w:ascii="Arial" w:hAnsi="Arial" w:cs="Arial"/>
          <w:sz w:val="22"/>
          <w:szCs w:val="22"/>
        </w:rPr>
        <w:t>fiche che si  trovano in qualunque stato.</w:t>
      </w:r>
    </w:p>
    <w:p w:rsidR="00570053" w:rsidRDefault="00570053" w:rsidP="00570053">
      <w:pPr>
        <w:jc w:val="both"/>
        <w:rPr>
          <w:rFonts w:ascii="Arial" w:hAnsi="Arial" w:cs="Arial"/>
          <w:sz w:val="22"/>
          <w:szCs w:val="22"/>
        </w:rPr>
      </w:pPr>
    </w:p>
    <w:p w:rsidR="00570053" w:rsidRDefault="00570053" w:rsidP="00570053">
      <w:pPr>
        <w:jc w:val="both"/>
        <w:rPr>
          <w:rFonts w:ascii="Arial" w:hAnsi="Arial" w:cs="Arial"/>
          <w:sz w:val="22"/>
          <w:szCs w:val="22"/>
        </w:rPr>
      </w:pPr>
      <w:r>
        <w:rPr>
          <w:rFonts w:ascii="Arial" w:hAnsi="Arial" w:cs="Arial"/>
          <w:sz w:val="22"/>
          <w:szCs w:val="22"/>
        </w:rPr>
        <w:t>A fronte della richiesta verranno attivati i controlli relativi alla competenza/visibilità dell’utente richiedente per la Notifica. Eventuali problemi nella verifica verranno segnalati da opportuni codici e descrizioni di anomalie.</w:t>
      </w:r>
    </w:p>
    <w:p w:rsidR="00570053" w:rsidRDefault="00570053" w:rsidP="00570053">
      <w:pPr>
        <w:jc w:val="both"/>
        <w:rPr>
          <w:rFonts w:ascii="Arial" w:hAnsi="Arial" w:cs="Arial"/>
          <w:sz w:val="22"/>
          <w:szCs w:val="22"/>
        </w:rPr>
      </w:pPr>
    </w:p>
    <w:p w:rsidR="00D37138" w:rsidRDefault="00570053" w:rsidP="00D37138">
      <w:pPr>
        <w:jc w:val="both"/>
        <w:rPr>
          <w:rFonts w:ascii="Arial" w:hAnsi="Arial" w:cs="Arial"/>
          <w:sz w:val="22"/>
          <w:szCs w:val="22"/>
        </w:rPr>
      </w:pPr>
      <w:r>
        <w:rPr>
          <w:rFonts w:ascii="Arial" w:hAnsi="Arial" w:cs="Arial"/>
          <w:sz w:val="22"/>
          <w:szCs w:val="22"/>
        </w:rPr>
        <w:t>La risposta sarà strutturata nel seguente modo:</w:t>
      </w:r>
      <w:r w:rsidR="0069337E">
        <w:rPr>
          <w:rFonts w:ascii="Arial" w:hAnsi="Arial" w:cs="Arial"/>
          <w:sz w:val="22"/>
          <w:szCs w:val="22"/>
        </w:rPr>
        <w:t xml:space="preserve"> l</w:t>
      </w:r>
      <w:r>
        <w:rPr>
          <w:rFonts w:ascii="Arial" w:hAnsi="Arial" w:cs="Arial"/>
          <w:sz w:val="22"/>
          <w:szCs w:val="22"/>
        </w:rPr>
        <w:t xml:space="preserve">’oggetto </w:t>
      </w:r>
      <w:r w:rsidR="00390282">
        <w:rPr>
          <w:rFonts w:cs="Arial"/>
          <w:sz w:val="22"/>
          <w:szCs w:val="22"/>
        </w:rPr>
        <w:fldChar w:fldCharType="begin"/>
      </w:r>
      <w:r>
        <w:rPr>
          <w:rFonts w:cs="Arial"/>
          <w:sz w:val="22"/>
          <w:szCs w:val="22"/>
        </w:rPr>
        <w:instrText xml:space="preserve"> REF _Ref325032035 \h </w:instrText>
      </w:r>
      <w:r w:rsidR="00390282">
        <w:rPr>
          <w:rFonts w:cs="Arial"/>
          <w:sz w:val="22"/>
          <w:szCs w:val="22"/>
        </w:rPr>
      </w:r>
      <w:r w:rsidR="00390282">
        <w:rPr>
          <w:rFonts w:cs="Arial"/>
          <w:sz w:val="22"/>
          <w:szCs w:val="22"/>
        </w:rPr>
        <w:fldChar w:fldCharType="separate"/>
      </w:r>
      <w:r>
        <w:rPr>
          <w:rFonts w:cs="Arial"/>
          <w:sz w:val="22"/>
          <w:szCs w:val="22"/>
        </w:rPr>
        <w:t>SIBResponseWSNotifiche</w:t>
      </w:r>
      <w:r w:rsidR="00390282">
        <w:rPr>
          <w:rFonts w:cs="Arial"/>
          <w:sz w:val="22"/>
          <w:szCs w:val="22"/>
        </w:rPr>
        <w:fldChar w:fldCharType="end"/>
      </w:r>
      <w:r>
        <w:rPr>
          <w:rFonts w:ascii="Arial" w:hAnsi="Arial" w:cs="Arial"/>
          <w:bCs/>
          <w:sz w:val="22"/>
          <w:szCs w:val="22"/>
        </w:rPr>
        <w:t xml:space="preserve"> </w:t>
      </w:r>
      <w:r>
        <w:rPr>
          <w:rFonts w:ascii="Arial" w:hAnsi="Arial" w:cs="Arial"/>
          <w:sz w:val="22"/>
          <w:szCs w:val="22"/>
        </w:rPr>
        <w:t>conterrà un insieme di oggetti SIBWSIterNotifica ciascuno dei quali conterrà i dati del singolo passo dell’iter amministrativo</w:t>
      </w:r>
      <w:r w:rsidR="00D37138">
        <w:rPr>
          <w:rFonts w:ascii="Arial" w:hAnsi="Arial" w:cs="Arial"/>
          <w:sz w:val="22"/>
          <w:szCs w:val="22"/>
        </w:rPr>
        <w:t xml:space="preserve"> e l’oggetto </w:t>
      </w:r>
      <w:r w:rsidR="00390282">
        <w:rPr>
          <w:rFonts w:cs="Arial"/>
          <w:sz w:val="22"/>
          <w:szCs w:val="22"/>
        </w:rPr>
        <w:fldChar w:fldCharType="begin"/>
      </w:r>
      <w:r w:rsidR="00D37138">
        <w:rPr>
          <w:rFonts w:cs="Arial"/>
          <w:sz w:val="22"/>
          <w:szCs w:val="22"/>
        </w:rPr>
        <w:instrText xml:space="preserve"> REF _Ref325032575 \h </w:instrText>
      </w:r>
      <w:r w:rsidR="00390282">
        <w:rPr>
          <w:rFonts w:cs="Arial"/>
          <w:sz w:val="22"/>
          <w:szCs w:val="22"/>
        </w:rPr>
      </w:r>
      <w:r w:rsidR="00390282">
        <w:rPr>
          <w:rFonts w:cs="Arial"/>
          <w:sz w:val="22"/>
          <w:szCs w:val="22"/>
        </w:rPr>
        <w:fldChar w:fldCharType="separate"/>
      </w:r>
      <w:r w:rsidR="00D37138">
        <w:rPr>
          <w:rFonts w:cs="Arial"/>
          <w:sz w:val="22"/>
          <w:szCs w:val="22"/>
        </w:rPr>
        <w:t>ISWSResponse</w:t>
      </w:r>
      <w:r w:rsidR="00390282">
        <w:rPr>
          <w:rFonts w:cs="Arial"/>
          <w:sz w:val="22"/>
          <w:szCs w:val="22"/>
        </w:rPr>
        <w:fldChar w:fldCharType="end"/>
      </w:r>
      <w:r w:rsidR="00D37138">
        <w:rPr>
          <w:rFonts w:ascii="Arial" w:hAnsi="Arial" w:cs="Arial"/>
          <w:sz w:val="22"/>
          <w:szCs w:val="22"/>
        </w:rPr>
        <w:t xml:space="preserve"> i cui attributi saranno valorizzati in base all’esito dell’operazione. Il servizio risponderà in maniera sincrona.</w:t>
      </w:r>
    </w:p>
    <w:p w:rsidR="00570053" w:rsidRDefault="00D37138" w:rsidP="00570053">
      <w:pPr>
        <w:jc w:val="both"/>
        <w:rPr>
          <w:rFonts w:ascii="Arial" w:hAnsi="Arial" w:cs="Arial"/>
          <w:sz w:val="22"/>
          <w:szCs w:val="22"/>
        </w:rPr>
      </w:pPr>
      <w:r>
        <w:rPr>
          <w:rFonts w:ascii="Arial" w:hAnsi="Arial" w:cs="Arial"/>
          <w:sz w:val="22"/>
          <w:szCs w:val="22"/>
        </w:rPr>
        <w:t xml:space="preserve"> </w:t>
      </w:r>
      <w:r w:rsidR="00570053">
        <w:rPr>
          <w:rFonts w:ascii="Arial" w:hAnsi="Arial" w:cs="Arial"/>
          <w:sz w:val="22"/>
          <w:szCs w:val="22"/>
        </w:rPr>
        <w:t>.</w:t>
      </w:r>
    </w:p>
    <w:p w:rsidR="00570053" w:rsidRDefault="00570053" w:rsidP="00570053">
      <w:pPr>
        <w:rPr>
          <w:rFonts w:ascii="Arial" w:hAnsi="Arial" w:cs="Arial"/>
          <w:sz w:val="22"/>
          <w:szCs w:val="22"/>
        </w:rPr>
      </w:pPr>
      <w:r>
        <w:rPr>
          <w:rFonts w:ascii="Arial" w:hAnsi="Arial" w:cs="Arial"/>
          <w:sz w:val="22"/>
          <w:szCs w:val="22"/>
        </w:rPr>
        <w:t xml:space="preserve">Interfaccia del servizio : </w:t>
      </w:r>
    </w:p>
    <w:p w:rsidR="00570053" w:rsidRDefault="00570053" w:rsidP="00570053"/>
    <w:tbl>
      <w:tblPr>
        <w:tblW w:w="0" w:type="auto"/>
        <w:tblInd w:w="70" w:type="dxa"/>
        <w:tblLayout w:type="fixed"/>
        <w:tblCellMar>
          <w:left w:w="70" w:type="dxa"/>
          <w:right w:w="70" w:type="dxa"/>
        </w:tblCellMar>
        <w:tblLook w:val="0000"/>
      </w:tblPr>
      <w:tblGrid>
        <w:gridCol w:w="2871"/>
        <w:gridCol w:w="746"/>
        <w:gridCol w:w="3450"/>
        <w:gridCol w:w="2255"/>
      </w:tblGrid>
      <w:tr w:rsidR="00570053" w:rsidTr="00357425">
        <w:trPr>
          <w:cantSplit/>
          <w:trHeight w:val="225"/>
          <w:tblHeader/>
        </w:trPr>
        <w:tc>
          <w:tcPr>
            <w:tcW w:w="7067" w:type="dxa"/>
            <w:gridSpan w:val="3"/>
            <w:tcBorders>
              <w:top w:val="single" w:sz="4" w:space="0" w:color="000000"/>
              <w:left w:val="single" w:sz="4" w:space="0" w:color="000000"/>
              <w:bottom w:val="single" w:sz="4" w:space="0" w:color="000000"/>
            </w:tcBorders>
            <w:shd w:val="clear" w:color="auto" w:fill="C0C0C0"/>
            <w:vAlign w:val="center"/>
          </w:tcPr>
          <w:p w:rsidR="00570053" w:rsidRDefault="00570053" w:rsidP="00357425">
            <w:pPr>
              <w:snapToGrid w:val="0"/>
              <w:rPr>
                <w:rFonts w:ascii="Arial" w:hAnsi="Arial" w:cs="Arial"/>
                <w:b/>
                <w:color w:val="0000FF"/>
                <w:sz w:val="22"/>
                <w:szCs w:val="22"/>
              </w:rPr>
            </w:pPr>
            <w:r>
              <w:rPr>
                <w:rFonts w:ascii="Arial" w:hAnsi="Arial" w:cs="Arial"/>
                <w:b/>
                <w:color w:val="0000FF"/>
                <w:sz w:val="22"/>
                <w:szCs w:val="22"/>
              </w:rPr>
              <w:t>ConsultazioneIterAmministrativo</w:t>
            </w:r>
          </w:p>
        </w:tc>
        <w:tc>
          <w:tcPr>
            <w:tcW w:w="22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Servizio</w:t>
            </w:r>
          </w:p>
        </w:tc>
      </w:tr>
      <w:tr w:rsidR="00570053" w:rsidTr="00357425">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Pr="00371BB8" w:rsidRDefault="00570053" w:rsidP="00357425">
            <w:pPr>
              <w:snapToGrid w:val="0"/>
              <w:jc w:val="center"/>
              <w:rPr>
                <w:rFonts w:ascii="Arial" w:hAnsi="Arial" w:cs="Arial"/>
                <w:b/>
                <w:sz w:val="22"/>
                <w:szCs w:val="22"/>
              </w:rPr>
            </w:pPr>
            <w:r w:rsidRPr="00371BB8">
              <w:rPr>
                <w:rFonts w:ascii="Arial" w:hAnsi="Arial" w:cs="Arial"/>
                <w:b/>
                <w:sz w:val="22"/>
                <w:szCs w:val="22"/>
              </w:rPr>
              <w:t>Input</w:t>
            </w:r>
          </w:p>
        </w:tc>
      </w:tr>
      <w:tr w:rsidR="00570053" w:rsidTr="00357425">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570053" w:rsidRDefault="00125D67" w:rsidP="00357425">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rPr>
                <w:rFonts w:ascii="Arial" w:hAnsi="Arial" w:cs="Arial"/>
                <w:sz w:val="22"/>
                <w:szCs w:val="22"/>
              </w:rPr>
            </w:pPr>
            <w:r>
              <w:rPr>
                <w:rFonts w:ascii="Arial" w:hAnsi="Arial" w:cs="Arial"/>
                <w:sz w:val="22"/>
                <w:szCs w:val="22"/>
              </w:rPr>
              <w:t>Descrizione</w:t>
            </w:r>
          </w:p>
        </w:tc>
      </w:tr>
      <w:tr w:rsidR="00570053" w:rsidTr="00357425">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tipoOperazione</w:t>
            </w:r>
          </w:p>
        </w:tc>
        <w:tc>
          <w:tcPr>
            <w:tcW w:w="746"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rPr>
                <w:rFonts w:ascii="Arial" w:hAnsi="Arial" w:cs="Arial"/>
                <w:sz w:val="22"/>
                <w:szCs w:val="22"/>
              </w:rPr>
            </w:pPr>
            <w:r>
              <w:rPr>
                <w:rFonts w:ascii="Arial" w:hAnsi="Arial" w:cs="Arial"/>
                <w:sz w:val="22"/>
                <w:szCs w:val="22"/>
              </w:rPr>
              <w:t>Tipo di operazione {</w:t>
            </w:r>
          </w:p>
          <w:p w:rsidR="00570053" w:rsidRPr="00861A63" w:rsidRDefault="00570053" w:rsidP="00357425">
            <w:pPr>
              <w:rPr>
                <w:rFonts w:ascii="Arial" w:hAnsi="Arial" w:cs="Arial"/>
                <w:sz w:val="22"/>
                <w:szCs w:val="22"/>
              </w:rPr>
            </w:pPr>
            <w:r>
              <w:rPr>
                <w:rFonts w:ascii="Arial" w:hAnsi="Arial" w:cs="Arial"/>
                <w:sz w:val="22"/>
                <w:szCs w:val="22"/>
              </w:rPr>
              <w:t>I</w:t>
            </w:r>
            <w:r w:rsidRPr="00861A63">
              <w:rPr>
                <w:rFonts w:ascii="Arial" w:hAnsi="Arial" w:cs="Arial"/>
                <w:sz w:val="22"/>
                <w:szCs w:val="22"/>
              </w:rPr>
              <w:t xml:space="preserve"> : </w:t>
            </w:r>
            <w:r>
              <w:rPr>
                <w:rFonts w:ascii="Arial" w:hAnsi="Arial" w:cs="Arial"/>
                <w:sz w:val="22"/>
                <w:szCs w:val="22"/>
              </w:rPr>
              <w:t>inserimento della consultazione</w:t>
            </w:r>
          </w:p>
          <w:p w:rsidR="00570053" w:rsidRDefault="00570053" w:rsidP="00357425">
            <w:pPr>
              <w:rPr>
                <w:rFonts w:ascii="Arial" w:hAnsi="Arial" w:cs="Arial"/>
                <w:sz w:val="22"/>
                <w:szCs w:val="22"/>
              </w:rPr>
            </w:pPr>
            <w:r>
              <w:rPr>
                <w:rFonts w:ascii="Arial" w:hAnsi="Arial" w:cs="Arial"/>
                <w:sz w:val="22"/>
                <w:szCs w:val="22"/>
              </w:rPr>
              <w:t>}</w:t>
            </w:r>
          </w:p>
        </w:tc>
      </w:tr>
      <w:tr w:rsidR="00570053" w:rsidTr="00357425">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SIBWS</w:t>
            </w:r>
            <w:r w:rsidRPr="00B071AE">
              <w:rPr>
                <w:rFonts w:ascii="Arial" w:hAnsi="Arial" w:cs="Arial"/>
                <w:sz w:val="22"/>
                <w:szCs w:val="22"/>
              </w:rPr>
              <w:t>IterAmministrativo</w:t>
            </w:r>
          </w:p>
        </w:tc>
        <w:tc>
          <w:tcPr>
            <w:tcW w:w="746"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rPr>
                <w:rFonts w:ascii="Arial" w:hAnsi="Arial" w:cs="Arial"/>
                <w:sz w:val="22"/>
                <w:szCs w:val="22"/>
              </w:rPr>
            </w:pPr>
            <w:r>
              <w:rPr>
                <w:rFonts w:ascii="Arial" w:hAnsi="Arial" w:cs="Arial"/>
                <w:sz w:val="22"/>
                <w:szCs w:val="22"/>
              </w:rPr>
              <w:t>Struttura dati descritta di seguito</w:t>
            </w:r>
          </w:p>
        </w:tc>
      </w:tr>
      <w:tr w:rsidR="00570053" w:rsidTr="00357425">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p>
        </w:tc>
      </w:tr>
      <w:tr w:rsidR="00570053" w:rsidTr="00357425">
        <w:trPr>
          <w:cantSplit/>
          <w:trHeight w:val="225"/>
        </w:trPr>
        <w:tc>
          <w:tcPr>
            <w:tcW w:w="93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Pr="00371BB8" w:rsidRDefault="00570053" w:rsidP="00357425">
            <w:pPr>
              <w:snapToGrid w:val="0"/>
              <w:jc w:val="center"/>
              <w:rPr>
                <w:rFonts w:ascii="Arial" w:hAnsi="Arial" w:cs="Arial"/>
                <w:b/>
                <w:sz w:val="22"/>
                <w:szCs w:val="22"/>
              </w:rPr>
            </w:pPr>
            <w:r w:rsidRPr="00371BB8">
              <w:rPr>
                <w:rFonts w:ascii="Arial" w:hAnsi="Arial" w:cs="Arial"/>
                <w:b/>
                <w:sz w:val="22"/>
                <w:szCs w:val="22"/>
              </w:rPr>
              <w:t>Output</w:t>
            </w:r>
          </w:p>
        </w:tc>
      </w:tr>
      <w:tr w:rsidR="00570053" w:rsidTr="00357425">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570053" w:rsidRDefault="00125D67" w:rsidP="00357425">
            <w:pPr>
              <w:snapToGrid w:val="0"/>
              <w:jc w:val="center"/>
              <w:rPr>
                <w:rFonts w:ascii="Arial" w:hAnsi="Arial" w:cs="Arial"/>
                <w:sz w:val="22"/>
                <w:szCs w:val="22"/>
              </w:rPr>
            </w:pPr>
            <w:r>
              <w:rPr>
                <w:rFonts w:ascii="Arial" w:hAnsi="Arial" w:cs="Arial"/>
                <w:sz w:val="22"/>
                <w:szCs w:val="22"/>
              </w:rPr>
              <w:t>Nome</w:t>
            </w:r>
          </w:p>
        </w:tc>
        <w:tc>
          <w:tcPr>
            <w:tcW w:w="746"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Molt</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rPr>
                <w:rFonts w:ascii="Arial" w:hAnsi="Arial" w:cs="Arial"/>
                <w:sz w:val="22"/>
                <w:szCs w:val="22"/>
              </w:rPr>
            </w:pPr>
            <w:r>
              <w:rPr>
                <w:rFonts w:ascii="Arial" w:hAnsi="Arial" w:cs="Arial"/>
                <w:sz w:val="22"/>
                <w:szCs w:val="22"/>
              </w:rPr>
              <w:t>Descrizione</w:t>
            </w:r>
          </w:p>
        </w:tc>
      </w:tr>
      <w:tr w:rsidR="00570053" w:rsidTr="00357425">
        <w:trPr>
          <w:cantSplit/>
          <w:trHeight w:val="373"/>
        </w:trPr>
        <w:tc>
          <w:tcPr>
            <w:tcW w:w="2871"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SIBResponseWSNotifiche</w:t>
            </w:r>
          </w:p>
        </w:tc>
        <w:tc>
          <w:tcPr>
            <w:tcW w:w="746"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r>
              <w:rPr>
                <w:rFonts w:ascii="Arial" w:hAnsi="Arial" w:cs="Arial"/>
                <w:sz w:val="22"/>
                <w:szCs w:val="22"/>
              </w:rPr>
              <w:t>1</w:t>
            </w:r>
          </w:p>
        </w:tc>
        <w:tc>
          <w:tcPr>
            <w:tcW w:w="57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rPr>
                <w:rFonts w:ascii="Arial" w:hAnsi="Arial" w:cs="Arial"/>
                <w:sz w:val="22"/>
                <w:szCs w:val="22"/>
              </w:rPr>
            </w:pPr>
            <w:r>
              <w:rPr>
                <w:rFonts w:ascii="Arial" w:hAnsi="Arial" w:cs="Arial"/>
                <w:sz w:val="22"/>
                <w:szCs w:val="22"/>
              </w:rPr>
              <w:t>Risposta del servizio</w:t>
            </w:r>
          </w:p>
        </w:tc>
      </w:tr>
    </w:tbl>
    <w:p w:rsidR="00D37138" w:rsidRDefault="00D37138" w:rsidP="00570053"/>
    <w:p w:rsidR="001D03C6" w:rsidRPr="001D03C6" w:rsidRDefault="001D03C6" w:rsidP="00570053">
      <w:pPr>
        <w:rPr>
          <w:rFonts w:ascii="Arial" w:hAnsi="Arial" w:cs="Arial"/>
          <w:sz w:val="22"/>
          <w:szCs w:val="22"/>
        </w:rPr>
      </w:pPr>
      <w:r>
        <w:rPr>
          <w:rFonts w:ascii="Arial" w:hAnsi="Arial" w:cs="Arial"/>
          <w:sz w:val="22"/>
          <w:szCs w:val="22"/>
        </w:rPr>
        <w:t>La struttura</w:t>
      </w:r>
      <w:r w:rsidRPr="00712946">
        <w:rPr>
          <w:rFonts w:ascii="Arial" w:hAnsi="Arial" w:cs="Arial"/>
          <w:sz w:val="22"/>
          <w:szCs w:val="22"/>
        </w:rPr>
        <w:t xml:space="preserve"> </w:t>
      </w:r>
      <w:r w:rsidRPr="00C243BC">
        <w:rPr>
          <w:rFonts w:ascii="Arial" w:hAnsi="Arial" w:cs="Arial"/>
          <w:b/>
          <w:sz w:val="22"/>
          <w:szCs w:val="22"/>
        </w:rPr>
        <w:t>SIB</w:t>
      </w:r>
      <w:r>
        <w:rPr>
          <w:rFonts w:ascii="Arial" w:hAnsi="Arial" w:cs="Arial"/>
          <w:b/>
          <w:sz w:val="22"/>
          <w:szCs w:val="22"/>
        </w:rPr>
        <w:t>WSIterAmministrativo</w:t>
      </w:r>
      <w:r w:rsidRPr="00712946">
        <w:rPr>
          <w:rFonts w:ascii="Arial" w:hAnsi="Arial" w:cs="Arial"/>
          <w:sz w:val="22"/>
          <w:szCs w:val="22"/>
        </w:rPr>
        <w:t xml:space="preserve"> </w:t>
      </w:r>
      <w:r>
        <w:rPr>
          <w:rFonts w:ascii="Arial" w:hAnsi="Arial" w:cs="Arial"/>
          <w:sz w:val="22"/>
          <w:szCs w:val="22"/>
        </w:rPr>
        <w:t>è così composta</w:t>
      </w:r>
      <w:r w:rsidRPr="00C243BC">
        <w:rPr>
          <w:rFonts w:ascii="Arial" w:hAnsi="Arial" w:cs="Arial"/>
          <w:sz w:val="22"/>
          <w:szCs w:val="22"/>
        </w:rPr>
        <w:t>:</w:t>
      </w:r>
    </w:p>
    <w:tbl>
      <w:tblPr>
        <w:tblW w:w="9549" w:type="dxa"/>
        <w:tblInd w:w="70" w:type="dxa"/>
        <w:tblLayout w:type="fixed"/>
        <w:tblCellMar>
          <w:left w:w="70" w:type="dxa"/>
          <w:right w:w="70" w:type="dxa"/>
        </w:tblCellMar>
        <w:tblLook w:val="0000"/>
      </w:tblPr>
      <w:tblGrid>
        <w:gridCol w:w="2310"/>
        <w:gridCol w:w="2977"/>
        <w:gridCol w:w="708"/>
        <w:gridCol w:w="567"/>
        <w:gridCol w:w="511"/>
        <w:gridCol w:w="2476"/>
      </w:tblGrid>
      <w:tr w:rsidR="00570053" w:rsidTr="00357425">
        <w:trPr>
          <w:cantSplit/>
          <w:trHeight w:val="225"/>
          <w:tblHeader/>
        </w:trPr>
        <w:tc>
          <w:tcPr>
            <w:tcW w:w="7073" w:type="dxa"/>
            <w:gridSpan w:val="5"/>
            <w:tcBorders>
              <w:top w:val="single" w:sz="4" w:space="0" w:color="000000"/>
              <w:left w:val="single" w:sz="4" w:space="0" w:color="000000"/>
              <w:bottom w:val="single" w:sz="4" w:space="0" w:color="000000"/>
            </w:tcBorders>
            <w:shd w:val="clear" w:color="auto" w:fill="C0C0C0"/>
            <w:vAlign w:val="center"/>
          </w:tcPr>
          <w:p w:rsidR="00570053" w:rsidRDefault="00570053" w:rsidP="00357425">
            <w:pPr>
              <w:keepNext/>
              <w:snapToGrid w:val="0"/>
              <w:rPr>
                <w:rFonts w:ascii="Arial" w:hAnsi="Arial" w:cs="Arial"/>
                <w:b/>
                <w:color w:val="0000FF"/>
                <w:sz w:val="22"/>
                <w:szCs w:val="22"/>
              </w:rPr>
            </w:pPr>
            <w:r>
              <w:rPr>
                <w:rFonts w:ascii="Arial" w:hAnsi="Arial" w:cs="Arial"/>
                <w:b/>
                <w:color w:val="0000FF"/>
                <w:sz w:val="22"/>
                <w:szCs w:val="22"/>
              </w:rPr>
              <w:t>SIBWSIterAmministrativo</w:t>
            </w:r>
          </w:p>
        </w:tc>
        <w:tc>
          <w:tcPr>
            <w:tcW w:w="247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70053" w:rsidRDefault="00570053" w:rsidP="00357425">
            <w:pPr>
              <w:keepNext/>
              <w:snapToGrid w:val="0"/>
              <w:jc w:val="center"/>
              <w:rPr>
                <w:b/>
              </w:rPr>
            </w:pPr>
            <w:r>
              <w:rPr>
                <w:b/>
              </w:rPr>
              <w:t>Struttura</w:t>
            </w:r>
          </w:p>
        </w:tc>
      </w:tr>
      <w:tr w:rsidR="00570053" w:rsidTr="00357425">
        <w:trPr>
          <w:cantSplit/>
          <w:trHeight w:val="225"/>
        </w:trPr>
        <w:tc>
          <w:tcPr>
            <w:tcW w:w="95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jc w:val="center"/>
              <w:rPr>
                <w:i/>
              </w:rPr>
            </w:pPr>
          </w:p>
        </w:tc>
      </w:tr>
      <w:tr w:rsidR="00570053" w:rsidTr="0035742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b/>
                <w:sz w:val="22"/>
                <w:szCs w:val="22"/>
              </w:rPr>
            </w:pPr>
            <w:r>
              <w:rPr>
                <w:rFonts w:ascii="Arial" w:hAnsi="Arial" w:cs="Arial"/>
                <w:b/>
                <w:sz w:val="22"/>
                <w:szCs w:val="22"/>
              </w:rPr>
              <w:t>Nome</w:t>
            </w:r>
          </w:p>
        </w:tc>
        <w:tc>
          <w:tcPr>
            <w:tcW w:w="297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
                <w:sz w:val="22"/>
                <w:szCs w:val="22"/>
              </w:rPr>
            </w:pPr>
            <w:r>
              <w:rPr>
                <w:rFonts w:ascii="Arial" w:hAnsi="Arial" w:cs="Arial"/>
                <w:b/>
                <w:sz w:val="22"/>
                <w:szCs w:val="22"/>
              </w:rPr>
              <w:t>Tipo</w:t>
            </w:r>
          </w:p>
        </w:tc>
        <w:tc>
          <w:tcPr>
            <w:tcW w:w="708"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
                <w:sz w:val="22"/>
                <w:szCs w:val="22"/>
              </w:rPr>
            </w:pPr>
            <w:r>
              <w:rPr>
                <w:rFonts w:ascii="Arial" w:hAnsi="Arial" w:cs="Arial"/>
                <w:b/>
                <w:sz w:val="22"/>
                <w:szCs w:val="22"/>
              </w:rPr>
              <w:t>Molt</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
                <w:sz w:val="22"/>
                <w:szCs w:val="22"/>
              </w:rPr>
            </w:pPr>
            <w:r>
              <w:rPr>
                <w:rFonts w:ascii="Arial" w:hAnsi="Arial" w:cs="Arial"/>
                <w:b/>
                <w:sz w:val="22"/>
                <w:szCs w:val="22"/>
              </w:rPr>
              <w:t>Dim</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b/>
                <w:sz w:val="22"/>
                <w:szCs w:val="22"/>
              </w:rPr>
            </w:pPr>
            <w:r>
              <w:rPr>
                <w:rFonts w:ascii="Arial" w:hAnsi="Arial" w:cs="Arial"/>
                <w:b/>
                <w:sz w:val="22"/>
                <w:szCs w:val="22"/>
              </w:rPr>
              <w:t>Descrizione</w:t>
            </w:r>
          </w:p>
        </w:tc>
      </w:tr>
      <w:tr w:rsidR="00570053" w:rsidTr="0035742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identificativoSian</w:t>
            </w:r>
          </w:p>
        </w:tc>
        <w:tc>
          <w:tcPr>
            <w:tcW w:w="297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String</w:t>
            </w:r>
          </w:p>
        </w:tc>
        <w:tc>
          <w:tcPr>
            <w:tcW w:w="708"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0..1</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15</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Identificativo univoco della Notifica assegnato dal SIAN. La dimensione è intesa come massima lunghezza</w:t>
            </w:r>
          </w:p>
        </w:tc>
      </w:tr>
      <w:tr w:rsidR="00570053" w:rsidTr="00357425">
        <w:trPr>
          <w:cantSplit/>
          <w:trHeight w:val="373"/>
        </w:trPr>
        <w:tc>
          <w:tcPr>
            <w:tcW w:w="2310"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protocolliEsterni</w:t>
            </w:r>
          </w:p>
        </w:tc>
        <w:tc>
          <w:tcPr>
            <w:tcW w:w="297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SIBWSProtEsternoNotifica</w:t>
            </w:r>
          </w:p>
        </w:tc>
        <w:tc>
          <w:tcPr>
            <w:tcW w:w="708"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0..n</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Elenco di protocolli / chiavi assegnati alla Notifica dai sistemi regionale esterni e competenti. Ciascun protocollo/chiave è associato all’ente che ha emesso</w:t>
            </w:r>
          </w:p>
        </w:tc>
      </w:tr>
    </w:tbl>
    <w:p w:rsidR="006D3876" w:rsidRDefault="00570053" w:rsidP="006D3876">
      <w:pPr>
        <w:rPr>
          <w:rFonts w:ascii="Arial" w:hAnsi="Arial" w:cs="Arial"/>
          <w:sz w:val="22"/>
          <w:szCs w:val="22"/>
        </w:rPr>
      </w:pPr>
      <w:r>
        <w:br w:type="page"/>
      </w:r>
      <w:r w:rsidR="006D3876" w:rsidRPr="00712946">
        <w:rPr>
          <w:rFonts w:ascii="Arial" w:hAnsi="Arial" w:cs="Arial"/>
          <w:sz w:val="22"/>
          <w:szCs w:val="22"/>
        </w:rPr>
        <w:lastRenderedPageBreak/>
        <w:t xml:space="preserve">La risposta </w:t>
      </w:r>
      <w:r w:rsidR="006D3876" w:rsidRPr="00C243BC">
        <w:rPr>
          <w:rFonts w:ascii="Arial" w:hAnsi="Arial" w:cs="Arial"/>
          <w:b/>
          <w:sz w:val="22"/>
          <w:szCs w:val="22"/>
        </w:rPr>
        <w:t>SIBResponseWSNotifiche</w:t>
      </w:r>
      <w:r w:rsidR="006D3876" w:rsidRPr="00712946">
        <w:rPr>
          <w:rFonts w:ascii="Arial" w:hAnsi="Arial" w:cs="Arial"/>
          <w:sz w:val="22"/>
          <w:szCs w:val="22"/>
        </w:rPr>
        <w:t xml:space="preserve"> è strutturata nel seguente modo:</w:t>
      </w:r>
    </w:p>
    <w:p w:rsidR="00570053" w:rsidRPr="00B6369A" w:rsidRDefault="00570053" w:rsidP="00570053"/>
    <w:tbl>
      <w:tblPr>
        <w:tblW w:w="9487" w:type="dxa"/>
        <w:tblInd w:w="70" w:type="dxa"/>
        <w:tblLayout w:type="fixed"/>
        <w:tblCellMar>
          <w:left w:w="70" w:type="dxa"/>
          <w:right w:w="70" w:type="dxa"/>
        </w:tblCellMar>
        <w:tblLook w:val="0000"/>
      </w:tblPr>
      <w:tblGrid>
        <w:gridCol w:w="2410"/>
        <w:gridCol w:w="1774"/>
        <w:gridCol w:w="769"/>
        <w:gridCol w:w="777"/>
        <w:gridCol w:w="1496"/>
        <w:gridCol w:w="2261"/>
      </w:tblGrid>
      <w:tr w:rsidR="006D3876" w:rsidTr="00971639">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6D3876" w:rsidRDefault="006D3876" w:rsidP="00971639">
            <w:pPr>
              <w:keepNext/>
              <w:snapToGrid w:val="0"/>
              <w:rPr>
                <w:rFonts w:ascii="Arial" w:hAnsi="Arial" w:cs="Arial"/>
                <w:b/>
                <w:color w:val="0000FF"/>
              </w:rPr>
            </w:pPr>
            <w:r w:rsidRPr="00C243BC">
              <w:rPr>
                <w:rFonts w:ascii="Arial" w:hAnsi="Arial" w:cs="Arial"/>
                <w:b/>
                <w:color w:val="0000FF"/>
                <w:sz w:val="22"/>
                <w:szCs w:val="22"/>
              </w:rPr>
              <w:t>SIBResponseWSNotifiche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D3876" w:rsidRDefault="006D3876" w:rsidP="00971639">
            <w:pPr>
              <w:keepNext/>
              <w:snapToGrid w:val="0"/>
              <w:rPr>
                <w:rFonts w:ascii="Arial" w:hAnsi="Arial" w:cs="Arial"/>
              </w:rPr>
            </w:pPr>
            <w:r>
              <w:rPr>
                <w:rFonts w:ascii="Arial" w:hAnsi="Arial" w:cs="Arial"/>
              </w:rPr>
              <w:t>Struttura</w:t>
            </w:r>
          </w:p>
        </w:tc>
      </w:tr>
      <w:tr w:rsidR="006D3876" w:rsidTr="00971639">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D3876" w:rsidRDefault="006D3876" w:rsidP="00971639">
            <w:pPr>
              <w:keepNext/>
              <w:snapToGrid w:val="0"/>
              <w:rPr>
                <w:rFonts w:ascii="Arial" w:hAnsi="Arial" w:cs="Arial"/>
              </w:rPr>
            </w:pPr>
          </w:p>
        </w:tc>
      </w:tr>
      <w:tr w:rsidR="006D3876" w:rsidTr="00971639">
        <w:trPr>
          <w:cantSplit/>
          <w:trHeight w:val="373"/>
        </w:trPr>
        <w:tc>
          <w:tcPr>
            <w:tcW w:w="2410" w:type="dxa"/>
            <w:tcBorders>
              <w:top w:val="single" w:sz="4" w:space="0" w:color="000000"/>
              <w:left w:val="single" w:sz="4" w:space="0" w:color="000000"/>
              <w:bottom w:val="single" w:sz="4" w:space="0" w:color="000000"/>
            </w:tcBorders>
            <w:shd w:val="pct15" w:color="auto" w:fill="auto"/>
            <w:vAlign w:val="center"/>
          </w:tcPr>
          <w:p w:rsidR="006D3876" w:rsidRPr="00B7693A" w:rsidRDefault="006D3876" w:rsidP="00971639">
            <w:pPr>
              <w:jc w:val="center"/>
              <w:rPr>
                <w:rFonts w:ascii="Arial" w:hAnsi="Arial" w:cs="Arial"/>
                <w:sz w:val="22"/>
                <w:szCs w:val="22"/>
              </w:rPr>
            </w:pPr>
            <w:r w:rsidRPr="00B7693A">
              <w:rPr>
                <w:rFonts w:ascii="Arial" w:hAnsi="Arial" w:cs="Arial"/>
                <w:sz w:val="22"/>
                <w:szCs w:val="22"/>
              </w:rPr>
              <w:t>Nome</w:t>
            </w:r>
          </w:p>
        </w:tc>
        <w:tc>
          <w:tcPr>
            <w:tcW w:w="1774" w:type="dxa"/>
            <w:tcBorders>
              <w:top w:val="single" w:sz="4" w:space="0" w:color="000000"/>
              <w:left w:val="single" w:sz="4" w:space="0" w:color="000000"/>
              <w:bottom w:val="single" w:sz="4" w:space="0" w:color="000000"/>
            </w:tcBorders>
            <w:shd w:val="pct15"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Descrizione</w:t>
            </w:r>
          </w:p>
        </w:tc>
      </w:tr>
      <w:tr w:rsidR="006D3876" w:rsidRPr="00B7693A" w:rsidTr="00971639">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6D3876" w:rsidRPr="00B7693A" w:rsidRDefault="00BC24FB" w:rsidP="00BC24FB">
            <w:pPr>
              <w:rPr>
                <w:rFonts w:ascii="Arial" w:hAnsi="Arial" w:cs="Arial"/>
                <w:sz w:val="22"/>
                <w:szCs w:val="22"/>
              </w:rPr>
            </w:pPr>
            <w:r w:rsidRPr="00BC24FB">
              <w:rPr>
                <w:rFonts w:ascii="Arial" w:hAnsi="Arial" w:cs="Arial"/>
                <w:sz w:val="22"/>
                <w:szCs w:val="22"/>
              </w:rPr>
              <w:t>SIBWSIterNotifica</w:t>
            </w:r>
          </w:p>
        </w:tc>
        <w:tc>
          <w:tcPr>
            <w:tcW w:w="1774"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rPr>
                <w:rFonts w:ascii="Arial" w:hAnsi="Arial" w:cs="Arial"/>
                <w:sz w:val="22"/>
                <w:szCs w:val="22"/>
              </w:rPr>
            </w:pPr>
            <w:r>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3876" w:rsidRPr="00B7693A" w:rsidRDefault="006D3876" w:rsidP="00971639">
            <w:pPr>
              <w:rPr>
                <w:rFonts w:ascii="Arial" w:hAnsi="Arial" w:cs="Arial"/>
                <w:sz w:val="22"/>
                <w:szCs w:val="22"/>
              </w:rPr>
            </w:pPr>
            <w:r w:rsidRPr="00807E5C">
              <w:rPr>
                <w:rFonts w:ascii="Arial" w:hAnsi="Arial" w:cs="Arial"/>
                <w:sz w:val="22"/>
                <w:szCs w:val="22"/>
              </w:rPr>
              <w:t>Struttura contenente i dati d</w:t>
            </w:r>
            <w:r>
              <w:rPr>
                <w:rFonts w:ascii="Arial" w:hAnsi="Arial" w:cs="Arial"/>
                <w:sz w:val="22"/>
                <w:szCs w:val="22"/>
              </w:rPr>
              <w:t xml:space="preserve">i recesso </w:t>
            </w:r>
            <w:r w:rsidRPr="00807E5C">
              <w:rPr>
                <w:rFonts w:ascii="Arial" w:hAnsi="Arial" w:cs="Arial"/>
                <w:sz w:val="22"/>
                <w:szCs w:val="22"/>
              </w:rPr>
              <w:t xml:space="preserve"> dell’operatore</w:t>
            </w:r>
          </w:p>
        </w:tc>
      </w:tr>
      <w:tr w:rsidR="006D3876" w:rsidRPr="00B7693A" w:rsidTr="00971639">
        <w:trPr>
          <w:cantSplit/>
          <w:trHeight w:val="373"/>
        </w:trPr>
        <w:tc>
          <w:tcPr>
            <w:tcW w:w="2410"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ISWSResponse</w:t>
            </w:r>
          </w:p>
        </w:tc>
        <w:tc>
          <w:tcPr>
            <w:tcW w:w="1774"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jc w:val="center"/>
              <w:rPr>
                <w:rFonts w:ascii="Arial" w:hAnsi="Arial" w:cs="Arial"/>
                <w:sz w:val="22"/>
                <w:szCs w:val="22"/>
              </w:rPr>
            </w:pPr>
            <w:r w:rsidRPr="00B7693A">
              <w:rPr>
                <w:rFonts w:ascii="Arial" w:hAnsi="Arial" w:cs="Arial"/>
                <w:sz w:val="22"/>
                <w:szCs w:val="22"/>
              </w:rPr>
              <w:t>Struttura</w:t>
            </w:r>
          </w:p>
        </w:tc>
        <w:tc>
          <w:tcPr>
            <w:tcW w:w="769"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6D3876" w:rsidRPr="00B7693A" w:rsidRDefault="006D3876" w:rsidP="00971639">
            <w:pPr>
              <w:rPr>
                <w:rFonts w:ascii="Arial" w:hAnsi="Arial" w:cs="Arial"/>
                <w:sz w:val="22"/>
                <w:szCs w:val="22"/>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3876" w:rsidRPr="00B7693A" w:rsidRDefault="006D3876" w:rsidP="00971639">
            <w:pPr>
              <w:rPr>
                <w:rFonts w:ascii="Arial" w:hAnsi="Arial" w:cs="Arial"/>
                <w:sz w:val="22"/>
                <w:szCs w:val="22"/>
              </w:rPr>
            </w:pPr>
            <w:r w:rsidRPr="00B7693A">
              <w:rPr>
                <w:rFonts w:ascii="Arial" w:hAnsi="Arial" w:cs="Arial"/>
                <w:sz w:val="22"/>
                <w:szCs w:val="22"/>
              </w:rPr>
              <w:t>Struttura contenente l’esito dell’operazione</w:t>
            </w:r>
          </w:p>
        </w:tc>
      </w:tr>
    </w:tbl>
    <w:p w:rsidR="00570053" w:rsidRDefault="00570053" w:rsidP="00570053">
      <w:pPr>
        <w:rPr>
          <w:rFonts w:ascii="Arial" w:hAnsi="Arial" w:cs="Arial"/>
          <w:sz w:val="22"/>
          <w:szCs w:val="22"/>
        </w:rPr>
      </w:pPr>
    </w:p>
    <w:p w:rsidR="0078374F" w:rsidRDefault="0078374F" w:rsidP="0078374F">
      <w:pPr>
        <w:rPr>
          <w:rFonts w:ascii="Arial" w:hAnsi="Arial" w:cs="Arial"/>
          <w:sz w:val="22"/>
          <w:szCs w:val="22"/>
        </w:rPr>
      </w:pPr>
    </w:p>
    <w:p w:rsidR="0078374F" w:rsidRDefault="0078374F" w:rsidP="0078374F">
      <w:pPr>
        <w:rPr>
          <w:rFonts w:ascii="Arial" w:hAnsi="Arial" w:cs="Arial"/>
          <w:sz w:val="22"/>
          <w:szCs w:val="22"/>
        </w:rPr>
      </w:pPr>
      <w:r w:rsidRPr="00C243BC">
        <w:rPr>
          <w:rFonts w:ascii="Arial" w:hAnsi="Arial" w:cs="Arial"/>
          <w:sz w:val="22"/>
          <w:szCs w:val="22"/>
        </w:rPr>
        <w:t xml:space="preserve">La struttura </w:t>
      </w:r>
      <w:r w:rsidRPr="0078374F">
        <w:rPr>
          <w:rFonts w:ascii="Arial" w:hAnsi="Arial" w:cs="Arial"/>
          <w:b/>
          <w:sz w:val="22"/>
          <w:szCs w:val="22"/>
        </w:rPr>
        <w:t>SIBWSIterNotifica</w:t>
      </w:r>
      <w:r w:rsidRPr="00C243BC">
        <w:rPr>
          <w:rFonts w:ascii="Arial" w:hAnsi="Arial" w:cs="Arial"/>
          <w:sz w:val="22"/>
          <w:szCs w:val="22"/>
        </w:rPr>
        <w:t xml:space="preserve"> è così composta :</w:t>
      </w:r>
    </w:p>
    <w:p w:rsidR="00570053" w:rsidRDefault="00570053" w:rsidP="00570053"/>
    <w:tbl>
      <w:tblPr>
        <w:tblW w:w="9350" w:type="dxa"/>
        <w:tblInd w:w="70" w:type="dxa"/>
        <w:tblLayout w:type="fixed"/>
        <w:tblCellMar>
          <w:left w:w="70" w:type="dxa"/>
          <w:right w:w="70" w:type="dxa"/>
        </w:tblCellMar>
        <w:tblLook w:val="0000"/>
      </w:tblPr>
      <w:tblGrid>
        <w:gridCol w:w="2034"/>
        <w:gridCol w:w="2835"/>
        <w:gridCol w:w="567"/>
        <w:gridCol w:w="85"/>
        <w:gridCol w:w="496"/>
        <w:gridCol w:w="3333"/>
      </w:tblGrid>
      <w:tr w:rsidR="00570053" w:rsidTr="00E31625">
        <w:trPr>
          <w:cantSplit/>
          <w:trHeight w:val="225"/>
          <w:tblHeader/>
        </w:trPr>
        <w:tc>
          <w:tcPr>
            <w:tcW w:w="5521" w:type="dxa"/>
            <w:gridSpan w:val="4"/>
            <w:tcBorders>
              <w:top w:val="single" w:sz="4" w:space="0" w:color="000000"/>
              <w:left w:val="single" w:sz="4" w:space="0" w:color="000000"/>
              <w:bottom w:val="single" w:sz="4" w:space="0" w:color="000000"/>
            </w:tcBorders>
            <w:shd w:val="clear" w:color="auto" w:fill="C0C0C0"/>
            <w:vAlign w:val="center"/>
          </w:tcPr>
          <w:p w:rsidR="00570053" w:rsidRDefault="00570053" w:rsidP="00357425">
            <w:pPr>
              <w:snapToGrid w:val="0"/>
              <w:rPr>
                <w:rFonts w:ascii="Arial" w:hAnsi="Arial" w:cs="Arial"/>
                <w:b/>
                <w:color w:val="0000FF"/>
                <w:sz w:val="22"/>
                <w:szCs w:val="22"/>
              </w:rPr>
            </w:pPr>
            <w:r>
              <w:rPr>
                <w:rFonts w:ascii="Arial" w:hAnsi="Arial" w:cs="Arial"/>
                <w:b/>
                <w:color w:val="0000FF"/>
                <w:sz w:val="22"/>
                <w:szCs w:val="22"/>
              </w:rPr>
              <w:t>SIBWSIterNotifica</w:t>
            </w:r>
          </w:p>
        </w:tc>
        <w:tc>
          <w:tcPr>
            <w:tcW w:w="382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70053" w:rsidRDefault="00570053" w:rsidP="00357425">
            <w:pPr>
              <w:snapToGrid w:val="0"/>
              <w:jc w:val="center"/>
              <w:rPr>
                <w:rFonts w:ascii="Arial" w:hAnsi="Arial" w:cs="Arial"/>
                <w:sz w:val="22"/>
                <w:szCs w:val="22"/>
              </w:rPr>
            </w:pPr>
            <w:r>
              <w:rPr>
                <w:rFonts w:ascii="Arial" w:hAnsi="Arial" w:cs="Arial"/>
                <w:sz w:val="22"/>
                <w:szCs w:val="22"/>
              </w:rPr>
              <w:t>Struttura</w:t>
            </w:r>
          </w:p>
        </w:tc>
      </w:tr>
      <w:tr w:rsidR="00570053" w:rsidTr="00E31625">
        <w:trPr>
          <w:cantSplit/>
          <w:trHeight w:val="225"/>
        </w:trPr>
        <w:tc>
          <w:tcPr>
            <w:tcW w:w="93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snapToGrid w:val="0"/>
              <w:jc w:val="center"/>
              <w:rPr>
                <w:rFonts w:ascii="Arial" w:hAnsi="Arial" w:cs="Arial"/>
                <w:sz w:val="22"/>
                <w:szCs w:val="22"/>
              </w:rPr>
            </w:pP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C0C0C0"/>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Nome</w:t>
            </w:r>
          </w:p>
        </w:tc>
        <w:tc>
          <w:tcPr>
            <w:tcW w:w="2835" w:type="dxa"/>
            <w:tcBorders>
              <w:top w:val="single" w:sz="4" w:space="0" w:color="000000"/>
              <w:left w:val="single" w:sz="4" w:space="0" w:color="000000"/>
              <w:bottom w:val="single" w:sz="4" w:space="0" w:color="000000"/>
            </w:tcBorders>
            <w:shd w:val="clear" w:color="auto" w:fill="C0C0C0"/>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Tipo</w:t>
            </w:r>
          </w:p>
        </w:tc>
        <w:tc>
          <w:tcPr>
            <w:tcW w:w="567" w:type="dxa"/>
            <w:tcBorders>
              <w:top w:val="single" w:sz="4" w:space="0" w:color="000000"/>
              <w:left w:val="single" w:sz="4" w:space="0" w:color="000000"/>
              <w:bottom w:val="single" w:sz="4" w:space="0" w:color="000000"/>
            </w:tcBorders>
            <w:shd w:val="clear" w:color="auto" w:fill="C0C0C0"/>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Molt</w:t>
            </w:r>
          </w:p>
        </w:tc>
        <w:tc>
          <w:tcPr>
            <w:tcW w:w="581" w:type="dxa"/>
            <w:gridSpan w:val="2"/>
            <w:tcBorders>
              <w:top w:val="single" w:sz="4" w:space="0" w:color="000000"/>
              <w:left w:val="single" w:sz="4" w:space="0" w:color="000000"/>
              <w:bottom w:val="single" w:sz="4" w:space="0" w:color="000000"/>
            </w:tcBorders>
            <w:shd w:val="clear" w:color="auto" w:fill="C0C0C0"/>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Dim</w:t>
            </w:r>
          </w:p>
        </w:tc>
        <w:tc>
          <w:tcPr>
            <w:tcW w:w="33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70053" w:rsidRDefault="00570053" w:rsidP="00357425">
            <w:pPr>
              <w:keepNext/>
              <w:snapToGrid w:val="0"/>
              <w:rPr>
                <w:rFonts w:ascii="Arial" w:hAnsi="Arial" w:cs="Arial"/>
                <w:sz w:val="22"/>
                <w:szCs w:val="22"/>
              </w:rPr>
            </w:pPr>
            <w:r>
              <w:rPr>
                <w:rFonts w:ascii="Arial" w:hAnsi="Arial" w:cs="Arial"/>
                <w:sz w:val="22"/>
                <w:szCs w:val="22"/>
              </w:rPr>
              <w:t>Descrizione</w:t>
            </w:r>
          </w:p>
        </w:tc>
      </w:tr>
      <w:tr w:rsidR="00E31625"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E31625" w:rsidRDefault="00E31625" w:rsidP="00AA1EAF">
            <w:pPr>
              <w:pStyle w:val="Intestazione"/>
              <w:keepNext/>
              <w:snapToGrid w:val="0"/>
              <w:rPr>
                <w:rFonts w:ascii="Arial" w:hAnsi="Arial" w:cs="Arial"/>
                <w:sz w:val="22"/>
                <w:szCs w:val="22"/>
              </w:rPr>
            </w:pPr>
            <w:r>
              <w:rPr>
                <w:rFonts w:ascii="Arial" w:hAnsi="Arial" w:cs="Arial"/>
                <w:sz w:val="22"/>
                <w:szCs w:val="22"/>
              </w:rPr>
              <w:t>idProgressivo</w:t>
            </w:r>
          </w:p>
        </w:tc>
        <w:tc>
          <w:tcPr>
            <w:tcW w:w="2835" w:type="dxa"/>
            <w:tcBorders>
              <w:top w:val="single" w:sz="4" w:space="0" w:color="000000"/>
              <w:left w:val="single" w:sz="4" w:space="0" w:color="000000"/>
              <w:bottom w:val="single" w:sz="4" w:space="0" w:color="000000"/>
            </w:tcBorders>
            <w:shd w:val="clear" w:color="auto" w:fill="auto"/>
            <w:vAlign w:val="center"/>
          </w:tcPr>
          <w:p w:rsidR="00E31625" w:rsidRDefault="00E31625" w:rsidP="00AA1EAF">
            <w:pPr>
              <w:keepNext/>
              <w:snapToGrid w:val="0"/>
              <w:jc w:val="center"/>
              <w:rPr>
                <w:rFonts w:ascii="Arial" w:hAnsi="Arial" w:cs="Arial"/>
                <w:bCs/>
              </w:rPr>
            </w:pPr>
            <w:r w:rsidRPr="00611A93">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E31625" w:rsidRDefault="00E31625" w:rsidP="00AA1EAF">
            <w:pPr>
              <w:keepNext/>
              <w:snapToGrid w:val="0"/>
              <w:jc w:val="center"/>
              <w:rPr>
                <w:rFonts w:ascii="Arial" w:hAnsi="Arial" w:cs="Arial"/>
              </w:rPr>
            </w:pPr>
            <w:r w:rsidRPr="00611A93">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E31625" w:rsidRDefault="00E31625" w:rsidP="00AA1EAF">
            <w:pPr>
              <w:keepNext/>
              <w:snapToGrid w:val="0"/>
              <w:jc w:val="center"/>
              <w:rPr>
                <w:rFonts w:ascii="Arial" w:hAnsi="Arial" w:cs="Arial"/>
              </w:rPr>
            </w:pPr>
            <w:r w:rsidRPr="00611A93">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1625" w:rsidRDefault="00E31625" w:rsidP="00AA1EAF">
            <w:pPr>
              <w:keepNext/>
              <w:snapToGrid w:val="0"/>
              <w:rPr>
                <w:rFonts w:ascii="Arial" w:hAnsi="Arial" w:cs="Arial"/>
              </w:rPr>
            </w:pPr>
            <w:r w:rsidRPr="00FB0829">
              <w:rPr>
                <w:rFonts w:ascii="Arial" w:hAnsi="Arial" w:cs="Arial"/>
                <w:sz w:val="22"/>
                <w:szCs w:val="22"/>
              </w:rPr>
              <w:t>Numero progressivo dello stato assunto dalla notifica</w:t>
            </w: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stato</w:t>
            </w:r>
          </w:p>
        </w:tc>
        <w:tc>
          <w:tcPr>
            <w:tcW w:w="2835"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Cs/>
                <w:sz w:val="22"/>
                <w:szCs w:val="22"/>
              </w:rPr>
            </w:pPr>
            <w:r>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Codice dello stato come da Tabella 1.9.4</w:t>
            </w: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dataInizio</w:t>
            </w:r>
          </w:p>
        </w:tc>
        <w:tc>
          <w:tcPr>
            <w:tcW w:w="2835"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Cs/>
                <w:sz w:val="22"/>
                <w:szCs w:val="22"/>
              </w:rPr>
            </w:pPr>
            <w:r>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8</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Data di inizio validità dello stato della Notifica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w:t>
            </w: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dataFine</w:t>
            </w:r>
          </w:p>
        </w:tc>
        <w:tc>
          <w:tcPr>
            <w:tcW w:w="2835"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Cs/>
                <w:sz w:val="22"/>
                <w:szCs w:val="22"/>
              </w:rPr>
            </w:pPr>
            <w:r>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8</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Data di fine validità dello stato della Notifica nel formato previsto (</w:t>
            </w:r>
            <w:r w:rsidR="00390282">
              <w:rPr>
                <w:rFonts w:cs="Arial"/>
                <w:sz w:val="22"/>
                <w:szCs w:val="22"/>
              </w:rPr>
              <w:fldChar w:fldCharType="begin"/>
            </w:r>
            <w:r>
              <w:rPr>
                <w:rFonts w:cs="Arial"/>
                <w:sz w:val="22"/>
                <w:szCs w:val="22"/>
              </w:rPr>
              <w:instrText xml:space="preserve"> REF _Ref320623003 \h </w:instrText>
            </w:r>
            <w:r w:rsidR="00390282">
              <w:rPr>
                <w:rFonts w:cs="Arial"/>
                <w:sz w:val="22"/>
                <w:szCs w:val="22"/>
              </w:rPr>
            </w:r>
            <w:r w:rsidR="00390282">
              <w:rPr>
                <w:rFonts w:cs="Arial"/>
                <w:sz w:val="22"/>
                <w:szCs w:val="22"/>
              </w:rPr>
              <w:fldChar w:fldCharType="separate"/>
            </w:r>
            <w:r>
              <w:rPr>
                <w:rFonts w:cs="Arial"/>
                <w:sz w:val="22"/>
                <w:szCs w:val="22"/>
              </w:rPr>
              <w:t>1.7 Convenzioni e codici</w:t>
            </w:r>
            <w:r w:rsidR="00390282">
              <w:rPr>
                <w:rFonts w:cs="Arial"/>
                <w:sz w:val="22"/>
                <w:szCs w:val="22"/>
              </w:rPr>
              <w:fldChar w:fldCharType="end"/>
            </w:r>
            <w:r>
              <w:rPr>
                <w:rFonts w:ascii="Arial" w:hAnsi="Arial" w:cs="Arial"/>
                <w:sz w:val="22"/>
                <w:szCs w:val="22"/>
              </w:rPr>
              <w:t>)</w:t>
            </w: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ente</w:t>
            </w:r>
          </w:p>
        </w:tc>
        <w:tc>
          <w:tcPr>
            <w:tcW w:w="2835"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Cs/>
                <w:sz w:val="22"/>
                <w:szCs w:val="22"/>
              </w:rPr>
            </w:pPr>
            <w:r>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11095E" w:rsidP="00357425">
            <w:pPr>
              <w:keepNext/>
              <w:snapToGrid w:val="0"/>
              <w:jc w:val="center"/>
              <w:rPr>
                <w:rFonts w:ascii="Arial" w:hAnsi="Arial" w:cs="Arial"/>
                <w:sz w:val="22"/>
                <w:szCs w:val="22"/>
              </w:rPr>
            </w:pPr>
            <w:r>
              <w:rPr>
                <w:rFonts w:ascii="Arial" w:hAnsi="Arial" w:cs="Arial"/>
                <w:sz w:val="22"/>
                <w:szCs w:val="22"/>
              </w:rPr>
              <w:t>0..</w:t>
            </w:r>
            <w:r w:rsidR="00570053">
              <w:rPr>
                <w:rFonts w:ascii="Arial" w:hAnsi="Arial" w:cs="Arial"/>
                <w:sz w:val="22"/>
                <w:szCs w:val="22"/>
              </w:rPr>
              <w:t>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Codice dell’ente che ha attivato lo stato dell</w:t>
            </w:r>
            <w:r w:rsidR="00FE7ED5">
              <w:rPr>
                <w:rFonts w:ascii="Arial" w:hAnsi="Arial" w:cs="Arial"/>
                <w:sz w:val="22"/>
                <w:szCs w:val="22"/>
              </w:rPr>
              <w:t>a n</w:t>
            </w:r>
            <w:r w:rsidR="0011095E">
              <w:rPr>
                <w:rFonts w:ascii="Arial" w:hAnsi="Arial" w:cs="Arial"/>
                <w:sz w:val="22"/>
                <w:szCs w:val="22"/>
              </w:rPr>
              <w:t>otifica</w:t>
            </w:r>
          </w:p>
        </w:tc>
      </w:tr>
      <w:tr w:rsidR="0011095E"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11095E" w:rsidRDefault="0011095E" w:rsidP="00357425">
            <w:pPr>
              <w:pStyle w:val="Intestazione"/>
              <w:keepNext/>
              <w:snapToGrid w:val="0"/>
              <w:rPr>
                <w:rFonts w:ascii="Arial" w:hAnsi="Arial" w:cs="Arial"/>
                <w:sz w:val="22"/>
                <w:szCs w:val="22"/>
              </w:rPr>
            </w:pPr>
            <w:r>
              <w:rPr>
                <w:rFonts w:ascii="Arial" w:hAnsi="Arial" w:cs="Arial"/>
                <w:sz w:val="22"/>
                <w:szCs w:val="22"/>
              </w:rPr>
              <w:t>descEnte</w:t>
            </w:r>
          </w:p>
        </w:tc>
        <w:tc>
          <w:tcPr>
            <w:tcW w:w="2835" w:type="dxa"/>
            <w:tcBorders>
              <w:top w:val="single" w:sz="4" w:space="0" w:color="000000"/>
              <w:left w:val="single" w:sz="4" w:space="0" w:color="000000"/>
              <w:bottom w:val="single" w:sz="4" w:space="0" w:color="000000"/>
            </w:tcBorders>
            <w:shd w:val="clear" w:color="auto" w:fill="auto"/>
            <w:vAlign w:val="center"/>
          </w:tcPr>
          <w:p w:rsidR="0011095E" w:rsidRDefault="0011095E" w:rsidP="00357425">
            <w:pPr>
              <w:keepNext/>
              <w:snapToGrid w:val="0"/>
              <w:jc w:val="center"/>
              <w:rPr>
                <w:rFonts w:ascii="Arial" w:hAnsi="Arial" w:cs="Arial"/>
                <w:bCs/>
                <w:sz w:val="22"/>
                <w:szCs w:val="22"/>
              </w:rPr>
            </w:pPr>
            <w:r>
              <w:rPr>
                <w:rFonts w:ascii="Arial" w:hAnsi="Arial" w:cs="Arial"/>
                <w:bCs/>
                <w:sz w:val="22"/>
                <w:szCs w:val="22"/>
              </w:rPr>
              <w:t xml:space="preserve">String </w:t>
            </w:r>
          </w:p>
        </w:tc>
        <w:tc>
          <w:tcPr>
            <w:tcW w:w="567" w:type="dxa"/>
            <w:tcBorders>
              <w:top w:val="single" w:sz="4" w:space="0" w:color="000000"/>
              <w:left w:val="single" w:sz="4" w:space="0" w:color="000000"/>
              <w:bottom w:val="single" w:sz="4" w:space="0" w:color="000000"/>
            </w:tcBorders>
            <w:shd w:val="clear" w:color="auto" w:fill="auto"/>
            <w:vAlign w:val="center"/>
          </w:tcPr>
          <w:p w:rsidR="0011095E" w:rsidRDefault="0011095E" w:rsidP="00357425">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11095E" w:rsidRDefault="0011095E" w:rsidP="00357425">
            <w:pPr>
              <w:keepNext/>
              <w:snapToGrid w:val="0"/>
              <w:jc w:val="center"/>
              <w:rPr>
                <w:rFonts w:ascii="Arial" w:hAnsi="Arial" w:cs="Arial"/>
                <w:sz w:val="22"/>
                <w:szCs w:val="22"/>
              </w:rPr>
            </w:pP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95E" w:rsidRDefault="0011095E" w:rsidP="00357425">
            <w:pPr>
              <w:keepNext/>
              <w:snapToGrid w:val="0"/>
              <w:rPr>
                <w:rFonts w:ascii="Arial" w:hAnsi="Arial" w:cs="Arial"/>
                <w:sz w:val="22"/>
                <w:szCs w:val="22"/>
              </w:rPr>
            </w:pPr>
            <w:r>
              <w:rPr>
                <w:rFonts w:ascii="Arial" w:hAnsi="Arial" w:cs="Arial"/>
                <w:sz w:val="22"/>
                <w:szCs w:val="22"/>
              </w:rPr>
              <w:t>Descrizione dell’ente che ha attivato lo stato dell</w:t>
            </w:r>
            <w:r w:rsidR="00FE7ED5">
              <w:rPr>
                <w:rFonts w:ascii="Arial" w:hAnsi="Arial" w:cs="Arial"/>
                <w:sz w:val="22"/>
                <w:szCs w:val="22"/>
              </w:rPr>
              <w:t>a n</w:t>
            </w:r>
            <w:r>
              <w:rPr>
                <w:rFonts w:ascii="Arial" w:hAnsi="Arial" w:cs="Arial"/>
                <w:sz w:val="22"/>
                <w:szCs w:val="22"/>
              </w:rPr>
              <w:t>otifica</w:t>
            </w:r>
          </w:p>
        </w:tc>
      </w:tr>
      <w:tr w:rsidR="00570053" w:rsidTr="00E31625">
        <w:trPr>
          <w:cantSplit/>
          <w:trHeight w:val="373"/>
        </w:trPr>
        <w:tc>
          <w:tcPr>
            <w:tcW w:w="2034"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pStyle w:val="Intestazione"/>
              <w:keepNext/>
              <w:snapToGrid w:val="0"/>
              <w:rPr>
                <w:rFonts w:ascii="Arial" w:hAnsi="Arial" w:cs="Arial"/>
                <w:sz w:val="22"/>
                <w:szCs w:val="22"/>
              </w:rPr>
            </w:pPr>
            <w:r>
              <w:rPr>
                <w:rFonts w:ascii="Arial" w:hAnsi="Arial" w:cs="Arial"/>
                <w:sz w:val="22"/>
                <w:szCs w:val="22"/>
              </w:rPr>
              <w:t>statoPrecedente</w:t>
            </w:r>
          </w:p>
        </w:tc>
        <w:tc>
          <w:tcPr>
            <w:tcW w:w="2835"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bCs/>
                <w:sz w:val="22"/>
                <w:szCs w:val="22"/>
              </w:rPr>
            </w:pPr>
            <w:r>
              <w:rPr>
                <w:rFonts w:ascii="Arial" w:hAnsi="Arial" w:cs="Arial"/>
                <w:bCs/>
                <w:sz w:val="22"/>
                <w:szCs w:val="22"/>
              </w:rPr>
              <w:t>String</w:t>
            </w:r>
          </w:p>
        </w:tc>
        <w:tc>
          <w:tcPr>
            <w:tcW w:w="567" w:type="dxa"/>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0..1</w:t>
            </w:r>
          </w:p>
        </w:tc>
        <w:tc>
          <w:tcPr>
            <w:tcW w:w="581" w:type="dxa"/>
            <w:gridSpan w:val="2"/>
            <w:tcBorders>
              <w:top w:val="single" w:sz="4" w:space="0" w:color="000000"/>
              <w:left w:val="single" w:sz="4" w:space="0" w:color="000000"/>
              <w:bottom w:val="single" w:sz="4" w:space="0" w:color="000000"/>
            </w:tcBorders>
            <w:shd w:val="clear" w:color="auto" w:fill="auto"/>
            <w:vAlign w:val="center"/>
          </w:tcPr>
          <w:p w:rsidR="00570053" w:rsidRDefault="00570053" w:rsidP="00357425">
            <w:pPr>
              <w:keepNext/>
              <w:snapToGrid w:val="0"/>
              <w:jc w:val="center"/>
              <w:rPr>
                <w:rFonts w:ascii="Arial" w:hAnsi="Arial" w:cs="Arial"/>
                <w:sz w:val="22"/>
                <w:szCs w:val="22"/>
              </w:rPr>
            </w:pPr>
            <w:r>
              <w:rPr>
                <w:rFonts w:ascii="Arial" w:hAnsi="Arial" w:cs="Arial"/>
                <w:sz w:val="22"/>
                <w:szCs w:val="22"/>
              </w:rPr>
              <w:t>15</w:t>
            </w:r>
          </w:p>
        </w:tc>
        <w:tc>
          <w:tcPr>
            <w:tcW w:w="3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0053" w:rsidRDefault="00570053" w:rsidP="00357425">
            <w:pPr>
              <w:keepNext/>
              <w:snapToGrid w:val="0"/>
              <w:rPr>
                <w:rFonts w:ascii="Arial" w:hAnsi="Arial" w:cs="Arial"/>
                <w:sz w:val="22"/>
                <w:szCs w:val="22"/>
              </w:rPr>
            </w:pPr>
            <w:r>
              <w:rPr>
                <w:rFonts w:ascii="Arial" w:hAnsi="Arial" w:cs="Arial"/>
                <w:sz w:val="22"/>
                <w:szCs w:val="22"/>
              </w:rPr>
              <w:t>Codice dello stato precedente come da Tabella 1.9.4</w:t>
            </w:r>
          </w:p>
        </w:tc>
      </w:tr>
    </w:tbl>
    <w:p w:rsidR="00726600" w:rsidRDefault="00726600" w:rsidP="00726600">
      <w:pPr>
        <w:rPr>
          <w:rFonts w:ascii="Arial" w:hAnsi="Arial" w:cs="Arial"/>
          <w:sz w:val="22"/>
          <w:szCs w:val="22"/>
        </w:rPr>
      </w:pPr>
    </w:p>
    <w:p w:rsidR="00CF3058" w:rsidRDefault="00CF3058" w:rsidP="00726600">
      <w:pPr>
        <w:rPr>
          <w:rFonts w:ascii="Arial" w:hAnsi="Arial" w:cs="Arial"/>
          <w:sz w:val="22"/>
          <w:szCs w:val="22"/>
        </w:rPr>
      </w:pPr>
    </w:p>
    <w:p w:rsidR="00726600" w:rsidRDefault="00CF3058" w:rsidP="00726600">
      <w:pPr>
        <w:rPr>
          <w:rFonts w:ascii="Arial" w:hAnsi="Arial" w:cs="Arial"/>
          <w:sz w:val="22"/>
          <w:szCs w:val="22"/>
        </w:rPr>
      </w:pPr>
      <w:r>
        <w:rPr>
          <w:rFonts w:ascii="Arial" w:hAnsi="Arial" w:cs="Arial"/>
          <w:sz w:val="22"/>
          <w:szCs w:val="22"/>
        </w:rPr>
        <w:br w:type="page"/>
      </w:r>
      <w:r w:rsidR="00726600" w:rsidRPr="00C243BC">
        <w:rPr>
          <w:rFonts w:ascii="Arial" w:hAnsi="Arial" w:cs="Arial"/>
          <w:sz w:val="22"/>
          <w:szCs w:val="22"/>
        </w:rPr>
        <w:lastRenderedPageBreak/>
        <w:t xml:space="preserve">La struttura </w:t>
      </w:r>
      <w:r w:rsidR="00726600" w:rsidRPr="00C243BC">
        <w:rPr>
          <w:rFonts w:ascii="Arial" w:hAnsi="Arial" w:cs="Arial"/>
          <w:b/>
          <w:sz w:val="22"/>
          <w:szCs w:val="22"/>
        </w:rPr>
        <w:t>ISWSResponse</w:t>
      </w:r>
      <w:r w:rsidR="00726600" w:rsidRPr="00C243BC">
        <w:rPr>
          <w:rFonts w:ascii="Arial" w:hAnsi="Arial" w:cs="Arial"/>
          <w:sz w:val="22"/>
          <w:szCs w:val="22"/>
        </w:rPr>
        <w:t xml:space="preserve"> è così composta :</w:t>
      </w:r>
    </w:p>
    <w:p w:rsidR="00726600" w:rsidRPr="00C243BC" w:rsidRDefault="00726600" w:rsidP="00726600">
      <w:pPr>
        <w:rPr>
          <w:rFonts w:ascii="Arial" w:hAnsi="Arial" w:cs="Arial"/>
          <w:sz w:val="22"/>
          <w:szCs w:val="22"/>
        </w:rPr>
      </w:pPr>
    </w:p>
    <w:tbl>
      <w:tblPr>
        <w:tblW w:w="0" w:type="auto"/>
        <w:tblInd w:w="70" w:type="dxa"/>
        <w:tblLayout w:type="fixed"/>
        <w:tblCellMar>
          <w:left w:w="70" w:type="dxa"/>
          <w:right w:w="70" w:type="dxa"/>
        </w:tblCellMar>
        <w:tblLook w:val="0000"/>
      </w:tblPr>
      <w:tblGrid>
        <w:gridCol w:w="2138"/>
        <w:gridCol w:w="2046"/>
        <w:gridCol w:w="769"/>
        <w:gridCol w:w="777"/>
        <w:gridCol w:w="1496"/>
        <w:gridCol w:w="2261"/>
      </w:tblGrid>
      <w:tr w:rsidR="00726600" w:rsidTr="00971639">
        <w:trPr>
          <w:cantSplit/>
          <w:trHeight w:val="225"/>
          <w:tblHeader/>
        </w:trPr>
        <w:tc>
          <w:tcPr>
            <w:tcW w:w="7226" w:type="dxa"/>
            <w:gridSpan w:val="5"/>
            <w:tcBorders>
              <w:top w:val="single" w:sz="4" w:space="0" w:color="000000"/>
              <w:left w:val="single" w:sz="4" w:space="0" w:color="000000"/>
              <w:bottom w:val="single" w:sz="4" w:space="0" w:color="000000"/>
            </w:tcBorders>
            <w:shd w:val="clear" w:color="auto" w:fill="C0C0C0"/>
            <w:vAlign w:val="center"/>
          </w:tcPr>
          <w:p w:rsidR="00726600" w:rsidRDefault="00726600" w:rsidP="00971639">
            <w:pPr>
              <w:keepNext/>
              <w:snapToGrid w:val="0"/>
              <w:rPr>
                <w:rFonts w:ascii="Arial" w:hAnsi="Arial" w:cs="Arial"/>
                <w:b/>
                <w:color w:val="0000FF"/>
              </w:rPr>
            </w:pPr>
            <w:r w:rsidRPr="00C243BC">
              <w:rPr>
                <w:rFonts w:ascii="Arial" w:hAnsi="Arial" w:cs="Arial"/>
                <w:b/>
                <w:color w:val="0000FF"/>
                <w:sz w:val="22"/>
                <w:szCs w:val="22"/>
              </w:rPr>
              <w:t>ISWSResponse</w:t>
            </w:r>
          </w:p>
        </w:tc>
        <w:tc>
          <w:tcPr>
            <w:tcW w:w="22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26600" w:rsidRDefault="00726600" w:rsidP="00971639">
            <w:pPr>
              <w:keepNext/>
              <w:snapToGrid w:val="0"/>
              <w:rPr>
                <w:rFonts w:ascii="Arial" w:hAnsi="Arial" w:cs="Arial"/>
              </w:rPr>
            </w:pPr>
            <w:r>
              <w:rPr>
                <w:rFonts w:ascii="Arial" w:hAnsi="Arial" w:cs="Arial"/>
              </w:rPr>
              <w:t>Struttura</w:t>
            </w:r>
          </w:p>
        </w:tc>
      </w:tr>
      <w:tr w:rsidR="00726600" w:rsidTr="00971639">
        <w:trPr>
          <w:cantSplit/>
          <w:trHeight w:val="225"/>
        </w:trPr>
        <w:tc>
          <w:tcPr>
            <w:tcW w:w="948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26600" w:rsidRDefault="00726600" w:rsidP="00971639">
            <w:pPr>
              <w:keepNext/>
              <w:snapToGrid w:val="0"/>
              <w:rPr>
                <w:rFonts w:ascii="Arial" w:hAnsi="Arial" w:cs="Arial"/>
              </w:rPr>
            </w:pPr>
          </w:p>
        </w:tc>
      </w:tr>
      <w:tr w:rsidR="00726600" w:rsidTr="00971639">
        <w:trPr>
          <w:cantSplit/>
          <w:trHeight w:val="373"/>
        </w:trPr>
        <w:tc>
          <w:tcPr>
            <w:tcW w:w="2138" w:type="dxa"/>
            <w:tcBorders>
              <w:top w:val="single" w:sz="4" w:space="0" w:color="000000"/>
              <w:left w:val="single" w:sz="4" w:space="0" w:color="000000"/>
              <w:bottom w:val="single" w:sz="4" w:space="0" w:color="000000"/>
            </w:tcBorders>
            <w:shd w:val="pct15"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Nome</w:t>
            </w:r>
          </w:p>
        </w:tc>
        <w:tc>
          <w:tcPr>
            <w:tcW w:w="2046" w:type="dxa"/>
            <w:tcBorders>
              <w:top w:val="single" w:sz="4" w:space="0" w:color="000000"/>
              <w:left w:val="single" w:sz="4" w:space="0" w:color="000000"/>
              <w:bottom w:val="single" w:sz="4" w:space="0" w:color="000000"/>
            </w:tcBorders>
            <w:shd w:val="pct15"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Tipo</w:t>
            </w:r>
          </w:p>
        </w:tc>
        <w:tc>
          <w:tcPr>
            <w:tcW w:w="769" w:type="dxa"/>
            <w:tcBorders>
              <w:top w:val="single" w:sz="4" w:space="0" w:color="000000"/>
              <w:left w:val="single" w:sz="4" w:space="0" w:color="000000"/>
              <w:bottom w:val="single" w:sz="4" w:space="0" w:color="000000"/>
            </w:tcBorders>
            <w:shd w:val="pct15"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Molt</w:t>
            </w:r>
          </w:p>
        </w:tc>
        <w:tc>
          <w:tcPr>
            <w:tcW w:w="777" w:type="dxa"/>
            <w:tcBorders>
              <w:top w:val="single" w:sz="4" w:space="0" w:color="000000"/>
              <w:left w:val="single" w:sz="4" w:space="0" w:color="000000"/>
              <w:bottom w:val="single" w:sz="4" w:space="0" w:color="000000"/>
            </w:tcBorders>
            <w:shd w:val="pct15"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Dim</w:t>
            </w:r>
          </w:p>
        </w:tc>
        <w:tc>
          <w:tcPr>
            <w:tcW w:w="3757"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Descrizione</w:t>
            </w:r>
          </w:p>
        </w:tc>
      </w:tr>
      <w:tr w:rsidR="00726600" w:rsidTr="00971639">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codRet</w:t>
            </w:r>
          </w:p>
        </w:tc>
        <w:tc>
          <w:tcPr>
            <w:tcW w:w="2046"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Codifica della risposta</w:t>
            </w:r>
          </w:p>
        </w:tc>
      </w:tr>
      <w:tr w:rsidR="00726600" w:rsidTr="00971639">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Segnalazione</w:t>
            </w:r>
          </w:p>
        </w:tc>
        <w:tc>
          <w:tcPr>
            <w:tcW w:w="2046"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1</w:t>
            </w:r>
          </w:p>
        </w:tc>
        <w:tc>
          <w:tcPr>
            <w:tcW w:w="777"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500</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Segnalazione</w:t>
            </w:r>
          </w:p>
        </w:tc>
      </w:tr>
      <w:tr w:rsidR="00726600" w:rsidTr="00971639">
        <w:trPr>
          <w:cantSplit/>
          <w:trHeight w:val="373"/>
        </w:trPr>
        <w:tc>
          <w:tcPr>
            <w:tcW w:w="2138"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Ticket</w:t>
            </w:r>
          </w:p>
        </w:tc>
        <w:tc>
          <w:tcPr>
            <w:tcW w:w="2046"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String</w:t>
            </w:r>
          </w:p>
        </w:tc>
        <w:tc>
          <w:tcPr>
            <w:tcW w:w="769"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0..1</w:t>
            </w:r>
          </w:p>
        </w:tc>
        <w:tc>
          <w:tcPr>
            <w:tcW w:w="777" w:type="dxa"/>
            <w:tcBorders>
              <w:top w:val="single" w:sz="4" w:space="0" w:color="000000"/>
              <w:left w:val="single" w:sz="4" w:space="0" w:color="000000"/>
              <w:bottom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15</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6600" w:rsidRPr="006D6100" w:rsidRDefault="00726600" w:rsidP="00971639">
            <w:pPr>
              <w:pStyle w:val="Intestazione"/>
              <w:keepNext/>
              <w:snapToGrid w:val="0"/>
              <w:rPr>
                <w:rFonts w:ascii="Arial" w:hAnsi="Arial" w:cs="Arial"/>
                <w:sz w:val="22"/>
                <w:szCs w:val="22"/>
              </w:rPr>
            </w:pPr>
            <w:r w:rsidRPr="006D6100">
              <w:rPr>
                <w:rFonts w:ascii="Arial" w:hAnsi="Arial" w:cs="Arial"/>
                <w:sz w:val="22"/>
                <w:szCs w:val="22"/>
              </w:rPr>
              <w:t>Ticket della richiesta, quando necessario. Il ticket è obbligatorio se si tratta di una risposta all'inserimento di una nuova notifica inserita nell'elenco delle notifiche da processare per l'inserimento.</w:t>
            </w:r>
          </w:p>
        </w:tc>
      </w:tr>
    </w:tbl>
    <w:p w:rsidR="00726600" w:rsidRDefault="00726600" w:rsidP="00726600"/>
    <w:p w:rsidR="0058012E" w:rsidRPr="00726600" w:rsidRDefault="00726600" w:rsidP="00726600">
      <w:pPr>
        <w:rPr>
          <w:rFonts w:ascii="Arial" w:hAnsi="Arial" w:cs="Arial"/>
          <w:sz w:val="22"/>
          <w:szCs w:val="22"/>
        </w:rPr>
      </w:pPr>
      <w:r>
        <w:rPr>
          <w:rFonts w:ascii="Arial" w:hAnsi="Arial" w:cs="Arial"/>
          <w:sz w:val="22"/>
          <w:szCs w:val="22"/>
        </w:rPr>
        <w:t xml:space="preserve">Per l’elenco dei codici restituiti dal servizio consultare il paragrafo </w:t>
      </w:r>
      <w:r w:rsidR="00390282">
        <w:rPr>
          <w:rFonts w:ascii="Arial" w:hAnsi="Arial" w:cs="Arial"/>
          <w:sz w:val="22"/>
          <w:szCs w:val="22"/>
        </w:rPr>
        <w:fldChar w:fldCharType="begin"/>
      </w:r>
      <w:r>
        <w:rPr>
          <w:rFonts w:ascii="Arial" w:hAnsi="Arial" w:cs="Arial"/>
          <w:sz w:val="22"/>
          <w:szCs w:val="22"/>
        </w:rPr>
        <w:instrText xml:space="preserve"> REF _Ref320623003 \h </w:instrText>
      </w:r>
      <w:r w:rsidR="00390282">
        <w:rPr>
          <w:rFonts w:ascii="Arial" w:hAnsi="Arial" w:cs="Arial"/>
          <w:sz w:val="22"/>
          <w:szCs w:val="22"/>
        </w:rPr>
      </w:r>
      <w:r w:rsidR="00390282">
        <w:rPr>
          <w:rFonts w:ascii="Arial" w:hAnsi="Arial" w:cs="Arial"/>
          <w:sz w:val="22"/>
          <w:szCs w:val="22"/>
        </w:rPr>
        <w:fldChar w:fldCharType="separate"/>
      </w:r>
      <w:r>
        <w:rPr>
          <w:i/>
        </w:rPr>
        <w:t>1.7 Convenzioni e codici</w:t>
      </w:r>
      <w:r w:rsidR="00390282">
        <w:rPr>
          <w:rFonts w:ascii="Arial" w:hAnsi="Arial" w:cs="Arial"/>
          <w:sz w:val="22"/>
          <w:szCs w:val="22"/>
        </w:rPr>
        <w:fldChar w:fldCharType="end"/>
      </w:r>
    </w:p>
    <w:sectPr w:rsidR="0058012E" w:rsidRPr="00726600" w:rsidSect="004C5CE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531" w:bottom="1418" w:left="1701" w:header="454"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BD6" w:rsidRDefault="00FB4BD6">
      <w:r>
        <w:separator/>
      </w:r>
    </w:p>
  </w:endnote>
  <w:endnote w:type="continuationSeparator" w:id="1">
    <w:p w:rsidR="00FB4BD6" w:rsidRDefault="00FB4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New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BB6" w:rsidRDefault="00552BB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BB6" w:rsidRDefault="00552BB6">
    <w:pPr>
      <w:pStyle w:val="Pidipagina"/>
    </w:pPr>
    <w:r>
      <w:tab/>
    </w:r>
    <w:r>
      <w:tab/>
    </w:r>
    <w:r>
      <w:rPr>
        <w:rFonts w:ascii="Arial" w:hAnsi="Arial" w:cs="Arial"/>
        <w:sz w:val="20"/>
        <w:szCs w:val="20"/>
      </w:rPr>
      <w:t xml:space="preserve">Pagina </w:t>
    </w:r>
    <w:r w:rsidR="00390282">
      <w:rPr>
        <w:rFonts w:cs="Arial"/>
        <w:sz w:val="20"/>
        <w:szCs w:val="20"/>
      </w:rPr>
      <w:fldChar w:fldCharType="begin"/>
    </w:r>
    <w:r>
      <w:rPr>
        <w:rFonts w:cs="Arial"/>
        <w:sz w:val="20"/>
        <w:szCs w:val="20"/>
      </w:rPr>
      <w:instrText xml:space="preserve"> PAGE </w:instrText>
    </w:r>
    <w:r w:rsidR="00390282">
      <w:rPr>
        <w:rFonts w:cs="Arial"/>
        <w:sz w:val="20"/>
        <w:szCs w:val="20"/>
      </w:rPr>
      <w:fldChar w:fldCharType="separate"/>
    </w:r>
    <w:r w:rsidR="007B3D8E">
      <w:rPr>
        <w:rFonts w:cs="Arial"/>
        <w:noProof/>
        <w:sz w:val="20"/>
        <w:szCs w:val="20"/>
      </w:rPr>
      <w:t>10</w:t>
    </w:r>
    <w:r w:rsidR="00390282">
      <w:rPr>
        <w:rFonts w:cs="Arial"/>
        <w:sz w:val="20"/>
        <w:szCs w:val="20"/>
      </w:rPr>
      <w:fldChar w:fldCharType="end"/>
    </w:r>
    <w:r>
      <w:rPr>
        <w:rFonts w:ascii="Arial" w:hAnsi="Arial" w:cs="Arial"/>
        <w:sz w:val="20"/>
        <w:szCs w:val="20"/>
      </w:rPr>
      <w:t xml:space="preserve"> di </w:t>
    </w:r>
    <w:r w:rsidR="00390282">
      <w:rPr>
        <w:rFonts w:cs="Arial"/>
        <w:sz w:val="20"/>
        <w:szCs w:val="20"/>
      </w:rPr>
      <w:fldChar w:fldCharType="begin"/>
    </w:r>
    <w:r>
      <w:rPr>
        <w:rFonts w:cs="Arial"/>
        <w:sz w:val="20"/>
        <w:szCs w:val="20"/>
      </w:rPr>
      <w:instrText xml:space="preserve"> NUMPAGES \*Arabic </w:instrText>
    </w:r>
    <w:r w:rsidR="00390282">
      <w:rPr>
        <w:rFonts w:cs="Arial"/>
        <w:sz w:val="20"/>
        <w:szCs w:val="20"/>
      </w:rPr>
      <w:fldChar w:fldCharType="separate"/>
    </w:r>
    <w:r w:rsidR="007B3D8E">
      <w:rPr>
        <w:rFonts w:cs="Arial"/>
        <w:noProof/>
        <w:sz w:val="20"/>
        <w:szCs w:val="20"/>
      </w:rPr>
      <w:t>141</w:t>
    </w:r>
    <w:r w:rsidR="00390282">
      <w:rPr>
        <w:rFonts w:cs="Arial"/>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BB6" w:rsidRDefault="00552BB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BD6" w:rsidRDefault="00FB4BD6">
      <w:r>
        <w:separator/>
      </w:r>
    </w:p>
  </w:footnote>
  <w:footnote w:type="continuationSeparator" w:id="1">
    <w:p w:rsidR="00FB4BD6" w:rsidRDefault="00FB4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BB6" w:rsidRDefault="00552BB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2368"/>
      <w:gridCol w:w="6892"/>
    </w:tblGrid>
    <w:tr w:rsidR="00552BB6">
      <w:trPr>
        <w:trHeight w:val="1438"/>
      </w:trPr>
      <w:tc>
        <w:tcPr>
          <w:tcW w:w="2368" w:type="dxa"/>
          <w:tcBorders>
            <w:bottom w:val="single" w:sz="4" w:space="0" w:color="000000"/>
          </w:tcBorders>
          <w:shd w:val="clear" w:color="auto" w:fill="auto"/>
        </w:tcPr>
        <w:p w:rsidR="00552BB6" w:rsidRDefault="00552BB6">
          <w:pPr>
            <w:pStyle w:val="Intestazione"/>
            <w:snapToGrid w:val="0"/>
            <w:rPr>
              <w:caps/>
              <w:sz w:val="20"/>
            </w:rPr>
          </w:pPr>
        </w:p>
      </w:tc>
      <w:tc>
        <w:tcPr>
          <w:tcW w:w="6892" w:type="dxa"/>
          <w:tcBorders>
            <w:bottom w:val="single" w:sz="4" w:space="0" w:color="000000"/>
          </w:tcBorders>
          <w:shd w:val="clear" w:color="auto" w:fill="auto"/>
        </w:tcPr>
        <w:p w:rsidR="00552BB6" w:rsidRDefault="00552BB6">
          <w:pPr>
            <w:autoSpaceDE w:val="0"/>
            <w:snapToGrid w:val="0"/>
            <w:jc w:val="center"/>
            <w:rPr>
              <w:rFonts w:ascii="TimesNewRoman" w:hAnsi="TimesNewRoman"/>
              <w:sz w:val="28"/>
              <w:szCs w:val="28"/>
            </w:rPr>
          </w:pPr>
        </w:p>
        <w:p w:rsidR="00552BB6" w:rsidRDefault="00552BB6">
          <w:pPr>
            <w:autoSpaceDE w:val="0"/>
            <w:jc w:val="center"/>
            <w:rPr>
              <w:rFonts w:ascii="TimesNewRoman" w:hAnsi="TimesNewRoman"/>
              <w:i/>
              <w:iCs/>
              <w:color w:val="000000"/>
            </w:rPr>
          </w:pPr>
          <w:r>
            <w:rPr>
              <w:rFonts w:ascii="TimesNewRoman" w:hAnsi="TimesNewRoman"/>
              <w:i/>
              <w:iCs/>
              <w:color w:val="000000"/>
            </w:rPr>
            <w:t>Cooperazione applicativa per lo scambio dei dati relativi alla Notifica di Attività Biologica</w:t>
          </w:r>
        </w:p>
        <w:p w:rsidR="00552BB6" w:rsidRDefault="00552BB6">
          <w:pPr>
            <w:autoSpaceDE w:val="0"/>
            <w:jc w:val="center"/>
          </w:pPr>
          <w:r>
            <w:t>Integrazione dei sistemi informativi regionali con il SIB</w:t>
          </w:r>
        </w:p>
        <w:p w:rsidR="00552BB6" w:rsidRDefault="00552BB6">
          <w:pPr>
            <w:autoSpaceDE w:val="0"/>
            <w:jc w:val="center"/>
            <w:rPr>
              <w:rFonts w:ascii="TimesNewRoman" w:hAnsi="TimesNewRoman"/>
              <w:i/>
              <w:iCs/>
              <w:color w:val="000000"/>
            </w:rPr>
          </w:pPr>
          <w:r>
            <w:rPr>
              <w:rFonts w:ascii="TimesNewRoman" w:hAnsi="TimesNewRoman"/>
              <w:i/>
              <w:iCs/>
              <w:color w:val="000000"/>
            </w:rPr>
            <w:t>Protocollo e interfacce di comunicazione per le Regioni</w:t>
          </w:r>
        </w:p>
        <w:p w:rsidR="00552BB6" w:rsidRDefault="00552BB6">
          <w:pPr>
            <w:autoSpaceDE w:val="0"/>
            <w:jc w:val="center"/>
          </w:pPr>
        </w:p>
      </w:tc>
    </w:tr>
  </w:tbl>
  <w:p w:rsidR="00552BB6" w:rsidRDefault="00552BB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BB6" w:rsidRDefault="00552BB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58849F4"/>
    <w:lvl w:ilvl="0">
      <w:start w:val="1"/>
      <w:numFmt w:val="decimal"/>
      <w:lvlText w:val="%1.1"/>
      <w:lvlJc w:val="left"/>
      <w:pPr>
        <w:ind w:left="360" w:hanging="360"/>
      </w:pPr>
      <w:rPr>
        <w:rFonts w:hint="default"/>
      </w:rPr>
    </w:lvl>
    <w:lvl w:ilvl="1">
      <w:start w:val="1"/>
      <w:numFmt w:val="none"/>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1584"/>
        </w:tabs>
        <w:ind w:left="1584" w:hanging="1584"/>
      </w:pPr>
    </w:lvl>
  </w:abstractNum>
  <w:abstractNum w:abstractNumId="1">
    <w:nsid w:val="00000002"/>
    <w:multiLevelType w:val="singleLevel"/>
    <w:tmpl w:val="00000002"/>
    <w:name w:val="WW8Num13"/>
    <w:lvl w:ilvl="0">
      <w:start w:val="1"/>
      <w:numFmt w:val="bullet"/>
      <w:lvlText w:val=""/>
      <w:lvlJc w:val="left"/>
      <w:pPr>
        <w:tabs>
          <w:tab w:val="num" w:pos="0"/>
        </w:tabs>
        <w:ind w:left="1440" w:hanging="360"/>
      </w:pPr>
      <w:rPr>
        <w:rFonts w:ascii="Symbol" w:hAnsi="Symbol"/>
      </w:rPr>
    </w:lvl>
  </w:abstractNum>
  <w:abstractNum w:abstractNumId="2">
    <w:nsid w:val="00000003"/>
    <w:multiLevelType w:val="singleLevel"/>
    <w:tmpl w:val="00000003"/>
    <w:name w:val="WW8Num14"/>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28"/>
    <w:lvl w:ilvl="0">
      <w:start w:val="1"/>
      <w:numFmt w:val="bullet"/>
      <w:lvlText w:val=""/>
      <w:lvlJc w:val="left"/>
      <w:pPr>
        <w:tabs>
          <w:tab w:val="num" w:pos="0"/>
        </w:tabs>
        <w:ind w:left="1854" w:hanging="360"/>
      </w:pPr>
      <w:rPr>
        <w:rFonts w:ascii="Symbol" w:hAnsi="Symbol"/>
      </w:rPr>
    </w:lvl>
  </w:abstractNum>
  <w:abstractNum w:abstractNumId="4">
    <w:nsid w:val="00000005"/>
    <w:multiLevelType w:val="singleLevel"/>
    <w:tmpl w:val="00000005"/>
    <w:name w:val="WW8Num29"/>
    <w:lvl w:ilvl="0">
      <w:start w:val="1"/>
      <w:numFmt w:val="bullet"/>
      <w:lvlText w:val=""/>
      <w:lvlJc w:val="left"/>
      <w:pPr>
        <w:tabs>
          <w:tab w:val="num" w:pos="0"/>
        </w:tabs>
        <w:ind w:left="720" w:hanging="360"/>
      </w:pPr>
      <w:rPr>
        <w:rFonts w:ascii="Symbol" w:hAnsi="Symbol"/>
      </w:rPr>
    </w:lvl>
  </w:abstractNum>
  <w:abstractNum w:abstractNumId="5">
    <w:nsid w:val="00000006"/>
    <w:multiLevelType w:val="multilevel"/>
    <w:tmpl w:val="00000006"/>
    <w:name w:val="WW8Num36"/>
    <w:lvl w:ilvl="0">
      <w:start w:val="1"/>
      <w:numFmt w:val="decimal"/>
      <w:lvlText w:val="%1."/>
      <w:lvlJc w:val="left"/>
      <w:pPr>
        <w:tabs>
          <w:tab w:val="num" w:pos="0"/>
        </w:tabs>
        <w:ind w:left="720" w:hanging="360"/>
      </w:pPr>
    </w:lvl>
    <w:lvl w:ilvl="1">
      <w:start w:val="23"/>
      <w:numFmt w:val="decimal"/>
      <w:lvlText w:val="%1.%2"/>
      <w:lvlJc w:val="left"/>
      <w:pPr>
        <w:tabs>
          <w:tab w:val="num" w:pos="0"/>
        </w:tabs>
        <w:ind w:left="1005" w:hanging="64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nsid w:val="00000007"/>
    <w:multiLevelType w:val="singleLevel"/>
    <w:tmpl w:val="00000007"/>
    <w:name w:val="WW8Num49"/>
    <w:lvl w:ilvl="0">
      <w:start w:val="1"/>
      <w:numFmt w:val="bullet"/>
      <w:lvlText w:val=""/>
      <w:lvlJc w:val="left"/>
      <w:pPr>
        <w:tabs>
          <w:tab w:val="num" w:pos="1429"/>
        </w:tabs>
        <w:ind w:left="1429" w:hanging="360"/>
      </w:pPr>
      <w:rPr>
        <w:rFonts w:ascii="Symbol" w:hAnsi="Symbol"/>
      </w:rPr>
    </w:lvl>
  </w:abstractNum>
  <w:abstractNum w:abstractNumId="7">
    <w:nsid w:val="07045F5D"/>
    <w:multiLevelType w:val="hybridMultilevel"/>
    <w:tmpl w:val="CC1CF9A2"/>
    <w:lvl w:ilvl="0" w:tplc="66A404A8">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88635A0"/>
    <w:multiLevelType w:val="multilevel"/>
    <w:tmpl w:val="00000006"/>
    <w:lvl w:ilvl="0">
      <w:start w:val="1"/>
      <w:numFmt w:val="decimal"/>
      <w:lvlText w:val="%1."/>
      <w:lvlJc w:val="left"/>
      <w:pPr>
        <w:tabs>
          <w:tab w:val="num" w:pos="0"/>
        </w:tabs>
        <w:ind w:left="720" w:hanging="360"/>
      </w:pPr>
    </w:lvl>
    <w:lvl w:ilvl="1">
      <w:start w:val="23"/>
      <w:numFmt w:val="decimal"/>
      <w:lvlText w:val="%1.%2"/>
      <w:lvlJc w:val="left"/>
      <w:pPr>
        <w:tabs>
          <w:tab w:val="num" w:pos="0"/>
        </w:tabs>
        <w:ind w:left="1005" w:hanging="64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nsid w:val="124478D2"/>
    <w:multiLevelType w:val="hybridMultilevel"/>
    <w:tmpl w:val="3D6A7316"/>
    <w:lvl w:ilvl="0" w:tplc="F3E07A6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531FBB"/>
    <w:multiLevelType w:val="hybridMultilevel"/>
    <w:tmpl w:val="D21872E6"/>
    <w:lvl w:ilvl="0" w:tplc="C43CAF98">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53A4CE3"/>
    <w:multiLevelType w:val="hybridMultilevel"/>
    <w:tmpl w:val="AAB0B4C2"/>
    <w:lvl w:ilvl="0" w:tplc="D8826B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85942FA"/>
    <w:multiLevelType w:val="hybridMultilevel"/>
    <w:tmpl w:val="FE9C5314"/>
    <w:lvl w:ilvl="0" w:tplc="928A25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F0C724E"/>
    <w:multiLevelType w:val="hybridMultilevel"/>
    <w:tmpl w:val="B3B6BAC0"/>
    <w:lvl w:ilvl="0" w:tplc="87B00F6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9CA1CA3"/>
    <w:multiLevelType w:val="hybridMultilevel"/>
    <w:tmpl w:val="3E048702"/>
    <w:lvl w:ilvl="0" w:tplc="16E83CC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0"/>
  </w:num>
  <w:num w:numId="10">
    <w:abstractNumId w:val="13"/>
  </w:num>
  <w:num w:numId="11">
    <w:abstractNumId w:val="0"/>
  </w:num>
  <w:num w:numId="12">
    <w:abstractNumId w:val="0"/>
  </w:num>
  <w:num w:numId="13">
    <w:abstractNumId w:val="0"/>
  </w:num>
  <w:num w:numId="14">
    <w:abstractNumId w:val="0"/>
  </w:num>
  <w:num w:numId="15">
    <w:abstractNumId w:val="8"/>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0"/>
  </w:num>
  <w:num w:numId="30">
    <w:abstractNumId w:val="7"/>
  </w:num>
  <w:num w:numId="31">
    <w:abstractNumId w:val="0"/>
  </w:num>
  <w:num w:numId="32">
    <w:abstractNumId w:val="0"/>
  </w:num>
  <w:num w:numId="33">
    <w:abstractNumId w:val="14"/>
  </w:num>
  <w:num w:numId="34">
    <w:abstractNumId w:val="14"/>
    <w:lvlOverride w:ilvl="0">
      <w:startOverride w:val="1"/>
    </w:lvlOverride>
  </w:num>
  <w:num w:numId="35">
    <w:abstractNumId w:val="14"/>
    <w:lvlOverride w:ilvl="0">
      <w:startOverride w:val="2"/>
    </w:lvlOverride>
  </w:num>
  <w:num w:numId="36">
    <w:abstractNumId w:val="14"/>
  </w:num>
  <w:num w:numId="37">
    <w:abstractNumId w:val="11"/>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385BF1"/>
    <w:rsid w:val="00000183"/>
    <w:rsid w:val="00000465"/>
    <w:rsid w:val="00000F5C"/>
    <w:rsid w:val="000010D6"/>
    <w:rsid w:val="00001A0C"/>
    <w:rsid w:val="00003496"/>
    <w:rsid w:val="00004D9D"/>
    <w:rsid w:val="00004F9E"/>
    <w:rsid w:val="00005170"/>
    <w:rsid w:val="00005A3F"/>
    <w:rsid w:val="0000747F"/>
    <w:rsid w:val="00007540"/>
    <w:rsid w:val="00015DA1"/>
    <w:rsid w:val="000161A6"/>
    <w:rsid w:val="00016EF2"/>
    <w:rsid w:val="00021438"/>
    <w:rsid w:val="00023077"/>
    <w:rsid w:val="00023CAC"/>
    <w:rsid w:val="000251C2"/>
    <w:rsid w:val="000273A3"/>
    <w:rsid w:val="000313EC"/>
    <w:rsid w:val="00031B61"/>
    <w:rsid w:val="00036A06"/>
    <w:rsid w:val="00037E51"/>
    <w:rsid w:val="00042999"/>
    <w:rsid w:val="00042ABB"/>
    <w:rsid w:val="00043BEA"/>
    <w:rsid w:val="00045380"/>
    <w:rsid w:val="0004544A"/>
    <w:rsid w:val="00051E29"/>
    <w:rsid w:val="00052043"/>
    <w:rsid w:val="000524B4"/>
    <w:rsid w:val="00052766"/>
    <w:rsid w:val="00052832"/>
    <w:rsid w:val="00054828"/>
    <w:rsid w:val="00060003"/>
    <w:rsid w:val="00060969"/>
    <w:rsid w:val="00063613"/>
    <w:rsid w:val="00063EC6"/>
    <w:rsid w:val="00064259"/>
    <w:rsid w:val="0006538B"/>
    <w:rsid w:val="00070101"/>
    <w:rsid w:val="000727DA"/>
    <w:rsid w:val="0007372E"/>
    <w:rsid w:val="00073FA3"/>
    <w:rsid w:val="00074761"/>
    <w:rsid w:val="00074A81"/>
    <w:rsid w:val="00075E89"/>
    <w:rsid w:val="000769BC"/>
    <w:rsid w:val="00076B06"/>
    <w:rsid w:val="00077102"/>
    <w:rsid w:val="00081539"/>
    <w:rsid w:val="00085BA2"/>
    <w:rsid w:val="000938D4"/>
    <w:rsid w:val="00093A93"/>
    <w:rsid w:val="000940C9"/>
    <w:rsid w:val="00095090"/>
    <w:rsid w:val="000964F6"/>
    <w:rsid w:val="000A5138"/>
    <w:rsid w:val="000A535D"/>
    <w:rsid w:val="000A5D7A"/>
    <w:rsid w:val="000A65BF"/>
    <w:rsid w:val="000A7524"/>
    <w:rsid w:val="000B42C2"/>
    <w:rsid w:val="000B5098"/>
    <w:rsid w:val="000B5447"/>
    <w:rsid w:val="000B6471"/>
    <w:rsid w:val="000B6AD9"/>
    <w:rsid w:val="000C0AD0"/>
    <w:rsid w:val="000C205C"/>
    <w:rsid w:val="000C2C74"/>
    <w:rsid w:val="000C5B6B"/>
    <w:rsid w:val="000C6537"/>
    <w:rsid w:val="000C6F67"/>
    <w:rsid w:val="000C72AC"/>
    <w:rsid w:val="000D00FB"/>
    <w:rsid w:val="000D1DAF"/>
    <w:rsid w:val="000D1FF2"/>
    <w:rsid w:val="000D2102"/>
    <w:rsid w:val="000D2232"/>
    <w:rsid w:val="000D292D"/>
    <w:rsid w:val="000D3398"/>
    <w:rsid w:val="000D340E"/>
    <w:rsid w:val="000D51CE"/>
    <w:rsid w:val="000D5AC7"/>
    <w:rsid w:val="000D7902"/>
    <w:rsid w:val="000D7CDF"/>
    <w:rsid w:val="000E23CF"/>
    <w:rsid w:val="000E2A83"/>
    <w:rsid w:val="000E307D"/>
    <w:rsid w:val="000E32AE"/>
    <w:rsid w:val="000E695E"/>
    <w:rsid w:val="000F0AC7"/>
    <w:rsid w:val="000F1428"/>
    <w:rsid w:val="000F5642"/>
    <w:rsid w:val="000F56AE"/>
    <w:rsid w:val="000F6149"/>
    <w:rsid w:val="000F6FC5"/>
    <w:rsid w:val="000F71FF"/>
    <w:rsid w:val="000F77D0"/>
    <w:rsid w:val="000F7895"/>
    <w:rsid w:val="0010069B"/>
    <w:rsid w:val="001023DC"/>
    <w:rsid w:val="001024D2"/>
    <w:rsid w:val="0010297A"/>
    <w:rsid w:val="00104B30"/>
    <w:rsid w:val="00104FD9"/>
    <w:rsid w:val="001061A6"/>
    <w:rsid w:val="00106354"/>
    <w:rsid w:val="0010699B"/>
    <w:rsid w:val="00106D5A"/>
    <w:rsid w:val="00106E8D"/>
    <w:rsid w:val="00107059"/>
    <w:rsid w:val="001076D2"/>
    <w:rsid w:val="0011095E"/>
    <w:rsid w:val="00110E0F"/>
    <w:rsid w:val="0011165B"/>
    <w:rsid w:val="0011278D"/>
    <w:rsid w:val="00112D5C"/>
    <w:rsid w:val="00113093"/>
    <w:rsid w:val="0011433B"/>
    <w:rsid w:val="0011459C"/>
    <w:rsid w:val="001150E2"/>
    <w:rsid w:val="001154EC"/>
    <w:rsid w:val="00115C54"/>
    <w:rsid w:val="00116D45"/>
    <w:rsid w:val="0011710A"/>
    <w:rsid w:val="001174FB"/>
    <w:rsid w:val="00121003"/>
    <w:rsid w:val="00122301"/>
    <w:rsid w:val="00122330"/>
    <w:rsid w:val="0012468B"/>
    <w:rsid w:val="00125D67"/>
    <w:rsid w:val="001265E3"/>
    <w:rsid w:val="0012705F"/>
    <w:rsid w:val="001315B8"/>
    <w:rsid w:val="00131A55"/>
    <w:rsid w:val="00131ACB"/>
    <w:rsid w:val="00134229"/>
    <w:rsid w:val="00136998"/>
    <w:rsid w:val="001414B6"/>
    <w:rsid w:val="001417A8"/>
    <w:rsid w:val="00142DE7"/>
    <w:rsid w:val="001434E0"/>
    <w:rsid w:val="0015019C"/>
    <w:rsid w:val="001503E4"/>
    <w:rsid w:val="00150718"/>
    <w:rsid w:val="001508F7"/>
    <w:rsid w:val="00151415"/>
    <w:rsid w:val="0015153C"/>
    <w:rsid w:val="00151F3D"/>
    <w:rsid w:val="00151FF1"/>
    <w:rsid w:val="001525E4"/>
    <w:rsid w:val="00152A44"/>
    <w:rsid w:val="001566B2"/>
    <w:rsid w:val="00156A8A"/>
    <w:rsid w:val="001573AA"/>
    <w:rsid w:val="0016520A"/>
    <w:rsid w:val="00167CD9"/>
    <w:rsid w:val="00173C4B"/>
    <w:rsid w:val="00173E6F"/>
    <w:rsid w:val="00175260"/>
    <w:rsid w:val="0018090E"/>
    <w:rsid w:val="001815DF"/>
    <w:rsid w:val="00181D36"/>
    <w:rsid w:val="001824F4"/>
    <w:rsid w:val="00185031"/>
    <w:rsid w:val="00185DC0"/>
    <w:rsid w:val="00190329"/>
    <w:rsid w:val="00191D22"/>
    <w:rsid w:val="0019668A"/>
    <w:rsid w:val="001A0357"/>
    <w:rsid w:val="001A251A"/>
    <w:rsid w:val="001A5543"/>
    <w:rsid w:val="001B1939"/>
    <w:rsid w:val="001B2E34"/>
    <w:rsid w:val="001B3664"/>
    <w:rsid w:val="001B398B"/>
    <w:rsid w:val="001B4B32"/>
    <w:rsid w:val="001B50F0"/>
    <w:rsid w:val="001B56E1"/>
    <w:rsid w:val="001B7222"/>
    <w:rsid w:val="001B727B"/>
    <w:rsid w:val="001C2351"/>
    <w:rsid w:val="001C5AD4"/>
    <w:rsid w:val="001C609A"/>
    <w:rsid w:val="001C613F"/>
    <w:rsid w:val="001C67BF"/>
    <w:rsid w:val="001C7BD5"/>
    <w:rsid w:val="001D03C6"/>
    <w:rsid w:val="001D0A19"/>
    <w:rsid w:val="001D13D1"/>
    <w:rsid w:val="001D4091"/>
    <w:rsid w:val="001D5B4F"/>
    <w:rsid w:val="001D5C71"/>
    <w:rsid w:val="001D79C1"/>
    <w:rsid w:val="001E18D4"/>
    <w:rsid w:val="001E3D41"/>
    <w:rsid w:val="001E7A45"/>
    <w:rsid w:val="001F0069"/>
    <w:rsid w:val="001F17DE"/>
    <w:rsid w:val="001F251A"/>
    <w:rsid w:val="001F3112"/>
    <w:rsid w:val="001F464A"/>
    <w:rsid w:val="001F4D96"/>
    <w:rsid w:val="001F6C88"/>
    <w:rsid w:val="00204061"/>
    <w:rsid w:val="002041C7"/>
    <w:rsid w:val="0020428F"/>
    <w:rsid w:val="002043BF"/>
    <w:rsid w:val="002046C8"/>
    <w:rsid w:val="00206F28"/>
    <w:rsid w:val="0020700D"/>
    <w:rsid w:val="00210F32"/>
    <w:rsid w:val="002110B9"/>
    <w:rsid w:val="0021375B"/>
    <w:rsid w:val="0021438E"/>
    <w:rsid w:val="00215973"/>
    <w:rsid w:val="0021727A"/>
    <w:rsid w:val="00217C64"/>
    <w:rsid w:val="0022098D"/>
    <w:rsid w:val="00220AF3"/>
    <w:rsid w:val="00221E82"/>
    <w:rsid w:val="00224654"/>
    <w:rsid w:val="0022471C"/>
    <w:rsid w:val="00225077"/>
    <w:rsid w:val="00231552"/>
    <w:rsid w:val="002326BE"/>
    <w:rsid w:val="0023365D"/>
    <w:rsid w:val="00233889"/>
    <w:rsid w:val="002366CC"/>
    <w:rsid w:val="00237F4D"/>
    <w:rsid w:val="0024186F"/>
    <w:rsid w:val="00243C4B"/>
    <w:rsid w:val="00244D81"/>
    <w:rsid w:val="00244DF0"/>
    <w:rsid w:val="0024689F"/>
    <w:rsid w:val="00247FCD"/>
    <w:rsid w:val="00250408"/>
    <w:rsid w:val="00250AF6"/>
    <w:rsid w:val="00251654"/>
    <w:rsid w:val="00251758"/>
    <w:rsid w:val="00253679"/>
    <w:rsid w:val="00253916"/>
    <w:rsid w:val="00253993"/>
    <w:rsid w:val="0025486F"/>
    <w:rsid w:val="00256F24"/>
    <w:rsid w:val="00257AC8"/>
    <w:rsid w:val="0026000B"/>
    <w:rsid w:val="002603ED"/>
    <w:rsid w:val="00261E48"/>
    <w:rsid w:val="00262AC3"/>
    <w:rsid w:val="00263D07"/>
    <w:rsid w:val="00266DD4"/>
    <w:rsid w:val="00267AE2"/>
    <w:rsid w:val="00267DC5"/>
    <w:rsid w:val="002709A1"/>
    <w:rsid w:val="00271B96"/>
    <w:rsid w:val="00271FB5"/>
    <w:rsid w:val="00272CB8"/>
    <w:rsid w:val="002749F5"/>
    <w:rsid w:val="0027679B"/>
    <w:rsid w:val="00276C25"/>
    <w:rsid w:val="002774DB"/>
    <w:rsid w:val="00283221"/>
    <w:rsid w:val="00283391"/>
    <w:rsid w:val="00283BE7"/>
    <w:rsid w:val="00285E70"/>
    <w:rsid w:val="00286F3D"/>
    <w:rsid w:val="00293E75"/>
    <w:rsid w:val="0029510C"/>
    <w:rsid w:val="00295130"/>
    <w:rsid w:val="0029603F"/>
    <w:rsid w:val="002A0337"/>
    <w:rsid w:val="002A04E5"/>
    <w:rsid w:val="002A1FB6"/>
    <w:rsid w:val="002A46F0"/>
    <w:rsid w:val="002A51A0"/>
    <w:rsid w:val="002A53CF"/>
    <w:rsid w:val="002A60F5"/>
    <w:rsid w:val="002B0ADF"/>
    <w:rsid w:val="002B0B60"/>
    <w:rsid w:val="002B2763"/>
    <w:rsid w:val="002B35BD"/>
    <w:rsid w:val="002B67B8"/>
    <w:rsid w:val="002B7269"/>
    <w:rsid w:val="002B7A3F"/>
    <w:rsid w:val="002B7C93"/>
    <w:rsid w:val="002C07C7"/>
    <w:rsid w:val="002C2699"/>
    <w:rsid w:val="002C3154"/>
    <w:rsid w:val="002C4962"/>
    <w:rsid w:val="002C6D65"/>
    <w:rsid w:val="002D1209"/>
    <w:rsid w:val="002D2140"/>
    <w:rsid w:val="002D4297"/>
    <w:rsid w:val="002D47ED"/>
    <w:rsid w:val="002D687A"/>
    <w:rsid w:val="002D771B"/>
    <w:rsid w:val="002E00F8"/>
    <w:rsid w:val="002E0317"/>
    <w:rsid w:val="002E06EF"/>
    <w:rsid w:val="002E3957"/>
    <w:rsid w:val="002E5F0B"/>
    <w:rsid w:val="002E7EE2"/>
    <w:rsid w:val="002F4169"/>
    <w:rsid w:val="002F4209"/>
    <w:rsid w:val="002F4A46"/>
    <w:rsid w:val="002F527F"/>
    <w:rsid w:val="002F5D5B"/>
    <w:rsid w:val="002F6C5D"/>
    <w:rsid w:val="003008C3"/>
    <w:rsid w:val="003052FD"/>
    <w:rsid w:val="00306C0A"/>
    <w:rsid w:val="00307C02"/>
    <w:rsid w:val="00311244"/>
    <w:rsid w:val="0031187A"/>
    <w:rsid w:val="00313F05"/>
    <w:rsid w:val="003161E7"/>
    <w:rsid w:val="00316AE2"/>
    <w:rsid w:val="00320FC8"/>
    <w:rsid w:val="003234BA"/>
    <w:rsid w:val="00324826"/>
    <w:rsid w:val="003264A1"/>
    <w:rsid w:val="00331C78"/>
    <w:rsid w:val="00333A71"/>
    <w:rsid w:val="003344F8"/>
    <w:rsid w:val="003348BD"/>
    <w:rsid w:val="00334B83"/>
    <w:rsid w:val="00335E3F"/>
    <w:rsid w:val="003367F3"/>
    <w:rsid w:val="00337938"/>
    <w:rsid w:val="00340B6E"/>
    <w:rsid w:val="00341727"/>
    <w:rsid w:val="00341866"/>
    <w:rsid w:val="00342BA8"/>
    <w:rsid w:val="003439D3"/>
    <w:rsid w:val="00343D19"/>
    <w:rsid w:val="0034526D"/>
    <w:rsid w:val="003458F5"/>
    <w:rsid w:val="00346428"/>
    <w:rsid w:val="0035084F"/>
    <w:rsid w:val="00350B1C"/>
    <w:rsid w:val="00351E43"/>
    <w:rsid w:val="0035336B"/>
    <w:rsid w:val="00355F74"/>
    <w:rsid w:val="00357425"/>
    <w:rsid w:val="00357BCD"/>
    <w:rsid w:val="00361379"/>
    <w:rsid w:val="00361914"/>
    <w:rsid w:val="00363837"/>
    <w:rsid w:val="0036415C"/>
    <w:rsid w:val="003641B8"/>
    <w:rsid w:val="00364609"/>
    <w:rsid w:val="00367D9B"/>
    <w:rsid w:val="003713AD"/>
    <w:rsid w:val="00371BB8"/>
    <w:rsid w:val="00372D0C"/>
    <w:rsid w:val="00373EB5"/>
    <w:rsid w:val="00380701"/>
    <w:rsid w:val="003809C4"/>
    <w:rsid w:val="00380CC5"/>
    <w:rsid w:val="00382766"/>
    <w:rsid w:val="00383BF4"/>
    <w:rsid w:val="00385AD2"/>
    <w:rsid w:val="00385BF1"/>
    <w:rsid w:val="00386ABF"/>
    <w:rsid w:val="00386F1F"/>
    <w:rsid w:val="00390282"/>
    <w:rsid w:val="00393C44"/>
    <w:rsid w:val="00394522"/>
    <w:rsid w:val="003948BF"/>
    <w:rsid w:val="003954F7"/>
    <w:rsid w:val="00397CA4"/>
    <w:rsid w:val="00397FF1"/>
    <w:rsid w:val="003A0DFD"/>
    <w:rsid w:val="003A1556"/>
    <w:rsid w:val="003A730E"/>
    <w:rsid w:val="003B537A"/>
    <w:rsid w:val="003B546B"/>
    <w:rsid w:val="003B5C2F"/>
    <w:rsid w:val="003B70D9"/>
    <w:rsid w:val="003B729D"/>
    <w:rsid w:val="003B75C0"/>
    <w:rsid w:val="003C10D5"/>
    <w:rsid w:val="003C1C87"/>
    <w:rsid w:val="003C1E26"/>
    <w:rsid w:val="003C4F12"/>
    <w:rsid w:val="003C5826"/>
    <w:rsid w:val="003C61B3"/>
    <w:rsid w:val="003C7F32"/>
    <w:rsid w:val="003D1F8C"/>
    <w:rsid w:val="003D2ED0"/>
    <w:rsid w:val="003D3969"/>
    <w:rsid w:val="003D62DD"/>
    <w:rsid w:val="003D7C39"/>
    <w:rsid w:val="003E02A3"/>
    <w:rsid w:val="003E17A6"/>
    <w:rsid w:val="003E20C2"/>
    <w:rsid w:val="003E4C87"/>
    <w:rsid w:val="003E4DD2"/>
    <w:rsid w:val="003E5CE3"/>
    <w:rsid w:val="003E74D9"/>
    <w:rsid w:val="003F2719"/>
    <w:rsid w:val="003F2D2C"/>
    <w:rsid w:val="003F30E1"/>
    <w:rsid w:val="003F398F"/>
    <w:rsid w:val="003F671C"/>
    <w:rsid w:val="003F7498"/>
    <w:rsid w:val="003F7F88"/>
    <w:rsid w:val="00400C06"/>
    <w:rsid w:val="00400C19"/>
    <w:rsid w:val="00402E66"/>
    <w:rsid w:val="00413622"/>
    <w:rsid w:val="004139A3"/>
    <w:rsid w:val="004143CE"/>
    <w:rsid w:val="0041454E"/>
    <w:rsid w:val="00415974"/>
    <w:rsid w:val="00417554"/>
    <w:rsid w:val="004203DB"/>
    <w:rsid w:val="004244D5"/>
    <w:rsid w:val="004255F4"/>
    <w:rsid w:val="0043029E"/>
    <w:rsid w:val="00430BE9"/>
    <w:rsid w:val="004349F9"/>
    <w:rsid w:val="00435C0F"/>
    <w:rsid w:val="00440D64"/>
    <w:rsid w:val="00441793"/>
    <w:rsid w:val="00441D1B"/>
    <w:rsid w:val="004431FC"/>
    <w:rsid w:val="00443985"/>
    <w:rsid w:val="00443FB1"/>
    <w:rsid w:val="00444ECA"/>
    <w:rsid w:val="00445217"/>
    <w:rsid w:val="00446696"/>
    <w:rsid w:val="004471BB"/>
    <w:rsid w:val="00454488"/>
    <w:rsid w:val="0045491E"/>
    <w:rsid w:val="00456269"/>
    <w:rsid w:val="0045642B"/>
    <w:rsid w:val="004575C3"/>
    <w:rsid w:val="00462295"/>
    <w:rsid w:val="004634E3"/>
    <w:rsid w:val="00464958"/>
    <w:rsid w:val="004657E1"/>
    <w:rsid w:val="00466F42"/>
    <w:rsid w:val="0046752D"/>
    <w:rsid w:val="0047145A"/>
    <w:rsid w:val="00473B36"/>
    <w:rsid w:val="00473EF4"/>
    <w:rsid w:val="00474633"/>
    <w:rsid w:val="0047535D"/>
    <w:rsid w:val="0047742F"/>
    <w:rsid w:val="00480336"/>
    <w:rsid w:val="00482178"/>
    <w:rsid w:val="0048306B"/>
    <w:rsid w:val="004848CD"/>
    <w:rsid w:val="00484D87"/>
    <w:rsid w:val="00490BDC"/>
    <w:rsid w:val="00491124"/>
    <w:rsid w:val="004913A1"/>
    <w:rsid w:val="00491481"/>
    <w:rsid w:val="0049150B"/>
    <w:rsid w:val="00491B91"/>
    <w:rsid w:val="00491F5D"/>
    <w:rsid w:val="00492D26"/>
    <w:rsid w:val="00494632"/>
    <w:rsid w:val="00494EC8"/>
    <w:rsid w:val="004957BC"/>
    <w:rsid w:val="0049793A"/>
    <w:rsid w:val="004A3EC5"/>
    <w:rsid w:val="004A5AE1"/>
    <w:rsid w:val="004B0801"/>
    <w:rsid w:val="004B1DA1"/>
    <w:rsid w:val="004B2443"/>
    <w:rsid w:val="004B3B8C"/>
    <w:rsid w:val="004B412F"/>
    <w:rsid w:val="004B4C5E"/>
    <w:rsid w:val="004B5DBC"/>
    <w:rsid w:val="004B6917"/>
    <w:rsid w:val="004B6BCB"/>
    <w:rsid w:val="004B6FAE"/>
    <w:rsid w:val="004C0036"/>
    <w:rsid w:val="004C0C1E"/>
    <w:rsid w:val="004C17E1"/>
    <w:rsid w:val="004C4611"/>
    <w:rsid w:val="004C5CE2"/>
    <w:rsid w:val="004C708E"/>
    <w:rsid w:val="004D3B62"/>
    <w:rsid w:val="004D423F"/>
    <w:rsid w:val="004D48D5"/>
    <w:rsid w:val="004D5E16"/>
    <w:rsid w:val="004D74C2"/>
    <w:rsid w:val="004D766B"/>
    <w:rsid w:val="004D7F0E"/>
    <w:rsid w:val="004E2BB2"/>
    <w:rsid w:val="004E5FBB"/>
    <w:rsid w:val="004E779A"/>
    <w:rsid w:val="004E7B49"/>
    <w:rsid w:val="004E7C95"/>
    <w:rsid w:val="004F4BF3"/>
    <w:rsid w:val="004F5C30"/>
    <w:rsid w:val="004F5E33"/>
    <w:rsid w:val="00500668"/>
    <w:rsid w:val="00500CA6"/>
    <w:rsid w:val="00500D82"/>
    <w:rsid w:val="00501E94"/>
    <w:rsid w:val="005033CC"/>
    <w:rsid w:val="00503561"/>
    <w:rsid w:val="00504841"/>
    <w:rsid w:val="00504921"/>
    <w:rsid w:val="005078ED"/>
    <w:rsid w:val="00507A38"/>
    <w:rsid w:val="005130CF"/>
    <w:rsid w:val="00513BC9"/>
    <w:rsid w:val="00520B64"/>
    <w:rsid w:val="005211C1"/>
    <w:rsid w:val="00524EAA"/>
    <w:rsid w:val="00526737"/>
    <w:rsid w:val="005308CF"/>
    <w:rsid w:val="0053132C"/>
    <w:rsid w:val="0053264C"/>
    <w:rsid w:val="00532BD4"/>
    <w:rsid w:val="00533077"/>
    <w:rsid w:val="0053373A"/>
    <w:rsid w:val="005353AF"/>
    <w:rsid w:val="00535986"/>
    <w:rsid w:val="005407A2"/>
    <w:rsid w:val="00540ECC"/>
    <w:rsid w:val="005412F6"/>
    <w:rsid w:val="00542416"/>
    <w:rsid w:val="005448A3"/>
    <w:rsid w:val="005450B6"/>
    <w:rsid w:val="00545956"/>
    <w:rsid w:val="00545985"/>
    <w:rsid w:val="00546ADB"/>
    <w:rsid w:val="005513CB"/>
    <w:rsid w:val="00551DF8"/>
    <w:rsid w:val="00552BB6"/>
    <w:rsid w:val="00553A8A"/>
    <w:rsid w:val="00554204"/>
    <w:rsid w:val="00554762"/>
    <w:rsid w:val="00554F54"/>
    <w:rsid w:val="00560DAB"/>
    <w:rsid w:val="00561AB4"/>
    <w:rsid w:val="005625D1"/>
    <w:rsid w:val="005649B2"/>
    <w:rsid w:val="00566648"/>
    <w:rsid w:val="0056698B"/>
    <w:rsid w:val="00567DDF"/>
    <w:rsid w:val="00570053"/>
    <w:rsid w:val="00570BCC"/>
    <w:rsid w:val="005715FD"/>
    <w:rsid w:val="0057283A"/>
    <w:rsid w:val="00573161"/>
    <w:rsid w:val="0057381E"/>
    <w:rsid w:val="00574981"/>
    <w:rsid w:val="00575CDA"/>
    <w:rsid w:val="00576EF6"/>
    <w:rsid w:val="005772AF"/>
    <w:rsid w:val="0058012E"/>
    <w:rsid w:val="00581F88"/>
    <w:rsid w:val="00585571"/>
    <w:rsid w:val="00591146"/>
    <w:rsid w:val="00592566"/>
    <w:rsid w:val="00592606"/>
    <w:rsid w:val="0059416E"/>
    <w:rsid w:val="005944D4"/>
    <w:rsid w:val="00594915"/>
    <w:rsid w:val="0059690B"/>
    <w:rsid w:val="005969BC"/>
    <w:rsid w:val="00596C4D"/>
    <w:rsid w:val="00597E9A"/>
    <w:rsid w:val="005A2A7D"/>
    <w:rsid w:val="005A3223"/>
    <w:rsid w:val="005A32CB"/>
    <w:rsid w:val="005A3362"/>
    <w:rsid w:val="005A3EE4"/>
    <w:rsid w:val="005A6ABB"/>
    <w:rsid w:val="005B047B"/>
    <w:rsid w:val="005B4289"/>
    <w:rsid w:val="005B4C60"/>
    <w:rsid w:val="005B73B0"/>
    <w:rsid w:val="005B7CB5"/>
    <w:rsid w:val="005C20E7"/>
    <w:rsid w:val="005C2369"/>
    <w:rsid w:val="005C4AE4"/>
    <w:rsid w:val="005C5DD9"/>
    <w:rsid w:val="005C695F"/>
    <w:rsid w:val="005D374D"/>
    <w:rsid w:val="005D58E3"/>
    <w:rsid w:val="005D5982"/>
    <w:rsid w:val="005D6604"/>
    <w:rsid w:val="005E0DB4"/>
    <w:rsid w:val="005E104F"/>
    <w:rsid w:val="005E10BB"/>
    <w:rsid w:val="005E10F8"/>
    <w:rsid w:val="005E3F9A"/>
    <w:rsid w:val="005E4B6A"/>
    <w:rsid w:val="005E7AEA"/>
    <w:rsid w:val="005E7F65"/>
    <w:rsid w:val="005F0C30"/>
    <w:rsid w:val="005F0D89"/>
    <w:rsid w:val="005F1173"/>
    <w:rsid w:val="005F139A"/>
    <w:rsid w:val="005F2A51"/>
    <w:rsid w:val="005F2F60"/>
    <w:rsid w:val="005F3168"/>
    <w:rsid w:val="005F374C"/>
    <w:rsid w:val="005F4668"/>
    <w:rsid w:val="00600F69"/>
    <w:rsid w:val="00601526"/>
    <w:rsid w:val="0060166A"/>
    <w:rsid w:val="006039D8"/>
    <w:rsid w:val="00604603"/>
    <w:rsid w:val="00605E41"/>
    <w:rsid w:val="0060610C"/>
    <w:rsid w:val="00607884"/>
    <w:rsid w:val="00610EF5"/>
    <w:rsid w:val="00610FC9"/>
    <w:rsid w:val="00611A93"/>
    <w:rsid w:val="00613B79"/>
    <w:rsid w:val="00613F26"/>
    <w:rsid w:val="00613FF6"/>
    <w:rsid w:val="00614268"/>
    <w:rsid w:val="00614C58"/>
    <w:rsid w:val="00615385"/>
    <w:rsid w:val="00615DCA"/>
    <w:rsid w:val="00620832"/>
    <w:rsid w:val="00620F0A"/>
    <w:rsid w:val="00620F85"/>
    <w:rsid w:val="00620F99"/>
    <w:rsid w:val="00621D8F"/>
    <w:rsid w:val="00622A57"/>
    <w:rsid w:val="00625B20"/>
    <w:rsid w:val="00630818"/>
    <w:rsid w:val="00631856"/>
    <w:rsid w:val="00631FD6"/>
    <w:rsid w:val="00635374"/>
    <w:rsid w:val="00635591"/>
    <w:rsid w:val="0064028B"/>
    <w:rsid w:val="00641FF2"/>
    <w:rsid w:val="00642A4F"/>
    <w:rsid w:val="00643222"/>
    <w:rsid w:val="00643F62"/>
    <w:rsid w:val="00644259"/>
    <w:rsid w:val="0064463A"/>
    <w:rsid w:val="00644882"/>
    <w:rsid w:val="0064627B"/>
    <w:rsid w:val="00647226"/>
    <w:rsid w:val="006509A1"/>
    <w:rsid w:val="00652273"/>
    <w:rsid w:val="006527D1"/>
    <w:rsid w:val="00653055"/>
    <w:rsid w:val="00653E10"/>
    <w:rsid w:val="00653F2A"/>
    <w:rsid w:val="00654F94"/>
    <w:rsid w:val="006555D2"/>
    <w:rsid w:val="00655A98"/>
    <w:rsid w:val="00656267"/>
    <w:rsid w:val="00656565"/>
    <w:rsid w:val="00660C04"/>
    <w:rsid w:val="00662891"/>
    <w:rsid w:val="00663C44"/>
    <w:rsid w:val="006675CC"/>
    <w:rsid w:val="00667632"/>
    <w:rsid w:val="00667877"/>
    <w:rsid w:val="00672751"/>
    <w:rsid w:val="006737FF"/>
    <w:rsid w:val="006742C2"/>
    <w:rsid w:val="00674CF5"/>
    <w:rsid w:val="00674F4E"/>
    <w:rsid w:val="006756F1"/>
    <w:rsid w:val="006763A0"/>
    <w:rsid w:val="0067712F"/>
    <w:rsid w:val="00677DE1"/>
    <w:rsid w:val="0068369C"/>
    <w:rsid w:val="0068485C"/>
    <w:rsid w:val="006907B3"/>
    <w:rsid w:val="00691659"/>
    <w:rsid w:val="00691969"/>
    <w:rsid w:val="00693004"/>
    <w:rsid w:val="0069337E"/>
    <w:rsid w:val="006936C2"/>
    <w:rsid w:val="00694911"/>
    <w:rsid w:val="00695301"/>
    <w:rsid w:val="00696D83"/>
    <w:rsid w:val="006A10CC"/>
    <w:rsid w:val="006A321F"/>
    <w:rsid w:val="006A3AEC"/>
    <w:rsid w:val="006A3AF1"/>
    <w:rsid w:val="006A5C13"/>
    <w:rsid w:val="006A744B"/>
    <w:rsid w:val="006B0603"/>
    <w:rsid w:val="006B060D"/>
    <w:rsid w:val="006B1E84"/>
    <w:rsid w:val="006B33A4"/>
    <w:rsid w:val="006B4837"/>
    <w:rsid w:val="006B4B59"/>
    <w:rsid w:val="006C00A7"/>
    <w:rsid w:val="006C17C7"/>
    <w:rsid w:val="006C17EC"/>
    <w:rsid w:val="006C4E4C"/>
    <w:rsid w:val="006C6782"/>
    <w:rsid w:val="006C6EAC"/>
    <w:rsid w:val="006D2938"/>
    <w:rsid w:val="006D343D"/>
    <w:rsid w:val="006D343E"/>
    <w:rsid w:val="006D3876"/>
    <w:rsid w:val="006D3FA8"/>
    <w:rsid w:val="006D4614"/>
    <w:rsid w:val="006D51E1"/>
    <w:rsid w:val="006D5362"/>
    <w:rsid w:val="006D6100"/>
    <w:rsid w:val="006D7688"/>
    <w:rsid w:val="006D78D6"/>
    <w:rsid w:val="006E078A"/>
    <w:rsid w:val="006E1AD0"/>
    <w:rsid w:val="006E1C03"/>
    <w:rsid w:val="006E2F21"/>
    <w:rsid w:val="006E405B"/>
    <w:rsid w:val="006E501B"/>
    <w:rsid w:val="006E5FBB"/>
    <w:rsid w:val="006F1B74"/>
    <w:rsid w:val="006F2992"/>
    <w:rsid w:val="006F2EB1"/>
    <w:rsid w:val="006F2ECB"/>
    <w:rsid w:val="006F2F14"/>
    <w:rsid w:val="006F3DAF"/>
    <w:rsid w:val="006F47A0"/>
    <w:rsid w:val="006F6E85"/>
    <w:rsid w:val="006F7456"/>
    <w:rsid w:val="006F770A"/>
    <w:rsid w:val="00703069"/>
    <w:rsid w:val="0070311B"/>
    <w:rsid w:val="00703217"/>
    <w:rsid w:val="0070393F"/>
    <w:rsid w:val="00705E6C"/>
    <w:rsid w:val="007066CE"/>
    <w:rsid w:val="00706AA5"/>
    <w:rsid w:val="0070778C"/>
    <w:rsid w:val="00710177"/>
    <w:rsid w:val="00710839"/>
    <w:rsid w:val="00712946"/>
    <w:rsid w:val="00712D5D"/>
    <w:rsid w:val="0071357A"/>
    <w:rsid w:val="0071359C"/>
    <w:rsid w:val="00716B47"/>
    <w:rsid w:val="007209BC"/>
    <w:rsid w:val="007252B6"/>
    <w:rsid w:val="00725A5B"/>
    <w:rsid w:val="00725C2A"/>
    <w:rsid w:val="00726044"/>
    <w:rsid w:val="00726549"/>
    <w:rsid w:val="00726600"/>
    <w:rsid w:val="0072680C"/>
    <w:rsid w:val="00726BF2"/>
    <w:rsid w:val="007271BB"/>
    <w:rsid w:val="0073010D"/>
    <w:rsid w:val="00731557"/>
    <w:rsid w:val="00731CAB"/>
    <w:rsid w:val="00733724"/>
    <w:rsid w:val="0073397C"/>
    <w:rsid w:val="00737023"/>
    <w:rsid w:val="007373AF"/>
    <w:rsid w:val="00737413"/>
    <w:rsid w:val="00741AA4"/>
    <w:rsid w:val="00746413"/>
    <w:rsid w:val="00746539"/>
    <w:rsid w:val="007508A6"/>
    <w:rsid w:val="00751ECE"/>
    <w:rsid w:val="00754962"/>
    <w:rsid w:val="0075545E"/>
    <w:rsid w:val="00756703"/>
    <w:rsid w:val="007611BD"/>
    <w:rsid w:val="007636C8"/>
    <w:rsid w:val="00764D21"/>
    <w:rsid w:val="00764DEC"/>
    <w:rsid w:val="00772352"/>
    <w:rsid w:val="00773B55"/>
    <w:rsid w:val="00773CD1"/>
    <w:rsid w:val="00774D3F"/>
    <w:rsid w:val="007755CE"/>
    <w:rsid w:val="00776DA4"/>
    <w:rsid w:val="0077725D"/>
    <w:rsid w:val="00782F4F"/>
    <w:rsid w:val="0078374F"/>
    <w:rsid w:val="007837BA"/>
    <w:rsid w:val="0078421E"/>
    <w:rsid w:val="0078442D"/>
    <w:rsid w:val="007864B0"/>
    <w:rsid w:val="00786803"/>
    <w:rsid w:val="0078756B"/>
    <w:rsid w:val="00790508"/>
    <w:rsid w:val="00790C36"/>
    <w:rsid w:val="00791506"/>
    <w:rsid w:val="00791988"/>
    <w:rsid w:val="00791EF1"/>
    <w:rsid w:val="0079253F"/>
    <w:rsid w:val="00793551"/>
    <w:rsid w:val="00794666"/>
    <w:rsid w:val="007A1846"/>
    <w:rsid w:val="007A2952"/>
    <w:rsid w:val="007A66E2"/>
    <w:rsid w:val="007B092E"/>
    <w:rsid w:val="007B1A61"/>
    <w:rsid w:val="007B2376"/>
    <w:rsid w:val="007B3D8E"/>
    <w:rsid w:val="007B5405"/>
    <w:rsid w:val="007B5BF3"/>
    <w:rsid w:val="007B6C60"/>
    <w:rsid w:val="007C1010"/>
    <w:rsid w:val="007C18F1"/>
    <w:rsid w:val="007C28AB"/>
    <w:rsid w:val="007C5524"/>
    <w:rsid w:val="007C5CEA"/>
    <w:rsid w:val="007C5E20"/>
    <w:rsid w:val="007C6A4B"/>
    <w:rsid w:val="007C6AE8"/>
    <w:rsid w:val="007C7D27"/>
    <w:rsid w:val="007E1399"/>
    <w:rsid w:val="007E1A2E"/>
    <w:rsid w:val="007E3048"/>
    <w:rsid w:val="007E3B24"/>
    <w:rsid w:val="007E4AEE"/>
    <w:rsid w:val="007E5EED"/>
    <w:rsid w:val="007E6C59"/>
    <w:rsid w:val="007E73E8"/>
    <w:rsid w:val="007F083D"/>
    <w:rsid w:val="007F331C"/>
    <w:rsid w:val="007F4B43"/>
    <w:rsid w:val="007F4EC4"/>
    <w:rsid w:val="007F704E"/>
    <w:rsid w:val="007F7901"/>
    <w:rsid w:val="0080067F"/>
    <w:rsid w:val="00803F5B"/>
    <w:rsid w:val="00807E5C"/>
    <w:rsid w:val="008105E6"/>
    <w:rsid w:val="008130D3"/>
    <w:rsid w:val="0081485D"/>
    <w:rsid w:val="0082027D"/>
    <w:rsid w:val="00820719"/>
    <w:rsid w:val="00823A86"/>
    <w:rsid w:val="00824A83"/>
    <w:rsid w:val="00831C7A"/>
    <w:rsid w:val="0083215B"/>
    <w:rsid w:val="00834812"/>
    <w:rsid w:val="00835C4F"/>
    <w:rsid w:val="00836122"/>
    <w:rsid w:val="0083618D"/>
    <w:rsid w:val="00842B1A"/>
    <w:rsid w:val="00842DCC"/>
    <w:rsid w:val="008449AF"/>
    <w:rsid w:val="00846014"/>
    <w:rsid w:val="0085150C"/>
    <w:rsid w:val="008517D4"/>
    <w:rsid w:val="00851A8B"/>
    <w:rsid w:val="00851C82"/>
    <w:rsid w:val="008526C0"/>
    <w:rsid w:val="00854ABE"/>
    <w:rsid w:val="008574DA"/>
    <w:rsid w:val="00861868"/>
    <w:rsid w:val="00861A63"/>
    <w:rsid w:val="0086318A"/>
    <w:rsid w:val="0086353D"/>
    <w:rsid w:val="00864479"/>
    <w:rsid w:val="00867315"/>
    <w:rsid w:val="008678C1"/>
    <w:rsid w:val="00871E6C"/>
    <w:rsid w:val="008725F3"/>
    <w:rsid w:val="0087477B"/>
    <w:rsid w:val="00874A6A"/>
    <w:rsid w:val="00876070"/>
    <w:rsid w:val="00876526"/>
    <w:rsid w:val="00877DC8"/>
    <w:rsid w:val="00880285"/>
    <w:rsid w:val="00880889"/>
    <w:rsid w:val="008812F7"/>
    <w:rsid w:val="008823D1"/>
    <w:rsid w:val="008824B4"/>
    <w:rsid w:val="00883F4E"/>
    <w:rsid w:val="008867E5"/>
    <w:rsid w:val="00891225"/>
    <w:rsid w:val="008915EB"/>
    <w:rsid w:val="00892F94"/>
    <w:rsid w:val="008937A2"/>
    <w:rsid w:val="00893F1D"/>
    <w:rsid w:val="00893FAA"/>
    <w:rsid w:val="00894036"/>
    <w:rsid w:val="00894C59"/>
    <w:rsid w:val="0089584E"/>
    <w:rsid w:val="00895E6F"/>
    <w:rsid w:val="00896275"/>
    <w:rsid w:val="008A0494"/>
    <w:rsid w:val="008A13FE"/>
    <w:rsid w:val="008A365C"/>
    <w:rsid w:val="008A5DAF"/>
    <w:rsid w:val="008A7116"/>
    <w:rsid w:val="008A77D8"/>
    <w:rsid w:val="008B000F"/>
    <w:rsid w:val="008B24C1"/>
    <w:rsid w:val="008B48AB"/>
    <w:rsid w:val="008B52F5"/>
    <w:rsid w:val="008B75E9"/>
    <w:rsid w:val="008B7985"/>
    <w:rsid w:val="008C01A3"/>
    <w:rsid w:val="008C5AD3"/>
    <w:rsid w:val="008C652C"/>
    <w:rsid w:val="008D0206"/>
    <w:rsid w:val="008D0249"/>
    <w:rsid w:val="008D06CD"/>
    <w:rsid w:val="008D1B5C"/>
    <w:rsid w:val="008D4498"/>
    <w:rsid w:val="008D5C29"/>
    <w:rsid w:val="008D6C2D"/>
    <w:rsid w:val="008D7218"/>
    <w:rsid w:val="008D77C5"/>
    <w:rsid w:val="008D7B4F"/>
    <w:rsid w:val="008D7E89"/>
    <w:rsid w:val="008E0C17"/>
    <w:rsid w:val="008E3E65"/>
    <w:rsid w:val="008E42C1"/>
    <w:rsid w:val="008E4F4F"/>
    <w:rsid w:val="008F0270"/>
    <w:rsid w:val="008F10B5"/>
    <w:rsid w:val="008F3354"/>
    <w:rsid w:val="008F33BE"/>
    <w:rsid w:val="008F4530"/>
    <w:rsid w:val="008F7608"/>
    <w:rsid w:val="00900610"/>
    <w:rsid w:val="00901398"/>
    <w:rsid w:val="00902E53"/>
    <w:rsid w:val="00904352"/>
    <w:rsid w:val="00904F56"/>
    <w:rsid w:val="00905B0B"/>
    <w:rsid w:val="0091101B"/>
    <w:rsid w:val="0091331D"/>
    <w:rsid w:val="00913EC9"/>
    <w:rsid w:val="00914BB8"/>
    <w:rsid w:val="00916873"/>
    <w:rsid w:val="00917A16"/>
    <w:rsid w:val="00917BE6"/>
    <w:rsid w:val="00920A4F"/>
    <w:rsid w:val="009239BA"/>
    <w:rsid w:val="00924DDD"/>
    <w:rsid w:val="0092661C"/>
    <w:rsid w:val="00926B9C"/>
    <w:rsid w:val="0092771C"/>
    <w:rsid w:val="00927E63"/>
    <w:rsid w:val="00930760"/>
    <w:rsid w:val="009320EE"/>
    <w:rsid w:val="00933B95"/>
    <w:rsid w:val="009340AF"/>
    <w:rsid w:val="00934CF8"/>
    <w:rsid w:val="00935EBA"/>
    <w:rsid w:val="0093626F"/>
    <w:rsid w:val="0093764B"/>
    <w:rsid w:val="00941DEA"/>
    <w:rsid w:val="00942ECF"/>
    <w:rsid w:val="00944BD1"/>
    <w:rsid w:val="009476C8"/>
    <w:rsid w:val="00947A91"/>
    <w:rsid w:val="00947F51"/>
    <w:rsid w:val="00951980"/>
    <w:rsid w:val="00952473"/>
    <w:rsid w:val="00954188"/>
    <w:rsid w:val="00954F08"/>
    <w:rsid w:val="009570BD"/>
    <w:rsid w:val="00957523"/>
    <w:rsid w:val="00957C24"/>
    <w:rsid w:val="00957CCB"/>
    <w:rsid w:val="009607F0"/>
    <w:rsid w:val="0096176A"/>
    <w:rsid w:val="0096216D"/>
    <w:rsid w:val="0096402B"/>
    <w:rsid w:val="00964B3D"/>
    <w:rsid w:val="00964DC3"/>
    <w:rsid w:val="00966599"/>
    <w:rsid w:val="00970E95"/>
    <w:rsid w:val="00971639"/>
    <w:rsid w:val="00974620"/>
    <w:rsid w:val="00974E13"/>
    <w:rsid w:val="00975422"/>
    <w:rsid w:val="009759FB"/>
    <w:rsid w:val="009764E1"/>
    <w:rsid w:val="0098087D"/>
    <w:rsid w:val="00980BFB"/>
    <w:rsid w:val="009840A5"/>
    <w:rsid w:val="00984B71"/>
    <w:rsid w:val="0098617E"/>
    <w:rsid w:val="00987AB1"/>
    <w:rsid w:val="00990EC6"/>
    <w:rsid w:val="00992C43"/>
    <w:rsid w:val="00993AEC"/>
    <w:rsid w:val="00996AF9"/>
    <w:rsid w:val="00997C84"/>
    <w:rsid w:val="009A18C1"/>
    <w:rsid w:val="009A4AC4"/>
    <w:rsid w:val="009A61AB"/>
    <w:rsid w:val="009A6EED"/>
    <w:rsid w:val="009B1987"/>
    <w:rsid w:val="009B3124"/>
    <w:rsid w:val="009B3510"/>
    <w:rsid w:val="009B3864"/>
    <w:rsid w:val="009B3892"/>
    <w:rsid w:val="009B4DB4"/>
    <w:rsid w:val="009B4DC6"/>
    <w:rsid w:val="009C1A89"/>
    <w:rsid w:val="009C3B5D"/>
    <w:rsid w:val="009C646D"/>
    <w:rsid w:val="009C663E"/>
    <w:rsid w:val="009D78DE"/>
    <w:rsid w:val="009D7C93"/>
    <w:rsid w:val="009E0AC4"/>
    <w:rsid w:val="009E155B"/>
    <w:rsid w:val="009E17C1"/>
    <w:rsid w:val="009E1D98"/>
    <w:rsid w:val="009E3665"/>
    <w:rsid w:val="009E5C3C"/>
    <w:rsid w:val="009E6206"/>
    <w:rsid w:val="009F11B2"/>
    <w:rsid w:val="009F1E3C"/>
    <w:rsid w:val="009F449C"/>
    <w:rsid w:val="009F53B6"/>
    <w:rsid w:val="009F5407"/>
    <w:rsid w:val="009F76E4"/>
    <w:rsid w:val="009F7AA7"/>
    <w:rsid w:val="00A02A12"/>
    <w:rsid w:val="00A044A6"/>
    <w:rsid w:val="00A05869"/>
    <w:rsid w:val="00A06E17"/>
    <w:rsid w:val="00A13951"/>
    <w:rsid w:val="00A14241"/>
    <w:rsid w:val="00A170E7"/>
    <w:rsid w:val="00A17A12"/>
    <w:rsid w:val="00A17B3D"/>
    <w:rsid w:val="00A2240E"/>
    <w:rsid w:val="00A23321"/>
    <w:rsid w:val="00A24877"/>
    <w:rsid w:val="00A26091"/>
    <w:rsid w:val="00A27790"/>
    <w:rsid w:val="00A30170"/>
    <w:rsid w:val="00A312FF"/>
    <w:rsid w:val="00A3353E"/>
    <w:rsid w:val="00A33F7F"/>
    <w:rsid w:val="00A34B80"/>
    <w:rsid w:val="00A350A1"/>
    <w:rsid w:val="00A37619"/>
    <w:rsid w:val="00A40B92"/>
    <w:rsid w:val="00A40BF9"/>
    <w:rsid w:val="00A41636"/>
    <w:rsid w:val="00A42FBF"/>
    <w:rsid w:val="00A43C25"/>
    <w:rsid w:val="00A444C9"/>
    <w:rsid w:val="00A44F2A"/>
    <w:rsid w:val="00A45B4E"/>
    <w:rsid w:val="00A46EC8"/>
    <w:rsid w:val="00A50840"/>
    <w:rsid w:val="00A5178B"/>
    <w:rsid w:val="00A519B5"/>
    <w:rsid w:val="00A51EFF"/>
    <w:rsid w:val="00A541CF"/>
    <w:rsid w:val="00A569C6"/>
    <w:rsid w:val="00A5715C"/>
    <w:rsid w:val="00A62407"/>
    <w:rsid w:val="00A62F57"/>
    <w:rsid w:val="00A65F13"/>
    <w:rsid w:val="00A66188"/>
    <w:rsid w:val="00A674DB"/>
    <w:rsid w:val="00A7007F"/>
    <w:rsid w:val="00A713D6"/>
    <w:rsid w:val="00A71E99"/>
    <w:rsid w:val="00A7293E"/>
    <w:rsid w:val="00A7509D"/>
    <w:rsid w:val="00A75C2E"/>
    <w:rsid w:val="00A76C27"/>
    <w:rsid w:val="00A80363"/>
    <w:rsid w:val="00A81507"/>
    <w:rsid w:val="00A82DF8"/>
    <w:rsid w:val="00A83AA8"/>
    <w:rsid w:val="00A84A6B"/>
    <w:rsid w:val="00A86D61"/>
    <w:rsid w:val="00A9495A"/>
    <w:rsid w:val="00AA0092"/>
    <w:rsid w:val="00AA089A"/>
    <w:rsid w:val="00AA1EAF"/>
    <w:rsid w:val="00AA4387"/>
    <w:rsid w:val="00AA5AF1"/>
    <w:rsid w:val="00AA7099"/>
    <w:rsid w:val="00AB1307"/>
    <w:rsid w:val="00AB49D4"/>
    <w:rsid w:val="00AB4F2D"/>
    <w:rsid w:val="00AB612C"/>
    <w:rsid w:val="00AB7E68"/>
    <w:rsid w:val="00AC1376"/>
    <w:rsid w:val="00AC211E"/>
    <w:rsid w:val="00AC33FE"/>
    <w:rsid w:val="00AC3B59"/>
    <w:rsid w:val="00AC4F1A"/>
    <w:rsid w:val="00AD086D"/>
    <w:rsid w:val="00AD2D12"/>
    <w:rsid w:val="00AD3E6A"/>
    <w:rsid w:val="00AD3FD8"/>
    <w:rsid w:val="00AD460A"/>
    <w:rsid w:val="00AD545A"/>
    <w:rsid w:val="00AD6A5F"/>
    <w:rsid w:val="00AE087C"/>
    <w:rsid w:val="00AE1423"/>
    <w:rsid w:val="00AE4BBD"/>
    <w:rsid w:val="00AE6DD8"/>
    <w:rsid w:val="00AE7839"/>
    <w:rsid w:val="00AE7DCC"/>
    <w:rsid w:val="00AF01DD"/>
    <w:rsid w:val="00AF0A30"/>
    <w:rsid w:val="00AF32CB"/>
    <w:rsid w:val="00B040CB"/>
    <w:rsid w:val="00B05A2E"/>
    <w:rsid w:val="00B07339"/>
    <w:rsid w:val="00B136F6"/>
    <w:rsid w:val="00B1431B"/>
    <w:rsid w:val="00B1491F"/>
    <w:rsid w:val="00B21621"/>
    <w:rsid w:val="00B21F3A"/>
    <w:rsid w:val="00B227E7"/>
    <w:rsid w:val="00B231F2"/>
    <w:rsid w:val="00B2320D"/>
    <w:rsid w:val="00B245D8"/>
    <w:rsid w:val="00B2693A"/>
    <w:rsid w:val="00B27480"/>
    <w:rsid w:val="00B301C7"/>
    <w:rsid w:val="00B33BF5"/>
    <w:rsid w:val="00B35367"/>
    <w:rsid w:val="00B40F9C"/>
    <w:rsid w:val="00B445F6"/>
    <w:rsid w:val="00B44D0E"/>
    <w:rsid w:val="00B44DF8"/>
    <w:rsid w:val="00B46957"/>
    <w:rsid w:val="00B50348"/>
    <w:rsid w:val="00B52435"/>
    <w:rsid w:val="00B530A2"/>
    <w:rsid w:val="00B55539"/>
    <w:rsid w:val="00B57638"/>
    <w:rsid w:val="00B57C62"/>
    <w:rsid w:val="00B6194D"/>
    <w:rsid w:val="00B6410E"/>
    <w:rsid w:val="00B64217"/>
    <w:rsid w:val="00B66AD5"/>
    <w:rsid w:val="00B70743"/>
    <w:rsid w:val="00B70E7D"/>
    <w:rsid w:val="00B7124F"/>
    <w:rsid w:val="00B717D3"/>
    <w:rsid w:val="00B71CF3"/>
    <w:rsid w:val="00B71E4D"/>
    <w:rsid w:val="00B7693A"/>
    <w:rsid w:val="00B77BFD"/>
    <w:rsid w:val="00B817E1"/>
    <w:rsid w:val="00B8472F"/>
    <w:rsid w:val="00B8525B"/>
    <w:rsid w:val="00B86502"/>
    <w:rsid w:val="00B86E89"/>
    <w:rsid w:val="00B90043"/>
    <w:rsid w:val="00B91592"/>
    <w:rsid w:val="00B93174"/>
    <w:rsid w:val="00B9648A"/>
    <w:rsid w:val="00B969AD"/>
    <w:rsid w:val="00BA1148"/>
    <w:rsid w:val="00BA26FF"/>
    <w:rsid w:val="00BA71DF"/>
    <w:rsid w:val="00BB0FF4"/>
    <w:rsid w:val="00BB1E00"/>
    <w:rsid w:val="00BB34A1"/>
    <w:rsid w:val="00BB5042"/>
    <w:rsid w:val="00BB6908"/>
    <w:rsid w:val="00BB7C08"/>
    <w:rsid w:val="00BB7F43"/>
    <w:rsid w:val="00BC09E1"/>
    <w:rsid w:val="00BC1C8F"/>
    <w:rsid w:val="00BC24FB"/>
    <w:rsid w:val="00BC4053"/>
    <w:rsid w:val="00BC40F5"/>
    <w:rsid w:val="00BC4F5C"/>
    <w:rsid w:val="00BC6B96"/>
    <w:rsid w:val="00BC7325"/>
    <w:rsid w:val="00BC7C45"/>
    <w:rsid w:val="00BD2DA2"/>
    <w:rsid w:val="00BD3113"/>
    <w:rsid w:val="00BD3509"/>
    <w:rsid w:val="00BD3631"/>
    <w:rsid w:val="00BD5585"/>
    <w:rsid w:val="00BD57CB"/>
    <w:rsid w:val="00BD70A1"/>
    <w:rsid w:val="00BE059C"/>
    <w:rsid w:val="00BE1845"/>
    <w:rsid w:val="00BE1E36"/>
    <w:rsid w:val="00BE2698"/>
    <w:rsid w:val="00BE3019"/>
    <w:rsid w:val="00BE5590"/>
    <w:rsid w:val="00BE56F4"/>
    <w:rsid w:val="00BE6F0F"/>
    <w:rsid w:val="00BF283A"/>
    <w:rsid w:val="00BF36F6"/>
    <w:rsid w:val="00BF393B"/>
    <w:rsid w:val="00BF5228"/>
    <w:rsid w:val="00BF6492"/>
    <w:rsid w:val="00C01C13"/>
    <w:rsid w:val="00C0600E"/>
    <w:rsid w:val="00C0627A"/>
    <w:rsid w:val="00C07102"/>
    <w:rsid w:val="00C103AE"/>
    <w:rsid w:val="00C103D1"/>
    <w:rsid w:val="00C10D75"/>
    <w:rsid w:val="00C1274E"/>
    <w:rsid w:val="00C14C2D"/>
    <w:rsid w:val="00C15A29"/>
    <w:rsid w:val="00C162F5"/>
    <w:rsid w:val="00C17A2A"/>
    <w:rsid w:val="00C211E7"/>
    <w:rsid w:val="00C214FC"/>
    <w:rsid w:val="00C243BC"/>
    <w:rsid w:val="00C264CD"/>
    <w:rsid w:val="00C2675C"/>
    <w:rsid w:val="00C26873"/>
    <w:rsid w:val="00C27877"/>
    <w:rsid w:val="00C30642"/>
    <w:rsid w:val="00C354CC"/>
    <w:rsid w:val="00C36284"/>
    <w:rsid w:val="00C3657D"/>
    <w:rsid w:val="00C376C8"/>
    <w:rsid w:val="00C43C4D"/>
    <w:rsid w:val="00C44377"/>
    <w:rsid w:val="00C44A93"/>
    <w:rsid w:val="00C476D2"/>
    <w:rsid w:val="00C50182"/>
    <w:rsid w:val="00C50E6D"/>
    <w:rsid w:val="00C51641"/>
    <w:rsid w:val="00C5232B"/>
    <w:rsid w:val="00C5234E"/>
    <w:rsid w:val="00C52886"/>
    <w:rsid w:val="00C5366B"/>
    <w:rsid w:val="00C5430C"/>
    <w:rsid w:val="00C5648B"/>
    <w:rsid w:val="00C57A6D"/>
    <w:rsid w:val="00C60932"/>
    <w:rsid w:val="00C616EB"/>
    <w:rsid w:val="00C62B40"/>
    <w:rsid w:val="00C62DBE"/>
    <w:rsid w:val="00C653BE"/>
    <w:rsid w:val="00C653DA"/>
    <w:rsid w:val="00C6546E"/>
    <w:rsid w:val="00C661FD"/>
    <w:rsid w:val="00C66CE9"/>
    <w:rsid w:val="00C6792A"/>
    <w:rsid w:val="00C71ED6"/>
    <w:rsid w:val="00C73EF6"/>
    <w:rsid w:val="00C75D11"/>
    <w:rsid w:val="00C76575"/>
    <w:rsid w:val="00C7658E"/>
    <w:rsid w:val="00C76F34"/>
    <w:rsid w:val="00C80A8F"/>
    <w:rsid w:val="00C817EC"/>
    <w:rsid w:val="00C819DC"/>
    <w:rsid w:val="00C82B12"/>
    <w:rsid w:val="00C83BE5"/>
    <w:rsid w:val="00C85AE7"/>
    <w:rsid w:val="00C91A1A"/>
    <w:rsid w:val="00C93095"/>
    <w:rsid w:val="00C93F1D"/>
    <w:rsid w:val="00C94BB0"/>
    <w:rsid w:val="00C94E59"/>
    <w:rsid w:val="00CA0E95"/>
    <w:rsid w:val="00CA262D"/>
    <w:rsid w:val="00CA372F"/>
    <w:rsid w:val="00CA62FD"/>
    <w:rsid w:val="00CA6541"/>
    <w:rsid w:val="00CA6CF4"/>
    <w:rsid w:val="00CA7253"/>
    <w:rsid w:val="00CB05ED"/>
    <w:rsid w:val="00CB12F2"/>
    <w:rsid w:val="00CB2E98"/>
    <w:rsid w:val="00CB3B41"/>
    <w:rsid w:val="00CB402E"/>
    <w:rsid w:val="00CB431C"/>
    <w:rsid w:val="00CB435E"/>
    <w:rsid w:val="00CB5F18"/>
    <w:rsid w:val="00CB6991"/>
    <w:rsid w:val="00CC0887"/>
    <w:rsid w:val="00CC384C"/>
    <w:rsid w:val="00CC587F"/>
    <w:rsid w:val="00CD157D"/>
    <w:rsid w:val="00CD5617"/>
    <w:rsid w:val="00CD761F"/>
    <w:rsid w:val="00CE40A9"/>
    <w:rsid w:val="00CE45D9"/>
    <w:rsid w:val="00CE4A57"/>
    <w:rsid w:val="00CE55F8"/>
    <w:rsid w:val="00CE64D2"/>
    <w:rsid w:val="00CE73F5"/>
    <w:rsid w:val="00CE75B1"/>
    <w:rsid w:val="00CF0DB6"/>
    <w:rsid w:val="00CF12A2"/>
    <w:rsid w:val="00CF3058"/>
    <w:rsid w:val="00CF317C"/>
    <w:rsid w:val="00CF5B82"/>
    <w:rsid w:val="00CF5E1E"/>
    <w:rsid w:val="00CF6FF8"/>
    <w:rsid w:val="00CF77ED"/>
    <w:rsid w:val="00D00283"/>
    <w:rsid w:val="00D05A7F"/>
    <w:rsid w:val="00D06DF2"/>
    <w:rsid w:val="00D06EC8"/>
    <w:rsid w:val="00D111A9"/>
    <w:rsid w:val="00D11FEB"/>
    <w:rsid w:val="00D13BE2"/>
    <w:rsid w:val="00D14115"/>
    <w:rsid w:val="00D160EB"/>
    <w:rsid w:val="00D21BFE"/>
    <w:rsid w:val="00D223B8"/>
    <w:rsid w:val="00D2337A"/>
    <w:rsid w:val="00D239AC"/>
    <w:rsid w:val="00D24668"/>
    <w:rsid w:val="00D255E9"/>
    <w:rsid w:val="00D258FC"/>
    <w:rsid w:val="00D269B9"/>
    <w:rsid w:val="00D2713E"/>
    <w:rsid w:val="00D27844"/>
    <w:rsid w:val="00D30388"/>
    <w:rsid w:val="00D31CD7"/>
    <w:rsid w:val="00D33153"/>
    <w:rsid w:val="00D3413D"/>
    <w:rsid w:val="00D35492"/>
    <w:rsid w:val="00D3686B"/>
    <w:rsid w:val="00D370D9"/>
    <w:rsid w:val="00D37138"/>
    <w:rsid w:val="00D3714F"/>
    <w:rsid w:val="00D42202"/>
    <w:rsid w:val="00D42BFE"/>
    <w:rsid w:val="00D43F9D"/>
    <w:rsid w:val="00D47148"/>
    <w:rsid w:val="00D47384"/>
    <w:rsid w:val="00D507F5"/>
    <w:rsid w:val="00D51366"/>
    <w:rsid w:val="00D516F6"/>
    <w:rsid w:val="00D5374F"/>
    <w:rsid w:val="00D53AA5"/>
    <w:rsid w:val="00D5479F"/>
    <w:rsid w:val="00D5608B"/>
    <w:rsid w:val="00D56D72"/>
    <w:rsid w:val="00D6083F"/>
    <w:rsid w:val="00D64826"/>
    <w:rsid w:val="00D66B44"/>
    <w:rsid w:val="00D6729C"/>
    <w:rsid w:val="00D679B6"/>
    <w:rsid w:val="00D7177A"/>
    <w:rsid w:val="00D71F51"/>
    <w:rsid w:val="00D74004"/>
    <w:rsid w:val="00D7401D"/>
    <w:rsid w:val="00D755BC"/>
    <w:rsid w:val="00D763AF"/>
    <w:rsid w:val="00D7750E"/>
    <w:rsid w:val="00D80101"/>
    <w:rsid w:val="00D83AF8"/>
    <w:rsid w:val="00D84314"/>
    <w:rsid w:val="00D8467C"/>
    <w:rsid w:val="00D84C43"/>
    <w:rsid w:val="00D858C1"/>
    <w:rsid w:val="00D87083"/>
    <w:rsid w:val="00D9052C"/>
    <w:rsid w:val="00D92A92"/>
    <w:rsid w:val="00D93045"/>
    <w:rsid w:val="00D952FC"/>
    <w:rsid w:val="00D9733E"/>
    <w:rsid w:val="00D97BF2"/>
    <w:rsid w:val="00DA183C"/>
    <w:rsid w:val="00DA3B10"/>
    <w:rsid w:val="00DA501B"/>
    <w:rsid w:val="00DA6637"/>
    <w:rsid w:val="00DA71ED"/>
    <w:rsid w:val="00DB1E8B"/>
    <w:rsid w:val="00DB2C3C"/>
    <w:rsid w:val="00DB3380"/>
    <w:rsid w:val="00DB45DD"/>
    <w:rsid w:val="00DB7AC4"/>
    <w:rsid w:val="00DB7F1D"/>
    <w:rsid w:val="00DC3171"/>
    <w:rsid w:val="00DC40E8"/>
    <w:rsid w:val="00DC411F"/>
    <w:rsid w:val="00DC46B9"/>
    <w:rsid w:val="00DC5CF2"/>
    <w:rsid w:val="00DC7680"/>
    <w:rsid w:val="00DC792A"/>
    <w:rsid w:val="00DD0D2E"/>
    <w:rsid w:val="00DD1A71"/>
    <w:rsid w:val="00DD23D3"/>
    <w:rsid w:val="00DD2E30"/>
    <w:rsid w:val="00DD3FD5"/>
    <w:rsid w:val="00DD42C6"/>
    <w:rsid w:val="00DD4342"/>
    <w:rsid w:val="00DD63B3"/>
    <w:rsid w:val="00DE003B"/>
    <w:rsid w:val="00DE02E6"/>
    <w:rsid w:val="00DE13FC"/>
    <w:rsid w:val="00DE17E8"/>
    <w:rsid w:val="00DE19EA"/>
    <w:rsid w:val="00DE2A76"/>
    <w:rsid w:val="00DE629A"/>
    <w:rsid w:val="00DF0DF6"/>
    <w:rsid w:val="00DF0E9D"/>
    <w:rsid w:val="00DF6922"/>
    <w:rsid w:val="00DF77CE"/>
    <w:rsid w:val="00E00F93"/>
    <w:rsid w:val="00E013EF"/>
    <w:rsid w:val="00E0169B"/>
    <w:rsid w:val="00E01C24"/>
    <w:rsid w:val="00E01D59"/>
    <w:rsid w:val="00E03853"/>
    <w:rsid w:val="00E038C8"/>
    <w:rsid w:val="00E03EA3"/>
    <w:rsid w:val="00E05B1F"/>
    <w:rsid w:val="00E05C46"/>
    <w:rsid w:val="00E068A8"/>
    <w:rsid w:val="00E06F59"/>
    <w:rsid w:val="00E07E6A"/>
    <w:rsid w:val="00E10B12"/>
    <w:rsid w:val="00E10C7A"/>
    <w:rsid w:val="00E11671"/>
    <w:rsid w:val="00E11CDD"/>
    <w:rsid w:val="00E126D1"/>
    <w:rsid w:val="00E12941"/>
    <w:rsid w:val="00E12C93"/>
    <w:rsid w:val="00E131B0"/>
    <w:rsid w:val="00E14AD3"/>
    <w:rsid w:val="00E16CC5"/>
    <w:rsid w:val="00E20761"/>
    <w:rsid w:val="00E216E7"/>
    <w:rsid w:val="00E23935"/>
    <w:rsid w:val="00E23AB8"/>
    <w:rsid w:val="00E24D84"/>
    <w:rsid w:val="00E26A2E"/>
    <w:rsid w:val="00E27A81"/>
    <w:rsid w:val="00E30453"/>
    <w:rsid w:val="00E31625"/>
    <w:rsid w:val="00E31B77"/>
    <w:rsid w:val="00E337A8"/>
    <w:rsid w:val="00E338A1"/>
    <w:rsid w:val="00E35FBC"/>
    <w:rsid w:val="00E365DB"/>
    <w:rsid w:val="00E37AA1"/>
    <w:rsid w:val="00E402CB"/>
    <w:rsid w:val="00E412C2"/>
    <w:rsid w:val="00E41784"/>
    <w:rsid w:val="00E43ACE"/>
    <w:rsid w:val="00E43F81"/>
    <w:rsid w:val="00E441A1"/>
    <w:rsid w:val="00E47812"/>
    <w:rsid w:val="00E52445"/>
    <w:rsid w:val="00E53069"/>
    <w:rsid w:val="00E53E01"/>
    <w:rsid w:val="00E54D8E"/>
    <w:rsid w:val="00E55939"/>
    <w:rsid w:val="00E6190D"/>
    <w:rsid w:val="00E61ADA"/>
    <w:rsid w:val="00E62421"/>
    <w:rsid w:val="00E63B0B"/>
    <w:rsid w:val="00E66D8C"/>
    <w:rsid w:val="00E67D4A"/>
    <w:rsid w:val="00E720AB"/>
    <w:rsid w:val="00E725EA"/>
    <w:rsid w:val="00E74BCA"/>
    <w:rsid w:val="00E74F15"/>
    <w:rsid w:val="00E85B64"/>
    <w:rsid w:val="00E868C7"/>
    <w:rsid w:val="00E87262"/>
    <w:rsid w:val="00E90003"/>
    <w:rsid w:val="00E90C98"/>
    <w:rsid w:val="00E9143E"/>
    <w:rsid w:val="00E94288"/>
    <w:rsid w:val="00E948B7"/>
    <w:rsid w:val="00E94D24"/>
    <w:rsid w:val="00E95DC1"/>
    <w:rsid w:val="00E97A24"/>
    <w:rsid w:val="00EA01D8"/>
    <w:rsid w:val="00EA2A66"/>
    <w:rsid w:val="00EA2FFC"/>
    <w:rsid w:val="00EA4B44"/>
    <w:rsid w:val="00EA5A10"/>
    <w:rsid w:val="00EA668E"/>
    <w:rsid w:val="00EB186C"/>
    <w:rsid w:val="00EB202E"/>
    <w:rsid w:val="00EB2182"/>
    <w:rsid w:val="00EB3B0C"/>
    <w:rsid w:val="00EB493E"/>
    <w:rsid w:val="00EC07F0"/>
    <w:rsid w:val="00EC0ADE"/>
    <w:rsid w:val="00EC188F"/>
    <w:rsid w:val="00EC2AAF"/>
    <w:rsid w:val="00EC693A"/>
    <w:rsid w:val="00EC7E97"/>
    <w:rsid w:val="00ED0557"/>
    <w:rsid w:val="00ED0B7D"/>
    <w:rsid w:val="00ED2567"/>
    <w:rsid w:val="00ED45E3"/>
    <w:rsid w:val="00ED4E2A"/>
    <w:rsid w:val="00ED7DBE"/>
    <w:rsid w:val="00EE14FF"/>
    <w:rsid w:val="00EE252D"/>
    <w:rsid w:val="00EE2967"/>
    <w:rsid w:val="00EE29CD"/>
    <w:rsid w:val="00EE34EB"/>
    <w:rsid w:val="00EE4104"/>
    <w:rsid w:val="00EE4EB4"/>
    <w:rsid w:val="00EE50A8"/>
    <w:rsid w:val="00EE7680"/>
    <w:rsid w:val="00EE7D58"/>
    <w:rsid w:val="00EF03EE"/>
    <w:rsid w:val="00EF3AC8"/>
    <w:rsid w:val="00EF4531"/>
    <w:rsid w:val="00EF45C5"/>
    <w:rsid w:val="00EF4834"/>
    <w:rsid w:val="00EF63B4"/>
    <w:rsid w:val="00EF67B3"/>
    <w:rsid w:val="00F01C5E"/>
    <w:rsid w:val="00F0447A"/>
    <w:rsid w:val="00F0455D"/>
    <w:rsid w:val="00F05081"/>
    <w:rsid w:val="00F053E7"/>
    <w:rsid w:val="00F05411"/>
    <w:rsid w:val="00F0575E"/>
    <w:rsid w:val="00F0622B"/>
    <w:rsid w:val="00F06C73"/>
    <w:rsid w:val="00F12F22"/>
    <w:rsid w:val="00F17055"/>
    <w:rsid w:val="00F17077"/>
    <w:rsid w:val="00F20155"/>
    <w:rsid w:val="00F21871"/>
    <w:rsid w:val="00F21B87"/>
    <w:rsid w:val="00F227C8"/>
    <w:rsid w:val="00F22AD4"/>
    <w:rsid w:val="00F23B11"/>
    <w:rsid w:val="00F243CE"/>
    <w:rsid w:val="00F25FBF"/>
    <w:rsid w:val="00F26993"/>
    <w:rsid w:val="00F305CD"/>
    <w:rsid w:val="00F32F83"/>
    <w:rsid w:val="00F340B2"/>
    <w:rsid w:val="00F344A6"/>
    <w:rsid w:val="00F35E7E"/>
    <w:rsid w:val="00F36060"/>
    <w:rsid w:val="00F360B2"/>
    <w:rsid w:val="00F362EC"/>
    <w:rsid w:val="00F372E8"/>
    <w:rsid w:val="00F40630"/>
    <w:rsid w:val="00F40686"/>
    <w:rsid w:val="00F43907"/>
    <w:rsid w:val="00F4562A"/>
    <w:rsid w:val="00F45B74"/>
    <w:rsid w:val="00F472EB"/>
    <w:rsid w:val="00F5283D"/>
    <w:rsid w:val="00F56337"/>
    <w:rsid w:val="00F57366"/>
    <w:rsid w:val="00F605A9"/>
    <w:rsid w:val="00F61D4D"/>
    <w:rsid w:val="00F65807"/>
    <w:rsid w:val="00F66175"/>
    <w:rsid w:val="00F66CAE"/>
    <w:rsid w:val="00F706E0"/>
    <w:rsid w:val="00F7120A"/>
    <w:rsid w:val="00F7336E"/>
    <w:rsid w:val="00F74858"/>
    <w:rsid w:val="00F750C8"/>
    <w:rsid w:val="00F75519"/>
    <w:rsid w:val="00F75BB1"/>
    <w:rsid w:val="00F77AD2"/>
    <w:rsid w:val="00F80DDF"/>
    <w:rsid w:val="00F83BC5"/>
    <w:rsid w:val="00F8469C"/>
    <w:rsid w:val="00F85213"/>
    <w:rsid w:val="00F86258"/>
    <w:rsid w:val="00F91510"/>
    <w:rsid w:val="00F926AC"/>
    <w:rsid w:val="00F93B35"/>
    <w:rsid w:val="00F952D6"/>
    <w:rsid w:val="00F97409"/>
    <w:rsid w:val="00F97468"/>
    <w:rsid w:val="00F975C9"/>
    <w:rsid w:val="00F97799"/>
    <w:rsid w:val="00F979B2"/>
    <w:rsid w:val="00FA1712"/>
    <w:rsid w:val="00FA25EC"/>
    <w:rsid w:val="00FA3D95"/>
    <w:rsid w:val="00FA512C"/>
    <w:rsid w:val="00FA6A81"/>
    <w:rsid w:val="00FA72BE"/>
    <w:rsid w:val="00FA7D3E"/>
    <w:rsid w:val="00FA7D55"/>
    <w:rsid w:val="00FB0829"/>
    <w:rsid w:val="00FB29CD"/>
    <w:rsid w:val="00FB4462"/>
    <w:rsid w:val="00FB4A61"/>
    <w:rsid w:val="00FB4BD6"/>
    <w:rsid w:val="00FB5AE4"/>
    <w:rsid w:val="00FB5C12"/>
    <w:rsid w:val="00FB7C93"/>
    <w:rsid w:val="00FC22F0"/>
    <w:rsid w:val="00FC4754"/>
    <w:rsid w:val="00FC5F3E"/>
    <w:rsid w:val="00FC6394"/>
    <w:rsid w:val="00FC6EE2"/>
    <w:rsid w:val="00FC74DB"/>
    <w:rsid w:val="00FC76B5"/>
    <w:rsid w:val="00FD0E3B"/>
    <w:rsid w:val="00FD47A7"/>
    <w:rsid w:val="00FD5215"/>
    <w:rsid w:val="00FE0619"/>
    <w:rsid w:val="00FE13F6"/>
    <w:rsid w:val="00FE15BA"/>
    <w:rsid w:val="00FE1A7D"/>
    <w:rsid w:val="00FE27AA"/>
    <w:rsid w:val="00FE32BF"/>
    <w:rsid w:val="00FE54BE"/>
    <w:rsid w:val="00FE6328"/>
    <w:rsid w:val="00FE7123"/>
    <w:rsid w:val="00FE7ED5"/>
    <w:rsid w:val="00FF0AEE"/>
    <w:rsid w:val="00FF2C24"/>
    <w:rsid w:val="00FF4B0F"/>
    <w:rsid w:val="00FF5618"/>
    <w:rsid w:val="00FF5BD1"/>
    <w:rsid w:val="00FF5F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5CE2"/>
    <w:pPr>
      <w:suppressAutoHyphens/>
    </w:pPr>
    <w:rPr>
      <w:sz w:val="24"/>
      <w:szCs w:val="24"/>
      <w:lang w:eastAsia="ar-SA"/>
    </w:rPr>
  </w:style>
  <w:style w:type="paragraph" w:styleId="Titolo1">
    <w:name w:val="heading 1"/>
    <w:basedOn w:val="Normale"/>
    <w:next w:val="Testonormale"/>
    <w:link w:val="Titolo1Carattere"/>
    <w:autoRedefine/>
    <w:qFormat/>
    <w:rsid w:val="007252B6"/>
    <w:pPr>
      <w:keepNext/>
      <w:pageBreakBefore/>
      <w:tabs>
        <w:tab w:val="right" w:leader="dot" w:pos="8664"/>
      </w:tabs>
      <w:spacing w:before="480" w:after="240"/>
      <w:outlineLvl w:val="0"/>
    </w:pPr>
    <w:rPr>
      <w:rFonts w:ascii="Arial" w:hAnsi="Arial" w:cs="Arial"/>
      <w:b/>
      <w:bCs/>
      <w:kern w:val="1"/>
      <w:sz w:val="32"/>
      <w:szCs w:val="32"/>
    </w:rPr>
  </w:style>
  <w:style w:type="paragraph" w:styleId="Titolo2">
    <w:name w:val="heading 2"/>
    <w:basedOn w:val="Indice"/>
    <w:next w:val="Normale"/>
    <w:qFormat/>
    <w:rsid w:val="009F76E4"/>
    <w:pPr>
      <w:keepNext/>
      <w:pageBreakBefore/>
      <w:tabs>
        <w:tab w:val="left" w:pos="540"/>
      </w:tabs>
      <w:spacing w:before="280" w:after="280"/>
      <w:outlineLvl w:val="1"/>
    </w:pPr>
    <w:rPr>
      <w:rFonts w:ascii="Arial" w:hAnsi="Arial" w:cs="Arial"/>
      <w:b/>
      <w:bCs/>
      <w:iCs/>
      <w:sz w:val="28"/>
      <w:szCs w:val="28"/>
    </w:rPr>
  </w:style>
  <w:style w:type="paragraph" w:styleId="Titolo3">
    <w:name w:val="heading 3"/>
    <w:basedOn w:val="Normale"/>
    <w:next w:val="Normale"/>
    <w:qFormat/>
    <w:rsid w:val="004C5CE2"/>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rsid w:val="004C5CE2"/>
    <w:pPr>
      <w:keepNext/>
      <w:numPr>
        <w:ilvl w:val="3"/>
        <w:numId w:val="1"/>
      </w:numPr>
      <w:spacing w:before="240" w:after="60"/>
      <w:outlineLvl w:val="3"/>
    </w:pPr>
    <w:rPr>
      <w:b/>
      <w:bCs/>
      <w:sz w:val="28"/>
      <w:szCs w:val="28"/>
    </w:rPr>
  </w:style>
  <w:style w:type="paragraph" w:styleId="Titolo5">
    <w:name w:val="heading 5"/>
    <w:basedOn w:val="Normale"/>
    <w:next w:val="Normale"/>
    <w:qFormat/>
    <w:rsid w:val="004C5CE2"/>
    <w:pPr>
      <w:numPr>
        <w:ilvl w:val="4"/>
        <w:numId w:val="1"/>
      </w:numPr>
      <w:spacing w:before="240" w:after="60"/>
      <w:outlineLvl w:val="4"/>
    </w:pPr>
    <w:rPr>
      <w:b/>
      <w:bCs/>
      <w:i/>
      <w:iCs/>
      <w:sz w:val="26"/>
      <w:szCs w:val="26"/>
    </w:rPr>
  </w:style>
  <w:style w:type="paragraph" w:styleId="Titolo9">
    <w:name w:val="heading 9"/>
    <w:basedOn w:val="Normale"/>
    <w:next w:val="Normale"/>
    <w:qFormat/>
    <w:rsid w:val="004C5CE2"/>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5z0">
    <w:name w:val="WW8Num5z0"/>
    <w:rsid w:val="004C5CE2"/>
    <w:rPr>
      <w:rFonts w:ascii="Symbol" w:hAnsi="Symbol"/>
    </w:rPr>
  </w:style>
  <w:style w:type="character" w:customStyle="1" w:styleId="WW8Num6z0">
    <w:name w:val="WW8Num6z0"/>
    <w:rsid w:val="004C5CE2"/>
    <w:rPr>
      <w:rFonts w:ascii="Symbol" w:hAnsi="Symbol"/>
    </w:rPr>
  </w:style>
  <w:style w:type="character" w:customStyle="1" w:styleId="WW8Num7z0">
    <w:name w:val="WW8Num7z0"/>
    <w:rsid w:val="004C5CE2"/>
    <w:rPr>
      <w:rFonts w:ascii="Symbol" w:hAnsi="Symbol"/>
    </w:rPr>
  </w:style>
  <w:style w:type="character" w:customStyle="1" w:styleId="WW8Num8z0">
    <w:name w:val="WW8Num8z0"/>
    <w:rsid w:val="004C5CE2"/>
    <w:rPr>
      <w:rFonts w:ascii="Symbol" w:hAnsi="Symbol"/>
    </w:rPr>
  </w:style>
  <w:style w:type="character" w:customStyle="1" w:styleId="WW8Num10z0">
    <w:name w:val="WW8Num10z0"/>
    <w:rsid w:val="004C5CE2"/>
    <w:rPr>
      <w:rFonts w:ascii="Symbol" w:hAnsi="Symbol"/>
    </w:rPr>
  </w:style>
  <w:style w:type="character" w:customStyle="1" w:styleId="WW8Num11z0">
    <w:name w:val="WW8Num11z0"/>
    <w:rsid w:val="004C5CE2"/>
    <w:rPr>
      <w:rFonts w:ascii="Symbol" w:hAnsi="Symbol"/>
    </w:rPr>
  </w:style>
  <w:style w:type="character" w:customStyle="1" w:styleId="WW8Num11z1">
    <w:name w:val="WW8Num11z1"/>
    <w:rsid w:val="004C5CE2"/>
    <w:rPr>
      <w:rFonts w:ascii="Courier New" w:hAnsi="Courier New" w:cs="Courier New"/>
    </w:rPr>
  </w:style>
  <w:style w:type="character" w:customStyle="1" w:styleId="WW8Num11z2">
    <w:name w:val="WW8Num11z2"/>
    <w:rsid w:val="004C5CE2"/>
    <w:rPr>
      <w:rFonts w:ascii="Wingdings" w:hAnsi="Wingdings"/>
    </w:rPr>
  </w:style>
  <w:style w:type="character" w:customStyle="1" w:styleId="WW8Num12z0">
    <w:name w:val="WW8Num12z0"/>
    <w:rsid w:val="004C5CE2"/>
    <w:rPr>
      <w:rFonts w:ascii="Symbol" w:hAnsi="Symbol"/>
    </w:rPr>
  </w:style>
  <w:style w:type="character" w:customStyle="1" w:styleId="WW8Num12z1">
    <w:name w:val="WW8Num12z1"/>
    <w:rsid w:val="004C5CE2"/>
    <w:rPr>
      <w:rFonts w:ascii="Courier New" w:hAnsi="Courier New" w:cs="Courier New"/>
    </w:rPr>
  </w:style>
  <w:style w:type="character" w:customStyle="1" w:styleId="WW8Num12z2">
    <w:name w:val="WW8Num12z2"/>
    <w:rsid w:val="004C5CE2"/>
    <w:rPr>
      <w:rFonts w:ascii="Wingdings" w:hAnsi="Wingdings"/>
    </w:rPr>
  </w:style>
  <w:style w:type="character" w:customStyle="1" w:styleId="WW8Num13z0">
    <w:name w:val="WW8Num13z0"/>
    <w:rsid w:val="004C5CE2"/>
    <w:rPr>
      <w:rFonts w:ascii="Symbol" w:hAnsi="Symbol"/>
    </w:rPr>
  </w:style>
  <w:style w:type="character" w:customStyle="1" w:styleId="WW8Num13z1">
    <w:name w:val="WW8Num13z1"/>
    <w:rsid w:val="004C5CE2"/>
    <w:rPr>
      <w:rFonts w:ascii="Courier New" w:hAnsi="Courier New" w:cs="Courier New"/>
    </w:rPr>
  </w:style>
  <w:style w:type="character" w:customStyle="1" w:styleId="WW8Num13z2">
    <w:name w:val="WW8Num13z2"/>
    <w:rsid w:val="004C5CE2"/>
    <w:rPr>
      <w:rFonts w:ascii="Wingdings" w:hAnsi="Wingdings"/>
    </w:rPr>
  </w:style>
  <w:style w:type="character" w:customStyle="1" w:styleId="WW8Num14z0">
    <w:name w:val="WW8Num14z0"/>
    <w:rsid w:val="004C5CE2"/>
    <w:rPr>
      <w:rFonts w:ascii="Symbol" w:hAnsi="Symbol"/>
    </w:rPr>
  </w:style>
  <w:style w:type="character" w:customStyle="1" w:styleId="WW8Num14z1">
    <w:name w:val="WW8Num14z1"/>
    <w:rsid w:val="004C5CE2"/>
    <w:rPr>
      <w:rFonts w:ascii="Courier New" w:hAnsi="Courier New" w:cs="Courier New"/>
    </w:rPr>
  </w:style>
  <w:style w:type="character" w:customStyle="1" w:styleId="WW8Num14z2">
    <w:name w:val="WW8Num14z2"/>
    <w:rsid w:val="004C5CE2"/>
    <w:rPr>
      <w:rFonts w:ascii="Wingdings" w:hAnsi="Wingdings"/>
    </w:rPr>
  </w:style>
  <w:style w:type="character" w:customStyle="1" w:styleId="WW8Num15z0">
    <w:name w:val="WW8Num15z0"/>
    <w:rsid w:val="004C5CE2"/>
    <w:rPr>
      <w:rFonts w:ascii="Symbol" w:hAnsi="Symbol"/>
    </w:rPr>
  </w:style>
  <w:style w:type="character" w:customStyle="1" w:styleId="WW8Num15z1">
    <w:name w:val="WW8Num15z1"/>
    <w:rsid w:val="004C5CE2"/>
    <w:rPr>
      <w:rFonts w:ascii="Courier New" w:hAnsi="Courier New" w:cs="Courier New"/>
    </w:rPr>
  </w:style>
  <w:style w:type="character" w:customStyle="1" w:styleId="WW8Num15z2">
    <w:name w:val="WW8Num15z2"/>
    <w:rsid w:val="004C5CE2"/>
    <w:rPr>
      <w:rFonts w:ascii="Wingdings" w:hAnsi="Wingdings"/>
    </w:rPr>
  </w:style>
  <w:style w:type="character" w:customStyle="1" w:styleId="WW8Num16z0">
    <w:name w:val="WW8Num16z0"/>
    <w:rsid w:val="004C5CE2"/>
    <w:rPr>
      <w:rFonts w:ascii="Symbol" w:hAnsi="Symbol"/>
    </w:rPr>
  </w:style>
  <w:style w:type="character" w:customStyle="1" w:styleId="WW8Num16z1">
    <w:name w:val="WW8Num16z1"/>
    <w:rsid w:val="004C5CE2"/>
    <w:rPr>
      <w:rFonts w:ascii="Courier New" w:hAnsi="Courier New" w:cs="Courier New"/>
    </w:rPr>
  </w:style>
  <w:style w:type="character" w:customStyle="1" w:styleId="WW8Num16z2">
    <w:name w:val="WW8Num16z2"/>
    <w:rsid w:val="004C5CE2"/>
    <w:rPr>
      <w:rFonts w:ascii="Wingdings" w:hAnsi="Wingdings"/>
    </w:rPr>
  </w:style>
  <w:style w:type="character" w:customStyle="1" w:styleId="WW8Num18z0">
    <w:name w:val="WW8Num18z0"/>
    <w:rsid w:val="004C5CE2"/>
    <w:rPr>
      <w:rFonts w:ascii="Symbol" w:hAnsi="Symbol"/>
    </w:rPr>
  </w:style>
  <w:style w:type="character" w:customStyle="1" w:styleId="WW8Num18z1">
    <w:name w:val="WW8Num18z1"/>
    <w:rsid w:val="004C5CE2"/>
    <w:rPr>
      <w:rFonts w:ascii="Courier New" w:hAnsi="Courier New" w:cs="Courier New"/>
    </w:rPr>
  </w:style>
  <w:style w:type="character" w:customStyle="1" w:styleId="WW8Num18z2">
    <w:name w:val="WW8Num18z2"/>
    <w:rsid w:val="004C5CE2"/>
    <w:rPr>
      <w:rFonts w:ascii="Wingdings" w:hAnsi="Wingdings"/>
    </w:rPr>
  </w:style>
  <w:style w:type="character" w:customStyle="1" w:styleId="WW8Num19z0">
    <w:name w:val="WW8Num19z0"/>
    <w:rsid w:val="004C5CE2"/>
    <w:rPr>
      <w:rFonts w:ascii="Symbol" w:hAnsi="Symbol"/>
    </w:rPr>
  </w:style>
  <w:style w:type="character" w:customStyle="1" w:styleId="WW8Num19z1">
    <w:name w:val="WW8Num19z1"/>
    <w:rsid w:val="004C5CE2"/>
    <w:rPr>
      <w:rFonts w:ascii="Courier New" w:hAnsi="Courier New" w:cs="Courier New"/>
    </w:rPr>
  </w:style>
  <w:style w:type="character" w:customStyle="1" w:styleId="WW8Num19z2">
    <w:name w:val="WW8Num19z2"/>
    <w:rsid w:val="004C5CE2"/>
    <w:rPr>
      <w:rFonts w:ascii="Wingdings" w:hAnsi="Wingdings"/>
    </w:rPr>
  </w:style>
  <w:style w:type="character" w:customStyle="1" w:styleId="WW8Num20z0">
    <w:name w:val="WW8Num20z0"/>
    <w:rsid w:val="004C5CE2"/>
    <w:rPr>
      <w:rFonts w:ascii="Symbol" w:hAnsi="Symbol"/>
    </w:rPr>
  </w:style>
  <w:style w:type="character" w:customStyle="1" w:styleId="WW8Num20z1">
    <w:name w:val="WW8Num20z1"/>
    <w:rsid w:val="004C5CE2"/>
    <w:rPr>
      <w:rFonts w:ascii="Courier New" w:hAnsi="Courier New" w:cs="Courier New"/>
    </w:rPr>
  </w:style>
  <w:style w:type="character" w:customStyle="1" w:styleId="WW8Num20z2">
    <w:name w:val="WW8Num20z2"/>
    <w:rsid w:val="004C5CE2"/>
    <w:rPr>
      <w:rFonts w:ascii="Wingdings" w:hAnsi="Wingdings"/>
    </w:rPr>
  </w:style>
  <w:style w:type="character" w:customStyle="1" w:styleId="WW8Num21z0">
    <w:name w:val="WW8Num21z0"/>
    <w:rsid w:val="004C5CE2"/>
    <w:rPr>
      <w:rFonts w:ascii="Times New Roman" w:eastAsia="Times New Roman" w:hAnsi="Times New Roman" w:cs="Times New Roman"/>
    </w:rPr>
  </w:style>
  <w:style w:type="character" w:customStyle="1" w:styleId="WW8Num21z1">
    <w:name w:val="WW8Num21z1"/>
    <w:rsid w:val="004C5CE2"/>
    <w:rPr>
      <w:rFonts w:ascii="Courier New" w:hAnsi="Courier New" w:cs="Courier New"/>
    </w:rPr>
  </w:style>
  <w:style w:type="character" w:customStyle="1" w:styleId="WW8Num21z2">
    <w:name w:val="WW8Num21z2"/>
    <w:rsid w:val="004C5CE2"/>
    <w:rPr>
      <w:rFonts w:ascii="Wingdings" w:hAnsi="Wingdings"/>
    </w:rPr>
  </w:style>
  <w:style w:type="character" w:customStyle="1" w:styleId="WW8Num21z3">
    <w:name w:val="WW8Num21z3"/>
    <w:rsid w:val="004C5CE2"/>
    <w:rPr>
      <w:rFonts w:ascii="Symbol" w:hAnsi="Symbol"/>
    </w:rPr>
  </w:style>
  <w:style w:type="character" w:customStyle="1" w:styleId="WW8Num22z0">
    <w:name w:val="WW8Num22z0"/>
    <w:rsid w:val="004C5CE2"/>
    <w:rPr>
      <w:rFonts w:ascii="Symbol" w:hAnsi="Symbol"/>
    </w:rPr>
  </w:style>
  <w:style w:type="character" w:customStyle="1" w:styleId="WW8Num22z1">
    <w:name w:val="WW8Num22z1"/>
    <w:rsid w:val="004C5CE2"/>
    <w:rPr>
      <w:rFonts w:ascii="Courier New" w:hAnsi="Courier New" w:cs="Courier New"/>
    </w:rPr>
  </w:style>
  <w:style w:type="character" w:customStyle="1" w:styleId="WW8Num22z2">
    <w:name w:val="WW8Num22z2"/>
    <w:rsid w:val="004C5CE2"/>
    <w:rPr>
      <w:rFonts w:ascii="Wingdings" w:hAnsi="Wingdings"/>
    </w:rPr>
  </w:style>
  <w:style w:type="character" w:customStyle="1" w:styleId="WW8Num23z0">
    <w:name w:val="WW8Num23z0"/>
    <w:rsid w:val="004C5CE2"/>
    <w:rPr>
      <w:rFonts w:ascii="Symbol" w:hAnsi="Symbol"/>
    </w:rPr>
  </w:style>
  <w:style w:type="character" w:customStyle="1" w:styleId="WW8Num23z1">
    <w:name w:val="WW8Num23z1"/>
    <w:rsid w:val="004C5CE2"/>
    <w:rPr>
      <w:rFonts w:ascii="Courier New" w:hAnsi="Courier New" w:cs="Courier New"/>
    </w:rPr>
  </w:style>
  <w:style w:type="character" w:customStyle="1" w:styleId="WW8Num23z2">
    <w:name w:val="WW8Num23z2"/>
    <w:rsid w:val="004C5CE2"/>
    <w:rPr>
      <w:rFonts w:ascii="Wingdings" w:hAnsi="Wingdings"/>
    </w:rPr>
  </w:style>
  <w:style w:type="character" w:customStyle="1" w:styleId="WW8Num24z0">
    <w:name w:val="WW8Num24z0"/>
    <w:rsid w:val="004C5CE2"/>
    <w:rPr>
      <w:rFonts w:ascii="Symbol" w:hAnsi="Symbol"/>
    </w:rPr>
  </w:style>
  <w:style w:type="character" w:customStyle="1" w:styleId="WW8Num24z1">
    <w:name w:val="WW8Num24z1"/>
    <w:rsid w:val="004C5CE2"/>
    <w:rPr>
      <w:rFonts w:ascii="Courier New" w:hAnsi="Courier New" w:cs="Courier New"/>
    </w:rPr>
  </w:style>
  <w:style w:type="character" w:customStyle="1" w:styleId="WW8Num24z2">
    <w:name w:val="WW8Num24z2"/>
    <w:rsid w:val="004C5CE2"/>
    <w:rPr>
      <w:rFonts w:ascii="Wingdings" w:hAnsi="Wingdings"/>
    </w:rPr>
  </w:style>
  <w:style w:type="character" w:customStyle="1" w:styleId="WW8Num25z0">
    <w:name w:val="WW8Num25z0"/>
    <w:rsid w:val="004C5CE2"/>
    <w:rPr>
      <w:rFonts w:ascii="Symbol" w:hAnsi="Symbol"/>
    </w:rPr>
  </w:style>
  <w:style w:type="character" w:customStyle="1" w:styleId="WW8Num25z1">
    <w:name w:val="WW8Num25z1"/>
    <w:rsid w:val="004C5CE2"/>
    <w:rPr>
      <w:rFonts w:ascii="Courier New" w:hAnsi="Courier New" w:cs="Courier New"/>
    </w:rPr>
  </w:style>
  <w:style w:type="character" w:customStyle="1" w:styleId="WW8Num25z2">
    <w:name w:val="WW8Num25z2"/>
    <w:rsid w:val="004C5CE2"/>
    <w:rPr>
      <w:rFonts w:ascii="Wingdings" w:hAnsi="Wingdings"/>
    </w:rPr>
  </w:style>
  <w:style w:type="character" w:customStyle="1" w:styleId="WW8Num26z0">
    <w:name w:val="WW8Num26z0"/>
    <w:rsid w:val="004C5CE2"/>
    <w:rPr>
      <w:rFonts w:ascii="Symbol" w:hAnsi="Symbol"/>
    </w:rPr>
  </w:style>
  <w:style w:type="character" w:customStyle="1" w:styleId="WW8Num26z1">
    <w:name w:val="WW8Num26z1"/>
    <w:rsid w:val="004C5CE2"/>
    <w:rPr>
      <w:rFonts w:ascii="Courier New" w:hAnsi="Courier New" w:cs="Courier New"/>
    </w:rPr>
  </w:style>
  <w:style w:type="character" w:customStyle="1" w:styleId="WW8Num26z2">
    <w:name w:val="WW8Num26z2"/>
    <w:rsid w:val="004C5CE2"/>
    <w:rPr>
      <w:rFonts w:ascii="Wingdings" w:hAnsi="Wingdings"/>
    </w:rPr>
  </w:style>
  <w:style w:type="character" w:customStyle="1" w:styleId="WW8Num27z0">
    <w:name w:val="WW8Num27z0"/>
    <w:rsid w:val="004C5CE2"/>
    <w:rPr>
      <w:rFonts w:ascii="Symbol" w:hAnsi="Symbol"/>
    </w:rPr>
  </w:style>
  <w:style w:type="character" w:customStyle="1" w:styleId="WW8Num27z1">
    <w:name w:val="WW8Num27z1"/>
    <w:rsid w:val="004C5CE2"/>
    <w:rPr>
      <w:rFonts w:ascii="Courier New" w:hAnsi="Courier New" w:cs="Courier New"/>
    </w:rPr>
  </w:style>
  <w:style w:type="character" w:customStyle="1" w:styleId="WW8Num27z2">
    <w:name w:val="WW8Num27z2"/>
    <w:rsid w:val="004C5CE2"/>
    <w:rPr>
      <w:rFonts w:ascii="Wingdings" w:hAnsi="Wingdings"/>
    </w:rPr>
  </w:style>
  <w:style w:type="character" w:customStyle="1" w:styleId="WW8Num28z0">
    <w:name w:val="WW8Num28z0"/>
    <w:rsid w:val="004C5CE2"/>
    <w:rPr>
      <w:rFonts w:ascii="Symbol" w:hAnsi="Symbol"/>
    </w:rPr>
  </w:style>
  <w:style w:type="character" w:customStyle="1" w:styleId="WW8Num28z1">
    <w:name w:val="WW8Num28z1"/>
    <w:rsid w:val="004C5CE2"/>
    <w:rPr>
      <w:rFonts w:ascii="Courier New" w:hAnsi="Courier New" w:cs="Courier New"/>
    </w:rPr>
  </w:style>
  <w:style w:type="character" w:customStyle="1" w:styleId="WW8Num28z2">
    <w:name w:val="WW8Num28z2"/>
    <w:rsid w:val="004C5CE2"/>
    <w:rPr>
      <w:rFonts w:ascii="Wingdings" w:hAnsi="Wingdings"/>
    </w:rPr>
  </w:style>
  <w:style w:type="character" w:customStyle="1" w:styleId="WW8Num29z0">
    <w:name w:val="WW8Num29z0"/>
    <w:rsid w:val="004C5CE2"/>
    <w:rPr>
      <w:rFonts w:ascii="Symbol" w:hAnsi="Symbol"/>
    </w:rPr>
  </w:style>
  <w:style w:type="character" w:customStyle="1" w:styleId="WW8Num29z1">
    <w:name w:val="WW8Num29z1"/>
    <w:rsid w:val="004C5CE2"/>
    <w:rPr>
      <w:rFonts w:ascii="Courier New" w:hAnsi="Courier New" w:cs="Courier New"/>
    </w:rPr>
  </w:style>
  <w:style w:type="character" w:customStyle="1" w:styleId="WW8Num29z2">
    <w:name w:val="WW8Num29z2"/>
    <w:rsid w:val="004C5CE2"/>
    <w:rPr>
      <w:rFonts w:ascii="Wingdings" w:hAnsi="Wingdings"/>
    </w:rPr>
  </w:style>
  <w:style w:type="character" w:customStyle="1" w:styleId="WW8Num30z0">
    <w:name w:val="WW8Num30z0"/>
    <w:rsid w:val="004C5CE2"/>
    <w:rPr>
      <w:rFonts w:ascii="Symbol" w:hAnsi="Symbol"/>
    </w:rPr>
  </w:style>
  <w:style w:type="character" w:customStyle="1" w:styleId="WW8Num30z1">
    <w:name w:val="WW8Num30z1"/>
    <w:rsid w:val="004C5CE2"/>
    <w:rPr>
      <w:rFonts w:ascii="Courier New" w:hAnsi="Courier New" w:cs="Courier New"/>
    </w:rPr>
  </w:style>
  <w:style w:type="character" w:customStyle="1" w:styleId="WW8Num30z2">
    <w:name w:val="WW8Num30z2"/>
    <w:rsid w:val="004C5CE2"/>
    <w:rPr>
      <w:rFonts w:ascii="Wingdings" w:hAnsi="Wingdings"/>
    </w:rPr>
  </w:style>
  <w:style w:type="character" w:customStyle="1" w:styleId="WW8Num31z0">
    <w:name w:val="WW8Num31z0"/>
    <w:rsid w:val="004C5CE2"/>
    <w:rPr>
      <w:rFonts w:ascii="Symbol" w:hAnsi="Symbol"/>
    </w:rPr>
  </w:style>
  <w:style w:type="character" w:customStyle="1" w:styleId="WW8Num31z1">
    <w:name w:val="WW8Num31z1"/>
    <w:rsid w:val="004C5CE2"/>
    <w:rPr>
      <w:rFonts w:ascii="Courier New" w:hAnsi="Courier New" w:cs="Courier New"/>
    </w:rPr>
  </w:style>
  <w:style w:type="character" w:customStyle="1" w:styleId="WW8Num31z2">
    <w:name w:val="WW8Num31z2"/>
    <w:rsid w:val="004C5CE2"/>
    <w:rPr>
      <w:rFonts w:ascii="Wingdings" w:hAnsi="Wingdings"/>
    </w:rPr>
  </w:style>
  <w:style w:type="character" w:customStyle="1" w:styleId="WW8Num32z0">
    <w:name w:val="WW8Num32z0"/>
    <w:rsid w:val="004C5CE2"/>
    <w:rPr>
      <w:rFonts w:ascii="Symbol" w:hAnsi="Symbol"/>
    </w:rPr>
  </w:style>
  <w:style w:type="character" w:customStyle="1" w:styleId="WW8Num32z1">
    <w:name w:val="WW8Num32z1"/>
    <w:rsid w:val="004C5CE2"/>
    <w:rPr>
      <w:rFonts w:ascii="Courier New" w:hAnsi="Courier New" w:cs="Courier New"/>
    </w:rPr>
  </w:style>
  <w:style w:type="character" w:customStyle="1" w:styleId="WW8Num32z2">
    <w:name w:val="WW8Num32z2"/>
    <w:rsid w:val="004C5CE2"/>
    <w:rPr>
      <w:rFonts w:ascii="Wingdings" w:hAnsi="Wingdings"/>
    </w:rPr>
  </w:style>
  <w:style w:type="character" w:customStyle="1" w:styleId="WW8Num34z0">
    <w:name w:val="WW8Num34z0"/>
    <w:rsid w:val="004C5CE2"/>
    <w:rPr>
      <w:rFonts w:ascii="Symbol" w:hAnsi="Symbol"/>
    </w:rPr>
  </w:style>
  <w:style w:type="character" w:customStyle="1" w:styleId="WW8Num34z1">
    <w:name w:val="WW8Num34z1"/>
    <w:rsid w:val="004C5CE2"/>
    <w:rPr>
      <w:rFonts w:ascii="Courier New" w:hAnsi="Courier New" w:cs="Courier New"/>
    </w:rPr>
  </w:style>
  <w:style w:type="character" w:customStyle="1" w:styleId="WW8Num34z2">
    <w:name w:val="WW8Num34z2"/>
    <w:rsid w:val="004C5CE2"/>
    <w:rPr>
      <w:rFonts w:ascii="Wingdings" w:hAnsi="Wingdings"/>
    </w:rPr>
  </w:style>
  <w:style w:type="character" w:customStyle="1" w:styleId="WW8Num37z0">
    <w:name w:val="WW8Num37z0"/>
    <w:rsid w:val="004C5CE2"/>
    <w:rPr>
      <w:rFonts w:ascii="Symbol" w:hAnsi="Symbol"/>
    </w:rPr>
  </w:style>
  <w:style w:type="character" w:customStyle="1" w:styleId="WW8Num37z1">
    <w:name w:val="WW8Num37z1"/>
    <w:rsid w:val="004C5CE2"/>
    <w:rPr>
      <w:rFonts w:ascii="Courier New" w:hAnsi="Courier New" w:cs="Courier New"/>
    </w:rPr>
  </w:style>
  <w:style w:type="character" w:customStyle="1" w:styleId="WW8Num37z2">
    <w:name w:val="WW8Num37z2"/>
    <w:rsid w:val="004C5CE2"/>
    <w:rPr>
      <w:rFonts w:ascii="Wingdings" w:hAnsi="Wingdings"/>
    </w:rPr>
  </w:style>
  <w:style w:type="character" w:customStyle="1" w:styleId="WW8Num39z0">
    <w:name w:val="WW8Num39z0"/>
    <w:rsid w:val="004C5CE2"/>
    <w:rPr>
      <w:rFonts w:ascii="Symbol" w:hAnsi="Symbol"/>
    </w:rPr>
  </w:style>
  <w:style w:type="character" w:customStyle="1" w:styleId="WW8Num39z1">
    <w:name w:val="WW8Num39z1"/>
    <w:rsid w:val="004C5CE2"/>
    <w:rPr>
      <w:rFonts w:ascii="Courier New" w:hAnsi="Courier New" w:cs="Courier New"/>
    </w:rPr>
  </w:style>
  <w:style w:type="character" w:customStyle="1" w:styleId="WW8Num39z2">
    <w:name w:val="WW8Num39z2"/>
    <w:rsid w:val="004C5CE2"/>
    <w:rPr>
      <w:rFonts w:ascii="Wingdings" w:hAnsi="Wingdings"/>
    </w:rPr>
  </w:style>
  <w:style w:type="character" w:customStyle="1" w:styleId="WW8Num40z0">
    <w:name w:val="WW8Num40z0"/>
    <w:rsid w:val="004C5CE2"/>
    <w:rPr>
      <w:rFonts w:ascii="Symbol" w:hAnsi="Symbol"/>
    </w:rPr>
  </w:style>
  <w:style w:type="character" w:customStyle="1" w:styleId="WW8Num40z1">
    <w:name w:val="WW8Num40z1"/>
    <w:rsid w:val="004C5CE2"/>
    <w:rPr>
      <w:rFonts w:ascii="Courier New" w:hAnsi="Courier New" w:cs="Courier New"/>
    </w:rPr>
  </w:style>
  <w:style w:type="character" w:customStyle="1" w:styleId="WW8Num40z2">
    <w:name w:val="WW8Num40z2"/>
    <w:rsid w:val="004C5CE2"/>
    <w:rPr>
      <w:rFonts w:ascii="Wingdings" w:hAnsi="Wingdings"/>
    </w:rPr>
  </w:style>
  <w:style w:type="character" w:customStyle="1" w:styleId="WW8Num42z0">
    <w:name w:val="WW8Num42z0"/>
    <w:rsid w:val="004C5CE2"/>
    <w:rPr>
      <w:rFonts w:ascii="Symbol" w:hAnsi="Symbol"/>
    </w:rPr>
  </w:style>
  <w:style w:type="character" w:customStyle="1" w:styleId="WW8Num42z1">
    <w:name w:val="WW8Num42z1"/>
    <w:rsid w:val="004C5CE2"/>
    <w:rPr>
      <w:rFonts w:ascii="Courier New" w:hAnsi="Courier New" w:cs="Courier New"/>
    </w:rPr>
  </w:style>
  <w:style w:type="character" w:customStyle="1" w:styleId="WW8Num42z2">
    <w:name w:val="WW8Num42z2"/>
    <w:rsid w:val="004C5CE2"/>
    <w:rPr>
      <w:rFonts w:ascii="Wingdings" w:hAnsi="Wingdings"/>
    </w:rPr>
  </w:style>
  <w:style w:type="character" w:customStyle="1" w:styleId="WW8Num43z0">
    <w:name w:val="WW8Num43z0"/>
    <w:rsid w:val="004C5CE2"/>
    <w:rPr>
      <w:rFonts w:ascii="Wingdings" w:hAnsi="Wingdings"/>
    </w:rPr>
  </w:style>
  <w:style w:type="character" w:customStyle="1" w:styleId="WW8Num43z1">
    <w:name w:val="WW8Num43z1"/>
    <w:rsid w:val="004C5CE2"/>
    <w:rPr>
      <w:rFonts w:ascii="Courier New" w:hAnsi="Courier New" w:cs="Courier New"/>
    </w:rPr>
  </w:style>
  <w:style w:type="character" w:customStyle="1" w:styleId="WW8Num43z3">
    <w:name w:val="WW8Num43z3"/>
    <w:rsid w:val="004C5CE2"/>
    <w:rPr>
      <w:rFonts w:ascii="Symbol" w:hAnsi="Symbol"/>
    </w:rPr>
  </w:style>
  <w:style w:type="character" w:customStyle="1" w:styleId="WW8Num44z0">
    <w:name w:val="WW8Num44z0"/>
    <w:rsid w:val="004C5CE2"/>
    <w:rPr>
      <w:rFonts w:ascii="Symbol" w:hAnsi="Symbol"/>
    </w:rPr>
  </w:style>
  <w:style w:type="character" w:customStyle="1" w:styleId="WW8Num44z1">
    <w:name w:val="WW8Num44z1"/>
    <w:rsid w:val="004C5CE2"/>
    <w:rPr>
      <w:rFonts w:ascii="Courier New" w:hAnsi="Courier New" w:cs="Courier New"/>
    </w:rPr>
  </w:style>
  <w:style w:type="character" w:customStyle="1" w:styleId="WW8Num44z2">
    <w:name w:val="WW8Num44z2"/>
    <w:rsid w:val="004C5CE2"/>
    <w:rPr>
      <w:rFonts w:ascii="Wingdings" w:hAnsi="Wingdings"/>
    </w:rPr>
  </w:style>
  <w:style w:type="character" w:customStyle="1" w:styleId="WW8Num45z0">
    <w:name w:val="WW8Num45z0"/>
    <w:rsid w:val="004C5CE2"/>
    <w:rPr>
      <w:rFonts w:ascii="Symbol" w:hAnsi="Symbol"/>
    </w:rPr>
  </w:style>
  <w:style w:type="character" w:customStyle="1" w:styleId="WW8Num45z1">
    <w:name w:val="WW8Num45z1"/>
    <w:rsid w:val="004C5CE2"/>
    <w:rPr>
      <w:rFonts w:ascii="Courier New" w:hAnsi="Courier New" w:cs="Courier New"/>
    </w:rPr>
  </w:style>
  <w:style w:type="character" w:customStyle="1" w:styleId="WW8Num45z2">
    <w:name w:val="WW8Num45z2"/>
    <w:rsid w:val="004C5CE2"/>
    <w:rPr>
      <w:rFonts w:ascii="Wingdings" w:hAnsi="Wingdings"/>
    </w:rPr>
  </w:style>
  <w:style w:type="character" w:customStyle="1" w:styleId="WW8Num46z0">
    <w:name w:val="WW8Num46z0"/>
    <w:rsid w:val="004C5CE2"/>
    <w:rPr>
      <w:rFonts w:ascii="Symbol" w:hAnsi="Symbol"/>
    </w:rPr>
  </w:style>
  <w:style w:type="character" w:customStyle="1" w:styleId="WW8Num46z1">
    <w:name w:val="WW8Num46z1"/>
    <w:rsid w:val="004C5CE2"/>
    <w:rPr>
      <w:rFonts w:ascii="Courier New" w:hAnsi="Courier New" w:cs="Courier New"/>
    </w:rPr>
  </w:style>
  <w:style w:type="character" w:customStyle="1" w:styleId="WW8Num46z2">
    <w:name w:val="WW8Num46z2"/>
    <w:rsid w:val="004C5CE2"/>
    <w:rPr>
      <w:rFonts w:ascii="Wingdings" w:hAnsi="Wingdings"/>
    </w:rPr>
  </w:style>
  <w:style w:type="character" w:customStyle="1" w:styleId="WW8Num48z0">
    <w:name w:val="WW8Num48z0"/>
    <w:rsid w:val="004C5CE2"/>
    <w:rPr>
      <w:rFonts w:ascii="Verdana" w:eastAsia="Times New Roman" w:hAnsi="Verdana" w:cs="Times New Roman"/>
    </w:rPr>
  </w:style>
  <w:style w:type="character" w:customStyle="1" w:styleId="WW8Num48z1">
    <w:name w:val="WW8Num48z1"/>
    <w:rsid w:val="004C5CE2"/>
    <w:rPr>
      <w:rFonts w:ascii="Courier New" w:hAnsi="Courier New" w:cs="Courier New"/>
    </w:rPr>
  </w:style>
  <w:style w:type="character" w:customStyle="1" w:styleId="WW8Num48z2">
    <w:name w:val="WW8Num48z2"/>
    <w:rsid w:val="004C5CE2"/>
    <w:rPr>
      <w:rFonts w:ascii="Wingdings" w:hAnsi="Wingdings"/>
    </w:rPr>
  </w:style>
  <w:style w:type="character" w:customStyle="1" w:styleId="WW8Num48z3">
    <w:name w:val="WW8Num48z3"/>
    <w:rsid w:val="004C5CE2"/>
    <w:rPr>
      <w:rFonts w:ascii="Symbol" w:hAnsi="Symbol"/>
    </w:rPr>
  </w:style>
  <w:style w:type="character" w:customStyle="1" w:styleId="WW8Num49z0">
    <w:name w:val="WW8Num49z0"/>
    <w:rsid w:val="004C5CE2"/>
    <w:rPr>
      <w:rFonts w:ascii="Symbol" w:hAnsi="Symbol"/>
    </w:rPr>
  </w:style>
  <w:style w:type="character" w:customStyle="1" w:styleId="WW8Num49z1">
    <w:name w:val="WW8Num49z1"/>
    <w:rsid w:val="004C5CE2"/>
    <w:rPr>
      <w:rFonts w:ascii="Courier New" w:hAnsi="Courier New" w:cs="Courier New"/>
    </w:rPr>
  </w:style>
  <w:style w:type="character" w:customStyle="1" w:styleId="WW8Num49z2">
    <w:name w:val="WW8Num49z2"/>
    <w:rsid w:val="004C5CE2"/>
    <w:rPr>
      <w:rFonts w:ascii="Wingdings" w:hAnsi="Wingdings"/>
    </w:rPr>
  </w:style>
  <w:style w:type="character" w:customStyle="1" w:styleId="Carpredefinitoparagrafo1">
    <w:name w:val="Car. predefinito paragrafo1"/>
    <w:rsid w:val="004C5CE2"/>
  </w:style>
  <w:style w:type="character" w:customStyle="1" w:styleId="ParagrafoelencoCarattere">
    <w:name w:val="Paragrafo elenco Carattere"/>
    <w:rsid w:val="004C5CE2"/>
    <w:rPr>
      <w:rFonts w:ascii="Calibri" w:eastAsia="Calibri" w:hAnsi="Calibri"/>
      <w:sz w:val="22"/>
      <w:szCs w:val="22"/>
      <w:lang w:val="it-IT" w:eastAsia="ar-SA" w:bidi="ar-SA"/>
    </w:rPr>
  </w:style>
  <w:style w:type="character" w:styleId="Collegamentoipertestuale">
    <w:name w:val="Hyperlink"/>
    <w:uiPriority w:val="99"/>
    <w:rsid w:val="004C5CE2"/>
    <w:rPr>
      <w:color w:val="0000FF"/>
      <w:u w:val="single"/>
    </w:rPr>
  </w:style>
  <w:style w:type="character" w:styleId="Enfasigrassetto">
    <w:name w:val="Strong"/>
    <w:uiPriority w:val="22"/>
    <w:qFormat/>
    <w:rsid w:val="004C5CE2"/>
    <w:rPr>
      <w:b/>
      <w:bCs/>
    </w:rPr>
  </w:style>
  <w:style w:type="character" w:styleId="Collegamentovisitato">
    <w:name w:val="FollowedHyperlink"/>
    <w:rsid w:val="004C5CE2"/>
    <w:rPr>
      <w:color w:val="800080"/>
      <w:u w:val="single"/>
    </w:rPr>
  </w:style>
  <w:style w:type="character" w:customStyle="1" w:styleId="CorpodeltestoCarattere">
    <w:name w:val="Corpo del testo Carattere"/>
    <w:rsid w:val="004C5CE2"/>
    <w:rPr>
      <w:sz w:val="24"/>
      <w:szCs w:val="24"/>
    </w:rPr>
  </w:style>
  <w:style w:type="character" w:customStyle="1" w:styleId="TestofumettoCarattere">
    <w:name w:val="Testo fumetto Carattere"/>
    <w:rsid w:val="004C5CE2"/>
    <w:rPr>
      <w:rFonts w:ascii="Tahoma" w:hAnsi="Tahoma" w:cs="Tahoma"/>
      <w:sz w:val="16"/>
      <w:szCs w:val="16"/>
    </w:rPr>
  </w:style>
  <w:style w:type="character" w:styleId="CodiceHTML">
    <w:name w:val="HTML Code"/>
    <w:rsid w:val="004C5CE2"/>
    <w:rPr>
      <w:rFonts w:ascii="Courier New" w:eastAsia="Times New Roman" w:hAnsi="Courier New" w:cs="Courier New"/>
      <w:sz w:val="20"/>
      <w:szCs w:val="20"/>
    </w:rPr>
  </w:style>
  <w:style w:type="character" w:customStyle="1" w:styleId="Titolo9Carattere">
    <w:name w:val="Titolo 9 Carattere"/>
    <w:rsid w:val="004C5CE2"/>
    <w:rPr>
      <w:rFonts w:ascii="Cambria" w:eastAsia="Times New Roman" w:hAnsi="Cambria" w:cs="Times New Roman"/>
      <w:sz w:val="22"/>
      <w:szCs w:val="22"/>
    </w:rPr>
  </w:style>
  <w:style w:type="character" w:customStyle="1" w:styleId="RientrocorpodeltestoCarattere">
    <w:name w:val="Rientro corpo del testo Carattere"/>
    <w:rsid w:val="004C5CE2"/>
    <w:rPr>
      <w:sz w:val="24"/>
      <w:szCs w:val="24"/>
    </w:rPr>
  </w:style>
  <w:style w:type="character" w:customStyle="1" w:styleId="IntestazioneCarattere">
    <w:name w:val="Intestazione Carattere"/>
    <w:rsid w:val="004C5CE2"/>
    <w:rPr>
      <w:sz w:val="24"/>
      <w:szCs w:val="24"/>
    </w:rPr>
  </w:style>
  <w:style w:type="paragraph" w:customStyle="1" w:styleId="Intestazione1">
    <w:name w:val="Intestazione1"/>
    <w:basedOn w:val="Normale"/>
    <w:next w:val="Corpodeltesto"/>
    <w:rsid w:val="004C5CE2"/>
    <w:pPr>
      <w:keepNext/>
      <w:spacing w:before="240" w:after="120"/>
    </w:pPr>
    <w:rPr>
      <w:rFonts w:ascii="Arial" w:eastAsia="Microsoft YaHei" w:hAnsi="Arial" w:cs="Mangal"/>
      <w:sz w:val="28"/>
      <w:szCs w:val="28"/>
    </w:rPr>
  </w:style>
  <w:style w:type="paragraph" w:styleId="Corpodeltesto">
    <w:name w:val="Body Text"/>
    <w:basedOn w:val="Normale"/>
    <w:rsid w:val="004C5CE2"/>
    <w:pPr>
      <w:spacing w:after="120"/>
    </w:pPr>
  </w:style>
  <w:style w:type="paragraph" w:styleId="Elenco">
    <w:name w:val="List"/>
    <w:basedOn w:val="Corpodeltesto"/>
    <w:rsid w:val="004C5CE2"/>
    <w:rPr>
      <w:rFonts w:cs="Mangal"/>
    </w:rPr>
  </w:style>
  <w:style w:type="paragraph" w:customStyle="1" w:styleId="Didascalia1">
    <w:name w:val="Didascalia1"/>
    <w:basedOn w:val="Normale"/>
    <w:rsid w:val="004C5CE2"/>
    <w:pPr>
      <w:suppressLineNumbers/>
      <w:spacing w:before="120" w:after="120"/>
    </w:pPr>
    <w:rPr>
      <w:rFonts w:cs="Mangal"/>
      <w:i/>
      <w:iCs/>
    </w:rPr>
  </w:style>
  <w:style w:type="paragraph" w:customStyle="1" w:styleId="Indice">
    <w:name w:val="Indice"/>
    <w:basedOn w:val="Normale"/>
    <w:rsid w:val="004C5CE2"/>
    <w:pPr>
      <w:suppressLineNumbers/>
    </w:pPr>
    <w:rPr>
      <w:rFonts w:cs="Mangal"/>
    </w:rPr>
  </w:style>
  <w:style w:type="paragraph" w:customStyle="1" w:styleId="Stile2">
    <w:name w:val="Stile2"/>
    <w:basedOn w:val="Normale"/>
    <w:rsid w:val="004C5CE2"/>
    <w:pPr>
      <w:tabs>
        <w:tab w:val="left" w:pos="1029"/>
      </w:tabs>
      <w:spacing w:line="360" w:lineRule="auto"/>
      <w:jc w:val="both"/>
    </w:pPr>
    <w:rPr>
      <w:rFonts w:ascii="Verdana" w:hAnsi="Verdana"/>
      <w:sz w:val="20"/>
      <w:szCs w:val="20"/>
    </w:rPr>
  </w:style>
  <w:style w:type="paragraph" w:styleId="Paragrafoelenco">
    <w:name w:val="List Paragraph"/>
    <w:basedOn w:val="Normale"/>
    <w:uiPriority w:val="34"/>
    <w:qFormat/>
    <w:rsid w:val="004C5CE2"/>
    <w:pPr>
      <w:spacing w:after="200" w:line="276" w:lineRule="auto"/>
      <w:ind w:left="720"/>
    </w:pPr>
    <w:rPr>
      <w:rFonts w:ascii="Calibri" w:eastAsia="Calibri" w:hAnsi="Calibri"/>
      <w:sz w:val="22"/>
      <w:szCs w:val="22"/>
    </w:rPr>
  </w:style>
  <w:style w:type="paragraph" w:styleId="Sommario1">
    <w:name w:val="toc 1"/>
    <w:basedOn w:val="Normale"/>
    <w:next w:val="Normale"/>
    <w:uiPriority w:val="39"/>
    <w:rsid w:val="004C5CE2"/>
    <w:pPr>
      <w:spacing w:before="120" w:after="120"/>
    </w:pPr>
    <w:rPr>
      <w:b/>
      <w:bCs/>
      <w:caps/>
      <w:sz w:val="20"/>
      <w:szCs w:val="20"/>
    </w:rPr>
  </w:style>
  <w:style w:type="paragraph" w:styleId="Sommario2">
    <w:name w:val="toc 2"/>
    <w:basedOn w:val="Normale"/>
    <w:next w:val="Normale"/>
    <w:uiPriority w:val="39"/>
    <w:rsid w:val="004C5CE2"/>
    <w:pPr>
      <w:ind w:left="240"/>
    </w:pPr>
    <w:rPr>
      <w:smallCaps/>
      <w:sz w:val="20"/>
      <w:szCs w:val="20"/>
    </w:rPr>
  </w:style>
  <w:style w:type="paragraph" w:styleId="Sommario3">
    <w:name w:val="toc 3"/>
    <w:basedOn w:val="Normale"/>
    <w:next w:val="Normale"/>
    <w:uiPriority w:val="39"/>
    <w:rsid w:val="004C5CE2"/>
    <w:pPr>
      <w:ind w:left="480"/>
    </w:pPr>
    <w:rPr>
      <w:i/>
      <w:iCs/>
      <w:sz w:val="20"/>
      <w:szCs w:val="20"/>
    </w:rPr>
  </w:style>
  <w:style w:type="paragraph" w:styleId="Sommario4">
    <w:name w:val="toc 4"/>
    <w:basedOn w:val="Normale"/>
    <w:next w:val="Normale"/>
    <w:uiPriority w:val="39"/>
    <w:rsid w:val="004C5CE2"/>
    <w:pPr>
      <w:ind w:left="720"/>
    </w:pPr>
    <w:rPr>
      <w:sz w:val="18"/>
      <w:szCs w:val="18"/>
    </w:rPr>
  </w:style>
  <w:style w:type="paragraph" w:styleId="Sommario5">
    <w:name w:val="toc 5"/>
    <w:basedOn w:val="Normale"/>
    <w:next w:val="Normale"/>
    <w:uiPriority w:val="39"/>
    <w:rsid w:val="004C5CE2"/>
    <w:pPr>
      <w:ind w:left="960"/>
    </w:pPr>
    <w:rPr>
      <w:sz w:val="18"/>
      <w:szCs w:val="18"/>
    </w:rPr>
  </w:style>
  <w:style w:type="paragraph" w:styleId="Sommario6">
    <w:name w:val="toc 6"/>
    <w:basedOn w:val="Normale"/>
    <w:next w:val="Normale"/>
    <w:uiPriority w:val="39"/>
    <w:rsid w:val="004C5CE2"/>
    <w:pPr>
      <w:ind w:left="1200"/>
    </w:pPr>
    <w:rPr>
      <w:sz w:val="18"/>
      <w:szCs w:val="18"/>
    </w:rPr>
  </w:style>
  <w:style w:type="paragraph" w:styleId="Sommario7">
    <w:name w:val="toc 7"/>
    <w:basedOn w:val="Normale"/>
    <w:next w:val="Normale"/>
    <w:uiPriority w:val="39"/>
    <w:rsid w:val="004C5CE2"/>
    <w:pPr>
      <w:ind w:left="1440"/>
    </w:pPr>
    <w:rPr>
      <w:sz w:val="18"/>
      <w:szCs w:val="18"/>
    </w:rPr>
  </w:style>
  <w:style w:type="paragraph" w:styleId="Sommario8">
    <w:name w:val="toc 8"/>
    <w:basedOn w:val="Normale"/>
    <w:next w:val="Normale"/>
    <w:uiPriority w:val="39"/>
    <w:rsid w:val="004C5CE2"/>
    <w:pPr>
      <w:ind w:left="1680"/>
    </w:pPr>
    <w:rPr>
      <w:sz w:val="18"/>
      <w:szCs w:val="18"/>
    </w:rPr>
  </w:style>
  <w:style w:type="paragraph" w:styleId="Sommario9">
    <w:name w:val="toc 9"/>
    <w:basedOn w:val="Normale"/>
    <w:next w:val="Normale"/>
    <w:uiPriority w:val="39"/>
    <w:rsid w:val="004C5CE2"/>
    <w:pPr>
      <w:ind w:left="1920"/>
    </w:pPr>
    <w:rPr>
      <w:sz w:val="18"/>
      <w:szCs w:val="18"/>
    </w:rPr>
  </w:style>
  <w:style w:type="paragraph" w:styleId="Intestazione">
    <w:name w:val="header"/>
    <w:basedOn w:val="Normale"/>
    <w:rsid w:val="004C5CE2"/>
    <w:pPr>
      <w:tabs>
        <w:tab w:val="center" w:pos="4819"/>
        <w:tab w:val="right" w:pos="9638"/>
      </w:tabs>
    </w:pPr>
  </w:style>
  <w:style w:type="paragraph" w:styleId="Pidipagina">
    <w:name w:val="footer"/>
    <w:basedOn w:val="Normale"/>
    <w:rsid w:val="004C5CE2"/>
    <w:pPr>
      <w:tabs>
        <w:tab w:val="center" w:pos="4819"/>
        <w:tab w:val="right" w:pos="9638"/>
      </w:tabs>
    </w:pPr>
  </w:style>
  <w:style w:type="paragraph" w:styleId="Testofumetto">
    <w:name w:val="Balloon Text"/>
    <w:basedOn w:val="Normale"/>
    <w:rsid w:val="004C5CE2"/>
    <w:rPr>
      <w:rFonts w:ascii="Tahoma" w:hAnsi="Tahoma" w:cs="Tahoma"/>
      <w:sz w:val="16"/>
      <w:szCs w:val="16"/>
    </w:rPr>
  </w:style>
  <w:style w:type="paragraph" w:styleId="Rientrocorpodeltesto">
    <w:name w:val="Body Text Indent"/>
    <w:basedOn w:val="Normale"/>
    <w:rsid w:val="004C5CE2"/>
    <w:pPr>
      <w:spacing w:after="120"/>
      <w:ind w:left="283"/>
    </w:pPr>
  </w:style>
  <w:style w:type="paragraph" w:customStyle="1" w:styleId="Indice10">
    <w:name w:val="Indice 10"/>
    <w:basedOn w:val="Indice"/>
    <w:rsid w:val="004C5CE2"/>
    <w:pPr>
      <w:tabs>
        <w:tab w:val="right" w:leader="dot" w:pos="7091"/>
      </w:tabs>
      <w:ind w:left="2547"/>
    </w:pPr>
  </w:style>
  <w:style w:type="paragraph" w:customStyle="1" w:styleId="Contenutotabella">
    <w:name w:val="Contenuto tabella"/>
    <w:basedOn w:val="Normale"/>
    <w:rsid w:val="004C5CE2"/>
    <w:pPr>
      <w:suppressLineNumbers/>
    </w:pPr>
  </w:style>
  <w:style w:type="paragraph" w:customStyle="1" w:styleId="Intestazionetabella">
    <w:name w:val="Intestazione tabella"/>
    <w:basedOn w:val="Contenutotabella"/>
    <w:rsid w:val="004C5CE2"/>
    <w:pPr>
      <w:jc w:val="center"/>
    </w:pPr>
    <w:rPr>
      <w:b/>
      <w:bCs/>
    </w:rPr>
  </w:style>
  <w:style w:type="table" w:styleId="Grigliatabella">
    <w:name w:val="Table Grid"/>
    <w:basedOn w:val="Tabellanormale"/>
    <w:uiPriority w:val="59"/>
    <w:rsid w:val="0012233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semiHidden/>
    <w:unhideWhenUsed/>
    <w:qFormat/>
    <w:rsid w:val="003458F5"/>
    <w:pPr>
      <w:keepLines/>
      <w:suppressAutoHyphens w:val="0"/>
      <w:spacing w:after="0" w:line="276" w:lineRule="auto"/>
      <w:outlineLvl w:val="9"/>
    </w:pPr>
    <w:rPr>
      <w:rFonts w:ascii="Cambria" w:hAnsi="Cambria" w:cs="Times New Roman"/>
      <w:color w:val="365F91"/>
      <w:kern w:val="0"/>
      <w:sz w:val="28"/>
      <w:szCs w:val="28"/>
      <w:lang w:eastAsia="en-US"/>
    </w:rPr>
  </w:style>
  <w:style w:type="paragraph" w:styleId="NormaleWeb">
    <w:name w:val="Normal (Web)"/>
    <w:basedOn w:val="Normale"/>
    <w:uiPriority w:val="99"/>
    <w:semiHidden/>
    <w:unhideWhenUsed/>
    <w:rsid w:val="000A65BF"/>
    <w:pPr>
      <w:suppressAutoHyphens w:val="0"/>
      <w:spacing w:before="100" w:beforeAutospacing="1" w:after="100" w:afterAutospacing="1"/>
    </w:pPr>
    <w:rPr>
      <w:lang w:eastAsia="it-IT"/>
    </w:rPr>
  </w:style>
  <w:style w:type="character" w:customStyle="1" w:styleId="Titolo1Carattere">
    <w:name w:val="Titolo 1 Carattere"/>
    <w:basedOn w:val="Carpredefinitoparagrafo"/>
    <w:link w:val="Titolo1"/>
    <w:rsid w:val="0011278D"/>
    <w:rPr>
      <w:rFonts w:ascii="Arial" w:hAnsi="Arial" w:cs="Arial"/>
      <w:b/>
      <w:bCs/>
      <w:kern w:val="1"/>
      <w:sz w:val="32"/>
      <w:szCs w:val="32"/>
      <w:lang w:eastAsia="ar-SA"/>
    </w:rPr>
  </w:style>
  <w:style w:type="paragraph" w:styleId="Indice2">
    <w:name w:val="index 2"/>
    <w:basedOn w:val="Normale"/>
    <w:next w:val="Normale"/>
    <w:autoRedefine/>
    <w:uiPriority w:val="99"/>
    <w:semiHidden/>
    <w:unhideWhenUsed/>
    <w:rsid w:val="001265E3"/>
    <w:pPr>
      <w:ind w:left="480" w:hanging="240"/>
    </w:pPr>
  </w:style>
  <w:style w:type="paragraph" w:styleId="Testonormale">
    <w:name w:val="Plain Text"/>
    <w:basedOn w:val="Normale"/>
    <w:link w:val="TestonormaleCarattere"/>
    <w:uiPriority w:val="99"/>
    <w:semiHidden/>
    <w:unhideWhenUsed/>
    <w:rsid w:val="0011278D"/>
    <w:rPr>
      <w:rFonts w:ascii="Consolas" w:hAnsi="Consolas" w:cs="Consolas"/>
      <w:sz w:val="21"/>
      <w:szCs w:val="21"/>
    </w:rPr>
  </w:style>
  <w:style w:type="character" w:customStyle="1" w:styleId="TestonormaleCarattere">
    <w:name w:val="Testo normale Carattere"/>
    <w:basedOn w:val="Carpredefinitoparagrafo"/>
    <w:link w:val="Testonormale"/>
    <w:uiPriority w:val="99"/>
    <w:semiHidden/>
    <w:rsid w:val="0011278D"/>
    <w:rPr>
      <w:rFonts w:ascii="Consolas" w:hAnsi="Consolas" w:cs="Consolas"/>
      <w:sz w:val="21"/>
      <w:szCs w:val="21"/>
      <w:lang w:eastAsia="ar-SA"/>
    </w:rPr>
  </w:style>
</w:styles>
</file>

<file path=word/webSettings.xml><?xml version="1.0" encoding="utf-8"?>
<w:webSettings xmlns:r="http://schemas.openxmlformats.org/officeDocument/2006/relationships" xmlns:w="http://schemas.openxmlformats.org/wordprocessingml/2006/main">
  <w:divs>
    <w:div w:id="779566288">
      <w:bodyDiv w:val="1"/>
      <w:marLeft w:val="0"/>
      <w:marRight w:val="0"/>
      <w:marTop w:val="0"/>
      <w:marBottom w:val="0"/>
      <w:divBdr>
        <w:top w:val="none" w:sz="0" w:space="0" w:color="auto"/>
        <w:left w:val="none" w:sz="0" w:space="0" w:color="auto"/>
        <w:bottom w:val="none" w:sz="0" w:space="0" w:color="auto"/>
        <w:right w:val="none" w:sz="0" w:space="0" w:color="auto"/>
      </w:divBdr>
    </w:div>
    <w:div w:id="136042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7AB1C-31E9-4425-BF59-389EDC86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141</Pages>
  <Words>25269</Words>
  <Characters>144034</Characters>
  <Application>Microsoft Office Word</Application>
  <DocSecurity>0</DocSecurity>
  <Lines>1200</Lines>
  <Paragraphs>337</Paragraphs>
  <ScaleCrop>false</ScaleCrop>
  <HeadingPairs>
    <vt:vector size="2" baseType="variant">
      <vt:variant>
        <vt:lpstr>Titolo</vt:lpstr>
      </vt:variant>
      <vt:variant>
        <vt:i4>1</vt:i4>
      </vt:variant>
    </vt:vector>
  </HeadingPairs>
  <TitlesOfParts>
    <vt:vector size="1" baseType="lpstr">
      <vt:lpstr>1</vt:lpstr>
    </vt:vector>
  </TitlesOfParts>
  <Company>Microsoft</Company>
  <LinksUpToDate>false</LinksUpToDate>
  <CharactersWithSpaces>168966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cons78</dc:creator>
  <cp:lastModifiedBy>Roberto Venanzi</cp:lastModifiedBy>
  <cp:revision>65</cp:revision>
  <cp:lastPrinted>2012-05-17T11:28:00Z</cp:lastPrinted>
  <dcterms:created xsi:type="dcterms:W3CDTF">2014-03-17T13:49:00Z</dcterms:created>
  <dcterms:modified xsi:type="dcterms:W3CDTF">2014-03-17T16:44:00Z</dcterms:modified>
</cp:coreProperties>
</file>